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F17CDC" w:rsidRPr="002D4EF8" w:rsidRDefault="00F17CDC">
      <w:pPr>
        <w:spacing w:after="0" w:line="240" w:lineRule="auto"/>
        <w:rPr>
          <w:rFonts w:ascii="Times New Roman" w:eastAsia="Times New Roman" w:hAnsi="Times New Roman"/>
          <w:sz w:val="24"/>
          <w:szCs w:val="24"/>
        </w:rPr>
      </w:pPr>
      <w:r w:rsidRPr="002D4EF8">
        <w:rPr>
          <w:rFonts w:ascii="Times New Roman" w:eastAsia="Times New Roman" w:hAnsi="Times New Roman"/>
          <w:bCs/>
          <w:sz w:val="24"/>
          <w:szCs w:val="24"/>
        </w:rPr>
        <w:t xml:space="preserve">                                   </w:t>
      </w:r>
    </w:p>
    <w:p w:rsidR="00F17CDC" w:rsidRPr="002D4EF8" w:rsidRDefault="00F17CDC">
      <w:pPr>
        <w:tabs>
          <w:tab w:val="left" w:pos="851"/>
        </w:tabs>
        <w:spacing w:after="0" w:line="240" w:lineRule="auto"/>
        <w:ind w:left="-851"/>
        <w:jc w:val="right"/>
        <w:rPr>
          <w:rFonts w:ascii="Times New Roman" w:eastAsia="Times New Roman" w:hAnsi="Times New Roman"/>
          <w:color w:val="FF0000"/>
          <w:sz w:val="24"/>
          <w:szCs w:val="24"/>
        </w:rPr>
      </w:pPr>
      <w:r w:rsidRPr="002D4EF8">
        <w:rPr>
          <w:rFonts w:ascii="Times New Roman" w:eastAsia="Times New Roman" w:hAnsi="Times New Roman"/>
          <w:sz w:val="24"/>
          <w:szCs w:val="24"/>
        </w:rPr>
        <w:t>УТВЕРЖДЕНО:</w:t>
      </w:r>
    </w:p>
    <w:p w:rsidR="00F17CDC" w:rsidRPr="002D4EF8" w:rsidRDefault="006F402D">
      <w:pPr>
        <w:spacing w:after="0" w:line="240" w:lineRule="auto"/>
        <w:jc w:val="right"/>
        <w:rPr>
          <w:rFonts w:ascii="Times New Roman" w:eastAsia="Times New Roman" w:hAnsi="Times New Roman"/>
          <w:sz w:val="24"/>
          <w:szCs w:val="24"/>
        </w:rPr>
      </w:pPr>
      <w:r w:rsidRPr="002D4EF8">
        <w:rPr>
          <w:rFonts w:ascii="Times New Roman" w:eastAsia="Times New Roman" w:hAnsi="Times New Roman"/>
          <w:sz w:val="24"/>
          <w:szCs w:val="24"/>
        </w:rPr>
        <w:t>Исполнительный</w:t>
      </w:r>
      <w:r w:rsidR="00F17CDC" w:rsidRPr="002D4EF8">
        <w:rPr>
          <w:rFonts w:ascii="Times New Roman" w:eastAsia="Times New Roman" w:hAnsi="Times New Roman"/>
          <w:sz w:val="24"/>
          <w:szCs w:val="24"/>
        </w:rPr>
        <w:t xml:space="preserve"> директор</w:t>
      </w:r>
    </w:p>
    <w:p w:rsidR="00F17CDC" w:rsidRPr="002D4EF8" w:rsidRDefault="00F17CDC">
      <w:pPr>
        <w:spacing w:after="0" w:line="240" w:lineRule="auto"/>
        <w:jc w:val="right"/>
        <w:rPr>
          <w:rFonts w:ascii="Times New Roman" w:eastAsia="Times New Roman" w:hAnsi="Times New Roman"/>
          <w:color w:val="FF0000"/>
          <w:sz w:val="24"/>
          <w:szCs w:val="24"/>
        </w:rPr>
      </w:pPr>
      <w:r w:rsidRPr="002D4EF8">
        <w:rPr>
          <w:rFonts w:ascii="Times New Roman" w:eastAsia="Times New Roman" w:hAnsi="Times New Roman"/>
          <w:sz w:val="24"/>
          <w:szCs w:val="24"/>
        </w:rPr>
        <w:t xml:space="preserve">  ОАО «Мурманэнергосбыт»  </w:t>
      </w:r>
      <w:r w:rsidR="006F402D" w:rsidRPr="002D4EF8">
        <w:rPr>
          <w:rFonts w:ascii="Times New Roman" w:eastAsia="Times New Roman" w:hAnsi="Times New Roman"/>
          <w:sz w:val="24"/>
          <w:szCs w:val="24"/>
        </w:rPr>
        <w:t>В.В.</w:t>
      </w:r>
      <w:r w:rsidR="00FA79C8" w:rsidRPr="002D4EF8">
        <w:rPr>
          <w:rFonts w:ascii="Times New Roman" w:eastAsia="Times New Roman" w:hAnsi="Times New Roman"/>
          <w:sz w:val="24"/>
          <w:szCs w:val="24"/>
        </w:rPr>
        <w:t xml:space="preserve"> </w:t>
      </w:r>
      <w:r w:rsidR="006F402D" w:rsidRPr="002D4EF8">
        <w:rPr>
          <w:rFonts w:ascii="Times New Roman" w:eastAsia="Times New Roman" w:hAnsi="Times New Roman"/>
          <w:sz w:val="24"/>
          <w:szCs w:val="24"/>
        </w:rPr>
        <w:t>Логинов</w:t>
      </w:r>
    </w:p>
    <w:p w:rsidR="00F17CDC" w:rsidRPr="002D4EF8" w:rsidRDefault="00F17CDC">
      <w:pPr>
        <w:spacing w:after="0" w:line="240" w:lineRule="auto"/>
        <w:jc w:val="right"/>
        <w:rPr>
          <w:rFonts w:ascii="Times New Roman" w:eastAsia="Times New Roman" w:hAnsi="Times New Roman"/>
          <w:color w:val="000000"/>
          <w:sz w:val="24"/>
          <w:szCs w:val="24"/>
        </w:rPr>
      </w:pPr>
      <w:r w:rsidRPr="002D4EF8">
        <w:rPr>
          <w:rFonts w:ascii="Times New Roman" w:eastAsia="Times New Roman" w:hAnsi="Times New Roman"/>
          <w:color w:val="000000"/>
          <w:sz w:val="24"/>
          <w:szCs w:val="24"/>
        </w:rPr>
        <w:t>Приказ</w:t>
      </w:r>
      <w:r w:rsidRPr="002D4EF8">
        <w:rPr>
          <w:rFonts w:ascii="Times New Roman" w:eastAsia="Times New Roman" w:hAnsi="Times New Roman"/>
          <w:color w:val="FF0000"/>
          <w:sz w:val="24"/>
          <w:szCs w:val="24"/>
        </w:rPr>
        <w:t xml:space="preserve"> </w:t>
      </w:r>
      <w:r w:rsidRPr="002D4EF8">
        <w:rPr>
          <w:rFonts w:ascii="Times New Roman" w:eastAsia="Times New Roman" w:hAnsi="Times New Roman"/>
          <w:color w:val="000000"/>
          <w:sz w:val="24"/>
          <w:szCs w:val="24"/>
        </w:rPr>
        <w:t>№</w:t>
      </w:r>
      <w:r w:rsidRPr="002D4EF8">
        <w:rPr>
          <w:rFonts w:ascii="Times New Roman" w:eastAsia="Times New Roman" w:hAnsi="Times New Roman"/>
          <w:color w:val="FF0000"/>
          <w:sz w:val="24"/>
          <w:szCs w:val="24"/>
        </w:rPr>
        <w:t xml:space="preserve"> </w:t>
      </w:r>
      <w:r w:rsidRPr="002D4EF8">
        <w:rPr>
          <w:rFonts w:ascii="Times New Roman" w:eastAsia="Times New Roman" w:hAnsi="Times New Roman"/>
          <w:sz w:val="24"/>
          <w:szCs w:val="24"/>
        </w:rPr>
        <w:t xml:space="preserve"> </w:t>
      </w:r>
      <w:r w:rsidR="00724C01">
        <w:rPr>
          <w:rFonts w:ascii="Times New Roman" w:eastAsia="Times New Roman" w:hAnsi="Times New Roman"/>
          <w:sz w:val="24"/>
          <w:szCs w:val="24"/>
        </w:rPr>
        <w:t>139</w:t>
      </w:r>
      <w:r w:rsidRPr="002D4EF8">
        <w:rPr>
          <w:rFonts w:ascii="Times New Roman" w:eastAsia="Times New Roman" w:hAnsi="Times New Roman"/>
          <w:sz w:val="24"/>
          <w:szCs w:val="24"/>
        </w:rPr>
        <w:t>- з</w:t>
      </w:r>
      <w:r w:rsidRPr="002D4EF8">
        <w:rPr>
          <w:rFonts w:ascii="Times New Roman" w:eastAsia="Times New Roman" w:hAnsi="Times New Roman"/>
          <w:color w:val="000000"/>
          <w:sz w:val="24"/>
          <w:szCs w:val="24"/>
        </w:rPr>
        <w:t xml:space="preserve">  от «</w:t>
      </w:r>
      <w:r w:rsidR="00724C01">
        <w:rPr>
          <w:rFonts w:ascii="Times New Roman" w:eastAsia="Times New Roman" w:hAnsi="Times New Roman"/>
          <w:color w:val="000000"/>
          <w:sz w:val="24"/>
          <w:szCs w:val="24"/>
        </w:rPr>
        <w:t xml:space="preserve"> 02 </w:t>
      </w:r>
      <w:r w:rsidRPr="002D4EF8">
        <w:rPr>
          <w:rFonts w:ascii="Times New Roman" w:eastAsia="Times New Roman" w:hAnsi="Times New Roman"/>
          <w:color w:val="000000"/>
          <w:sz w:val="24"/>
          <w:szCs w:val="24"/>
        </w:rPr>
        <w:t xml:space="preserve">» </w:t>
      </w:r>
      <w:r w:rsidR="00F6190F" w:rsidRPr="002D4EF8">
        <w:rPr>
          <w:rFonts w:ascii="Times New Roman" w:eastAsia="Times New Roman" w:hAnsi="Times New Roman"/>
          <w:color w:val="000000"/>
          <w:sz w:val="24"/>
          <w:szCs w:val="24"/>
        </w:rPr>
        <w:t>июля</w:t>
      </w:r>
      <w:r w:rsidRPr="002D4EF8">
        <w:rPr>
          <w:rFonts w:ascii="Times New Roman" w:eastAsia="Times New Roman" w:hAnsi="Times New Roman"/>
          <w:color w:val="000000"/>
          <w:sz w:val="24"/>
          <w:szCs w:val="24"/>
        </w:rPr>
        <w:t xml:space="preserve">  2014 г.</w:t>
      </w:r>
    </w:p>
    <w:p w:rsidR="00F17CDC" w:rsidRPr="002D4EF8" w:rsidRDefault="00F17CDC">
      <w:pPr>
        <w:tabs>
          <w:tab w:val="left" w:pos="851"/>
        </w:tabs>
        <w:spacing w:after="0" w:line="240" w:lineRule="auto"/>
        <w:ind w:left="-851"/>
        <w:jc w:val="center"/>
        <w:rPr>
          <w:rFonts w:ascii="Times New Roman" w:eastAsia="Times New Roman" w:hAnsi="Times New Roman"/>
          <w:sz w:val="24"/>
          <w:szCs w:val="24"/>
        </w:rPr>
      </w:pPr>
    </w:p>
    <w:p w:rsidR="00F17CDC" w:rsidRPr="002D4EF8" w:rsidRDefault="00F17CDC">
      <w:pPr>
        <w:tabs>
          <w:tab w:val="left" w:pos="851"/>
        </w:tabs>
        <w:spacing w:after="0" w:line="240" w:lineRule="auto"/>
        <w:ind w:left="-851"/>
        <w:jc w:val="center"/>
        <w:rPr>
          <w:rFonts w:ascii="Times New Roman" w:eastAsia="Times New Roman" w:hAnsi="Times New Roman"/>
          <w:sz w:val="24"/>
          <w:szCs w:val="24"/>
        </w:rPr>
      </w:pPr>
    </w:p>
    <w:p w:rsidR="00F17CDC" w:rsidRPr="002D4EF8" w:rsidRDefault="00F17CDC">
      <w:pPr>
        <w:tabs>
          <w:tab w:val="left" w:pos="851"/>
        </w:tabs>
        <w:spacing w:after="0" w:line="240" w:lineRule="auto"/>
        <w:ind w:left="-851"/>
        <w:jc w:val="center"/>
        <w:rPr>
          <w:rFonts w:ascii="Times New Roman" w:eastAsia="Times New Roman" w:hAnsi="Times New Roman"/>
          <w:sz w:val="24"/>
          <w:szCs w:val="24"/>
        </w:rPr>
      </w:pPr>
    </w:p>
    <w:p w:rsidR="00F17CDC" w:rsidRPr="002D4EF8" w:rsidRDefault="00F17CDC">
      <w:pPr>
        <w:tabs>
          <w:tab w:val="left" w:pos="851"/>
        </w:tabs>
        <w:spacing w:after="0" w:line="240" w:lineRule="auto"/>
        <w:ind w:left="-851"/>
        <w:jc w:val="center"/>
        <w:rPr>
          <w:rFonts w:ascii="Times New Roman" w:eastAsia="Times New Roman" w:hAnsi="Times New Roman"/>
          <w:sz w:val="24"/>
          <w:szCs w:val="24"/>
        </w:rPr>
      </w:pPr>
    </w:p>
    <w:p w:rsidR="00F17CDC" w:rsidRPr="002D4EF8" w:rsidRDefault="00F17CDC">
      <w:pPr>
        <w:tabs>
          <w:tab w:val="left" w:pos="851"/>
        </w:tabs>
        <w:spacing w:after="0" w:line="240" w:lineRule="auto"/>
        <w:ind w:left="-851"/>
        <w:jc w:val="center"/>
        <w:rPr>
          <w:rFonts w:ascii="Times New Roman" w:eastAsia="Times New Roman" w:hAnsi="Times New Roman"/>
          <w:sz w:val="24"/>
          <w:szCs w:val="24"/>
        </w:rPr>
      </w:pPr>
    </w:p>
    <w:p w:rsidR="00F17CDC" w:rsidRPr="002D4EF8" w:rsidRDefault="00F17CDC">
      <w:pPr>
        <w:tabs>
          <w:tab w:val="left" w:pos="851"/>
        </w:tabs>
        <w:spacing w:after="0" w:line="240" w:lineRule="auto"/>
        <w:ind w:left="-851"/>
        <w:jc w:val="center"/>
        <w:rPr>
          <w:rFonts w:ascii="Times New Roman" w:eastAsia="Times New Roman" w:hAnsi="Times New Roman"/>
          <w:sz w:val="24"/>
          <w:szCs w:val="24"/>
        </w:rPr>
      </w:pPr>
    </w:p>
    <w:p w:rsidR="00F17CDC" w:rsidRPr="002D4EF8" w:rsidRDefault="00F17CDC">
      <w:pPr>
        <w:tabs>
          <w:tab w:val="left" w:pos="851"/>
        </w:tabs>
        <w:spacing w:after="0" w:line="240" w:lineRule="auto"/>
        <w:ind w:left="-851"/>
        <w:jc w:val="center"/>
        <w:rPr>
          <w:rFonts w:ascii="Times New Roman" w:eastAsia="Times New Roman" w:hAnsi="Times New Roman"/>
          <w:sz w:val="24"/>
          <w:szCs w:val="24"/>
        </w:rPr>
      </w:pPr>
    </w:p>
    <w:p w:rsidR="00F17CDC" w:rsidRPr="002D4EF8" w:rsidRDefault="00F17CDC">
      <w:pPr>
        <w:tabs>
          <w:tab w:val="left" w:pos="851"/>
        </w:tabs>
        <w:spacing w:after="0" w:line="240" w:lineRule="auto"/>
        <w:ind w:left="-851"/>
        <w:jc w:val="center"/>
        <w:rPr>
          <w:rFonts w:ascii="Times New Roman" w:eastAsia="Times New Roman" w:hAnsi="Times New Roman"/>
          <w:sz w:val="24"/>
          <w:szCs w:val="24"/>
        </w:rPr>
      </w:pPr>
    </w:p>
    <w:p w:rsidR="00F17CDC" w:rsidRPr="002D4EF8" w:rsidRDefault="00F17CDC">
      <w:pPr>
        <w:tabs>
          <w:tab w:val="left" w:pos="851"/>
        </w:tabs>
        <w:spacing w:after="0" w:line="240" w:lineRule="auto"/>
        <w:ind w:left="-851"/>
        <w:jc w:val="center"/>
        <w:rPr>
          <w:rFonts w:ascii="Times New Roman" w:eastAsia="Times New Roman" w:hAnsi="Times New Roman"/>
          <w:sz w:val="24"/>
          <w:szCs w:val="24"/>
        </w:rPr>
      </w:pPr>
    </w:p>
    <w:p w:rsidR="00F17CDC" w:rsidRPr="002D4EF8" w:rsidRDefault="00F17CDC">
      <w:pPr>
        <w:tabs>
          <w:tab w:val="left" w:pos="851"/>
        </w:tabs>
        <w:spacing w:after="0" w:line="240" w:lineRule="auto"/>
        <w:ind w:left="-851"/>
        <w:jc w:val="center"/>
        <w:rPr>
          <w:rFonts w:ascii="Times New Roman" w:eastAsia="Times New Roman" w:hAnsi="Times New Roman"/>
          <w:sz w:val="24"/>
          <w:szCs w:val="24"/>
        </w:rPr>
      </w:pPr>
    </w:p>
    <w:p w:rsidR="00F17CDC" w:rsidRPr="002D4EF8" w:rsidRDefault="00F17CDC">
      <w:pPr>
        <w:tabs>
          <w:tab w:val="left" w:pos="851"/>
        </w:tabs>
        <w:spacing w:after="0" w:line="240" w:lineRule="auto"/>
        <w:ind w:left="-851"/>
        <w:jc w:val="center"/>
        <w:rPr>
          <w:rFonts w:ascii="Times New Roman" w:eastAsia="Times New Roman" w:hAnsi="Times New Roman"/>
          <w:sz w:val="24"/>
          <w:szCs w:val="24"/>
        </w:rPr>
      </w:pPr>
    </w:p>
    <w:p w:rsidR="00F17CDC" w:rsidRPr="002D4EF8" w:rsidRDefault="00F17CDC">
      <w:pPr>
        <w:tabs>
          <w:tab w:val="left" w:pos="851"/>
        </w:tabs>
        <w:spacing w:after="0" w:line="240" w:lineRule="auto"/>
        <w:ind w:left="-851"/>
        <w:jc w:val="center"/>
        <w:rPr>
          <w:rFonts w:ascii="Times New Roman" w:eastAsia="Times New Roman" w:hAnsi="Times New Roman"/>
          <w:sz w:val="24"/>
          <w:szCs w:val="24"/>
        </w:rPr>
      </w:pPr>
    </w:p>
    <w:p w:rsidR="00F17CDC" w:rsidRPr="002D4EF8" w:rsidRDefault="00F17CDC">
      <w:pPr>
        <w:jc w:val="center"/>
        <w:rPr>
          <w:rFonts w:ascii="Times New Roman" w:eastAsia="Times New Roman" w:hAnsi="Times New Roman"/>
          <w:b/>
          <w:sz w:val="24"/>
          <w:szCs w:val="24"/>
        </w:rPr>
      </w:pPr>
      <w:r w:rsidRPr="002D4EF8">
        <w:rPr>
          <w:rFonts w:ascii="Times New Roman" w:hAnsi="Times New Roman"/>
          <w:b/>
          <w:sz w:val="24"/>
          <w:szCs w:val="24"/>
        </w:rPr>
        <w:t>ДОКУМЕНТАЦИЯ</w:t>
      </w:r>
    </w:p>
    <w:p w:rsidR="00FA79C8" w:rsidRPr="002D4EF8" w:rsidRDefault="00855406" w:rsidP="00FA79C8">
      <w:pPr>
        <w:tabs>
          <w:tab w:val="left" w:pos="851"/>
        </w:tabs>
        <w:spacing w:after="0" w:line="240" w:lineRule="auto"/>
        <w:jc w:val="center"/>
        <w:rPr>
          <w:rFonts w:ascii="Times New Roman" w:eastAsia="Times New Roman" w:hAnsi="Times New Roman"/>
          <w:b/>
          <w:sz w:val="24"/>
          <w:szCs w:val="24"/>
        </w:rPr>
      </w:pPr>
      <w:r w:rsidRPr="002D4EF8">
        <w:rPr>
          <w:rFonts w:ascii="Times New Roman" w:eastAsia="Times New Roman" w:hAnsi="Times New Roman"/>
          <w:b/>
          <w:sz w:val="24"/>
          <w:szCs w:val="24"/>
        </w:rPr>
        <w:t xml:space="preserve">о проведении открытого одноэтапного запроса предложений </w:t>
      </w:r>
    </w:p>
    <w:p w:rsidR="00F6190F" w:rsidRPr="002D4EF8" w:rsidRDefault="00855406" w:rsidP="00F6190F">
      <w:pPr>
        <w:tabs>
          <w:tab w:val="left" w:pos="851"/>
        </w:tabs>
        <w:ind w:left="-851"/>
        <w:jc w:val="center"/>
        <w:rPr>
          <w:rFonts w:ascii="Times New Roman" w:eastAsia="Times New Roman" w:hAnsi="Times New Roman"/>
          <w:b/>
          <w:sz w:val="24"/>
          <w:szCs w:val="24"/>
        </w:rPr>
      </w:pPr>
      <w:r w:rsidRPr="002D4EF8">
        <w:rPr>
          <w:rFonts w:ascii="Times New Roman" w:eastAsia="Times New Roman" w:hAnsi="Times New Roman"/>
          <w:b/>
          <w:sz w:val="24"/>
          <w:szCs w:val="24"/>
        </w:rPr>
        <w:t>на право</w:t>
      </w:r>
      <w:r w:rsidR="00FA79C8" w:rsidRPr="002D4EF8">
        <w:rPr>
          <w:rFonts w:ascii="Times New Roman" w:eastAsia="Times New Roman" w:hAnsi="Times New Roman"/>
          <w:b/>
          <w:sz w:val="24"/>
          <w:szCs w:val="24"/>
        </w:rPr>
        <w:t xml:space="preserve"> </w:t>
      </w:r>
      <w:r w:rsidRPr="002D4EF8">
        <w:rPr>
          <w:rFonts w:ascii="Times New Roman" w:eastAsia="Times New Roman" w:hAnsi="Times New Roman"/>
          <w:b/>
          <w:sz w:val="24"/>
          <w:szCs w:val="24"/>
        </w:rPr>
        <w:t xml:space="preserve">заключения </w:t>
      </w:r>
      <w:r w:rsidR="00F6190F" w:rsidRPr="002D4EF8">
        <w:rPr>
          <w:rFonts w:ascii="Times New Roman" w:eastAsia="Times New Roman" w:hAnsi="Times New Roman"/>
          <w:b/>
          <w:sz w:val="24"/>
          <w:szCs w:val="24"/>
        </w:rPr>
        <w:t xml:space="preserve">договора </w:t>
      </w:r>
      <w:r w:rsidR="00F6190F" w:rsidRPr="002D4EF8">
        <w:rPr>
          <w:rFonts w:ascii="Times New Roman" w:eastAsia="Times New Roman" w:hAnsi="Times New Roman"/>
          <w:b/>
          <w:sz w:val="24"/>
          <w:szCs w:val="24"/>
          <w:lang w:eastAsia="zh-CN"/>
        </w:rPr>
        <w:t xml:space="preserve">поставки </w:t>
      </w:r>
      <w:proofErr w:type="spellStart"/>
      <w:r w:rsidR="00F6190F" w:rsidRPr="002D4EF8">
        <w:rPr>
          <w:rFonts w:ascii="Times New Roman" w:eastAsia="Times New Roman" w:hAnsi="Times New Roman"/>
          <w:b/>
          <w:sz w:val="24"/>
          <w:szCs w:val="24"/>
          <w:lang w:eastAsia="zh-CN"/>
        </w:rPr>
        <w:t>экономайзерных</w:t>
      </w:r>
      <w:proofErr w:type="spellEnd"/>
      <w:r w:rsidR="00F6190F" w:rsidRPr="002D4EF8">
        <w:rPr>
          <w:rFonts w:ascii="Times New Roman" w:eastAsia="Times New Roman" w:hAnsi="Times New Roman"/>
          <w:b/>
          <w:sz w:val="24"/>
          <w:szCs w:val="24"/>
          <w:lang w:eastAsia="zh-CN"/>
        </w:rPr>
        <w:t xml:space="preserve"> труб</w:t>
      </w:r>
      <w:r w:rsidR="00F6190F" w:rsidRPr="002D4EF8">
        <w:rPr>
          <w:rFonts w:ascii="Times New Roman" w:eastAsia="Times New Roman" w:hAnsi="Times New Roman"/>
          <w:b/>
          <w:sz w:val="24"/>
          <w:szCs w:val="24"/>
        </w:rPr>
        <w:t xml:space="preserve"> для нужд ОАО «Мурманэнергосбыт» </w:t>
      </w:r>
    </w:p>
    <w:p w:rsidR="00F6190F" w:rsidRPr="002D4EF8" w:rsidRDefault="00F6190F" w:rsidP="00F6190F">
      <w:pPr>
        <w:widowControl w:val="0"/>
        <w:tabs>
          <w:tab w:val="left" w:pos="425"/>
          <w:tab w:val="left" w:pos="567"/>
          <w:tab w:val="left" w:pos="709"/>
        </w:tabs>
        <w:autoSpaceDE w:val="0"/>
        <w:spacing w:after="0" w:line="200" w:lineRule="exact"/>
        <w:jc w:val="right"/>
        <w:rPr>
          <w:rFonts w:ascii="Times New Roman" w:eastAsia="Times New Roman" w:hAnsi="Times New Roman"/>
          <w:b/>
          <w:sz w:val="24"/>
          <w:szCs w:val="24"/>
        </w:rPr>
      </w:pPr>
    </w:p>
    <w:p w:rsidR="00F17CDC" w:rsidRPr="002D4EF8" w:rsidRDefault="00F17CDC" w:rsidP="00F6190F">
      <w:pPr>
        <w:tabs>
          <w:tab w:val="left" w:pos="851"/>
        </w:tabs>
        <w:spacing w:after="0" w:line="240" w:lineRule="auto"/>
        <w:jc w:val="center"/>
        <w:rPr>
          <w:rFonts w:ascii="Times New Roman" w:eastAsia="Times New Roman" w:hAnsi="Times New Roman"/>
          <w:sz w:val="24"/>
          <w:szCs w:val="24"/>
        </w:rPr>
      </w:pPr>
    </w:p>
    <w:p w:rsidR="00F17CDC" w:rsidRPr="002D4EF8" w:rsidRDefault="00F17CDC">
      <w:pPr>
        <w:widowControl w:val="0"/>
        <w:autoSpaceDE w:val="0"/>
        <w:spacing w:after="0" w:line="200" w:lineRule="exact"/>
        <w:rPr>
          <w:rFonts w:ascii="Times New Roman" w:eastAsia="Times New Roman" w:hAnsi="Times New Roman"/>
          <w:sz w:val="24"/>
          <w:szCs w:val="24"/>
        </w:rPr>
      </w:pPr>
    </w:p>
    <w:p w:rsidR="00F17CDC" w:rsidRPr="002D4EF8" w:rsidRDefault="00F17CDC">
      <w:pPr>
        <w:widowControl w:val="0"/>
        <w:autoSpaceDE w:val="0"/>
        <w:spacing w:after="0" w:line="200" w:lineRule="exact"/>
        <w:rPr>
          <w:rFonts w:ascii="Times New Roman" w:eastAsia="Times New Roman" w:hAnsi="Times New Roman"/>
          <w:sz w:val="24"/>
          <w:szCs w:val="24"/>
        </w:rPr>
      </w:pPr>
    </w:p>
    <w:p w:rsidR="00F17CDC" w:rsidRPr="002D4EF8" w:rsidRDefault="00F17CDC">
      <w:pPr>
        <w:widowControl w:val="0"/>
        <w:autoSpaceDE w:val="0"/>
        <w:spacing w:after="0" w:line="200" w:lineRule="exact"/>
        <w:rPr>
          <w:rFonts w:ascii="Times New Roman" w:eastAsia="Times New Roman" w:hAnsi="Times New Roman"/>
          <w:sz w:val="24"/>
          <w:szCs w:val="24"/>
        </w:rPr>
      </w:pPr>
    </w:p>
    <w:p w:rsidR="00F17CDC" w:rsidRPr="002D4EF8" w:rsidRDefault="00F17CDC">
      <w:pPr>
        <w:widowControl w:val="0"/>
        <w:autoSpaceDE w:val="0"/>
        <w:spacing w:after="0" w:line="200" w:lineRule="exact"/>
        <w:rPr>
          <w:rFonts w:ascii="Times New Roman" w:eastAsia="Times New Roman" w:hAnsi="Times New Roman"/>
          <w:sz w:val="24"/>
          <w:szCs w:val="24"/>
        </w:rPr>
      </w:pPr>
    </w:p>
    <w:p w:rsidR="00F17CDC" w:rsidRPr="002D4EF8" w:rsidRDefault="00F17CDC">
      <w:pPr>
        <w:widowControl w:val="0"/>
        <w:autoSpaceDE w:val="0"/>
        <w:spacing w:after="0" w:line="200" w:lineRule="exact"/>
        <w:rPr>
          <w:rFonts w:ascii="Times New Roman" w:eastAsia="Times New Roman" w:hAnsi="Times New Roman"/>
          <w:sz w:val="24"/>
          <w:szCs w:val="24"/>
        </w:rPr>
      </w:pPr>
    </w:p>
    <w:p w:rsidR="00F17CDC" w:rsidRPr="002D4EF8" w:rsidRDefault="00F17CDC">
      <w:pPr>
        <w:widowControl w:val="0"/>
        <w:autoSpaceDE w:val="0"/>
        <w:spacing w:after="0" w:line="200" w:lineRule="exact"/>
        <w:rPr>
          <w:rFonts w:ascii="Times New Roman" w:eastAsia="Times New Roman" w:hAnsi="Times New Roman"/>
          <w:sz w:val="24"/>
          <w:szCs w:val="24"/>
        </w:rPr>
      </w:pPr>
    </w:p>
    <w:p w:rsidR="00F17CDC" w:rsidRPr="002D4EF8" w:rsidRDefault="00F17CDC">
      <w:pPr>
        <w:widowControl w:val="0"/>
        <w:autoSpaceDE w:val="0"/>
        <w:spacing w:after="0" w:line="200" w:lineRule="exact"/>
        <w:rPr>
          <w:rFonts w:ascii="Times New Roman" w:eastAsia="Times New Roman" w:hAnsi="Times New Roman"/>
          <w:sz w:val="24"/>
          <w:szCs w:val="24"/>
        </w:rPr>
      </w:pPr>
    </w:p>
    <w:p w:rsidR="00F17CDC" w:rsidRPr="002D4EF8" w:rsidRDefault="00F17CDC">
      <w:pPr>
        <w:widowControl w:val="0"/>
        <w:autoSpaceDE w:val="0"/>
        <w:spacing w:after="0" w:line="200" w:lineRule="exact"/>
        <w:rPr>
          <w:rFonts w:ascii="Times New Roman" w:eastAsia="Times New Roman" w:hAnsi="Times New Roman"/>
          <w:sz w:val="24"/>
          <w:szCs w:val="24"/>
        </w:rPr>
      </w:pPr>
    </w:p>
    <w:p w:rsidR="00F17CDC" w:rsidRPr="002D4EF8" w:rsidRDefault="00F17CDC">
      <w:pPr>
        <w:widowControl w:val="0"/>
        <w:autoSpaceDE w:val="0"/>
        <w:spacing w:after="0" w:line="200" w:lineRule="exact"/>
        <w:rPr>
          <w:rFonts w:ascii="Times New Roman" w:eastAsia="Times New Roman" w:hAnsi="Times New Roman"/>
          <w:sz w:val="24"/>
          <w:szCs w:val="24"/>
        </w:rPr>
      </w:pPr>
    </w:p>
    <w:p w:rsidR="00FA79C8" w:rsidRPr="002D4EF8" w:rsidRDefault="00FA79C8">
      <w:pPr>
        <w:widowControl w:val="0"/>
        <w:autoSpaceDE w:val="0"/>
        <w:spacing w:after="0" w:line="200" w:lineRule="exact"/>
        <w:rPr>
          <w:rFonts w:ascii="Times New Roman" w:eastAsia="Times New Roman" w:hAnsi="Times New Roman"/>
          <w:sz w:val="24"/>
          <w:szCs w:val="24"/>
        </w:rPr>
      </w:pPr>
    </w:p>
    <w:p w:rsidR="00F17CDC" w:rsidRPr="002D4EF8" w:rsidRDefault="00F17CDC">
      <w:pPr>
        <w:widowControl w:val="0"/>
        <w:autoSpaceDE w:val="0"/>
        <w:spacing w:after="0" w:line="200" w:lineRule="exact"/>
        <w:rPr>
          <w:rFonts w:ascii="Times New Roman" w:eastAsia="Times New Roman" w:hAnsi="Times New Roman"/>
          <w:sz w:val="24"/>
          <w:szCs w:val="24"/>
        </w:rPr>
      </w:pPr>
    </w:p>
    <w:p w:rsidR="00F17CDC" w:rsidRPr="002D4EF8" w:rsidRDefault="00F17CDC">
      <w:pPr>
        <w:widowControl w:val="0"/>
        <w:autoSpaceDE w:val="0"/>
        <w:spacing w:after="0" w:line="200" w:lineRule="exact"/>
        <w:rPr>
          <w:rFonts w:ascii="Times New Roman" w:eastAsia="Times New Roman" w:hAnsi="Times New Roman"/>
          <w:sz w:val="24"/>
          <w:szCs w:val="24"/>
        </w:rPr>
      </w:pPr>
    </w:p>
    <w:p w:rsidR="00F17CDC" w:rsidRPr="002D4EF8" w:rsidRDefault="00F17CDC">
      <w:pPr>
        <w:widowControl w:val="0"/>
        <w:autoSpaceDE w:val="0"/>
        <w:spacing w:after="0" w:line="200" w:lineRule="exact"/>
        <w:rPr>
          <w:rFonts w:ascii="Times New Roman" w:eastAsia="Times New Roman" w:hAnsi="Times New Roman"/>
          <w:sz w:val="24"/>
          <w:szCs w:val="24"/>
        </w:rPr>
      </w:pPr>
    </w:p>
    <w:p w:rsidR="00F17CDC" w:rsidRPr="002D4EF8" w:rsidRDefault="00F17CDC">
      <w:pPr>
        <w:widowControl w:val="0"/>
        <w:autoSpaceDE w:val="0"/>
        <w:spacing w:after="0" w:line="200" w:lineRule="exact"/>
        <w:rPr>
          <w:rFonts w:ascii="Times New Roman" w:eastAsia="Times New Roman" w:hAnsi="Times New Roman"/>
          <w:sz w:val="24"/>
          <w:szCs w:val="24"/>
        </w:rPr>
      </w:pPr>
    </w:p>
    <w:p w:rsidR="00F17CDC" w:rsidRPr="002D4EF8" w:rsidRDefault="00F17CDC">
      <w:pPr>
        <w:widowControl w:val="0"/>
        <w:autoSpaceDE w:val="0"/>
        <w:spacing w:after="0" w:line="200" w:lineRule="exact"/>
        <w:rPr>
          <w:rFonts w:ascii="Times New Roman" w:eastAsia="Times New Roman" w:hAnsi="Times New Roman"/>
          <w:sz w:val="24"/>
          <w:szCs w:val="24"/>
        </w:rPr>
      </w:pPr>
    </w:p>
    <w:p w:rsidR="00F17CDC" w:rsidRPr="002D4EF8" w:rsidRDefault="00F17CDC">
      <w:pPr>
        <w:widowControl w:val="0"/>
        <w:autoSpaceDE w:val="0"/>
        <w:spacing w:after="0" w:line="200" w:lineRule="exact"/>
        <w:rPr>
          <w:rFonts w:ascii="Times New Roman" w:eastAsia="Times New Roman" w:hAnsi="Times New Roman"/>
          <w:sz w:val="24"/>
          <w:szCs w:val="24"/>
        </w:rPr>
      </w:pPr>
    </w:p>
    <w:p w:rsidR="00F17CDC" w:rsidRPr="002D4EF8" w:rsidRDefault="00F17CDC">
      <w:pPr>
        <w:widowControl w:val="0"/>
        <w:autoSpaceDE w:val="0"/>
        <w:spacing w:after="0" w:line="200" w:lineRule="exact"/>
        <w:rPr>
          <w:rFonts w:ascii="Times New Roman" w:eastAsia="Times New Roman" w:hAnsi="Times New Roman"/>
          <w:sz w:val="24"/>
          <w:szCs w:val="24"/>
        </w:rPr>
      </w:pPr>
    </w:p>
    <w:p w:rsidR="00F17CDC" w:rsidRPr="002D4EF8" w:rsidRDefault="00F17CDC">
      <w:pPr>
        <w:widowControl w:val="0"/>
        <w:autoSpaceDE w:val="0"/>
        <w:spacing w:after="0" w:line="200" w:lineRule="exact"/>
        <w:rPr>
          <w:rFonts w:ascii="Times New Roman" w:eastAsia="Times New Roman" w:hAnsi="Times New Roman"/>
          <w:sz w:val="24"/>
          <w:szCs w:val="24"/>
        </w:rPr>
      </w:pPr>
    </w:p>
    <w:p w:rsidR="00F17CDC" w:rsidRPr="002D4EF8" w:rsidRDefault="00F17CDC">
      <w:pPr>
        <w:widowControl w:val="0"/>
        <w:autoSpaceDE w:val="0"/>
        <w:spacing w:after="0" w:line="200" w:lineRule="exact"/>
        <w:rPr>
          <w:rFonts w:ascii="Times New Roman" w:eastAsia="Times New Roman" w:hAnsi="Times New Roman"/>
          <w:sz w:val="24"/>
          <w:szCs w:val="24"/>
        </w:rPr>
      </w:pPr>
    </w:p>
    <w:p w:rsidR="00F17CDC" w:rsidRPr="002D4EF8" w:rsidRDefault="00F17CDC">
      <w:pPr>
        <w:widowControl w:val="0"/>
        <w:autoSpaceDE w:val="0"/>
        <w:spacing w:after="0" w:line="200" w:lineRule="exact"/>
        <w:rPr>
          <w:rFonts w:ascii="Times New Roman" w:eastAsia="Times New Roman" w:hAnsi="Times New Roman"/>
          <w:sz w:val="24"/>
          <w:szCs w:val="24"/>
        </w:rPr>
      </w:pPr>
    </w:p>
    <w:p w:rsidR="00F17CDC" w:rsidRPr="002D4EF8" w:rsidRDefault="00F17CDC">
      <w:pPr>
        <w:widowControl w:val="0"/>
        <w:autoSpaceDE w:val="0"/>
        <w:spacing w:after="0" w:line="200" w:lineRule="exact"/>
        <w:rPr>
          <w:rFonts w:ascii="Times New Roman" w:eastAsia="Times New Roman" w:hAnsi="Times New Roman"/>
          <w:sz w:val="24"/>
          <w:szCs w:val="24"/>
        </w:rPr>
      </w:pPr>
    </w:p>
    <w:p w:rsidR="00F17CDC" w:rsidRPr="002D4EF8" w:rsidRDefault="00F17CDC">
      <w:pPr>
        <w:widowControl w:val="0"/>
        <w:autoSpaceDE w:val="0"/>
        <w:spacing w:after="0" w:line="200" w:lineRule="exact"/>
        <w:rPr>
          <w:rFonts w:ascii="Times New Roman" w:eastAsia="Times New Roman" w:hAnsi="Times New Roman"/>
          <w:sz w:val="24"/>
          <w:szCs w:val="24"/>
        </w:rPr>
      </w:pPr>
    </w:p>
    <w:p w:rsidR="00F17CDC" w:rsidRPr="002D4EF8" w:rsidRDefault="00F17CDC">
      <w:pPr>
        <w:widowControl w:val="0"/>
        <w:autoSpaceDE w:val="0"/>
        <w:spacing w:after="0" w:line="200" w:lineRule="exact"/>
        <w:rPr>
          <w:rFonts w:ascii="Times New Roman" w:eastAsia="Times New Roman" w:hAnsi="Times New Roman"/>
          <w:sz w:val="24"/>
          <w:szCs w:val="24"/>
        </w:rPr>
      </w:pPr>
    </w:p>
    <w:p w:rsidR="00F17CDC" w:rsidRPr="002D4EF8" w:rsidRDefault="00F17CDC">
      <w:pPr>
        <w:widowControl w:val="0"/>
        <w:autoSpaceDE w:val="0"/>
        <w:spacing w:after="0" w:line="200" w:lineRule="exact"/>
        <w:rPr>
          <w:rFonts w:ascii="Times New Roman" w:eastAsia="Times New Roman" w:hAnsi="Times New Roman"/>
          <w:sz w:val="24"/>
          <w:szCs w:val="24"/>
        </w:rPr>
      </w:pPr>
    </w:p>
    <w:p w:rsidR="00F17CDC" w:rsidRPr="002D4EF8" w:rsidRDefault="00F17CDC">
      <w:pPr>
        <w:widowControl w:val="0"/>
        <w:autoSpaceDE w:val="0"/>
        <w:spacing w:after="0" w:line="200" w:lineRule="exact"/>
        <w:rPr>
          <w:rFonts w:ascii="Times New Roman" w:eastAsia="Times New Roman" w:hAnsi="Times New Roman"/>
          <w:sz w:val="24"/>
          <w:szCs w:val="24"/>
        </w:rPr>
      </w:pPr>
    </w:p>
    <w:p w:rsidR="00F17CDC" w:rsidRPr="002D4EF8" w:rsidRDefault="00F17CDC">
      <w:pPr>
        <w:widowControl w:val="0"/>
        <w:autoSpaceDE w:val="0"/>
        <w:spacing w:after="0" w:line="200" w:lineRule="exact"/>
        <w:rPr>
          <w:rFonts w:ascii="Times New Roman" w:eastAsia="Times New Roman" w:hAnsi="Times New Roman"/>
          <w:sz w:val="24"/>
          <w:szCs w:val="24"/>
        </w:rPr>
      </w:pPr>
    </w:p>
    <w:p w:rsidR="00F17CDC" w:rsidRPr="002D4EF8" w:rsidRDefault="00F17CDC">
      <w:pPr>
        <w:widowControl w:val="0"/>
        <w:autoSpaceDE w:val="0"/>
        <w:spacing w:after="0" w:line="200" w:lineRule="exact"/>
        <w:rPr>
          <w:rFonts w:ascii="Times New Roman" w:eastAsia="Times New Roman" w:hAnsi="Times New Roman"/>
          <w:sz w:val="24"/>
          <w:szCs w:val="24"/>
        </w:rPr>
      </w:pPr>
    </w:p>
    <w:p w:rsidR="00F17CDC" w:rsidRPr="002D4EF8" w:rsidRDefault="00F17CDC">
      <w:pPr>
        <w:widowControl w:val="0"/>
        <w:autoSpaceDE w:val="0"/>
        <w:spacing w:after="0" w:line="200" w:lineRule="exact"/>
        <w:rPr>
          <w:rFonts w:ascii="Times New Roman" w:eastAsia="Times New Roman" w:hAnsi="Times New Roman"/>
          <w:sz w:val="24"/>
          <w:szCs w:val="24"/>
        </w:rPr>
      </w:pPr>
    </w:p>
    <w:p w:rsidR="00F17CDC" w:rsidRPr="002D4EF8" w:rsidRDefault="00F17CDC">
      <w:pPr>
        <w:widowControl w:val="0"/>
        <w:autoSpaceDE w:val="0"/>
        <w:spacing w:after="0" w:line="200" w:lineRule="exact"/>
        <w:rPr>
          <w:rFonts w:ascii="Times New Roman" w:eastAsia="Times New Roman" w:hAnsi="Times New Roman"/>
          <w:sz w:val="24"/>
          <w:szCs w:val="24"/>
        </w:rPr>
      </w:pPr>
    </w:p>
    <w:p w:rsidR="00CC70F9" w:rsidRPr="002D4EF8" w:rsidRDefault="00CC70F9">
      <w:pPr>
        <w:widowControl w:val="0"/>
        <w:autoSpaceDE w:val="0"/>
        <w:spacing w:after="0" w:line="200" w:lineRule="exact"/>
        <w:rPr>
          <w:rFonts w:ascii="Times New Roman" w:eastAsia="Times New Roman" w:hAnsi="Times New Roman"/>
          <w:sz w:val="24"/>
          <w:szCs w:val="24"/>
        </w:rPr>
      </w:pPr>
    </w:p>
    <w:p w:rsidR="00F17CDC" w:rsidRPr="002D4EF8" w:rsidRDefault="00F17CDC">
      <w:pPr>
        <w:widowControl w:val="0"/>
        <w:autoSpaceDE w:val="0"/>
        <w:spacing w:after="0" w:line="200" w:lineRule="exact"/>
        <w:rPr>
          <w:rFonts w:ascii="Times New Roman" w:eastAsia="Times New Roman" w:hAnsi="Times New Roman"/>
          <w:sz w:val="24"/>
          <w:szCs w:val="24"/>
        </w:rPr>
      </w:pPr>
    </w:p>
    <w:p w:rsidR="00F17CDC" w:rsidRPr="002D4EF8" w:rsidRDefault="00F17CDC">
      <w:pPr>
        <w:widowControl w:val="0"/>
        <w:autoSpaceDE w:val="0"/>
        <w:spacing w:after="0" w:line="240" w:lineRule="auto"/>
        <w:ind w:left="3275" w:right="3161"/>
        <w:jc w:val="center"/>
        <w:rPr>
          <w:rFonts w:ascii="Times New Roman" w:eastAsia="Times New Roman" w:hAnsi="Times New Roman"/>
          <w:spacing w:val="-1"/>
          <w:sz w:val="24"/>
          <w:szCs w:val="24"/>
        </w:rPr>
      </w:pPr>
    </w:p>
    <w:p w:rsidR="00F17CDC" w:rsidRPr="002D4EF8" w:rsidRDefault="00F17CDC">
      <w:pPr>
        <w:widowControl w:val="0"/>
        <w:autoSpaceDE w:val="0"/>
        <w:spacing w:after="0" w:line="240" w:lineRule="auto"/>
        <w:ind w:left="3275" w:right="3161"/>
        <w:jc w:val="center"/>
        <w:rPr>
          <w:rFonts w:ascii="Times New Roman" w:eastAsia="Times New Roman" w:hAnsi="Times New Roman"/>
          <w:sz w:val="24"/>
          <w:szCs w:val="24"/>
        </w:rPr>
      </w:pPr>
      <w:r w:rsidRPr="002D4EF8">
        <w:rPr>
          <w:rFonts w:ascii="Times New Roman" w:eastAsia="Times New Roman" w:hAnsi="Times New Roman"/>
          <w:spacing w:val="-1"/>
          <w:sz w:val="24"/>
          <w:szCs w:val="24"/>
        </w:rPr>
        <w:t>г</w:t>
      </w:r>
      <w:r w:rsidRPr="002D4EF8">
        <w:rPr>
          <w:rFonts w:ascii="Times New Roman" w:eastAsia="Times New Roman" w:hAnsi="Times New Roman"/>
          <w:sz w:val="24"/>
          <w:szCs w:val="24"/>
        </w:rPr>
        <w:t>.</w:t>
      </w:r>
      <w:r w:rsidRPr="002D4EF8">
        <w:rPr>
          <w:rFonts w:ascii="Times New Roman" w:eastAsia="Times New Roman" w:hAnsi="Times New Roman"/>
          <w:spacing w:val="-2"/>
          <w:sz w:val="24"/>
          <w:szCs w:val="24"/>
        </w:rPr>
        <w:t xml:space="preserve"> </w:t>
      </w:r>
      <w:r w:rsidRPr="002D4EF8">
        <w:rPr>
          <w:rFonts w:ascii="Times New Roman" w:eastAsia="Times New Roman" w:hAnsi="Times New Roman"/>
          <w:spacing w:val="5"/>
          <w:sz w:val="24"/>
          <w:szCs w:val="24"/>
        </w:rPr>
        <w:t>М</w:t>
      </w:r>
      <w:r w:rsidRPr="002D4EF8">
        <w:rPr>
          <w:rFonts w:ascii="Times New Roman" w:eastAsia="Times New Roman" w:hAnsi="Times New Roman"/>
          <w:spacing w:val="-5"/>
          <w:sz w:val="24"/>
          <w:szCs w:val="24"/>
        </w:rPr>
        <w:t>у</w:t>
      </w:r>
      <w:r w:rsidRPr="002D4EF8">
        <w:rPr>
          <w:rFonts w:ascii="Times New Roman" w:eastAsia="Times New Roman" w:hAnsi="Times New Roman"/>
          <w:spacing w:val="2"/>
          <w:sz w:val="24"/>
          <w:szCs w:val="24"/>
        </w:rPr>
        <w:t>р</w:t>
      </w:r>
      <w:r w:rsidRPr="002D4EF8">
        <w:rPr>
          <w:rFonts w:ascii="Times New Roman" w:eastAsia="Times New Roman" w:hAnsi="Times New Roman"/>
          <w:spacing w:val="-1"/>
          <w:sz w:val="24"/>
          <w:szCs w:val="24"/>
        </w:rPr>
        <w:t>м</w:t>
      </w:r>
      <w:r w:rsidRPr="002D4EF8">
        <w:rPr>
          <w:rFonts w:ascii="Times New Roman" w:eastAsia="Times New Roman" w:hAnsi="Times New Roman"/>
          <w:sz w:val="24"/>
          <w:szCs w:val="24"/>
        </w:rPr>
        <w:t>а</w:t>
      </w:r>
      <w:r w:rsidRPr="002D4EF8">
        <w:rPr>
          <w:rFonts w:ascii="Times New Roman" w:eastAsia="Times New Roman" w:hAnsi="Times New Roman"/>
          <w:spacing w:val="1"/>
          <w:sz w:val="24"/>
          <w:szCs w:val="24"/>
        </w:rPr>
        <w:t>н</w:t>
      </w:r>
      <w:r w:rsidRPr="002D4EF8">
        <w:rPr>
          <w:rFonts w:ascii="Times New Roman" w:eastAsia="Times New Roman" w:hAnsi="Times New Roman"/>
          <w:spacing w:val="3"/>
          <w:sz w:val="24"/>
          <w:szCs w:val="24"/>
        </w:rPr>
        <w:t>с</w:t>
      </w:r>
      <w:r w:rsidRPr="002D4EF8">
        <w:rPr>
          <w:rFonts w:ascii="Times New Roman" w:eastAsia="Times New Roman" w:hAnsi="Times New Roman"/>
          <w:spacing w:val="-1"/>
          <w:sz w:val="24"/>
          <w:szCs w:val="24"/>
        </w:rPr>
        <w:t>к</w:t>
      </w:r>
      <w:r w:rsidRPr="002D4EF8">
        <w:rPr>
          <w:rFonts w:ascii="Times New Roman" w:eastAsia="Times New Roman" w:hAnsi="Times New Roman"/>
          <w:spacing w:val="-12"/>
          <w:sz w:val="24"/>
          <w:szCs w:val="24"/>
        </w:rPr>
        <w:t xml:space="preserve"> </w:t>
      </w:r>
    </w:p>
    <w:p w:rsidR="00F17CDC" w:rsidRPr="002D4EF8" w:rsidRDefault="00F17CDC">
      <w:pPr>
        <w:widowControl w:val="0"/>
        <w:autoSpaceDE w:val="0"/>
        <w:spacing w:after="0" w:line="240" w:lineRule="auto"/>
        <w:ind w:left="3275" w:right="3161"/>
        <w:jc w:val="center"/>
        <w:rPr>
          <w:rFonts w:ascii="Times New Roman" w:eastAsia="Times New Roman" w:hAnsi="Times New Roman"/>
          <w:b/>
          <w:iCs/>
          <w:sz w:val="24"/>
          <w:szCs w:val="24"/>
        </w:rPr>
      </w:pPr>
      <w:r w:rsidRPr="002D4EF8">
        <w:rPr>
          <w:rFonts w:ascii="Times New Roman" w:eastAsia="Times New Roman" w:hAnsi="Times New Roman"/>
          <w:sz w:val="24"/>
          <w:szCs w:val="24"/>
        </w:rPr>
        <w:t>2014</w:t>
      </w:r>
      <w:r w:rsidRPr="002D4EF8">
        <w:rPr>
          <w:rFonts w:ascii="Times New Roman" w:eastAsia="Times New Roman" w:hAnsi="Times New Roman"/>
          <w:spacing w:val="-3"/>
          <w:sz w:val="24"/>
          <w:szCs w:val="24"/>
        </w:rPr>
        <w:t xml:space="preserve"> </w:t>
      </w:r>
      <w:r w:rsidRPr="002D4EF8">
        <w:rPr>
          <w:rFonts w:ascii="Times New Roman" w:eastAsia="Times New Roman" w:hAnsi="Times New Roman"/>
          <w:spacing w:val="-1"/>
          <w:w w:val="99"/>
          <w:sz w:val="24"/>
          <w:szCs w:val="24"/>
        </w:rPr>
        <w:t>г.</w:t>
      </w:r>
    </w:p>
    <w:p w:rsidR="00F17CDC" w:rsidRDefault="00F17CDC">
      <w:pPr>
        <w:widowControl w:val="0"/>
        <w:autoSpaceDE w:val="0"/>
        <w:spacing w:after="0" w:line="240" w:lineRule="auto"/>
        <w:ind w:left="3275" w:right="3161"/>
        <w:jc w:val="center"/>
        <w:rPr>
          <w:rFonts w:ascii="Times New Roman" w:eastAsia="Times New Roman" w:hAnsi="Times New Roman"/>
          <w:b/>
          <w:iCs/>
          <w:sz w:val="24"/>
          <w:szCs w:val="24"/>
        </w:rPr>
      </w:pPr>
    </w:p>
    <w:p w:rsidR="001416EF" w:rsidRPr="002D4EF8" w:rsidRDefault="001416EF">
      <w:pPr>
        <w:widowControl w:val="0"/>
        <w:autoSpaceDE w:val="0"/>
        <w:spacing w:after="0" w:line="240" w:lineRule="auto"/>
        <w:ind w:left="3275" w:right="3161"/>
        <w:jc w:val="center"/>
        <w:rPr>
          <w:rFonts w:ascii="Times New Roman" w:eastAsia="Times New Roman" w:hAnsi="Times New Roman"/>
          <w:b/>
          <w:iCs/>
          <w:sz w:val="24"/>
          <w:szCs w:val="24"/>
        </w:rPr>
      </w:pPr>
    </w:p>
    <w:p w:rsidR="001320FC" w:rsidRPr="002D4EF8" w:rsidRDefault="001320FC">
      <w:pPr>
        <w:widowControl w:val="0"/>
        <w:autoSpaceDE w:val="0"/>
        <w:spacing w:after="0" w:line="240" w:lineRule="auto"/>
        <w:ind w:left="3275" w:right="3161"/>
        <w:jc w:val="center"/>
        <w:rPr>
          <w:rFonts w:ascii="Times New Roman" w:eastAsia="Times New Roman" w:hAnsi="Times New Roman"/>
          <w:b/>
          <w:iCs/>
          <w:sz w:val="24"/>
          <w:szCs w:val="24"/>
        </w:rPr>
      </w:pPr>
    </w:p>
    <w:p w:rsidR="00855406" w:rsidRPr="002D4EF8" w:rsidRDefault="00855406" w:rsidP="00FA79C8">
      <w:pPr>
        <w:keepNext/>
        <w:spacing w:after="0" w:line="240" w:lineRule="auto"/>
        <w:jc w:val="center"/>
        <w:outlineLvl w:val="0"/>
        <w:rPr>
          <w:rFonts w:ascii="Times New Roman" w:eastAsia="Times New Roman" w:hAnsi="Times New Roman"/>
          <w:b/>
          <w:iCs/>
          <w:sz w:val="24"/>
          <w:szCs w:val="24"/>
          <w:lang w:val="x-none"/>
        </w:rPr>
      </w:pPr>
      <w:bookmarkStart w:id="0" w:name="_Toc387067222"/>
      <w:bookmarkStart w:id="1" w:name="_Toc391973179"/>
      <w:r w:rsidRPr="002D4EF8">
        <w:rPr>
          <w:rFonts w:ascii="Times New Roman" w:eastAsia="Times New Roman" w:hAnsi="Times New Roman"/>
          <w:b/>
          <w:iCs/>
          <w:sz w:val="24"/>
          <w:szCs w:val="24"/>
          <w:lang w:val="x-none"/>
        </w:rPr>
        <w:lastRenderedPageBreak/>
        <w:t>Информационная карта</w:t>
      </w:r>
      <w:bookmarkEnd w:id="0"/>
      <w:bookmarkEnd w:id="1"/>
    </w:p>
    <w:p w:rsidR="00855406" w:rsidRPr="002D4EF8" w:rsidRDefault="00855406" w:rsidP="00FA79C8">
      <w:pPr>
        <w:tabs>
          <w:tab w:val="left" w:pos="851"/>
        </w:tabs>
        <w:spacing w:after="0" w:line="240" w:lineRule="auto"/>
        <w:jc w:val="center"/>
        <w:rPr>
          <w:rFonts w:ascii="Times New Roman" w:eastAsia="Times New Roman" w:hAnsi="Times New Roman"/>
          <w:b/>
          <w:sz w:val="24"/>
          <w:szCs w:val="24"/>
        </w:rPr>
      </w:pPr>
      <w:r w:rsidRPr="002D4EF8">
        <w:rPr>
          <w:rFonts w:ascii="Times New Roman" w:eastAsia="Times New Roman" w:hAnsi="Times New Roman"/>
          <w:b/>
          <w:sz w:val="24"/>
          <w:szCs w:val="24"/>
        </w:rPr>
        <w:t>о проведении открытого одноэтапного запроса предложений на право заключения договора</w:t>
      </w:r>
    </w:p>
    <w:p w:rsidR="001320FC" w:rsidRPr="002D4EF8" w:rsidRDefault="00F6190F" w:rsidP="00855406">
      <w:pPr>
        <w:tabs>
          <w:tab w:val="left" w:pos="6987"/>
        </w:tabs>
        <w:spacing w:after="0" w:line="240" w:lineRule="auto"/>
        <w:jc w:val="both"/>
        <w:rPr>
          <w:rFonts w:ascii="Times New Roman" w:eastAsia="Times New Roman" w:hAnsi="Times New Roman"/>
          <w:b/>
          <w:sz w:val="24"/>
          <w:szCs w:val="24"/>
          <w:lang w:eastAsia="en-US"/>
        </w:rPr>
      </w:pPr>
      <w:r w:rsidRPr="002D4EF8">
        <w:rPr>
          <w:rFonts w:ascii="Times New Roman" w:eastAsia="Times New Roman" w:hAnsi="Times New Roman"/>
          <w:b/>
          <w:sz w:val="24"/>
          <w:szCs w:val="24"/>
          <w:lang w:eastAsia="en-US"/>
        </w:rPr>
        <w:t xml:space="preserve">поставки </w:t>
      </w:r>
      <w:proofErr w:type="spellStart"/>
      <w:r w:rsidRPr="002D4EF8">
        <w:rPr>
          <w:rFonts w:ascii="Times New Roman" w:eastAsia="Times New Roman" w:hAnsi="Times New Roman"/>
          <w:b/>
          <w:sz w:val="24"/>
          <w:szCs w:val="24"/>
          <w:lang w:eastAsia="en-US"/>
        </w:rPr>
        <w:t>экономайзерных</w:t>
      </w:r>
      <w:proofErr w:type="spellEnd"/>
      <w:r w:rsidRPr="002D4EF8">
        <w:rPr>
          <w:rFonts w:ascii="Times New Roman" w:eastAsia="Times New Roman" w:hAnsi="Times New Roman"/>
          <w:b/>
          <w:sz w:val="24"/>
          <w:szCs w:val="24"/>
          <w:lang w:eastAsia="en-US"/>
        </w:rPr>
        <w:t xml:space="preserve"> труб для нужд ОАО «Мурманэнергосбыт»</w:t>
      </w:r>
    </w:p>
    <w:p w:rsidR="00F6190F" w:rsidRPr="002D4EF8" w:rsidRDefault="00855406" w:rsidP="00855406">
      <w:pPr>
        <w:tabs>
          <w:tab w:val="left" w:pos="6987"/>
        </w:tabs>
        <w:spacing w:after="0" w:line="240" w:lineRule="auto"/>
        <w:jc w:val="both"/>
        <w:rPr>
          <w:rFonts w:ascii="Times New Roman" w:eastAsia="Times New Roman" w:hAnsi="Times New Roman"/>
          <w:b/>
          <w:sz w:val="24"/>
          <w:szCs w:val="24"/>
        </w:rPr>
      </w:pPr>
      <w:r w:rsidRPr="002D4EF8">
        <w:rPr>
          <w:rFonts w:ascii="Times New Roman" w:eastAsia="Times New Roman" w:hAnsi="Times New Roman"/>
          <w:b/>
          <w:sz w:val="24"/>
          <w:szCs w:val="24"/>
        </w:rPr>
        <w:t xml:space="preserve">         </w:t>
      </w:r>
    </w:p>
    <w:p w:rsidR="00855406" w:rsidRPr="002D4EF8" w:rsidRDefault="00855406" w:rsidP="0086661C">
      <w:pPr>
        <w:tabs>
          <w:tab w:val="left" w:pos="6987"/>
        </w:tabs>
        <w:spacing w:after="0" w:line="240" w:lineRule="auto"/>
        <w:ind w:firstLine="567"/>
        <w:jc w:val="both"/>
        <w:rPr>
          <w:rFonts w:ascii="Times New Roman" w:eastAsia="Times New Roman" w:hAnsi="Times New Roman"/>
          <w:sz w:val="24"/>
          <w:szCs w:val="24"/>
        </w:rPr>
      </w:pPr>
      <w:r w:rsidRPr="002D4EF8">
        <w:rPr>
          <w:rFonts w:ascii="Times New Roman" w:eastAsia="Times New Roman" w:hAnsi="Times New Roman"/>
          <w:b/>
          <w:sz w:val="24"/>
          <w:szCs w:val="24"/>
        </w:rPr>
        <w:t>1. Способ проведения закупки:</w:t>
      </w:r>
      <w:r w:rsidRPr="002D4EF8">
        <w:rPr>
          <w:rFonts w:ascii="Times New Roman" w:eastAsia="Times New Roman" w:hAnsi="Times New Roman"/>
          <w:sz w:val="24"/>
          <w:szCs w:val="24"/>
        </w:rPr>
        <w:t xml:space="preserve"> открытый одноэтапный запрос предложений (далее по  тексту – запрос предложений).</w:t>
      </w:r>
    </w:p>
    <w:p w:rsidR="00855406" w:rsidRPr="002D4EF8" w:rsidRDefault="00855406" w:rsidP="00855406">
      <w:pPr>
        <w:tabs>
          <w:tab w:val="left" w:pos="6987"/>
        </w:tabs>
        <w:spacing w:after="0" w:line="240" w:lineRule="auto"/>
        <w:ind w:firstLine="567"/>
        <w:jc w:val="both"/>
        <w:rPr>
          <w:rFonts w:ascii="Times New Roman" w:eastAsia="Times New Roman" w:hAnsi="Times New Roman"/>
          <w:sz w:val="24"/>
          <w:szCs w:val="24"/>
        </w:rPr>
      </w:pPr>
    </w:p>
    <w:p w:rsidR="00855406" w:rsidRPr="002D4EF8" w:rsidRDefault="00855406" w:rsidP="00855406">
      <w:pPr>
        <w:tabs>
          <w:tab w:val="left" w:pos="6987"/>
        </w:tabs>
        <w:spacing w:after="0" w:line="240" w:lineRule="auto"/>
        <w:ind w:firstLine="567"/>
        <w:jc w:val="both"/>
        <w:rPr>
          <w:rFonts w:ascii="Times New Roman" w:eastAsia="Times New Roman" w:hAnsi="Times New Roman"/>
          <w:sz w:val="24"/>
          <w:szCs w:val="24"/>
        </w:rPr>
      </w:pPr>
      <w:r w:rsidRPr="002D4EF8">
        <w:rPr>
          <w:rFonts w:ascii="Times New Roman" w:eastAsia="Times New Roman" w:hAnsi="Times New Roman"/>
          <w:b/>
          <w:sz w:val="24"/>
          <w:szCs w:val="24"/>
        </w:rPr>
        <w:t>2. Сведения о Заказчике проведения закупки.</w:t>
      </w:r>
      <w:r w:rsidRPr="002D4EF8">
        <w:rPr>
          <w:rFonts w:ascii="Times New Roman" w:eastAsia="Times New Roman" w:hAnsi="Times New Roman"/>
          <w:sz w:val="24"/>
          <w:szCs w:val="24"/>
        </w:rPr>
        <w:t xml:space="preserve">  </w:t>
      </w:r>
    </w:p>
    <w:p w:rsidR="00855406" w:rsidRPr="002D4EF8" w:rsidRDefault="00855406" w:rsidP="00855406">
      <w:pPr>
        <w:tabs>
          <w:tab w:val="left" w:pos="6987"/>
        </w:tabs>
        <w:spacing w:after="0"/>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         2.1. Наименование: Открытое акционерное общество «Мурманэнергосбыт» (ОАО «Мурманэнергосбыт»).</w:t>
      </w:r>
    </w:p>
    <w:p w:rsidR="00855406" w:rsidRPr="002D4EF8" w:rsidRDefault="00855406" w:rsidP="00855406">
      <w:pPr>
        <w:tabs>
          <w:tab w:val="left" w:pos="6987"/>
        </w:tabs>
        <w:spacing w:after="0"/>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         2.2. Место нахождения: 183034, г. Мурманск, ул. Свердлова, д. 39.</w:t>
      </w:r>
    </w:p>
    <w:p w:rsidR="00855406" w:rsidRPr="002D4EF8" w:rsidRDefault="00855406" w:rsidP="00855406">
      <w:pPr>
        <w:tabs>
          <w:tab w:val="left" w:pos="6987"/>
        </w:tabs>
        <w:spacing w:after="0"/>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         2.3. Адрес предоставления документации: 183034, г. Мурманск, ул. </w:t>
      </w:r>
      <w:proofErr w:type="gramStart"/>
      <w:r w:rsidRPr="002D4EF8">
        <w:rPr>
          <w:rFonts w:ascii="Times New Roman" w:eastAsia="Times New Roman" w:hAnsi="Times New Roman"/>
          <w:sz w:val="24"/>
          <w:szCs w:val="24"/>
        </w:rPr>
        <w:t>Промышленная</w:t>
      </w:r>
      <w:proofErr w:type="gramEnd"/>
      <w:r w:rsidRPr="002D4EF8">
        <w:rPr>
          <w:rFonts w:ascii="Times New Roman" w:eastAsia="Times New Roman" w:hAnsi="Times New Roman"/>
          <w:sz w:val="24"/>
          <w:szCs w:val="24"/>
        </w:rPr>
        <w:t xml:space="preserve">, д. 15, </w:t>
      </w:r>
      <w:proofErr w:type="spellStart"/>
      <w:r w:rsidRPr="002D4EF8">
        <w:rPr>
          <w:rFonts w:ascii="Times New Roman" w:eastAsia="Times New Roman" w:hAnsi="Times New Roman"/>
          <w:sz w:val="24"/>
          <w:szCs w:val="24"/>
        </w:rPr>
        <w:t>каб</w:t>
      </w:r>
      <w:proofErr w:type="spellEnd"/>
      <w:r w:rsidRPr="002D4EF8">
        <w:rPr>
          <w:rFonts w:ascii="Times New Roman" w:eastAsia="Times New Roman" w:hAnsi="Times New Roman"/>
          <w:sz w:val="24"/>
          <w:szCs w:val="24"/>
        </w:rPr>
        <w:t>. 20 (Отдел закупок ОАО «Мурманэнергосбыт»).</w:t>
      </w:r>
    </w:p>
    <w:p w:rsidR="00855406" w:rsidRPr="002D4EF8" w:rsidRDefault="00855406" w:rsidP="00855406">
      <w:pPr>
        <w:tabs>
          <w:tab w:val="left" w:pos="6987"/>
        </w:tabs>
        <w:spacing w:after="0" w:line="240" w:lineRule="auto"/>
        <w:ind w:firstLine="567"/>
        <w:jc w:val="both"/>
        <w:rPr>
          <w:rFonts w:ascii="Times New Roman" w:eastAsia="Times New Roman" w:hAnsi="Times New Roman"/>
          <w:sz w:val="24"/>
          <w:szCs w:val="24"/>
        </w:rPr>
      </w:pPr>
      <w:r w:rsidRPr="002D4EF8">
        <w:rPr>
          <w:rFonts w:ascii="Times New Roman" w:eastAsia="Times New Roman" w:hAnsi="Times New Roman"/>
          <w:sz w:val="24"/>
          <w:szCs w:val="24"/>
        </w:rPr>
        <w:t>2.4. Те</w:t>
      </w:r>
      <w:r w:rsidR="00961AFA" w:rsidRPr="002D4EF8">
        <w:rPr>
          <w:rFonts w:ascii="Times New Roman" w:eastAsia="Times New Roman" w:hAnsi="Times New Roman"/>
          <w:sz w:val="24"/>
          <w:szCs w:val="24"/>
        </w:rPr>
        <w:t>лефон: +7 953 753 06 95, 68-62-57</w:t>
      </w:r>
      <w:r w:rsidRPr="002D4EF8">
        <w:rPr>
          <w:rFonts w:ascii="Times New Roman" w:eastAsia="Times New Roman" w:hAnsi="Times New Roman"/>
          <w:sz w:val="24"/>
          <w:szCs w:val="24"/>
        </w:rPr>
        <w:t xml:space="preserve"> доб.0-</w:t>
      </w:r>
      <w:r w:rsidR="001320FC" w:rsidRPr="002D4EF8">
        <w:rPr>
          <w:rFonts w:ascii="Times New Roman" w:eastAsia="Times New Roman" w:hAnsi="Times New Roman"/>
          <w:sz w:val="24"/>
          <w:szCs w:val="24"/>
        </w:rPr>
        <w:t>523</w:t>
      </w:r>
      <w:r w:rsidRPr="002D4EF8">
        <w:rPr>
          <w:rFonts w:ascii="Times New Roman" w:eastAsia="Times New Roman" w:hAnsi="Times New Roman"/>
          <w:sz w:val="24"/>
          <w:szCs w:val="24"/>
        </w:rPr>
        <w:t>.</w:t>
      </w:r>
    </w:p>
    <w:p w:rsidR="00855406" w:rsidRPr="002D4EF8" w:rsidRDefault="00855406" w:rsidP="00361E40">
      <w:pPr>
        <w:tabs>
          <w:tab w:val="left" w:pos="6987"/>
        </w:tabs>
        <w:spacing w:after="0" w:line="240" w:lineRule="auto"/>
        <w:ind w:firstLine="567"/>
        <w:jc w:val="both"/>
        <w:rPr>
          <w:rFonts w:ascii="Times New Roman" w:eastAsia="Times New Roman" w:hAnsi="Times New Roman"/>
          <w:b/>
          <w:sz w:val="24"/>
          <w:szCs w:val="24"/>
        </w:rPr>
      </w:pPr>
      <w:r w:rsidRPr="002D4EF8">
        <w:rPr>
          <w:rFonts w:ascii="Times New Roman" w:eastAsia="Times New Roman" w:hAnsi="Times New Roman"/>
          <w:sz w:val="24"/>
          <w:szCs w:val="24"/>
        </w:rPr>
        <w:t xml:space="preserve">2.5. </w:t>
      </w:r>
      <w:proofErr w:type="gramStart"/>
      <w:r w:rsidRPr="002D4EF8">
        <w:rPr>
          <w:rFonts w:ascii="Times New Roman" w:eastAsia="Times New Roman" w:hAnsi="Times New Roman"/>
          <w:sz w:val="24"/>
          <w:szCs w:val="24"/>
        </w:rPr>
        <w:t>Е</w:t>
      </w:r>
      <w:proofErr w:type="gramEnd"/>
      <w:r w:rsidRPr="002D4EF8">
        <w:rPr>
          <w:rFonts w:ascii="Times New Roman" w:eastAsia="Times New Roman" w:hAnsi="Times New Roman"/>
          <w:sz w:val="24"/>
          <w:szCs w:val="24"/>
        </w:rPr>
        <w:t>-</w:t>
      </w:r>
      <w:r w:rsidRPr="002D4EF8">
        <w:rPr>
          <w:rFonts w:ascii="Times New Roman" w:eastAsia="Times New Roman" w:hAnsi="Times New Roman"/>
          <w:sz w:val="24"/>
          <w:szCs w:val="24"/>
          <w:lang w:val="en-US"/>
        </w:rPr>
        <w:t>mail</w:t>
      </w:r>
      <w:r w:rsidRPr="002D4EF8">
        <w:rPr>
          <w:rFonts w:ascii="Times New Roman" w:eastAsia="Times New Roman" w:hAnsi="Times New Roman"/>
          <w:sz w:val="24"/>
          <w:szCs w:val="24"/>
        </w:rPr>
        <w:t xml:space="preserve">: </w:t>
      </w:r>
      <w:hyperlink r:id="rId9" w:history="1">
        <w:r w:rsidR="00C16FC2" w:rsidRPr="002D4EF8">
          <w:rPr>
            <w:rStyle w:val="af0"/>
            <w:rFonts w:ascii="Times New Roman" w:eastAsia="Times New Roman" w:hAnsi="Times New Roman"/>
            <w:sz w:val="24"/>
            <w:szCs w:val="24"/>
            <w:lang w:val="en-US"/>
          </w:rPr>
          <w:t>santalova</w:t>
        </w:r>
        <w:r w:rsidR="00C16FC2" w:rsidRPr="002D4EF8">
          <w:rPr>
            <w:rStyle w:val="af0"/>
            <w:rFonts w:ascii="Times New Roman" w:eastAsia="Times New Roman" w:hAnsi="Times New Roman"/>
            <w:sz w:val="24"/>
            <w:szCs w:val="24"/>
          </w:rPr>
          <w:t>@</w:t>
        </w:r>
        <w:r w:rsidR="00C16FC2" w:rsidRPr="002D4EF8">
          <w:rPr>
            <w:rStyle w:val="af0"/>
            <w:rFonts w:ascii="Times New Roman" w:eastAsia="Times New Roman" w:hAnsi="Times New Roman"/>
            <w:sz w:val="24"/>
            <w:szCs w:val="24"/>
            <w:lang w:val="en-US"/>
          </w:rPr>
          <w:t>mures</w:t>
        </w:r>
        <w:r w:rsidR="00C16FC2" w:rsidRPr="002D4EF8">
          <w:rPr>
            <w:rStyle w:val="af0"/>
            <w:rFonts w:ascii="Times New Roman" w:eastAsia="Times New Roman" w:hAnsi="Times New Roman"/>
            <w:sz w:val="24"/>
            <w:szCs w:val="24"/>
          </w:rPr>
          <w:t>.</w:t>
        </w:r>
        <w:proofErr w:type="spellStart"/>
        <w:r w:rsidR="00C16FC2" w:rsidRPr="002D4EF8">
          <w:rPr>
            <w:rStyle w:val="af0"/>
            <w:rFonts w:ascii="Times New Roman" w:eastAsia="Times New Roman" w:hAnsi="Times New Roman"/>
            <w:sz w:val="24"/>
            <w:szCs w:val="24"/>
            <w:lang w:val="en-US"/>
          </w:rPr>
          <w:t>ru</w:t>
        </w:r>
        <w:proofErr w:type="spellEnd"/>
      </w:hyperlink>
    </w:p>
    <w:p w:rsidR="00855406" w:rsidRPr="002D4EF8" w:rsidRDefault="00855406" w:rsidP="00855406">
      <w:pPr>
        <w:tabs>
          <w:tab w:val="left" w:pos="6987"/>
        </w:tabs>
        <w:spacing w:after="0"/>
        <w:ind w:left="567"/>
        <w:jc w:val="both"/>
        <w:rPr>
          <w:rFonts w:ascii="Times New Roman" w:eastAsia="Times New Roman" w:hAnsi="Times New Roman"/>
          <w:sz w:val="24"/>
          <w:szCs w:val="24"/>
        </w:rPr>
      </w:pPr>
      <w:r w:rsidRPr="002D4EF8">
        <w:rPr>
          <w:rFonts w:ascii="Times New Roman" w:eastAsia="Times New Roman" w:hAnsi="Times New Roman"/>
          <w:b/>
          <w:sz w:val="24"/>
          <w:szCs w:val="24"/>
        </w:rPr>
        <w:t xml:space="preserve">3. Предмет запроса предложений: </w:t>
      </w:r>
    </w:p>
    <w:p w:rsidR="00F6190F" w:rsidRPr="002D4EF8" w:rsidRDefault="00855406" w:rsidP="00D735AE">
      <w:pPr>
        <w:tabs>
          <w:tab w:val="left" w:pos="6987"/>
        </w:tabs>
        <w:spacing w:after="0"/>
        <w:ind w:firstLine="567"/>
        <w:jc w:val="both"/>
        <w:rPr>
          <w:rFonts w:ascii="Times New Roman" w:eastAsia="Times New Roman" w:hAnsi="Times New Roman"/>
          <w:sz w:val="24"/>
          <w:szCs w:val="24"/>
          <w:u w:val="single"/>
        </w:rPr>
      </w:pPr>
      <w:r w:rsidRPr="002D4EF8">
        <w:rPr>
          <w:rFonts w:ascii="Times New Roman" w:eastAsia="Times New Roman" w:hAnsi="Times New Roman"/>
          <w:b/>
          <w:sz w:val="24"/>
          <w:szCs w:val="24"/>
        </w:rPr>
        <w:t>3.1.</w:t>
      </w:r>
      <w:r w:rsidRPr="002D4EF8">
        <w:rPr>
          <w:rFonts w:ascii="Times New Roman" w:eastAsia="Times New Roman" w:hAnsi="Times New Roman"/>
          <w:sz w:val="24"/>
          <w:szCs w:val="24"/>
        </w:rPr>
        <w:t xml:space="preserve"> </w:t>
      </w:r>
      <w:r w:rsidRPr="002D4EF8">
        <w:rPr>
          <w:rFonts w:ascii="Times New Roman" w:hAnsi="Times New Roman"/>
          <w:b/>
          <w:bCs/>
          <w:sz w:val="24"/>
          <w:szCs w:val="24"/>
        </w:rPr>
        <w:t xml:space="preserve">Предмет договора: </w:t>
      </w:r>
      <w:r w:rsidR="00F6190F" w:rsidRPr="002D4EF8">
        <w:rPr>
          <w:rFonts w:ascii="Times New Roman" w:eastAsia="Times New Roman" w:hAnsi="Times New Roman"/>
          <w:sz w:val="24"/>
          <w:szCs w:val="24"/>
        </w:rPr>
        <w:t xml:space="preserve">поставка </w:t>
      </w:r>
      <w:proofErr w:type="spellStart"/>
      <w:r w:rsidR="00F6190F" w:rsidRPr="002D4EF8">
        <w:rPr>
          <w:rFonts w:ascii="Times New Roman" w:eastAsia="Times New Roman" w:hAnsi="Times New Roman"/>
          <w:sz w:val="24"/>
          <w:szCs w:val="24"/>
        </w:rPr>
        <w:t>экономайзерных</w:t>
      </w:r>
      <w:proofErr w:type="spellEnd"/>
      <w:r w:rsidR="00F6190F" w:rsidRPr="002D4EF8">
        <w:rPr>
          <w:rFonts w:ascii="Times New Roman" w:eastAsia="Times New Roman" w:hAnsi="Times New Roman"/>
          <w:sz w:val="24"/>
          <w:szCs w:val="24"/>
        </w:rPr>
        <w:t xml:space="preserve"> труб (далее по тексту – Товар)</w:t>
      </w:r>
      <w:r w:rsidR="00F6190F" w:rsidRPr="002D4EF8">
        <w:rPr>
          <w:rFonts w:ascii="Times New Roman" w:eastAsia="Times New Roman" w:hAnsi="Times New Roman"/>
          <w:b/>
          <w:sz w:val="24"/>
          <w:szCs w:val="24"/>
        </w:rPr>
        <w:t xml:space="preserve"> </w:t>
      </w:r>
      <w:r w:rsidR="00F6190F" w:rsidRPr="002D4EF8">
        <w:rPr>
          <w:rFonts w:ascii="Times New Roman" w:eastAsia="Times New Roman" w:hAnsi="Times New Roman"/>
          <w:sz w:val="24"/>
          <w:szCs w:val="24"/>
        </w:rPr>
        <w:t>для нужд ОАО «Мурманэнергосбыт».</w:t>
      </w:r>
      <w:bookmarkStart w:id="2" w:name="_Toc366762351"/>
    </w:p>
    <w:p w:rsidR="00F6190F" w:rsidRPr="002D4EF8" w:rsidRDefault="00A84540" w:rsidP="00D735AE">
      <w:pPr>
        <w:tabs>
          <w:tab w:val="left" w:pos="6987"/>
        </w:tabs>
        <w:spacing w:after="0"/>
        <w:ind w:firstLine="567"/>
        <w:jc w:val="both"/>
        <w:rPr>
          <w:rFonts w:ascii="Times New Roman" w:eastAsia="Times New Roman" w:hAnsi="Times New Roman"/>
          <w:sz w:val="24"/>
          <w:szCs w:val="24"/>
          <w:u w:val="single"/>
        </w:rPr>
      </w:pPr>
      <w:r w:rsidRPr="002D4EF8">
        <w:rPr>
          <w:rFonts w:ascii="Times New Roman" w:eastAsia="Times New Roman" w:hAnsi="Times New Roman"/>
          <w:b/>
          <w:bCs/>
          <w:sz w:val="24"/>
          <w:szCs w:val="24"/>
        </w:rPr>
        <w:t>3.2</w:t>
      </w:r>
      <w:r w:rsidR="00F6190F" w:rsidRPr="002D4EF8">
        <w:rPr>
          <w:rFonts w:ascii="Times New Roman" w:eastAsia="Times New Roman" w:hAnsi="Times New Roman"/>
          <w:b/>
          <w:bCs/>
          <w:sz w:val="24"/>
          <w:szCs w:val="24"/>
        </w:rPr>
        <w:t xml:space="preserve">. Общее количество поставляемого Товара: </w:t>
      </w:r>
      <w:bookmarkEnd w:id="2"/>
      <w:r w:rsidR="00F6190F" w:rsidRPr="002D4EF8">
        <w:rPr>
          <w:rFonts w:ascii="Times New Roman" w:eastAsia="Times New Roman" w:hAnsi="Times New Roman"/>
          <w:bCs/>
          <w:sz w:val="24"/>
          <w:szCs w:val="24"/>
        </w:rPr>
        <w:t>1343 штуки.</w:t>
      </w:r>
    </w:p>
    <w:p w:rsidR="00F6190F" w:rsidRPr="002D4EF8" w:rsidRDefault="00A84540" w:rsidP="00D735AE">
      <w:pPr>
        <w:tabs>
          <w:tab w:val="left" w:pos="425"/>
          <w:tab w:val="left" w:pos="567"/>
          <w:tab w:val="left" w:pos="709"/>
          <w:tab w:val="left" w:pos="993"/>
        </w:tabs>
        <w:spacing w:after="0" w:line="240" w:lineRule="auto"/>
        <w:jc w:val="both"/>
        <w:rPr>
          <w:rFonts w:ascii="Times New Roman" w:eastAsia="Times New Roman" w:hAnsi="Times New Roman"/>
          <w:b/>
          <w:bCs/>
          <w:color w:val="000000"/>
          <w:sz w:val="24"/>
          <w:szCs w:val="24"/>
          <w:lang w:eastAsia="zh-CN"/>
        </w:rPr>
      </w:pPr>
      <w:r w:rsidRPr="002D4EF8">
        <w:rPr>
          <w:rFonts w:ascii="Times New Roman" w:eastAsia="Times New Roman" w:hAnsi="Times New Roman"/>
          <w:b/>
          <w:sz w:val="24"/>
          <w:szCs w:val="24"/>
        </w:rPr>
        <w:t xml:space="preserve">          3.3</w:t>
      </w:r>
      <w:r w:rsidR="00F6190F" w:rsidRPr="002D4EF8">
        <w:rPr>
          <w:rFonts w:ascii="Times New Roman" w:eastAsia="Times New Roman" w:hAnsi="Times New Roman"/>
          <w:b/>
          <w:sz w:val="24"/>
          <w:szCs w:val="24"/>
        </w:rPr>
        <w:t xml:space="preserve">. Содержание </w:t>
      </w:r>
      <w:r w:rsidR="00F6190F" w:rsidRPr="002D4EF8">
        <w:rPr>
          <w:rFonts w:ascii="Times New Roman" w:eastAsia="Times New Roman" w:hAnsi="Times New Roman"/>
          <w:b/>
          <w:bCs/>
          <w:sz w:val="24"/>
          <w:szCs w:val="24"/>
        </w:rPr>
        <w:t xml:space="preserve">поставляемого Товара: </w:t>
      </w:r>
    </w:p>
    <w:p w:rsidR="00361E40" w:rsidRPr="002D4EF8" w:rsidRDefault="00361E40" w:rsidP="00361E40">
      <w:pPr>
        <w:tabs>
          <w:tab w:val="left" w:pos="993"/>
        </w:tabs>
        <w:spacing w:after="0" w:line="240" w:lineRule="auto"/>
        <w:jc w:val="both"/>
        <w:rPr>
          <w:rFonts w:ascii="Times New Roman" w:eastAsia="Times New Roman" w:hAnsi="Times New Roman"/>
          <w:b/>
          <w:bCs/>
          <w:color w:val="000000"/>
          <w:sz w:val="24"/>
          <w:szCs w:val="24"/>
          <w:lang w:eastAsia="zh-CN"/>
        </w:rPr>
      </w:pPr>
    </w:p>
    <w:tbl>
      <w:tblPr>
        <w:tblW w:w="991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5"/>
        <w:gridCol w:w="4348"/>
        <w:gridCol w:w="785"/>
        <w:gridCol w:w="696"/>
        <w:gridCol w:w="1819"/>
        <w:gridCol w:w="1819"/>
      </w:tblGrid>
      <w:tr w:rsidR="00361E40" w:rsidRPr="002D4EF8" w:rsidTr="002D4EF8">
        <w:trPr>
          <w:trHeight w:val="445"/>
        </w:trPr>
        <w:tc>
          <w:tcPr>
            <w:tcW w:w="390" w:type="dxa"/>
            <w:noWrap/>
          </w:tcPr>
          <w:p w:rsidR="00361E40" w:rsidRPr="002D4EF8" w:rsidRDefault="00361E40" w:rsidP="00361E40">
            <w:pPr>
              <w:spacing w:after="0" w:line="240" w:lineRule="auto"/>
              <w:jc w:val="center"/>
              <w:rPr>
                <w:rFonts w:ascii="Times New Roman" w:eastAsia="Times New Roman" w:hAnsi="Times New Roman"/>
                <w:iCs/>
                <w:color w:val="000000"/>
                <w:sz w:val="24"/>
                <w:szCs w:val="24"/>
                <w:lang w:eastAsia="zh-CN"/>
              </w:rPr>
            </w:pPr>
            <w:r w:rsidRPr="002D4EF8">
              <w:rPr>
                <w:rFonts w:ascii="Times New Roman" w:eastAsia="Times New Roman" w:hAnsi="Times New Roman"/>
                <w:iCs/>
                <w:color w:val="000000"/>
                <w:sz w:val="24"/>
                <w:szCs w:val="24"/>
                <w:lang w:eastAsia="zh-CN"/>
              </w:rPr>
              <w:t>№</w:t>
            </w:r>
          </w:p>
        </w:tc>
        <w:tc>
          <w:tcPr>
            <w:tcW w:w="5084" w:type="dxa"/>
          </w:tcPr>
          <w:p w:rsidR="00361E40" w:rsidRPr="002D4EF8" w:rsidRDefault="00361E40" w:rsidP="00361E40">
            <w:pPr>
              <w:spacing w:after="0" w:line="240" w:lineRule="auto"/>
              <w:jc w:val="center"/>
              <w:rPr>
                <w:rFonts w:ascii="Times New Roman" w:eastAsia="Times New Roman" w:hAnsi="Times New Roman"/>
                <w:iCs/>
                <w:color w:val="000000"/>
                <w:sz w:val="24"/>
                <w:szCs w:val="24"/>
                <w:lang w:eastAsia="zh-CN"/>
              </w:rPr>
            </w:pPr>
            <w:r w:rsidRPr="002D4EF8">
              <w:rPr>
                <w:rFonts w:ascii="Times New Roman" w:eastAsia="Times New Roman" w:hAnsi="Times New Roman"/>
                <w:iCs/>
                <w:color w:val="000000"/>
                <w:sz w:val="24"/>
                <w:szCs w:val="24"/>
                <w:lang w:eastAsia="zh-CN"/>
              </w:rPr>
              <w:t>Наименование Товара</w:t>
            </w:r>
          </w:p>
        </w:tc>
        <w:tc>
          <w:tcPr>
            <w:tcW w:w="785" w:type="dxa"/>
            <w:noWrap/>
          </w:tcPr>
          <w:p w:rsidR="00361E40" w:rsidRPr="002D4EF8" w:rsidRDefault="00361E40" w:rsidP="00361E40">
            <w:pPr>
              <w:spacing w:after="0" w:line="240" w:lineRule="auto"/>
              <w:jc w:val="right"/>
              <w:rPr>
                <w:rFonts w:ascii="Times New Roman" w:eastAsia="Times New Roman" w:hAnsi="Times New Roman"/>
                <w:iCs/>
                <w:color w:val="000000"/>
                <w:sz w:val="24"/>
                <w:szCs w:val="24"/>
                <w:lang w:eastAsia="zh-CN"/>
              </w:rPr>
            </w:pPr>
            <w:r w:rsidRPr="002D4EF8">
              <w:rPr>
                <w:rFonts w:ascii="Times New Roman" w:eastAsia="Times New Roman" w:hAnsi="Times New Roman"/>
                <w:iCs/>
                <w:color w:val="000000"/>
                <w:sz w:val="24"/>
                <w:szCs w:val="24"/>
                <w:lang w:eastAsia="zh-CN"/>
              </w:rPr>
              <w:t>Ед. изм.</w:t>
            </w:r>
          </w:p>
        </w:tc>
        <w:tc>
          <w:tcPr>
            <w:tcW w:w="684" w:type="dxa"/>
            <w:noWrap/>
          </w:tcPr>
          <w:p w:rsidR="00361E40" w:rsidRPr="002D4EF8" w:rsidRDefault="00361E40" w:rsidP="00361E40">
            <w:pPr>
              <w:spacing w:after="0" w:line="240" w:lineRule="auto"/>
              <w:rPr>
                <w:rFonts w:ascii="Times New Roman" w:eastAsia="Times New Roman" w:hAnsi="Times New Roman"/>
                <w:iCs/>
                <w:color w:val="000000"/>
                <w:sz w:val="24"/>
                <w:szCs w:val="24"/>
                <w:lang w:eastAsia="zh-CN"/>
              </w:rPr>
            </w:pPr>
            <w:r w:rsidRPr="002D4EF8">
              <w:rPr>
                <w:rFonts w:ascii="Times New Roman" w:eastAsia="Times New Roman" w:hAnsi="Times New Roman"/>
                <w:iCs/>
                <w:color w:val="000000"/>
                <w:sz w:val="24"/>
                <w:szCs w:val="24"/>
                <w:lang w:eastAsia="zh-CN"/>
              </w:rPr>
              <w:t>Кол-во</w:t>
            </w:r>
          </w:p>
        </w:tc>
        <w:tc>
          <w:tcPr>
            <w:tcW w:w="1218" w:type="dxa"/>
            <w:noWrap/>
          </w:tcPr>
          <w:p w:rsidR="00361E40" w:rsidRPr="002D4EF8" w:rsidRDefault="00361E40" w:rsidP="00D735AE">
            <w:pPr>
              <w:spacing w:after="0" w:line="240" w:lineRule="auto"/>
              <w:jc w:val="right"/>
              <w:rPr>
                <w:rFonts w:ascii="Times New Roman" w:eastAsia="Times New Roman" w:hAnsi="Times New Roman"/>
                <w:iCs/>
                <w:color w:val="000000"/>
                <w:sz w:val="24"/>
                <w:szCs w:val="24"/>
                <w:lang w:eastAsia="zh-CN"/>
              </w:rPr>
            </w:pPr>
            <w:r w:rsidRPr="002D4EF8">
              <w:rPr>
                <w:rFonts w:ascii="Times New Roman" w:eastAsia="Times New Roman" w:hAnsi="Times New Roman"/>
                <w:iCs/>
                <w:color w:val="000000"/>
                <w:sz w:val="24"/>
                <w:szCs w:val="24"/>
                <w:lang w:eastAsia="zh-CN"/>
              </w:rPr>
              <w:t>Начальная (максимальная) цена, руб./</w:t>
            </w:r>
            <w:proofErr w:type="spellStart"/>
            <w:proofErr w:type="gramStart"/>
            <w:r w:rsidRPr="002D4EF8">
              <w:rPr>
                <w:rFonts w:ascii="Times New Roman" w:eastAsia="Times New Roman" w:hAnsi="Times New Roman"/>
                <w:iCs/>
                <w:color w:val="000000"/>
                <w:sz w:val="24"/>
                <w:szCs w:val="24"/>
                <w:lang w:eastAsia="zh-CN"/>
              </w:rPr>
              <w:t>шт</w:t>
            </w:r>
            <w:proofErr w:type="spellEnd"/>
            <w:proofErr w:type="gramEnd"/>
            <w:r w:rsidRPr="002D4EF8">
              <w:rPr>
                <w:rFonts w:ascii="Times New Roman" w:eastAsia="Times New Roman" w:hAnsi="Times New Roman"/>
                <w:iCs/>
                <w:color w:val="000000"/>
                <w:sz w:val="24"/>
                <w:szCs w:val="24"/>
                <w:lang w:eastAsia="zh-CN"/>
              </w:rPr>
              <w:t>, в том числе НДС</w:t>
            </w:r>
          </w:p>
        </w:tc>
        <w:tc>
          <w:tcPr>
            <w:tcW w:w="1751" w:type="dxa"/>
            <w:noWrap/>
          </w:tcPr>
          <w:p w:rsidR="00361E40" w:rsidRPr="002D4EF8" w:rsidRDefault="00361E40" w:rsidP="00D735AE">
            <w:pPr>
              <w:spacing w:after="0" w:line="240" w:lineRule="auto"/>
              <w:jc w:val="right"/>
              <w:rPr>
                <w:rFonts w:ascii="Times New Roman" w:eastAsia="Times New Roman" w:hAnsi="Times New Roman"/>
                <w:iCs/>
                <w:color w:val="000000"/>
                <w:sz w:val="24"/>
                <w:szCs w:val="24"/>
                <w:lang w:eastAsia="zh-CN"/>
              </w:rPr>
            </w:pPr>
            <w:r w:rsidRPr="002D4EF8">
              <w:rPr>
                <w:rFonts w:ascii="Times New Roman" w:eastAsia="Times New Roman" w:hAnsi="Times New Roman"/>
                <w:iCs/>
                <w:color w:val="000000"/>
                <w:sz w:val="24"/>
                <w:szCs w:val="24"/>
                <w:lang w:eastAsia="zh-CN"/>
              </w:rPr>
              <w:t>Начальная (максимальная) сумма, руб.</w:t>
            </w:r>
            <w:r w:rsidR="00D735AE">
              <w:rPr>
                <w:rFonts w:ascii="Times New Roman" w:eastAsia="Times New Roman" w:hAnsi="Times New Roman"/>
                <w:iCs/>
                <w:color w:val="000000"/>
                <w:sz w:val="24"/>
                <w:szCs w:val="24"/>
                <w:lang w:eastAsia="zh-CN"/>
              </w:rPr>
              <w:t>, в том числе НДС</w:t>
            </w:r>
          </w:p>
        </w:tc>
      </w:tr>
      <w:tr w:rsidR="00361E40" w:rsidRPr="002D4EF8" w:rsidTr="002D4EF8">
        <w:trPr>
          <w:trHeight w:val="308"/>
        </w:trPr>
        <w:tc>
          <w:tcPr>
            <w:tcW w:w="390" w:type="dxa"/>
            <w:noWrap/>
          </w:tcPr>
          <w:p w:rsidR="00361E40" w:rsidRPr="002D4EF8" w:rsidRDefault="00361E40" w:rsidP="00361E40">
            <w:pPr>
              <w:spacing w:after="0" w:line="240" w:lineRule="auto"/>
              <w:jc w:val="center"/>
              <w:rPr>
                <w:rFonts w:ascii="Times New Roman" w:eastAsia="Times New Roman" w:hAnsi="Times New Roman"/>
                <w:iCs/>
                <w:color w:val="000000"/>
                <w:sz w:val="24"/>
                <w:szCs w:val="24"/>
                <w:lang w:eastAsia="zh-CN"/>
              </w:rPr>
            </w:pPr>
            <w:r w:rsidRPr="002D4EF8">
              <w:rPr>
                <w:rFonts w:ascii="Times New Roman" w:eastAsia="Times New Roman" w:hAnsi="Times New Roman"/>
                <w:iCs/>
                <w:color w:val="000000"/>
                <w:sz w:val="24"/>
                <w:szCs w:val="24"/>
                <w:lang w:eastAsia="zh-CN"/>
              </w:rPr>
              <w:t>1</w:t>
            </w:r>
          </w:p>
        </w:tc>
        <w:tc>
          <w:tcPr>
            <w:tcW w:w="5084" w:type="dxa"/>
          </w:tcPr>
          <w:p w:rsidR="00361E40" w:rsidRPr="002D4EF8" w:rsidRDefault="00361E40" w:rsidP="00361E40">
            <w:pPr>
              <w:spacing w:after="0" w:line="240" w:lineRule="auto"/>
              <w:rPr>
                <w:rFonts w:ascii="Times New Roman" w:eastAsia="Times New Roman" w:hAnsi="Times New Roman"/>
                <w:iCs/>
                <w:color w:val="000000"/>
                <w:sz w:val="24"/>
                <w:szCs w:val="24"/>
                <w:lang w:eastAsia="zh-CN"/>
              </w:rPr>
            </w:pPr>
            <w:r w:rsidRPr="002D4EF8">
              <w:rPr>
                <w:rFonts w:ascii="Times New Roman" w:eastAsia="Times New Roman" w:hAnsi="Times New Roman"/>
                <w:iCs/>
                <w:color w:val="000000"/>
                <w:sz w:val="24"/>
                <w:szCs w:val="24"/>
                <w:lang w:eastAsia="zh-CN"/>
              </w:rPr>
              <w:t xml:space="preserve">Труба ребристая чугунная </w:t>
            </w:r>
            <w:proofErr w:type="spellStart"/>
            <w:r w:rsidRPr="002D4EF8">
              <w:rPr>
                <w:rFonts w:ascii="Times New Roman" w:eastAsia="Times New Roman" w:hAnsi="Times New Roman"/>
                <w:iCs/>
                <w:color w:val="000000"/>
                <w:sz w:val="24"/>
                <w:szCs w:val="24"/>
                <w:lang w:eastAsia="zh-CN"/>
              </w:rPr>
              <w:t>экономайзерная</w:t>
            </w:r>
            <w:proofErr w:type="spellEnd"/>
            <w:r w:rsidRPr="002D4EF8">
              <w:rPr>
                <w:rFonts w:ascii="Times New Roman" w:eastAsia="Times New Roman" w:hAnsi="Times New Roman"/>
                <w:iCs/>
                <w:color w:val="000000"/>
                <w:sz w:val="24"/>
                <w:szCs w:val="24"/>
                <w:lang w:eastAsia="zh-CN"/>
              </w:rPr>
              <w:t xml:space="preserve"> (3 метра)</w:t>
            </w:r>
          </w:p>
        </w:tc>
        <w:tc>
          <w:tcPr>
            <w:tcW w:w="785" w:type="dxa"/>
            <w:noWrap/>
          </w:tcPr>
          <w:p w:rsidR="00361E40" w:rsidRPr="002D4EF8" w:rsidRDefault="00361E40" w:rsidP="00361E40">
            <w:pPr>
              <w:spacing w:after="0" w:line="240" w:lineRule="auto"/>
              <w:jc w:val="right"/>
              <w:rPr>
                <w:rFonts w:ascii="Times New Roman" w:eastAsia="Times New Roman" w:hAnsi="Times New Roman"/>
                <w:iCs/>
                <w:color w:val="000000"/>
                <w:sz w:val="24"/>
                <w:szCs w:val="24"/>
                <w:lang w:eastAsia="zh-CN"/>
              </w:rPr>
            </w:pPr>
            <w:r w:rsidRPr="002D4EF8">
              <w:rPr>
                <w:rFonts w:ascii="Times New Roman" w:eastAsia="Times New Roman" w:hAnsi="Times New Roman"/>
                <w:iCs/>
                <w:color w:val="000000"/>
                <w:sz w:val="24"/>
                <w:szCs w:val="24"/>
                <w:lang w:eastAsia="zh-CN"/>
              </w:rPr>
              <w:t>шт.</w:t>
            </w:r>
          </w:p>
        </w:tc>
        <w:tc>
          <w:tcPr>
            <w:tcW w:w="684" w:type="dxa"/>
            <w:noWrap/>
          </w:tcPr>
          <w:p w:rsidR="00361E40" w:rsidRPr="002D4EF8" w:rsidRDefault="00361E40" w:rsidP="00361E40">
            <w:pPr>
              <w:spacing w:after="0" w:line="240" w:lineRule="auto"/>
              <w:rPr>
                <w:rFonts w:ascii="Times New Roman" w:eastAsia="Times New Roman" w:hAnsi="Times New Roman"/>
                <w:iCs/>
                <w:color w:val="000000"/>
                <w:sz w:val="24"/>
                <w:szCs w:val="24"/>
                <w:lang w:eastAsia="zh-CN"/>
              </w:rPr>
            </w:pPr>
            <w:r w:rsidRPr="002D4EF8">
              <w:rPr>
                <w:rFonts w:ascii="Times New Roman" w:eastAsia="Times New Roman" w:hAnsi="Times New Roman"/>
                <w:iCs/>
                <w:color w:val="000000"/>
                <w:sz w:val="24"/>
                <w:szCs w:val="24"/>
                <w:lang w:eastAsia="zh-CN"/>
              </w:rPr>
              <w:t>420</w:t>
            </w:r>
          </w:p>
        </w:tc>
        <w:tc>
          <w:tcPr>
            <w:tcW w:w="1218" w:type="dxa"/>
            <w:noWrap/>
          </w:tcPr>
          <w:p w:rsidR="00361E40" w:rsidRPr="002D4EF8" w:rsidRDefault="00361E40" w:rsidP="00361E40">
            <w:pPr>
              <w:spacing w:after="0" w:line="240" w:lineRule="auto"/>
              <w:jc w:val="right"/>
              <w:rPr>
                <w:rFonts w:ascii="Times New Roman" w:eastAsia="Times New Roman" w:hAnsi="Times New Roman"/>
                <w:iCs/>
                <w:color w:val="000000"/>
                <w:sz w:val="24"/>
                <w:szCs w:val="24"/>
                <w:lang w:eastAsia="zh-CN"/>
              </w:rPr>
            </w:pPr>
            <w:r w:rsidRPr="002D4EF8">
              <w:rPr>
                <w:rFonts w:ascii="Times New Roman" w:eastAsia="Times New Roman" w:hAnsi="Times New Roman"/>
                <w:iCs/>
                <w:color w:val="000000"/>
                <w:sz w:val="24"/>
                <w:szCs w:val="24"/>
                <w:lang w:eastAsia="zh-CN"/>
              </w:rPr>
              <w:t>17391,16</w:t>
            </w:r>
          </w:p>
        </w:tc>
        <w:tc>
          <w:tcPr>
            <w:tcW w:w="1751" w:type="dxa"/>
            <w:noWrap/>
          </w:tcPr>
          <w:p w:rsidR="00361E40" w:rsidRPr="002D4EF8" w:rsidRDefault="00361E40" w:rsidP="00361E40">
            <w:pPr>
              <w:spacing w:after="0" w:line="240" w:lineRule="auto"/>
              <w:jc w:val="center"/>
              <w:rPr>
                <w:rFonts w:ascii="Times New Roman" w:eastAsia="Times New Roman" w:hAnsi="Times New Roman"/>
                <w:iCs/>
                <w:color w:val="000000"/>
                <w:sz w:val="24"/>
                <w:szCs w:val="24"/>
                <w:lang w:eastAsia="zh-CN"/>
              </w:rPr>
            </w:pPr>
            <w:r w:rsidRPr="002D4EF8">
              <w:rPr>
                <w:rFonts w:ascii="Times New Roman" w:eastAsia="Times New Roman" w:hAnsi="Times New Roman"/>
                <w:iCs/>
                <w:color w:val="000000"/>
                <w:sz w:val="24"/>
                <w:szCs w:val="24"/>
                <w:lang w:eastAsia="zh-CN"/>
              </w:rPr>
              <w:t>7304287,20</w:t>
            </w:r>
          </w:p>
        </w:tc>
      </w:tr>
      <w:tr w:rsidR="00361E40" w:rsidRPr="002D4EF8" w:rsidTr="002D4EF8">
        <w:trPr>
          <w:trHeight w:val="445"/>
        </w:trPr>
        <w:tc>
          <w:tcPr>
            <w:tcW w:w="390" w:type="dxa"/>
            <w:noWrap/>
          </w:tcPr>
          <w:p w:rsidR="00361E40" w:rsidRPr="002D4EF8" w:rsidRDefault="00361E40" w:rsidP="00361E40">
            <w:pPr>
              <w:spacing w:after="0" w:line="240" w:lineRule="auto"/>
              <w:jc w:val="center"/>
              <w:rPr>
                <w:rFonts w:ascii="Times New Roman" w:eastAsia="Times New Roman" w:hAnsi="Times New Roman"/>
                <w:iCs/>
                <w:color w:val="000000"/>
                <w:sz w:val="24"/>
                <w:szCs w:val="24"/>
                <w:lang w:eastAsia="zh-CN"/>
              </w:rPr>
            </w:pPr>
            <w:r w:rsidRPr="002D4EF8">
              <w:rPr>
                <w:rFonts w:ascii="Times New Roman" w:eastAsia="Times New Roman" w:hAnsi="Times New Roman"/>
                <w:iCs/>
                <w:color w:val="000000"/>
                <w:sz w:val="24"/>
                <w:szCs w:val="24"/>
                <w:lang w:eastAsia="zh-CN"/>
              </w:rPr>
              <w:t>2</w:t>
            </w:r>
          </w:p>
        </w:tc>
        <w:tc>
          <w:tcPr>
            <w:tcW w:w="5084" w:type="dxa"/>
          </w:tcPr>
          <w:p w:rsidR="00361E40" w:rsidRPr="002D4EF8" w:rsidRDefault="00361E40" w:rsidP="00361E40">
            <w:pPr>
              <w:spacing w:after="0" w:line="240" w:lineRule="auto"/>
              <w:rPr>
                <w:rFonts w:ascii="Times New Roman" w:eastAsia="Times New Roman" w:hAnsi="Times New Roman"/>
                <w:iCs/>
                <w:color w:val="000000"/>
                <w:sz w:val="24"/>
                <w:szCs w:val="24"/>
                <w:lang w:eastAsia="zh-CN"/>
              </w:rPr>
            </w:pPr>
            <w:r w:rsidRPr="002D4EF8">
              <w:rPr>
                <w:rFonts w:ascii="Times New Roman" w:eastAsia="Times New Roman" w:hAnsi="Times New Roman"/>
                <w:iCs/>
                <w:color w:val="000000"/>
                <w:sz w:val="24"/>
                <w:szCs w:val="24"/>
                <w:lang w:eastAsia="zh-CN"/>
              </w:rPr>
              <w:t xml:space="preserve">Дуга </w:t>
            </w:r>
            <w:proofErr w:type="spellStart"/>
            <w:r w:rsidRPr="002D4EF8">
              <w:rPr>
                <w:rFonts w:ascii="Times New Roman" w:eastAsia="Times New Roman" w:hAnsi="Times New Roman"/>
                <w:iCs/>
                <w:color w:val="000000"/>
                <w:sz w:val="24"/>
                <w:szCs w:val="24"/>
                <w:lang w:eastAsia="zh-CN"/>
              </w:rPr>
              <w:t>экономайзерная</w:t>
            </w:r>
            <w:proofErr w:type="spellEnd"/>
          </w:p>
        </w:tc>
        <w:tc>
          <w:tcPr>
            <w:tcW w:w="785" w:type="dxa"/>
            <w:noWrap/>
          </w:tcPr>
          <w:p w:rsidR="00361E40" w:rsidRPr="002D4EF8" w:rsidRDefault="00361E40" w:rsidP="00361E40">
            <w:pPr>
              <w:spacing w:after="0" w:line="240" w:lineRule="auto"/>
              <w:jc w:val="right"/>
              <w:rPr>
                <w:rFonts w:ascii="Times New Roman" w:eastAsia="Times New Roman" w:hAnsi="Times New Roman"/>
                <w:iCs/>
                <w:color w:val="000000"/>
                <w:sz w:val="24"/>
                <w:szCs w:val="24"/>
                <w:lang w:eastAsia="zh-CN"/>
              </w:rPr>
            </w:pPr>
            <w:r w:rsidRPr="002D4EF8">
              <w:rPr>
                <w:rFonts w:ascii="Times New Roman" w:eastAsia="Times New Roman" w:hAnsi="Times New Roman"/>
                <w:iCs/>
                <w:color w:val="000000"/>
                <w:sz w:val="24"/>
                <w:szCs w:val="24"/>
                <w:lang w:eastAsia="zh-CN"/>
              </w:rPr>
              <w:t>шт.</w:t>
            </w:r>
          </w:p>
        </w:tc>
        <w:tc>
          <w:tcPr>
            <w:tcW w:w="684" w:type="dxa"/>
            <w:noWrap/>
          </w:tcPr>
          <w:p w:rsidR="00361E40" w:rsidRPr="002D4EF8" w:rsidRDefault="00361E40" w:rsidP="00361E40">
            <w:pPr>
              <w:spacing w:after="0" w:line="240" w:lineRule="auto"/>
              <w:rPr>
                <w:rFonts w:ascii="Times New Roman" w:eastAsia="Times New Roman" w:hAnsi="Times New Roman"/>
                <w:iCs/>
                <w:color w:val="000000"/>
                <w:sz w:val="24"/>
                <w:szCs w:val="24"/>
                <w:lang w:eastAsia="zh-CN"/>
              </w:rPr>
            </w:pPr>
            <w:r w:rsidRPr="002D4EF8">
              <w:rPr>
                <w:rFonts w:ascii="Times New Roman" w:eastAsia="Times New Roman" w:hAnsi="Times New Roman"/>
                <w:iCs/>
                <w:color w:val="000000"/>
                <w:sz w:val="24"/>
                <w:szCs w:val="24"/>
                <w:lang w:eastAsia="zh-CN"/>
              </w:rPr>
              <w:t>558</w:t>
            </w:r>
          </w:p>
        </w:tc>
        <w:tc>
          <w:tcPr>
            <w:tcW w:w="1218" w:type="dxa"/>
            <w:noWrap/>
          </w:tcPr>
          <w:p w:rsidR="00361E40" w:rsidRPr="002D4EF8" w:rsidRDefault="00361E40" w:rsidP="00361E40">
            <w:pPr>
              <w:spacing w:after="0" w:line="240" w:lineRule="auto"/>
              <w:jc w:val="right"/>
              <w:rPr>
                <w:rFonts w:ascii="Times New Roman" w:eastAsia="Times New Roman" w:hAnsi="Times New Roman"/>
                <w:iCs/>
                <w:color w:val="000000"/>
                <w:sz w:val="24"/>
                <w:szCs w:val="24"/>
                <w:lang w:eastAsia="zh-CN"/>
              </w:rPr>
            </w:pPr>
            <w:r w:rsidRPr="002D4EF8">
              <w:rPr>
                <w:rFonts w:ascii="Times New Roman" w:eastAsia="Times New Roman" w:hAnsi="Times New Roman"/>
                <w:iCs/>
                <w:color w:val="000000"/>
                <w:sz w:val="24"/>
                <w:szCs w:val="24"/>
                <w:lang w:eastAsia="zh-CN"/>
              </w:rPr>
              <w:t>1978,69</w:t>
            </w:r>
          </w:p>
        </w:tc>
        <w:tc>
          <w:tcPr>
            <w:tcW w:w="1751" w:type="dxa"/>
            <w:noWrap/>
          </w:tcPr>
          <w:p w:rsidR="00361E40" w:rsidRPr="002D4EF8" w:rsidRDefault="00361E40" w:rsidP="00361E40">
            <w:pPr>
              <w:spacing w:after="0" w:line="240" w:lineRule="auto"/>
              <w:jc w:val="center"/>
              <w:rPr>
                <w:rFonts w:ascii="Times New Roman" w:eastAsia="Times New Roman" w:hAnsi="Times New Roman"/>
                <w:iCs/>
                <w:color w:val="000000"/>
                <w:sz w:val="24"/>
                <w:szCs w:val="24"/>
                <w:lang w:eastAsia="zh-CN"/>
              </w:rPr>
            </w:pPr>
            <w:r w:rsidRPr="002D4EF8">
              <w:rPr>
                <w:rFonts w:ascii="Times New Roman" w:eastAsia="Times New Roman" w:hAnsi="Times New Roman"/>
                <w:iCs/>
                <w:color w:val="000000"/>
                <w:sz w:val="24"/>
                <w:szCs w:val="24"/>
                <w:lang w:eastAsia="zh-CN"/>
              </w:rPr>
              <w:t>1104109,02</w:t>
            </w:r>
          </w:p>
        </w:tc>
      </w:tr>
      <w:tr w:rsidR="00361E40" w:rsidRPr="002D4EF8" w:rsidTr="002D4EF8">
        <w:trPr>
          <w:trHeight w:val="445"/>
        </w:trPr>
        <w:tc>
          <w:tcPr>
            <w:tcW w:w="390" w:type="dxa"/>
            <w:noWrap/>
          </w:tcPr>
          <w:p w:rsidR="00361E40" w:rsidRPr="002D4EF8" w:rsidRDefault="00361E40" w:rsidP="00361E40">
            <w:pPr>
              <w:spacing w:after="0" w:line="240" w:lineRule="auto"/>
              <w:jc w:val="center"/>
              <w:rPr>
                <w:rFonts w:ascii="Times New Roman" w:eastAsia="Times New Roman" w:hAnsi="Times New Roman"/>
                <w:iCs/>
                <w:color w:val="000000"/>
                <w:sz w:val="24"/>
                <w:szCs w:val="24"/>
                <w:lang w:eastAsia="zh-CN"/>
              </w:rPr>
            </w:pPr>
          </w:p>
          <w:p w:rsidR="00361E40" w:rsidRPr="002D4EF8" w:rsidRDefault="00361E40" w:rsidP="00361E40">
            <w:pPr>
              <w:spacing w:after="0" w:line="240" w:lineRule="auto"/>
              <w:jc w:val="center"/>
              <w:rPr>
                <w:rFonts w:ascii="Times New Roman" w:eastAsia="Times New Roman" w:hAnsi="Times New Roman"/>
                <w:iCs/>
                <w:color w:val="000000"/>
                <w:sz w:val="24"/>
                <w:szCs w:val="24"/>
                <w:lang w:eastAsia="zh-CN"/>
              </w:rPr>
            </w:pPr>
            <w:r w:rsidRPr="002D4EF8">
              <w:rPr>
                <w:rFonts w:ascii="Times New Roman" w:eastAsia="Times New Roman" w:hAnsi="Times New Roman"/>
                <w:iCs/>
                <w:color w:val="000000"/>
                <w:sz w:val="24"/>
                <w:szCs w:val="24"/>
                <w:lang w:eastAsia="zh-CN"/>
              </w:rPr>
              <w:t>3</w:t>
            </w:r>
          </w:p>
        </w:tc>
        <w:tc>
          <w:tcPr>
            <w:tcW w:w="5084" w:type="dxa"/>
          </w:tcPr>
          <w:p w:rsidR="00361E40" w:rsidRPr="002D4EF8" w:rsidRDefault="00361E40" w:rsidP="00361E40">
            <w:pPr>
              <w:spacing w:after="0" w:line="240" w:lineRule="auto"/>
              <w:rPr>
                <w:rFonts w:ascii="Times New Roman" w:eastAsia="Times New Roman" w:hAnsi="Times New Roman"/>
                <w:iCs/>
                <w:color w:val="000000"/>
                <w:sz w:val="24"/>
                <w:szCs w:val="24"/>
                <w:lang w:eastAsia="zh-CN"/>
              </w:rPr>
            </w:pPr>
            <w:r w:rsidRPr="002D4EF8">
              <w:rPr>
                <w:rFonts w:ascii="Times New Roman" w:eastAsia="Times New Roman" w:hAnsi="Times New Roman"/>
                <w:iCs/>
                <w:color w:val="000000"/>
                <w:sz w:val="24"/>
                <w:szCs w:val="24"/>
                <w:lang w:eastAsia="zh-CN"/>
              </w:rPr>
              <w:t>Калач</w:t>
            </w:r>
          </w:p>
        </w:tc>
        <w:tc>
          <w:tcPr>
            <w:tcW w:w="785" w:type="dxa"/>
            <w:noWrap/>
          </w:tcPr>
          <w:p w:rsidR="00361E40" w:rsidRPr="002D4EF8" w:rsidRDefault="00361E40" w:rsidP="00361E40">
            <w:pPr>
              <w:spacing w:after="0" w:line="240" w:lineRule="auto"/>
              <w:jc w:val="right"/>
              <w:rPr>
                <w:rFonts w:ascii="Times New Roman" w:eastAsia="Times New Roman" w:hAnsi="Times New Roman"/>
                <w:iCs/>
                <w:color w:val="000000"/>
                <w:sz w:val="24"/>
                <w:szCs w:val="24"/>
                <w:lang w:eastAsia="zh-CN"/>
              </w:rPr>
            </w:pPr>
            <w:r w:rsidRPr="002D4EF8">
              <w:rPr>
                <w:rFonts w:ascii="Times New Roman" w:eastAsia="Times New Roman" w:hAnsi="Times New Roman"/>
                <w:iCs/>
                <w:color w:val="000000"/>
                <w:sz w:val="24"/>
                <w:szCs w:val="24"/>
                <w:lang w:eastAsia="zh-CN"/>
              </w:rPr>
              <w:t>шт.</w:t>
            </w:r>
          </w:p>
        </w:tc>
        <w:tc>
          <w:tcPr>
            <w:tcW w:w="684" w:type="dxa"/>
            <w:noWrap/>
          </w:tcPr>
          <w:p w:rsidR="00361E40" w:rsidRPr="002D4EF8" w:rsidRDefault="00361E40" w:rsidP="00361E40">
            <w:pPr>
              <w:spacing w:after="0" w:line="240" w:lineRule="auto"/>
              <w:rPr>
                <w:rFonts w:ascii="Times New Roman" w:eastAsia="Times New Roman" w:hAnsi="Times New Roman"/>
                <w:iCs/>
                <w:color w:val="000000"/>
                <w:sz w:val="24"/>
                <w:szCs w:val="24"/>
                <w:lang w:eastAsia="zh-CN"/>
              </w:rPr>
            </w:pPr>
            <w:r w:rsidRPr="002D4EF8">
              <w:rPr>
                <w:rFonts w:ascii="Times New Roman" w:eastAsia="Times New Roman" w:hAnsi="Times New Roman"/>
                <w:iCs/>
                <w:color w:val="000000"/>
                <w:sz w:val="24"/>
                <w:szCs w:val="24"/>
                <w:lang w:eastAsia="zh-CN"/>
              </w:rPr>
              <w:t>66</w:t>
            </w:r>
          </w:p>
        </w:tc>
        <w:tc>
          <w:tcPr>
            <w:tcW w:w="1218" w:type="dxa"/>
            <w:noWrap/>
          </w:tcPr>
          <w:p w:rsidR="00361E40" w:rsidRPr="002D4EF8" w:rsidRDefault="00361E40" w:rsidP="00361E40">
            <w:pPr>
              <w:spacing w:after="0" w:line="240" w:lineRule="auto"/>
              <w:jc w:val="right"/>
              <w:rPr>
                <w:rFonts w:ascii="Times New Roman" w:eastAsia="Times New Roman" w:hAnsi="Times New Roman"/>
                <w:iCs/>
                <w:color w:val="000000"/>
                <w:sz w:val="24"/>
                <w:szCs w:val="24"/>
                <w:lang w:eastAsia="zh-CN"/>
              </w:rPr>
            </w:pPr>
            <w:r w:rsidRPr="002D4EF8">
              <w:rPr>
                <w:rFonts w:ascii="Times New Roman" w:eastAsia="Times New Roman" w:hAnsi="Times New Roman"/>
                <w:iCs/>
                <w:color w:val="000000"/>
                <w:sz w:val="24"/>
                <w:szCs w:val="24"/>
                <w:lang w:eastAsia="zh-CN"/>
              </w:rPr>
              <w:t>4224,92</w:t>
            </w:r>
          </w:p>
        </w:tc>
        <w:tc>
          <w:tcPr>
            <w:tcW w:w="1751" w:type="dxa"/>
            <w:noWrap/>
          </w:tcPr>
          <w:p w:rsidR="00361E40" w:rsidRPr="002D4EF8" w:rsidRDefault="00361E40" w:rsidP="00361E40">
            <w:pPr>
              <w:spacing w:after="0" w:line="240" w:lineRule="auto"/>
              <w:jc w:val="center"/>
              <w:rPr>
                <w:rFonts w:ascii="Times New Roman" w:eastAsia="Times New Roman" w:hAnsi="Times New Roman"/>
                <w:iCs/>
                <w:color w:val="000000"/>
                <w:sz w:val="24"/>
                <w:szCs w:val="24"/>
                <w:lang w:eastAsia="zh-CN"/>
              </w:rPr>
            </w:pPr>
            <w:r w:rsidRPr="002D4EF8">
              <w:rPr>
                <w:rFonts w:ascii="Times New Roman" w:eastAsia="Times New Roman" w:hAnsi="Times New Roman"/>
                <w:iCs/>
                <w:color w:val="000000"/>
                <w:sz w:val="24"/>
                <w:szCs w:val="24"/>
                <w:lang w:eastAsia="zh-CN"/>
              </w:rPr>
              <w:t>278844,72</w:t>
            </w:r>
          </w:p>
        </w:tc>
      </w:tr>
      <w:tr w:rsidR="00361E40" w:rsidRPr="002D4EF8" w:rsidTr="002D4EF8">
        <w:trPr>
          <w:trHeight w:val="445"/>
        </w:trPr>
        <w:tc>
          <w:tcPr>
            <w:tcW w:w="390" w:type="dxa"/>
            <w:noWrap/>
          </w:tcPr>
          <w:p w:rsidR="00361E40" w:rsidRPr="002D4EF8" w:rsidRDefault="00361E40" w:rsidP="00361E40">
            <w:pPr>
              <w:spacing w:after="0" w:line="240" w:lineRule="auto"/>
              <w:jc w:val="center"/>
              <w:rPr>
                <w:rFonts w:ascii="Times New Roman" w:eastAsia="Times New Roman" w:hAnsi="Times New Roman"/>
                <w:iCs/>
                <w:color w:val="000000"/>
                <w:sz w:val="24"/>
                <w:szCs w:val="24"/>
                <w:lang w:eastAsia="zh-CN"/>
              </w:rPr>
            </w:pPr>
            <w:r w:rsidRPr="002D4EF8">
              <w:rPr>
                <w:rFonts w:ascii="Times New Roman" w:eastAsia="Times New Roman" w:hAnsi="Times New Roman"/>
                <w:iCs/>
                <w:color w:val="000000"/>
                <w:sz w:val="24"/>
                <w:szCs w:val="24"/>
                <w:lang w:eastAsia="zh-CN"/>
              </w:rPr>
              <w:t>4</w:t>
            </w:r>
          </w:p>
        </w:tc>
        <w:tc>
          <w:tcPr>
            <w:tcW w:w="5084" w:type="dxa"/>
          </w:tcPr>
          <w:p w:rsidR="00361E40" w:rsidRPr="002D4EF8" w:rsidRDefault="00361E40" w:rsidP="00361E40">
            <w:pPr>
              <w:spacing w:after="0" w:line="240" w:lineRule="auto"/>
              <w:rPr>
                <w:rFonts w:ascii="Times New Roman" w:eastAsia="Times New Roman" w:hAnsi="Times New Roman"/>
                <w:iCs/>
                <w:color w:val="000000"/>
                <w:sz w:val="24"/>
                <w:szCs w:val="24"/>
                <w:lang w:eastAsia="zh-CN"/>
              </w:rPr>
            </w:pPr>
            <w:r w:rsidRPr="002D4EF8">
              <w:rPr>
                <w:rFonts w:ascii="Times New Roman" w:eastAsia="Times New Roman" w:hAnsi="Times New Roman"/>
                <w:iCs/>
                <w:color w:val="000000"/>
                <w:sz w:val="24"/>
                <w:szCs w:val="24"/>
                <w:lang w:eastAsia="zh-CN"/>
              </w:rPr>
              <w:t xml:space="preserve">Труба ребристая чугунная </w:t>
            </w:r>
            <w:proofErr w:type="spellStart"/>
            <w:r w:rsidRPr="002D4EF8">
              <w:rPr>
                <w:rFonts w:ascii="Times New Roman" w:eastAsia="Times New Roman" w:hAnsi="Times New Roman"/>
                <w:iCs/>
                <w:color w:val="000000"/>
                <w:sz w:val="24"/>
                <w:szCs w:val="24"/>
                <w:lang w:eastAsia="zh-CN"/>
              </w:rPr>
              <w:t>экономайзерная</w:t>
            </w:r>
            <w:proofErr w:type="spellEnd"/>
            <w:r w:rsidRPr="002D4EF8">
              <w:rPr>
                <w:rFonts w:ascii="Times New Roman" w:eastAsia="Times New Roman" w:hAnsi="Times New Roman"/>
                <w:iCs/>
                <w:color w:val="000000"/>
                <w:sz w:val="24"/>
                <w:szCs w:val="24"/>
                <w:lang w:eastAsia="zh-CN"/>
              </w:rPr>
              <w:t xml:space="preserve"> (2 метра) </w:t>
            </w:r>
          </w:p>
        </w:tc>
        <w:tc>
          <w:tcPr>
            <w:tcW w:w="785" w:type="dxa"/>
            <w:noWrap/>
          </w:tcPr>
          <w:p w:rsidR="00361E40" w:rsidRPr="002D4EF8" w:rsidRDefault="00361E40" w:rsidP="00361E40">
            <w:pPr>
              <w:spacing w:after="0" w:line="240" w:lineRule="auto"/>
              <w:jc w:val="right"/>
              <w:rPr>
                <w:rFonts w:ascii="Times New Roman" w:eastAsia="Times New Roman" w:hAnsi="Times New Roman"/>
                <w:iCs/>
                <w:color w:val="000000"/>
                <w:sz w:val="24"/>
                <w:szCs w:val="24"/>
                <w:lang w:eastAsia="zh-CN"/>
              </w:rPr>
            </w:pPr>
            <w:r w:rsidRPr="002D4EF8">
              <w:rPr>
                <w:rFonts w:ascii="Times New Roman" w:eastAsia="Times New Roman" w:hAnsi="Times New Roman"/>
                <w:iCs/>
                <w:color w:val="000000"/>
                <w:sz w:val="24"/>
                <w:szCs w:val="24"/>
                <w:lang w:eastAsia="zh-CN"/>
              </w:rPr>
              <w:t>шт.</w:t>
            </w:r>
          </w:p>
        </w:tc>
        <w:tc>
          <w:tcPr>
            <w:tcW w:w="684" w:type="dxa"/>
            <w:noWrap/>
          </w:tcPr>
          <w:p w:rsidR="00361E40" w:rsidRPr="002D4EF8" w:rsidRDefault="00361E40" w:rsidP="00361E40">
            <w:pPr>
              <w:spacing w:after="0" w:line="240" w:lineRule="auto"/>
              <w:rPr>
                <w:rFonts w:ascii="Times New Roman" w:eastAsia="Times New Roman" w:hAnsi="Times New Roman"/>
                <w:iCs/>
                <w:color w:val="000000"/>
                <w:sz w:val="24"/>
                <w:szCs w:val="24"/>
                <w:lang w:eastAsia="zh-CN"/>
              </w:rPr>
            </w:pPr>
            <w:r w:rsidRPr="002D4EF8">
              <w:rPr>
                <w:rFonts w:ascii="Times New Roman" w:eastAsia="Times New Roman" w:hAnsi="Times New Roman"/>
                <w:iCs/>
                <w:color w:val="000000"/>
                <w:sz w:val="24"/>
                <w:szCs w:val="24"/>
                <w:lang w:eastAsia="zh-CN"/>
              </w:rPr>
              <w:t>299</w:t>
            </w:r>
          </w:p>
          <w:p w:rsidR="00361E40" w:rsidRPr="002D4EF8" w:rsidRDefault="00361E40" w:rsidP="00361E40">
            <w:pPr>
              <w:spacing w:after="0" w:line="240" w:lineRule="auto"/>
              <w:rPr>
                <w:rFonts w:ascii="Times New Roman" w:eastAsia="Times New Roman" w:hAnsi="Times New Roman"/>
                <w:iCs/>
                <w:color w:val="000000"/>
                <w:sz w:val="24"/>
                <w:szCs w:val="24"/>
                <w:lang w:eastAsia="zh-CN"/>
              </w:rPr>
            </w:pPr>
          </w:p>
        </w:tc>
        <w:tc>
          <w:tcPr>
            <w:tcW w:w="1218" w:type="dxa"/>
            <w:noWrap/>
          </w:tcPr>
          <w:p w:rsidR="00361E40" w:rsidRPr="002D4EF8" w:rsidRDefault="00361E40" w:rsidP="00361E40">
            <w:pPr>
              <w:spacing w:after="0" w:line="240" w:lineRule="auto"/>
              <w:jc w:val="right"/>
              <w:rPr>
                <w:rFonts w:ascii="Times New Roman" w:eastAsia="Times New Roman" w:hAnsi="Times New Roman"/>
                <w:iCs/>
                <w:color w:val="000000"/>
                <w:sz w:val="24"/>
                <w:szCs w:val="24"/>
                <w:lang w:eastAsia="zh-CN"/>
              </w:rPr>
            </w:pPr>
            <w:r w:rsidRPr="002D4EF8">
              <w:rPr>
                <w:rFonts w:ascii="Times New Roman" w:eastAsia="Times New Roman" w:hAnsi="Times New Roman"/>
                <w:iCs/>
                <w:color w:val="000000"/>
                <w:sz w:val="24"/>
                <w:szCs w:val="24"/>
                <w:lang w:eastAsia="zh-CN"/>
              </w:rPr>
              <w:t>10488,46</w:t>
            </w:r>
          </w:p>
        </w:tc>
        <w:tc>
          <w:tcPr>
            <w:tcW w:w="1751" w:type="dxa"/>
            <w:noWrap/>
          </w:tcPr>
          <w:p w:rsidR="00361E40" w:rsidRPr="002D4EF8" w:rsidRDefault="00361E40" w:rsidP="00361E40">
            <w:pPr>
              <w:spacing w:after="0" w:line="240" w:lineRule="auto"/>
              <w:jc w:val="center"/>
              <w:rPr>
                <w:rFonts w:ascii="Times New Roman" w:eastAsia="Times New Roman" w:hAnsi="Times New Roman"/>
                <w:iCs/>
                <w:color w:val="000000"/>
                <w:sz w:val="24"/>
                <w:szCs w:val="24"/>
                <w:lang w:eastAsia="zh-CN"/>
              </w:rPr>
            </w:pPr>
            <w:r w:rsidRPr="002D4EF8">
              <w:rPr>
                <w:rFonts w:ascii="Times New Roman" w:eastAsia="Times New Roman" w:hAnsi="Times New Roman"/>
                <w:iCs/>
                <w:color w:val="000000"/>
                <w:sz w:val="24"/>
                <w:szCs w:val="24"/>
                <w:lang w:eastAsia="zh-CN"/>
              </w:rPr>
              <w:t>3136049,54</w:t>
            </w:r>
          </w:p>
        </w:tc>
      </w:tr>
      <w:tr w:rsidR="00361E40" w:rsidRPr="002D4EF8" w:rsidTr="002D4EF8">
        <w:trPr>
          <w:trHeight w:val="445"/>
        </w:trPr>
        <w:tc>
          <w:tcPr>
            <w:tcW w:w="390" w:type="dxa"/>
            <w:noWrap/>
          </w:tcPr>
          <w:p w:rsidR="00361E40" w:rsidRPr="002D4EF8" w:rsidRDefault="00361E40" w:rsidP="00361E40">
            <w:pPr>
              <w:spacing w:after="0" w:line="240" w:lineRule="auto"/>
              <w:jc w:val="center"/>
              <w:rPr>
                <w:rFonts w:ascii="Times New Roman" w:eastAsia="Times New Roman" w:hAnsi="Times New Roman"/>
                <w:iCs/>
                <w:color w:val="000000"/>
                <w:sz w:val="24"/>
                <w:szCs w:val="24"/>
                <w:lang w:eastAsia="zh-CN"/>
              </w:rPr>
            </w:pPr>
            <w:r w:rsidRPr="002D4EF8">
              <w:rPr>
                <w:rFonts w:ascii="Times New Roman" w:eastAsia="Times New Roman" w:hAnsi="Times New Roman"/>
                <w:iCs/>
                <w:color w:val="000000"/>
                <w:sz w:val="24"/>
                <w:szCs w:val="24"/>
                <w:lang w:eastAsia="zh-CN"/>
              </w:rPr>
              <w:t>5</w:t>
            </w:r>
          </w:p>
        </w:tc>
        <w:tc>
          <w:tcPr>
            <w:tcW w:w="5084" w:type="dxa"/>
          </w:tcPr>
          <w:p w:rsidR="00361E40" w:rsidRPr="002D4EF8" w:rsidRDefault="00361E40" w:rsidP="00361E40">
            <w:pPr>
              <w:spacing w:after="0" w:line="240" w:lineRule="auto"/>
              <w:rPr>
                <w:rFonts w:ascii="Times New Roman" w:eastAsia="Times New Roman" w:hAnsi="Times New Roman"/>
                <w:b/>
                <w:bCs/>
                <w:iCs/>
                <w:color w:val="000000"/>
                <w:sz w:val="24"/>
                <w:szCs w:val="24"/>
                <w:lang w:eastAsia="zh-CN"/>
              </w:rPr>
            </w:pPr>
            <w:r w:rsidRPr="002D4EF8">
              <w:rPr>
                <w:rFonts w:ascii="Times New Roman" w:eastAsia="Times New Roman" w:hAnsi="Times New Roman"/>
                <w:b/>
                <w:bCs/>
                <w:iCs/>
                <w:color w:val="000000"/>
                <w:sz w:val="24"/>
                <w:szCs w:val="24"/>
                <w:lang w:eastAsia="zh-CN"/>
              </w:rPr>
              <w:t>Итого, в том числе  НДС</w:t>
            </w:r>
          </w:p>
        </w:tc>
        <w:tc>
          <w:tcPr>
            <w:tcW w:w="785" w:type="dxa"/>
            <w:noWrap/>
          </w:tcPr>
          <w:p w:rsidR="00361E40" w:rsidRPr="002D4EF8" w:rsidRDefault="00361E40" w:rsidP="00361E40">
            <w:pPr>
              <w:spacing w:after="0" w:line="240" w:lineRule="auto"/>
              <w:jc w:val="right"/>
              <w:rPr>
                <w:rFonts w:ascii="Times New Roman" w:eastAsia="Times New Roman" w:hAnsi="Times New Roman"/>
                <w:iCs/>
                <w:sz w:val="24"/>
                <w:szCs w:val="24"/>
                <w:lang w:eastAsia="zh-CN"/>
              </w:rPr>
            </w:pPr>
            <w:proofErr w:type="spellStart"/>
            <w:proofErr w:type="gramStart"/>
            <w:r w:rsidRPr="002D4EF8">
              <w:rPr>
                <w:rFonts w:ascii="Times New Roman" w:eastAsia="Times New Roman" w:hAnsi="Times New Roman"/>
                <w:iCs/>
                <w:sz w:val="24"/>
                <w:szCs w:val="24"/>
                <w:lang w:eastAsia="zh-CN"/>
              </w:rPr>
              <w:t>шт</w:t>
            </w:r>
            <w:proofErr w:type="spellEnd"/>
            <w:proofErr w:type="gramEnd"/>
          </w:p>
        </w:tc>
        <w:tc>
          <w:tcPr>
            <w:tcW w:w="684" w:type="dxa"/>
            <w:noWrap/>
          </w:tcPr>
          <w:p w:rsidR="00361E40" w:rsidRPr="002D4EF8" w:rsidRDefault="00361E40" w:rsidP="00361E40">
            <w:pPr>
              <w:spacing w:after="0" w:line="240" w:lineRule="auto"/>
              <w:rPr>
                <w:rFonts w:ascii="Times New Roman" w:eastAsia="Times New Roman" w:hAnsi="Times New Roman"/>
                <w:iCs/>
                <w:sz w:val="24"/>
                <w:szCs w:val="24"/>
                <w:lang w:eastAsia="zh-CN"/>
              </w:rPr>
            </w:pPr>
            <w:r w:rsidRPr="002D4EF8">
              <w:rPr>
                <w:rFonts w:ascii="Times New Roman" w:eastAsia="Times New Roman" w:hAnsi="Times New Roman"/>
                <w:iCs/>
                <w:sz w:val="24"/>
                <w:szCs w:val="24"/>
                <w:lang w:eastAsia="zh-CN"/>
              </w:rPr>
              <w:t>1343</w:t>
            </w:r>
          </w:p>
        </w:tc>
        <w:tc>
          <w:tcPr>
            <w:tcW w:w="1218" w:type="dxa"/>
            <w:noWrap/>
          </w:tcPr>
          <w:p w:rsidR="00361E40" w:rsidRPr="002D4EF8" w:rsidRDefault="00361E40" w:rsidP="00361E40">
            <w:pPr>
              <w:spacing w:after="0" w:line="240" w:lineRule="auto"/>
              <w:jc w:val="right"/>
              <w:rPr>
                <w:rFonts w:ascii="Times New Roman" w:eastAsia="Times New Roman" w:hAnsi="Times New Roman"/>
                <w:iCs/>
                <w:sz w:val="24"/>
                <w:szCs w:val="24"/>
                <w:lang w:eastAsia="zh-CN"/>
              </w:rPr>
            </w:pPr>
            <w:r w:rsidRPr="002D4EF8">
              <w:rPr>
                <w:rFonts w:ascii="Times New Roman" w:eastAsia="Times New Roman" w:hAnsi="Times New Roman"/>
                <w:iCs/>
                <w:sz w:val="24"/>
                <w:szCs w:val="24"/>
                <w:lang w:eastAsia="zh-CN"/>
              </w:rPr>
              <w:t>Х</w:t>
            </w:r>
          </w:p>
        </w:tc>
        <w:tc>
          <w:tcPr>
            <w:tcW w:w="1751" w:type="dxa"/>
            <w:noWrap/>
          </w:tcPr>
          <w:p w:rsidR="00361E40" w:rsidRPr="002D4EF8" w:rsidRDefault="00361E40" w:rsidP="00361E40">
            <w:pPr>
              <w:spacing w:after="0" w:line="240" w:lineRule="auto"/>
              <w:jc w:val="center"/>
              <w:rPr>
                <w:rFonts w:ascii="Times New Roman" w:eastAsia="Times New Roman" w:hAnsi="Times New Roman"/>
                <w:b/>
                <w:bCs/>
                <w:iCs/>
                <w:color w:val="000000"/>
                <w:sz w:val="24"/>
                <w:szCs w:val="24"/>
                <w:lang w:eastAsia="zh-CN"/>
              </w:rPr>
            </w:pPr>
            <w:r w:rsidRPr="002D4EF8">
              <w:rPr>
                <w:rFonts w:ascii="Times New Roman" w:eastAsia="Times New Roman" w:hAnsi="Times New Roman"/>
                <w:b/>
                <w:bCs/>
                <w:iCs/>
                <w:color w:val="000000"/>
                <w:sz w:val="24"/>
                <w:szCs w:val="24"/>
                <w:lang w:eastAsia="zh-CN"/>
              </w:rPr>
              <w:t>11 823 290,48</w:t>
            </w:r>
          </w:p>
          <w:p w:rsidR="00361E40" w:rsidRPr="002D4EF8" w:rsidRDefault="00361E40" w:rsidP="00361E40">
            <w:pPr>
              <w:spacing w:after="0" w:line="240" w:lineRule="auto"/>
              <w:jc w:val="center"/>
              <w:rPr>
                <w:rFonts w:ascii="Times New Roman" w:eastAsia="Times New Roman" w:hAnsi="Times New Roman"/>
                <w:b/>
                <w:bCs/>
                <w:iCs/>
                <w:color w:val="000000"/>
                <w:sz w:val="24"/>
                <w:szCs w:val="24"/>
                <w:lang w:eastAsia="zh-CN"/>
              </w:rPr>
            </w:pPr>
          </w:p>
        </w:tc>
      </w:tr>
    </w:tbl>
    <w:p w:rsidR="00F6190F" w:rsidRPr="002D4EF8" w:rsidRDefault="00C744C9" w:rsidP="00F6190F">
      <w:pPr>
        <w:tabs>
          <w:tab w:val="left" w:pos="425"/>
          <w:tab w:val="left" w:pos="567"/>
          <w:tab w:val="left" w:pos="709"/>
        </w:tabs>
        <w:spacing w:after="0" w:line="240" w:lineRule="auto"/>
        <w:contextualSpacing/>
        <w:jc w:val="both"/>
        <w:rPr>
          <w:rFonts w:ascii="Times New Roman" w:eastAsia="Times New Roman" w:hAnsi="Times New Roman"/>
          <w:color w:val="000000"/>
          <w:sz w:val="24"/>
          <w:szCs w:val="24"/>
          <w:lang w:eastAsia="zh-CN"/>
        </w:rPr>
      </w:pPr>
      <w:r w:rsidRPr="002D4EF8">
        <w:rPr>
          <w:rFonts w:ascii="Times New Roman" w:eastAsia="Times New Roman" w:hAnsi="Times New Roman"/>
          <w:b/>
          <w:bCs/>
          <w:sz w:val="24"/>
          <w:szCs w:val="24"/>
          <w:lang w:eastAsia="ru-RU"/>
        </w:rPr>
        <w:t xml:space="preserve">          </w:t>
      </w:r>
      <w:r w:rsidR="00A84540" w:rsidRPr="002D4EF8">
        <w:rPr>
          <w:rFonts w:ascii="Times New Roman" w:eastAsia="Times New Roman" w:hAnsi="Times New Roman"/>
          <w:b/>
          <w:bCs/>
          <w:sz w:val="24"/>
          <w:szCs w:val="24"/>
          <w:lang w:eastAsia="ru-RU"/>
        </w:rPr>
        <w:t>3.4</w:t>
      </w:r>
      <w:r w:rsidR="00F6190F" w:rsidRPr="002D4EF8">
        <w:rPr>
          <w:rFonts w:ascii="Times New Roman" w:eastAsia="Times New Roman" w:hAnsi="Times New Roman"/>
          <w:b/>
          <w:bCs/>
          <w:sz w:val="24"/>
          <w:szCs w:val="24"/>
          <w:lang w:eastAsia="ru-RU"/>
        </w:rPr>
        <w:t xml:space="preserve">. </w:t>
      </w:r>
      <w:r w:rsidR="00F6190F" w:rsidRPr="002D4EF8">
        <w:rPr>
          <w:rFonts w:ascii="Times New Roman" w:eastAsia="Times New Roman" w:hAnsi="Times New Roman"/>
          <w:b/>
          <w:sz w:val="24"/>
          <w:szCs w:val="24"/>
        </w:rPr>
        <w:t xml:space="preserve">Начальная (максимальная) цена договора: </w:t>
      </w:r>
      <w:r w:rsidR="00F6190F" w:rsidRPr="002D4EF8">
        <w:rPr>
          <w:rFonts w:ascii="Times New Roman" w:eastAsia="Times New Roman" w:hAnsi="Times New Roman"/>
          <w:sz w:val="24"/>
          <w:szCs w:val="24"/>
        </w:rPr>
        <w:t>составляет 11 823 290 рублей (</w:t>
      </w:r>
      <w:r w:rsidR="00D735AE">
        <w:rPr>
          <w:rFonts w:ascii="Times New Roman" w:eastAsia="Times New Roman" w:hAnsi="Times New Roman"/>
          <w:sz w:val="24"/>
          <w:szCs w:val="24"/>
        </w:rPr>
        <w:t>О</w:t>
      </w:r>
      <w:r w:rsidR="00F6190F" w:rsidRPr="002D4EF8">
        <w:rPr>
          <w:rFonts w:ascii="Times New Roman" w:eastAsia="Times New Roman" w:hAnsi="Times New Roman"/>
          <w:sz w:val="24"/>
          <w:szCs w:val="24"/>
        </w:rPr>
        <w:t xml:space="preserve">диннадцать миллионов восемьсот двадцать три тысячи двести девяносто) рублей 48 копеек. </w:t>
      </w:r>
      <w:r w:rsidR="00F6190F" w:rsidRPr="002D4EF8">
        <w:rPr>
          <w:rFonts w:ascii="Times New Roman" w:eastAsia="Times New Roman" w:hAnsi="Times New Roman"/>
          <w:color w:val="000000"/>
          <w:sz w:val="24"/>
          <w:szCs w:val="24"/>
          <w:lang w:eastAsia="zh-CN"/>
        </w:rPr>
        <w:t>Указанная цена включает в себя себе</w:t>
      </w:r>
      <w:r w:rsidR="00F6190F" w:rsidRPr="002D4EF8">
        <w:rPr>
          <w:rFonts w:ascii="Times New Roman" w:eastAsia="Times New Roman" w:hAnsi="Times New Roman"/>
          <w:sz w:val="24"/>
          <w:szCs w:val="24"/>
          <w:lang w:eastAsia="zh-CN"/>
        </w:rPr>
        <w:t>стоимость Товара, расходы на доставку до места назначения, страхование, уплату таможенных пошлин, налогов, сборов и всех обязательных платежей,</w:t>
      </w:r>
      <w:r w:rsidR="00F6190F" w:rsidRPr="002D4EF8">
        <w:rPr>
          <w:rFonts w:ascii="Times New Roman" w:eastAsia="Times New Roman" w:hAnsi="Times New Roman"/>
          <w:color w:val="000000"/>
          <w:sz w:val="24"/>
          <w:szCs w:val="24"/>
          <w:lang w:eastAsia="zh-CN"/>
        </w:rPr>
        <w:t xml:space="preserve"> а также предвиденные и непредвиденные расходы.</w:t>
      </w:r>
    </w:p>
    <w:p w:rsidR="00F6190F" w:rsidRPr="002D4EF8" w:rsidRDefault="00F6190F" w:rsidP="00F6190F">
      <w:pPr>
        <w:tabs>
          <w:tab w:val="left" w:pos="425"/>
          <w:tab w:val="left" w:pos="567"/>
          <w:tab w:val="left" w:pos="709"/>
        </w:tabs>
        <w:spacing w:after="0" w:line="240" w:lineRule="auto"/>
        <w:contextualSpacing/>
        <w:jc w:val="both"/>
        <w:rPr>
          <w:rFonts w:ascii="Times New Roman" w:eastAsia="Times New Roman" w:hAnsi="Times New Roman"/>
          <w:b/>
          <w:sz w:val="24"/>
          <w:szCs w:val="24"/>
          <w:u w:val="single"/>
        </w:rPr>
      </w:pPr>
      <w:r w:rsidRPr="002D4EF8">
        <w:rPr>
          <w:rFonts w:ascii="Times New Roman" w:eastAsia="Times New Roman" w:hAnsi="Times New Roman"/>
          <w:b/>
          <w:sz w:val="24"/>
          <w:szCs w:val="24"/>
          <w:u w:val="single"/>
        </w:rPr>
        <w:t>Цена за единицу Товара, предложенная Участником, не должна превышать начальную (максимальную) цену за единицу Товара, указанную в Документации</w:t>
      </w:r>
      <w:r w:rsidRPr="002D4EF8">
        <w:rPr>
          <w:rFonts w:ascii="Times New Roman" w:eastAsia="Times New Roman" w:hAnsi="Times New Roman"/>
          <w:sz w:val="24"/>
          <w:szCs w:val="24"/>
          <w:u w:val="single"/>
          <w:lang w:eastAsia="x-none"/>
        </w:rPr>
        <w:t xml:space="preserve"> </w:t>
      </w:r>
      <w:r w:rsidRPr="002D4EF8">
        <w:rPr>
          <w:rFonts w:ascii="Times New Roman" w:eastAsia="Times New Roman" w:hAnsi="Times New Roman"/>
          <w:b/>
          <w:sz w:val="24"/>
          <w:szCs w:val="24"/>
          <w:u w:val="single"/>
        </w:rPr>
        <w:t xml:space="preserve">о проведении запроса </w:t>
      </w:r>
      <w:r w:rsidR="00C744C9" w:rsidRPr="002D4EF8">
        <w:rPr>
          <w:rFonts w:ascii="Times New Roman" w:eastAsia="Times New Roman" w:hAnsi="Times New Roman"/>
          <w:b/>
          <w:sz w:val="24"/>
          <w:szCs w:val="24"/>
          <w:u w:val="single"/>
        </w:rPr>
        <w:t>предложений</w:t>
      </w:r>
      <w:r w:rsidRPr="002D4EF8">
        <w:rPr>
          <w:rFonts w:ascii="Times New Roman" w:eastAsia="Times New Roman" w:hAnsi="Times New Roman"/>
          <w:b/>
          <w:sz w:val="24"/>
          <w:szCs w:val="24"/>
          <w:u w:val="single"/>
        </w:rPr>
        <w:t xml:space="preserve"> на право заключения договора поставки  </w:t>
      </w:r>
      <w:proofErr w:type="spellStart"/>
      <w:r w:rsidR="00C744C9" w:rsidRPr="002D4EF8">
        <w:rPr>
          <w:rFonts w:ascii="Times New Roman" w:eastAsia="Times New Roman" w:hAnsi="Times New Roman"/>
          <w:b/>
          <w:sz w:val="24"/>
          <w:szCs w:val="24"/>
          <w:u w:val="single"/>
          <w:lang w:eastAsia="en-US"/>
        </w:rPr>
        <w:t>экономайзерных</w:t>
      </w:r>
      <w:proofErr w:type="spellEnd"/>
      <w:r w:rsidR="00C744C9" w:rsidRPr="002D4EF8">
        <w:rPr>
          <w:rFonts w:ascii="Times New Roman" w:eastAsia="Times New Roman" w:hAnsi="Times New Roman"/>
          <w:b/>
          <w:sz w:val="24"/>
          <w:szCs w:val="24"/>
          <w:u w:val="single"/>
          <w:lang w:eastAsia="en-US"/>
        </w:rPr>
        <w:t xml:space="preserve"> труб для нужд ОАО «Мурманэнергосбыт»</w:t>
      </w:r>
      <w:r w:rsidR="00C744C9" w:rsidRPr="002D4EF8">
        <w:rPr>
          <w:rFonts w:ascii="Times New Roman" w:eastAsia="Times New Roman" w:hAnsi="Times New Roman"/>
          <w:b/>
          <w:sz w:val="24"/>
          <w:szCs w:val="24"/>
          <w:u w:val="single"/>
        </w:rPr>
        <w:t xml:space="preserve"> </w:t>
      </w:r>
      <w:r w:rsidRPr="002D4EF8">
        <w:rPr>
          <w:rFonts w:ascii="Times New Roman" w:eastAsia="Times New Roman" w:hAnsi="Times New Roman"/>
          <w:b/>
          <w:sz w:val="24"/>
          <w:szCs w:val="24"/>
          <w:u w:val="single"/>
        </w:rPr>
        <w:t>(далее по тексту – Документация).</w:t>
      </w:r>
    </w:p>
    <w:p w:rsidR="00F6190F" w:rsidRPr="002D4EF8" w:rsidRDefault="00A84540" w:rsidP="00F6190F">
      <w:pPr>
        <w:tabs>
          <w:tab w:val="left" w:pos="425"/>
          <w:tab w:val="left" w:pos="6987"/>
        </w:tabs>
        <w:suppressAutoHyphens w:val="0"/>
        <w:spacing w:after="0" w:line="240" w:lineRule="auto"/>
        <w:ind w:firstLine="567"/>
        <w:contextualSpacing/>
        <w:jc w:val="both"/>
        <w:rPr>
          <w:rFonts w:ascii="Times New Roman" w:eastAsia="Times New Roman" w:hAnsi="Times New Roman"/>
          <w:color w:val="000000"/>
          <w:sz w:val="24"/>
          <w:szCs w:val="24"/>
        </w:rPr>
      </w:pPr>
      <w:r w:rsidRPr="002D4EF8">
        <w:rPr>
          <w:rFonts w:ascii="Times New Roman" w:eastAsia="Times New Roman" w:hAnsi="Times New Roman"/>
          <w:b/>
          <w:bCs/>
          <w:sz w:val="24"/>
          <w:szCs w:val="24"/>
          <w:lang w:eastAsia="ru-RU"/>
        </w:rPr>
        <w:t>3.5</w:t>
      </w:r>
      <w:r w:rsidR="00F6190F" w:rsidRPr="002D4EF8">
        <w:rPr>
          <w:rFonts w:ascii="Times New Roman" w:eastAsia="Times New Roman" w:hAnsi="Times New Roman"/>
          <w:b/>
          <w:bCs/>
          <w:sz w:val="24"/>
          <w:szCs w:val="24"/>
          <w:lang w:eastAsia="ru-RU"/>
        </w:rPr>
        <w:t xml:space="preserve">. Срок поставки товара: </w:t>
      </w:r>
      <w:r w:rsidR="00F6190F" w:rsidRPr="002D4EF8">
        <w:rPr>
          <w:rFonts w:ascii="Times New Roman" w:eastAsia="Times New Roman" w:hAnsi="Times New Roman"/>
          <w:color w:val="000000"/>
          <w:sz w:val="24"/>
          <w:szCs w:val="24"/>
        </w:rPr>
        <w:t xml:space="preserve">в течение 30 календарных дней после получения заявки от </w:t>
      </w:r>
      <w:r w:rsidR="00361E40" w:rsidRPr="002D4EF8">
        <w:rPr>
          <w:rFonts w:ascii="Times New Roman" w:eastAsia="Times New Roman" w:hAnsi="Times New Roman"/>
          <w:color w:val="000000"/>
          <w:sz w:val="24"/>
          <w:szCs w:val="24"/>
        </w:rPr>
        <w:t>Покупателя</w:t>
      </w:r>
      <w:r w:rsidR="00F6190F" w:rsidRPr="002D4EF8">
        <w:rPr>
          <w:rFonts w:ascii="Times New Roman" w:eastAsia="Times New Roman" w:hAnsi="Times New Roman"/>
          <w:color w:val="000000"/>
          <w:sz w:val="24"/>
          <w:szCs w:val="24"/>
        </w:rPr>
        <w:t>. Заявки направляются  по 31 октября 2014г.</w:t>
      </w:r>
    </w:p>
    <w:p w:rsidR="00F6190F" w:rsidRPr="002D4EF8" w:rsidRDefault="00A84540" w:rsidP="00F6190F">
      <w:pPr>
        <w:tabs>
          <w:tab w:val="left" w:pos="425"/>
          <w:tab w:val="left" w:pos="6987"/>
        </w:tabs>
        <w:suppressAutoHyphens w:val="0"/>
        <w:spacing w:after="0" w:line="240" w:lineRule="auto"/>
        <w:ind w:firstLine="567"/>
        <w:contextualSpacing/>
        <w:jc w:val="both"/>
        <w:rPr>
          <w:rFonts w:ascii="Times New Roman" w:eastAsia="Times New Roman" w:hAnsi="Times New Roman"/>
          <w:bCs/>
          <w:sz w:val="24"/>
          <w:szCs w:val="24"/>
          <w:lang w:eastAsia="ru-RU"/>
        </w:rPr>
      </w:pPr>
      <w:r w:rsidRPr="002D4EF8">
        <w:rPr>
          <w:rFonts w:ascii="Times New Roman" w:eastAsia="Times New Roman" w:hAnsi="Times New Roman"/>
          <w:b/>
          <w:bCs/>
          <w:sz w:val="24"/>
          <w:szCs w:val="24"/>
        </w:rPr>
        <w:t>3.6</w:t>
      </w:r>
      <w:r w:rsidR="00F6190F" w:rsidRPr="002D4EF8">
        <w:rPr>
          <w:rFonts w:ascii="Times New Roman" w:eastAsia="Times New Roman" w:hAnsi="Times New Roman"/>
          <w:b/>
          <w:bCs/>
          <w:sz w:val="24"/>
          <w:szCs w:val="24"/>
        </w:rPr>
        <w:t xml:space="preserve">. </w:t>
      </w:r>
      <w:r w:rsidR="00F6190F" w:rsidRPr="002D4EF8">
        <w:rPr>
          <w:rFonts w:ascii="Times New Roman" w:eastAsia="Times New Roman" w:hAnsi="Times New Roman"/>
          <w:b/>
          <w:bCs/>
          <w:sz w:val="24"/>
          <w:szCs w:val="24"/>
          <w:lang w:eastAsia="ru-RU"/>
        </w:rPr>
        <w:t xml:space="preserve">Место поставки товара: </w:t>
      </w:r>
      <w:r w:rsidR="00F6190F" w:rsidRPr="002D4EF8">
        <w:rPr>
          <w:rFonts w:ascii="Times New Roman" w:eastAsia="Times New Roman" w:hAnsi="Times New Roman"/>
          <w:bCs/>
          <w:sz w:val="24"/>
          <w:szCs w:val="24"/>
        </w:rPr>
        <w:t xml:space="preserve">г. Мурманск, ул. </w:t>
      </w:r>
      <w:proofErr w:type="gramStart"/>
      <w:r w:rsidR="00F6190F" w:rsidRPr="002D4EF8">
        <w:rPr>
          <w:rFonts w:ascii="Times New Roman" w:eastAsia="Times New Roman" w:hAnsi="Times New Roman"/>
          <w:bCs/>
          <w:sz w:val="24"/>
          <w:szCs w:val="24"/>
        </w:rPr>
        <w:t>Промышленная</w:t>
      </w:r>
      <w:proofErr w:type="gramEnd"/>
      <w:r w:rsidR="00F6190F" w:rsidRPr="002D4EF8">
        <w:rPr>
          <w:rFonts w:ascii="Times New Roman" w:eastAsia="Times New Roman" w:hAnsi="Times New Roman"/>
          <w:bCs/>
          <w:sz w:val="24"/>
          <w:szCs w:val="24"/>
        </w:rPr>
        <w:t>, д.15.</w:t>
      </w:r>
    </w:p>
    <w:p w:rsidR="00F6190F" w:rsidRPr="002D4EF8" w:rsidRDefault="00A84540" w:rsidP="00F6190F">
      <w:pPr>
        <w:tabs>
          <w:tab w:val="left" w:pos="425"/>
          <w:tab w:val="left" w:pos="567"/>
          <w:tab w:val="left" w:pos="709"/>
          <w:tab w:val="left" w:pos="6987"/>
        </w:tabs>
        <w:autoSpaceDE w:val="0"/>
        <w:autoSpaceDN w:val="0"/>
        <w:adjustRightInd w:val="0"/>
        <w:spacing w:after="0" w:line="240" w:lineRule="auto"/>
        <w:ind w:firstLine="567"/>
        <w:jc w:val="both"/>
        <w:rPr>
          <w:rFonts w:ascii="Times New Roman" w:eastAsia="Times New Roman" w:hAnsi="Times New Roman"/>
          <w:b/>
          <w:bCs/>
          <w:sz w:val="24"/>
          <w:szCs w:val="24"/>
        </w:rPr>
      </w:pPr>
      <w:r w:rsidRPr="002D4EF8">
        <w:rPr>
          <w:rFonts w:ascii="Times New Roman" w:eastAsia="Times New Roman" w:hAnsi="Times New Roman"/>
          <w:b/>
          <w:sz w:val="24"/>
          <w:szCs w:val="24"/>
        </w:rPr>
        <w:t>3.7</w:t>
      </w:r>
      <w:r w:rsidR="00F6190F" w:rsidRPr="002D4EF8">
        <w:rPr>
          <w:rFonts w:ascii="Times New Roman" w:eastAsia="Times New Roman" w:hAnsi="Times New Roman"/>
          <w:b/>
          <w:sz w:val="24"/>
          <w:szCs w:val="24"/>
        </w:rPr>
        <w:t xml:space="preserve">. </w:t>
      </w:r>
      <w:r w:rsidR="00F6190F" w:rsidRPr="002D4EF8">
        <w:rPr>
          <w:rFonts w:ascii="Times New Roman" w:eastAsia="Times New Roman" w:hAnsi="Times New Roman"/>
          <w:b/>
          <w:bCs/>
          <w:sz w:val="24"/>
          <w:szCs w:val="24"/>
        </w:rPr>
        <w:t xml:space="preserve">Условия оплаты: </w:t>
      </w:r>
    </w:p>
    <w:p w:rsidR="00F6190F" w:rsidRPr="002D4EF8" w:rsidRDefault="00F6190F" w:rsidP="00F6190F">
      <w:pPr>
        <w:tabs>
          <w:tab w:val="left" w:pos="425"/>
          <w:tab w:val="left" w:pos="567"/>
          <w:tab w:val="left" w:pos="709"/>
          <w:tab w:val="left" w:pos="6987"/>
        </w:tabs>
        <w:autoSpaceDE w:val="0"/>
        <w:autoSpaceDN w:val="0"/>
        <w:adjustRightInd w:val="0"/>
        <w:spacing w:after="0" w:line="240" w:lineRule="auto"/>
        <w:ind w:firstLine="567"/>
        <w:jc w:val="both"/>
        <w:rPr>
          <w:rFonts w:ascii="Times New Roman" w:eastAsia="Times New Roman" w:hAnsi="Times New Roman"/>
          <w:color w:val="000000"/>
          <w:sz w:val="24"/>
          <w:szCs w:val="24"/>
          <w:lang w:eastAsia="ru-RU"/>
        </w:rPr>
      </w:pPr>
      <w:r w:rsidRPr="002D4EF8">
        <w:rPr>
          <w:rFonts w:ascii="Times New Roman" w:eastAsia="Times New Roman" w:hAnsi="Times New Roman"/>
          <w:color w:val="000000"/>
          <w:sz w:val="24"/>
          <w:szCs w:val="24"/>
          <w:lang w:eastAsia="ru-RU"/>
        </w:rPr>
        <w:t>- Покупатель осуществляет оплату в размере 50 % от стоимости Товара по заявке на условиях предоплаты в течение 5 (пяти) банковских дней с момента получения счета на предоплату от Поставщика;</w:t>
      </w:r>
    </w:p>
    <w:p w:rsidR="00F6190F" w:rsidRPr="002D4EF8" w:rsidRDefault="00F6190F" w:rsidP="00F6190F">
      <w:pPr>
        <w:tabs>
          <w:tab w:val="left" w:pos="425"/>
          <w:tab w:val="left" w:pos="567"/>
          <w:tab w:val="left" w:pos="709"/>
          <w:tab w:val="left" w:pos="6987"/>
        </w:tabs>
        <w:autoSpaceDE w:val="0"/>
        <w:autoSpaceDN w:val="0"/>
        <w:adjustRightInd w:val="0"/>
        <w:spacing w:after="0" w:line="240" w:lineRule="auto"/>
        <w:ind w:firstLine="567"/>
        <w:jc w:val="both"/>
        <w:rPr>
          <w:rFonts w:ascii="Times New Roman" w:eastAsia="Times New Roman" w:hAnsi="Times New Roman"/>
          <w:color w:val="000000"/>
          <w:sz w:val="24"/>
          <w:szCs w:val="24"/>
          <w:lang w:eastAsia="ru-RU"/>
        </w:rPr>
      </w:pPr>
      <w:r w:rsidRPr="002D4EF8">
        <w:rPr>
          <w:rFonts w:ascii="Times New Roman" w:eastAsia="Times New Roman" w:hAnsi="Times New Roman"/>
          <w:color w:val="000000"/>
          <w:sz w:val="24"/>
          <w:szCs w:val="24"/>
          <w:lang w:eastAsia="ru-RU"/>
        </w:rPr>
        <w:lastRenderedPageBreak/>
        <w:t>- остальные 50 % от стоимости Товара, Покупатель оплачивает в течение 30 (Тридцати) банковских дней с момента подписания уполномоченными представителями сторон товарной накладной и получения от Поставщика счета-фактуры, счета на оплату.</w:t>
      </w:r>
    </w:p>
    <w:p w:rsidR="00F6190F" w:rsidRPr="002D4EF8" w:rsidRDefault="00A84540" w:rsidP="00F6190F">
      <w:pPr>
        <w:tabs>
          <w:tab w:val="left" w:pos="425"/>
          <w:tab w:val="left" w:pos="567"/>
          <w:tab w:val="left" w:pos="709"/>
          <w:tab w:val="left" w:pos="6987"/>
        </w:tabs>
        <w:autoSpaceDE w:val="0"/>
        <w:autoSpaceDN w:val="0"/>
        <w:adjustRightInd w:val="0"/>
        <w:spacing w:after="0" w:line="240" w:lineRule="auto"/>
        <w:ind w:firstLine="567"/>
        <w:jc w:val="both"/>
        <w:rPr>
          <w:rFonts w:ascii="Times New Roman" w:eastAsia="Times New Roman" w:hAnsi="Times New Roman"/>
          <w:b/>
          <w:bCs/>
          <w:sz w:val="24"/>
          <w:szCs w:val="24"/>
        </w:rPr>
      </w:pPr>
      <w:r w:rsidRPr="002D4EF8">
        <w:rPr>
          <w:rFonts w:ascii="Times New Roman" w:eastAsia="Times New Roman" w:hAnsi="Times New Roman"/>
          <w:b/>
          <w:sz w:val="24"/>
          <w:szCs w:val="24"/>
        </w:rPr>
        <w:t>3.8</w:t>
      </w:r>
      <w:r w:rsidR="00F6190F" w:rsidRPr="002D4EF8">
        <w:rPr>
          <w:rFonts w:ascii="Times New Roman" w:eastAsia="Times New Roman" w:hAnsi="Times New Roman"/>
          <w:b/>
          <w:sz w:val="24"/>
          <w:szCs w:val="24"/>
        </w:rPr>
        <w:t xml:space="preserve">. </w:t>
      </w:r>
      <w:r w:rsidR="00F6190F" w:rsidRPr="002D4EF8">
        <w:rPr>
          <w:rFonts w:ascii="Times New Roman" w:eastAsia="Times New Roman" w:hAnsi="Times New Roman"/>
          <w:b/>
          <w:sz w:val="24"/>
          <w:szCs w:val="24"/>
          <w:lang w:val="x-none"/>
        </w:rPr>
        <w:t>Особые условия:</w:t>
      </w:r>
      <w:r w:rsidR="00F6190F" w:rsidRPr="002D4EF8">
        <w:rPr>
          <w:rFonts w:ascii="Times New Roman" w:eastAsia="Times New Roman" w:hAnsi="Times New Roman"/>
          <w:b/>
          <w:bCs/>
          <w:sz w:val="24"/>
          <w:szCs w:val="24"/>
          <w:lang w:val="x-none"/>
        </w:rPr>
        <w:t xml:space="preserve"> </w:t>
      </w:r>
    </w:p>
    <w:p w:rsidR="00F6190F" w:rsidRPr="002D4EF8" w:rsidRDefault="00A84540" w:rsidP="00F6190F">
      <w:pPr>
        <w:tabs>
          <w:tab w:val="left" w:pos="6987"/>
        </w:tabs>
        <w:suppressAutoHyphens w:val="0"/>
        <w:autoSpaceDE w:val="0"/>
        <w:autoSpaceDN w:val="0"/>
        <w:adjustRightInd w:val="0"/>
        <w:spacing w:after="0" w:line="240" w:lineRule="auto"/>
        <w:ind w:firstLine="567"/>
        <w:jc w:val="both"/>
        <w:rPr>
          <w:rFonts w:ascii="Times New Roman" w:eastAsia="Times New Roman" w:hAnsi="Times New Roman"/>
          <w:color w:val="000000"/>
          <w:sz w:val="24"/>
          <w:szCs w:val="24"/>
          <w:lang w:eastAsia="ru-RU"/>
        </w:rPr>
      </w:pPr>
      <w:r w:rsidRPr="002D4EF8">
        <w:rPr>
          <w:rFonts w:ascii="Times New Roman" w:eastAsia="Times New Roman" w:hAnsi="Times New Roman"/>
          <w:bCs/>
          <w:iCs/>
          <w:sz w:val="24"/>
          <w:szCs w:val="24"/>
          <w:lang w:eastAsia="ru-RU"/>
        </w:rPr>
        <w:t>3.8</w:t>
      </w:r>
      <w:r w:rsidR="00F6190F" w:rsidRPr="002D4EF8">
        <w:rPr>
          <w:rFonts w:ascii="Times New Roman" w:eastAsia="Times New Roman" w:hAnsi="Times New Roman"/>
          <w:bCs/>
          <w:iCs/>
          <w:sz w:val="24"/>
          <w:szCs w:val="24"/>
          <w:lang w:eastAsia="ru-RU"/>
        </w:rPr>
        <w:t xml:space="preserve">.1. </w:t>
      </w:r>
      <w:r w:rsidR="00F6190F" w:rsidRPr="002D4EF8">
        <w:rPr>
          <w:rFonts w:ascii="Times New Roman" w:eastAsia="Times New Roman" w:hAnsi="Times New Roman"/>
          <w:color w:val="000000"/>
          <w:sz w:val="24"/>
          <w:szCs w:val="24"/>
          <w:lang w:eastAsia="ru-RU"/>
        </w:rPr>
        <w:t>Поставка осуществляется по заявкам Покупателя, не заказанный товар не поставляется, не принимается и не оплачивается Покупателем.</w:t>
      </w:r>
    </w:p>
    <w:p w:rsidR="00F6190F" w:rsidRPr="002D4EF8" w:rsidRDefault="00A84540" w:rsidP="00F6190F">
      <w:pPr>
        <w:tabs>
          <w:tab w:val="left" w:pos="6987"/>
        </w:tabs>
        <w:suppressAutoHyphens w:val="0"/>
        <w:autoSpaceDE w:val="0"/>
        <w:autoSpaceDN w:val="0"/>
        <w:adjustRightInd w:val="0"/>
        <w:spacing w:after="0" w:line="240" w:lineRule="auto"/>
        <w:ind w:firstLine="567"/>
        <w:jc w:val="both"/>
        <w:rPr>
          <w:rFonts w:ascii="Times New Roman" w:eastAsia="Times New Roman" w:hAnsi="Times New Roman"/>
          <w:color w:val="000000"/>
          <w:sz w:val="24"/>
          <w:szCs w:val="24"/>
          <w:lang w:eastAsia="ru-RU"/>
        </w:rPr>
      </w:pPr>
      <w:r w:rsidRPr="002D4EF8">
        <w:rPr>
          <w:rFonts w:ascii="Times New Roman" w:eastAsia="Times New Roman" w:hAnsi="Times New Roman"/>
          <w:color w:val="000000"/>
          <w:sz w:val="24"/>
          <w:szCs w:val="24"/>
          <w:lang w:eastAsia="ru-RU"/>
        </w:rPr>
        <w:t>3.8</w:t>
      </w:r>
      <w:r w:rsidR="00F6190F" w:rsidRPr="002D4EF8">
        <w:rPr>
          <w:rFonts w:ascii="Times New Roman" w:eastAsia="Times New Roman" w:hAnsi="Times New Roman"/>
          <w:color w:val="000000"/>
          <w:sz w:val="24"/>
          <w:szCs w:val="24"/>
          <w:lang w:eastAsia="ru-RU"/>
        </w:rPr>
        <w:t>.2. Произв</w:t>
      </w:r>
      <w:r w:rsidR="005F41A7" w:rsidRPr="002D4EF8">
        <w:rPr>
          <w:rFonts w:ascii="Times New Roman" w:eastAsia="Times New Roman" w:hAnsi="Times New Roman"/>
          <w:color w:val="000000"/>
          <w:sz w:val="24"/>
          <w:szCs w:val="24"/>
          <w:lang w:eastAsia="ru-RU"/>
        </w:rPr>
        <w:t xml:space="preserve">одители, указанные в паспортах и </w:t>
      </w:r>
      <w:r w:rsidR="00F6190F" w:rsidRPr="002D4EF8">
        <w:rPr>
          <w:rFonts w:ascii="Times New Roman" w:eastAsia="Times New Roman" w:hAnsi="Times New Roman"/>
          <w:color w:val="000000"/>
          <w:sz w:val="24"/>
          <w:szCs w:val="24"/>
          <w:lang w:eastAsia="ru-RU"/>
        </w:rPr>
        <w:t>сертификатах должны соответствовать производителям, указанным на маркировке соответствующего Товара.</w:t>
      </w:r>
    </w:p>
    <w:p w:rsidR="00F6190F" w:rsidRPr="002D4EF8" w:rsidRDefault="00A84540" w:rsidP="00F6190F">
      <w:pPr>
        <w:tabs>
          <w:tab w:val="left" w:pos="6987"/>
        </w:tabs>
        <w:suppressAutoHyphens w:val="0"/>
        <w:autoSpaceDE w:val="0"/>
        <w:autoSpaceDN w:val="0"/>
        <w:adjustRightInd w:val="0"/>
        <w:spacing w:after="0" w:line="240" w:lineRule="auto"/>
        <w:ind w:firstLine="567"/>
        <w:jc w:val="both"/>
        <w:rPr>
          <w:rFonts w:ascii="Times New Roman" w:eastAsia="Times New Roman" w:hAnsi="Times New Roman"/>
          <w:color w:val="000000"/>
          <w:sz w:val="24"/>
          <w:szCs w:val="24"/>
          <w:lang w:eastAsia="ru-RU"/>
        </w:rPr>
      </w:pPr>
      <w:r w:rsidRPr="002D4EF8">
        <w:rPr>
          <w:rFonts w:ascii="Times New Roman" w:eastAsia="Times New Roman" w:hAnsi="Times New Roman"/>
          <w:color w:val="000000"/>
          <w:sz w:val="24"/>
          <w:szCs w:val="24"/>
          <w:lang w:eastAsia="ru-RU"/>
        </w:rPr>
        <w:t>3.8</w:t>
      </w:r>
      <w:r w:rsidR="00F6190F" w:rsidRPr="002D4EF8">
        <w:rPr>
          <w:rFonts w:ascii="Times New Roman" w:eastAsia="Times New Roman" w:hAnsi="Times New Roman"/>
          <w:color w:val="000000"/>
          <w:sz w:val="24"/>
          <w:szCs w:val="24"/>
          <w:lang w:eastAsia="ru-RU"/>
        </w:rPr>
        <w:t xml:space="preserve">.3. Покупатель имеет право провести независимую экспертизу за счет Поставщика. В </w:t>
      </w:r>
      <w:proofErr w:type="gramStart"/>
      <w:r w:rsidR="00F6190F" w:rsidRPr="002D4EF8">
        <w:rPr>
          <w:rFonts w:ascii="Times New Roman" w:eastAsia="Times New Roman" w:hAnsi="Times New Roman"/>
          <w:color w:val="000000"/>
          <w:sz w:val="24"/>
          <w:szCs w:val="24"/>
          <w:lang w:eastAsia="ru-RU"/>
        </w:rPr>
        <w:t>случае</w:t>
      </w:r>
      <w:proofErr w:type="gramEnd"/>
      <w:r w:rsidR="00F6190F" w:rsidRPr="002D4EF8">
        <w:rPr>
          <w:rFonts w:ascii="Times New Roman" w:eastAsia="Times New Roman" w:hAnsi="Times New Roman"/>
          <w:color w:val="000000"/>
          <w:sz w:val="24"/>
          <w:szCs w:val="24"/>
          <w:lang w:eastAsia="ru-RU"/>
        </w:rPr>
        <w:t>, если по результатам экспертизы будет подтверждено соответствие качества поставляемого Товара требованиям (Покупателя, ГОСТ), расходы по проведению экспертизы относятся на счет Покупателя. В случае наличия брака более 10% - вся партия бракуется и возвращается Поставщику за его счет.</w:t>
      </w:r>
    </w:p>
    <w:p w:rsidR="00F6190F" w:rsidRPr="002D4EF8" w:rsidRDefault="00A84540" w:rsidP="00F6190F">
      <w:pPr>
        <w:tabs>
          <w:tab w:val="left" w:pos="6987"/>
        </w:tabs>
        <w:suppressAutoHyphens w:val="0"/>
        <w:autoSpaceDE w:val="0"/>
        <w:autoSpaceDN w:val="0"/>
        <w:adjustRightInd w:val="0"/>
        <w:spacing w:after="0" w:line="240" w:lineRule="auto"/>
        <w:ind w:firstLine="567"/>
        <w:jc w:val="both"/>
        <w:rPr>
          <w:rFonts w:ascii="Times New Roman" w:eastAsia="Times New Roman" w:hAnsi="Times New Roman"/>
          <w:b/>
          <w:bCs/>
          <w:color w:val="000000"/>
          <w:sz w:val="24"/>
          <w:szCs w:val="24"/>
          <w:lang w:eastAsia="ru-RU"/>
        </w:rPr>
      </w:pPr>
      <w:r w:rsidRPr="002D4EF8">
        <w:rPr>
          <w:rFonts w:ascii="Times New Roman" w:eastAsia="Times New Roman" w:hAnsi="Times New Roman"/>
          <w:b/>
          <w:bCs/>
          <w:sz w:val="24"/>
          <w:szCs w:val="24"/>
          <w:lang w:eastAsia="ru-RU"/>
        </w:rPr>
        <w:t>3.9</w:t>
      </w:r>
      <w:r w:rsidR="00F6190F" w:rsidRPr="002D4EF8">
        <w:rPr>
          <w:rFonts w:ascii="Times New Roman" w:eastAsia="Times New Roman" w:hAnsi="Times New Roman"/>
          <w:b/>
          <w:bCs/>
          <w:sz w:val="24"/>
          <w:szCs w:val="24"/>
          <w:lang w:eastAsia="ru-RU"/>
        </w:rPr>
        <w:t>. Иные условия:</w:t>
      </w:r>
    </w:p>
    <w:p w:rsidR="00F6190F" w:rsidRPr="002D4EF8" w:rsidRDefault="00A84540" w:rsidP="00F6190F">
      <w:pPr>
        <w:tabs>
          <w:tab w:val="left" w:pos="6987"/>
        </w:tabs>
        <w:suppressAutoHyphens w:val="0"/>
        <w:autoSpaceDE w:val="0"/>
        <w:autoSpaceDN w:val="0"/>
        <w:adjustRightInd w:val="0"/>
        <w:spacing w:after="0" w:line="240" w:lineRule="auto"/>
        <w:ind w:firstLine="567"/>
        <w:jc w:val="both"/>
        <w:rPr>
          <w:rFonts w:ascii="Times New Roman" w:eastAsia="Times New Roman" w:hAnsi="Times New Roman"/>
          <w:b/>
          <w:bCs/>
          <w:color w:val="000000"/>
          <w:sz w:val="24"/>
          <w:szCs w:val="24"/>
          <w:lang w:eastAsia="ru-RU"/>
        </w:rPr>
      </w:pPr>
      <w:r w:rsidRPr="002D4EF8">
        <w:rPr>
          <w:rFonts w:ascii="Times New Roman" w:eastAsia="Times New Roman" w:hAnsi="Times New Roman"/>
          <w:color w:val="000000"/>
          <w:sz w:val="24"/>
          <w:szCs w:val="24"/>
        </w:rPr>
        <w:t>3.9</w:t>
      </w:r>
      <w:r w:rsidR="00F6190F" w:rsidRPr="002D4EF8">
        <w:rPr>
          <w:rFonts w:ascii="Times New Roman" w:eastAsia="Times New Roman" w:hAnsi="Times New Roman"/>
          <w:color w:val="000000"/>
          <w:sz w:val="24"/>
          <w:szCs w:val="24"/>
        </w:rPr>
        <w:t>.1. Товар должен быть новым (не бывшим в эксплуатации) и изготовленным не ранее 2014г.</w:t>
      </w:r>
    </w:p>
    <w:p w:rsidR="00F6190F" w:rsidRPr="002D4EF8" w:rsidRDefault="00F6190F" w:rsidP="00F6190F">
      <w:pPr>
        <w:tabs>
          <w:tab w:val="left" w:pos="6987"/>
        </w:tabs>
        <w:suppressAutoHyphens w:val="0"/>
        <w:autoSpaceDE w:val="0"/>
        <w:autoSpaceDN w:val="0"/>
        <w:adjustRightInd w:val="0"/>
        <w:spacing w:after="0" w:line="240" w:lineRule="auto"/>
        <w:ind w:firstLine="567"/>
        <w:jc w:val="both"/>
        <w:rPr>
          <w:rFonts w:ascii="Times New Roman" w:eastAsia="Times New Roman" w:hAnsi="Times New Roman"/>
          <w:b/>
          <w:bCs/>
          <w:color w:val="000000"/>
          <w:sz w:val="24"/>
          <w:szCs w:val="24"/>
          <w:lang w:eastAsia="ru-RU"/>
        </w:rPr>
      </w:pPr>
      <w:r w:rsidRPr="002D4EF8">
        <w:rPr>
          <w:rFonts w:ascii="Times New Roman" w:eastAsia="Times New Roman" w:hAnsi="Times New Roman"/>
          <w:bCs/>
          <w:color w:val="000000"/>
          <w:sz w:val="24"/>
          <w:szCs w:val="24"/>
          <w:lang w:eastAsia="ru-RU"/>
        </w:rPr>
        <w:t>3.</w:t>
      </w:r>
      <w:r w:rsidR="00A84540" w:rsidRPr="002D4EF8">
        <w:rPr>
          <w:rFonts w:ascii="Times New Roman" w:eastAsia="Times New Roman" w:hAnsi="Times New Roman"/>
          <w:color w:val="000000"/>
          <w:sz w:val="24"/>
          <w:szCs w:val="24"/>
        </w:rPr>
        <w:t>9</w:t>
      </w:r>
      <w:r w:rsidRPr="002D4EF8">
        <w:rPr>
          <w:rFonts w:ascii="Times New Roman" w:eastAsia="Times New Roman" w:hAnsi="Times New Roman"/>
          <w:color w:val="000000"/>
          <w:sz w:val="24"/>
          <w:szCs w:val="24"/>
        </w:rPr>
        <w:t xml:space="preserve">.2. Гарантийный срок на товар устанавливается: не менее 36 месяцев </w:t>
      </w:r>
      <w:proofErr w:type="gramStart"/>
      <w:r w:rsidRPr="002D4EF8">
        <w:rPr>
          <w:rFonts w:ascii="Times New Roman" w:eastAsia="Times New Roman" w:hAnsi="Times New Roman"/>
          <w:color w:val="000000"/>
          <w:sz w:val="24"/>
          <w:szCs w:val="24"/>
        </w:rPr>
        <w:t>с даты ввода</w:t>
      </w:r>
      <w:proofErr w:type="gramEnd"/>
      <w:r w:rsidRPr="002D4EF8">
        <w:rPr>
          <w:rFonts w:ascii="Times New Roman" w:eastAsia="Times New Roman" w:hAnsi="Times New Roman"/>
          <w:color w:val="000000"/>
          <w:sz w:val="24"/>
          <w:szCs w:val="24"/>
        </w:rPr>
        <w:t xml:space="preserve"> в эксплуатацию.</w:t>
      </w:r>
    </w:p>
    <w:p w:rsidR="00F6190F" w:rsidRPr="002D4EF8" w:rsidRDefault="00F6190F" w:rsidP="00F6190F">
      <w:pPr>
        <w:spacing w:after="0" w:line="240" w:lineRule="auto"/>
        <w:jc w:val="both"/>
        <w:rPr>
          <w:rFonts w:ascii="Times New Roman" w:eastAsia="Times New Roman" w:hAnsi="Times New Roman"/>
          <w:b/>
          <w:bCs/>
          <w:sz w:val="24"/>
          <w:szCs w:val="24"/>
          <w:lang w:eastAsia="zh-CN"/>
        </w:rPr>
      </w:pPr>
      <w:r w:rsidRPr="002D4EF8">
        <w:rPr>
          <w:rFonts w:ascii="Times New Roman" w:eastAsia="Times New Roman" w:hAnsi="Times New Roman"/>
          <w:color w:val="000000"/>
          <w:sz w:val="24"/>
          <w:szCs w:val="24"/>
        </w:rPr>
        <w:t>Срок исполнения гарантийных обязательств по устранению недостатков не может превышать 45 (Сорок пять) дней с момента получения поставщиком уведомления Покупателя о необходимости устранения выявленных недостатков.</w:t>
      </w:r>
    </w:p>
    <w:p w:rsidR="00F6190F" w:rsidRPr="002D4EF8" w:rsidRDefault="00F6190F" w:rsidP="00F6190F">
      <w:pPr>
        <w:spacing w:after="0" w:line="240" w:lineRule="auto"/>
        <w:jc w:val="both"/>
        <w:rPr>
          <w:rFonts w:ascii="Times New Roman" w:eastAsia="Times New Roman" w:hAnsi="Times New Roman"/>
          <w:b/>
          <w:color w:val="FF0000"/>
          <w:sz w:val="24"/>
          <w:szCs w:val="24"/>
        </w:rPr>
      </w:pPr>
    </w:p>
    <w:p w:rsidR="00855406" w:rsidRPr="002D4EF8" w:rsidRDefault="00855406" w:rsidP="00F6190F">
      <w:pPr>
        <w:spacing w:after="0" w:line="240" w:lineRule="auto"/>
        <w:jc w:val="both"/>
        <w:rPr>
          <w:rFonts w:ascii="Times New Roman" w:eastAsia="Times New Roman" w:hAnsi="Times New Roman"/>
          <w:b/>
          <w:sz w:val="24"/>
          <w:szCs w:val="24"/>
        </w:rPr>
      </w:pPr>
      <w:r w:rsidRPr="002D4EF8">
        <w:rPr>
          <w:rFonts w:ascii="Times New Roman" w:eastAsia="Times New Roman" w:hAnsi="Times New Roman"/>
          <w:b/>
          <w:color w:val="FF0000"/>
          <w:sz w:val="24"/>
          <w:szCs w:val="24"/>
        </w:rPr>
        <w:tab/>
      </w:r>
      <w:r w:rsidR="00A84540" w:rsidRPr="002D4EF8">
        <w:rPr>
          <w:rFonts w:ascii="Times New Roman" w:eastAsia="Times New Roman" w:hAnsi="Times New Roman"/>
          <w:b/>
          <w:sz w:val="24"/>
          <w:szCs w:val="24"/>
        </w:rPr>
        <w:t>4</w:t>
      </w:r>
      <w:r w:rsidRPr="002D4EF8">
        <w:rPr>
          <w:rFonts w:ascii="Times New Roman" w:eastAsia="Times New Roman" w:hAnsi="Times New Roman"/>
          <w:b/>
          <w:sz w:val="24"/>
          <w:szCs w:val="24"/>
        </w:rPr>
        <w:t>. Критерии оценки и их значимость:</w:t>
      </w:r>
    </w:p>
    <w:p w:rsidR="00422CBE" w:rsidRPr="002D4EF8" w:rsidRDefault="00422CBE" w:rsidP="00855406">
      <w:pPr>
        <w:tabs>
          <w:tab w:val="left" w:pos="567"/>
        </w:tabs>
        <w:spacing w:after="0" w:line="240" w:lineRule="auto"/>
        <w:jc w:val="both"/>
        <w:rPr>
          <w:rFonts w:ascii="Times New Roman" w:eastAsia="Times New Roman" w:hAnsi="Times New Roman"/>
          <w:strike/>
          <w:sz w:val="24"/>
          <w:szCs w:val="24"/>
        </w:rPr>
      </w:pPr>
    </w:p>
    <w:tbl>
      <w:tblPr>
        <w:tblW w:w="0" w:type="auto"/>
        <w:tblInd w:w="108" w:type="dxa"/>
        <w:tblLayout w:type="fixed"/>
        <w:tblLook w:val="0000" w:firstRow="0" w:lastRow="0" w:firstColumn="0" w:lastColumn="0" w:noHBand="0" w:noVBand="0"/>
      </w:tblPr>
      <w:tblGrid>
        <w:gridCol w:w="1308"/>
        <w:gridCol w:w="5794"/>
        <w:gridCol w:w="2970"/>
      </w:tblGrid>
      <w:tr w:rsidR="00855406" w:rsidRPr="002D4EF8" w:rsidTr="00637CF4">
        <w:trPr>
          <w:trHeight w:val="390"/>
        </w:trPr>
        <w:tc>
          <w:tcPr>
            <w:tcW w:w="1308" w:type="dxa"/>
            <w:tcBorders>
              <w:top w:val="single" w:sz="4" w:space="0" w:color="000000"/>
              <w:left w:val="single" w:sz="4" w:space="0" w:color="000000"/>
              <w:bottom w:val="single" w:sz="4" w:space="0" w:color="000000"/>
            </w:tcBorders>
            <w:shd w:val="clear" w:color="auto" w:fill="auto"/>
          </w:tcPr>
          <w:p w:rsidR="00855406" w:rsidRPr="002D4EF8" w:rsidRDefault="00855406" w:rsidP="00855406">
            <w:pPr>
              <w:spacing w:after="0" w:line="240" w:lineRule="auto"/>
              <w:jc w:val="center"/>
              <w:rPr>
                <w:rFonts w:ascii="Times New Roman" w:eastAsia="Times New Roman" w:hAnsi="Times New Roman"/>
                <w:sz w:val="24"/>
                <w:szCs w:val="24"/>
              </w:rPr>
            </w:pPr>
            <w:r w:rsidRPr="002D4EF8">
              <w:rPr>
                <w:rFonts w:ascii="Times New Roman" w:eastAsia="Times New Roman" w:hAnsi="Times New Roman"/>
                <w:sz w:val="24"/>
                <w:szCs w:val="24"/>
              </w:rPr>
              <w:t>Номер</w:t>
            </w:r>
          </w:p>
          <w:p w:rsidR="00855406" w:rsidRPr="002D4EF8" w:rsidRDefault="00855406" w:rsidP="00855406">
            <w:pPr>
              <w:spacing w:after="0" w:line="240" w:lineRule="auto"/>
              <w:jc w:val="center"/>
              <w:rPr>
                <w:rFonts w:ascii="Times New Roman" w:eastAsia="Times New Roman" w:hAnsi="Times New Roman"/>
                <w:sz w:val="24"/>
                <w:szCs w:val="24"/>
              </w:rPr>
            </w:pPr>
            <w:r w:rsidRPr="002D4EF8">
              <w:rPr>
                <w:rFonts w:ascii="Times New Roman" w:eastAsia="Times New Roman" w:hAnsi="Times New Roman"/>
                <w:sz w:val="24"/>
                <w:szCs w:val="24"/>
              </w:rPr>
              <w:t>критерия</w:t>
            </w:r>
          </w:p>
        </w:tc>
        <w:tc>
          <w:tcPr>
            <w:tcW w:w="5794" w:type="dxa"/>
            <w:tcBorders>
              <w:top w:val="single" w:sz="4" w:space="0" w:color="000000"/>
              <w:left w:val="single" w:sz="4" w:space="0" w:color="000000"/>
              <w:bottom w:val="single" w:sz="4" w:space="0" w:color="000000"/>
            </w:tcBorders>
            <w:shd w:val="clear" w:color="auto" w:fill="auto"/>
          </w:tcPr>
          <w:p w:rsidR="00855406" w:rsidRPr="002D4EF8" w:rsidRDefault="00855406" w:rsidP="00855406">
            <w:pPr>
              <w:spacing w:after="0" w:line="240" w:lineRule="auto"/>
              <w:jc w:val="center"/>
              <w:rPr>
                <w:rFonts w:ascii="Times New Roman" w:eastAsia="Times New Roman" w:hAnsi="Times New Roman"/>
                <w:sz w:val="24"/>
                <w:szCs w:val="24"/>
              </w:rPr>
            </w:pPr>
            <w:r w:rsidRPr="002D4EF8">
              <w:rPr>
                <w:rFonts w:ascii="Times New Roman" w:eastAsia="Times New Roman" w:hAnsi="Times New Roman"/>
                <w:sz w:val="24"/>
                <w:szCs w:val="24"/>
              </w:rPr>
              <w:t>Критерии оценки заявки по запросу предложений</w:t>
            </w:r>
          </w:p>
        </w:tc>
        <w:tc>
          <w:tcPr>
            <w:tcW w:w="2970" w:type="dxa"/>
            <w:tcBorders>
              <w:top w:val="single" w:sz="4" w:space="0" w:color="000000"/>
              <w:left w:val="single" w:sz="4" w:space="0" w:color="000000"/>
              <w:bottom w:val="single" w:sz="4" w:space="0" w:color="000000"/>
              <w:right w:val="single" w:sz="4" w:space="0" w:color="000000"/>
            </w:tcBorders>
            <w:shd w:val="clear" w:color="auto" w:fill="auto"/>
          </w:tcPr>
          <w:p w:rsidR="00855406" w:rsidRPr="002D4EF8" w:rsidRDefault="00855406" w:rsidP="00855406">
            <w:pPr>
              <w:spacing w:after="0" w:line="240" w:lineRule="auto"/>
              <w:jc w:val="center"/>
              <w:rPr>
                <w:rFonts w:ascii="Times New Roman" w:hAnsi="Times New Roman"/>
                <w:sz w:val="24"/>
                <w:szCs w:val="24"/>
              </w:rPr>
            </w:pPr>
            <w:r w:rsidRPr="002D4EF8">
              <w:rPr>
                <w:rFonts w:ascii="Times New Roman" w:eastAsia="Times New Roman" w:hAnsi="Times New Roman"/>
                <w:sz w:val="24"/>
                <w:szCs w:val="24"/>
              </w:rPr>
              <w:t>Значимость критерия, %</w:t>
            </w:r>
          </w:p>
        </w:tc>
      </w:tr>
      <w:tr w:rsidR="00855406" w:rsidRPr="002D4EF8" w:rsidTr="00637CF4">
        <w:trPr>
          <w:trHeight w:val="503"/>
        </w:trPr>
        <w:tc>
          <w:tcPr>
            <w:tcW w:w="1308" w:type="dxa"/>
            <w:tcBorders>
              <w:top w:val="single" w:sz="4" w:space="0" w:color="000000"/>
              <w:left w:val="single" w:sz="4" w:space="0" w:color="000000"/>
              <w:bottom w:val="single" w:sz="4" w:space="0" w:color="000000"/>
            </w:tcBorders>
            <w:shd w:val="clear" w:color="auto" w:fill="auto"/>
          </w:tcPr>
          <w:p w:rsidR="00855406" w:rsidRPr="002D4EF8" w:rsidRDefault="00855406" w:rsidP="00855406">
            <w:pPr>
              <w:spacing w:after="0" w:line="240" w:lineRule="auto"/>
              <w:jc w:val="center"/>
              <w:rPr>
                <w:rFonts w:ascii="Times New Roman" w:eastAsia="Times New Roman" w:hAnsi="Times New Roman"/>
                <w:sz w:val="24"/>
                <w:szCs w:val="24"/>
              </w:rPr>
            </w:pPr>
            <w:r w:rsidRPr="002D4EF8">
              <w:rPr>
                <w:rFonts w:ascii="Times New Roman" w:eastAsia="Times New Roman" w:hAnsi="Times New Roman"/>
                <w:sz w:val="24"/>
                <w:szCs w:val="24"/>
              </w:rPr>
              <w:t>1.</w:t>
            </w:r>
          </w:p>
        </w:tc>
        <w:tc>
          <w:tcPr>
            <w:tcW w:w="5794" w:type="dxa"/>
            <w:tcBorders>
              <w:top w:val="single" w:sz="4" w:space="0" w:color="000000"/>
              <w:left w:val="single" w:sz="4" w:space="0" w:color="000000"/>
              <w:bottom w:val="single" w:sz="4" w:space="0" w:color="000000"/>
            </w:tcBorders>
            <w:shd w:val="clear" w:color="auto" w:fill="auto"/>
          </w:tcPr>
          <w:p w:rsidR="00855406" w:rsidRPr="002D4EF8" w:rsidRDefault="00855406" w:rsidP="00855406">
            <w:pPr>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Цена договора</w:t>
            </w:r>
          </w:p>
        </w:tc>
        <w:tc>
          <w:tcPr>
            <w:tcW w:w="2970" w:type="dxa"/>
            <w:tcBorders>
              <w:top w:val="single" w:sz="4" w:space="0" w:color="000000"/>
              <w:left w:val="single" w:sz="4" w:space="0" w:color="000000"/>
              <w:bottom w:val="single" w:sz="4" w:space="0" w:color="000000"/>
              <w:right w:val="single" w:sz="4" w:space="0" w:color="000000"/>
            </w:tcBorders>
            <w:shd w:val="clear" w:color="auto" w:fill="auto"/>
          </w:tcPr>
          <w:p w:rsidR="00855406" w:rsidRPr="002D4EF8" w:rsidRDefault="00422CBE" w:rsidP="00855406">
            <w:pPr>
              <w:spacing w:after="0" w:line="240" w:lineRule="auto"/>
              <w:jc w:val="center"/>
              <w:rPr>
                <w:rFonts w:ascii="Times New Roman" w:hAnsi="Times New Roman"/>
                <w:sz w:val="24"/>
                <w:szCs w:val="24"/>
              </w:rPr>
            </w:pPr>
            <w:r w:rsidRPr="002D4EF8">
              <w:rPr>
                <w:rFonts w:ascii="Times New Roman" w:eastAsia="Times New Roman" w:hAnsi="Times New Roman"/>
                <w:sz w:val="24"/>
                <w:szCs w:val="24"/>
              </w:rPr>
              <w:t>6</w:t>
            </w:r>
            <w:r w:rsidR="00855406" w:rsidRPr="002D4EF8">
              <w:rPr>
                <w:rFonts w:ascii="Times New Roman" w:eastAsia="Times New Roman" w:hAnsi="Times New Roman"/>
                <w:sz w:val="24"/>
                <w:szCs w:val="24"/>
              </w:rPr>
              <w:t>0</w:t>
            </w:r>
          </w:p>
        </w:tc>
      </w:tr>
      <w:tr w:rsidR="00855406" w:rsidRPr="002D4EF8" w:rsidTr="00637CF4">
        <w:trPr>
          <w:trHeight w:val="433"/>
        </w:trPr>
        <w:tc>
          <w:tcPr>
            <w:tcW w:w="1308" w:type="dxa"/>
            <w:tcBorders>
              <w:top w:val="single" w:sz="4" w:space="0" w:color="000000"/>
              <w:left w:val="single" w:sz="4" w:space="0" w:color="000000"/>
              <w:bottom w:val="single" w:sz="4" w:space="0" w:color="000000"/>
            </w:tcBorders>
            <w:shd w:val="clear" w:color="auto" w:fill="auto"/>
          </w:tcPr>
          <w:p w:rsidR="00855406" w:rsidRPr="002D4EF8" w:rsidRDefault="00422CBE" w:rsidP="00855406">
            <w:pPr>
              <w:spacing w:after="0" w:line="240" w:lineRule="auto"/>
              <w:jc w:val="center"/>
              <w:rPr>
                <w:rFonts w:ascii="Times New Roman" w:hAnsi="Times New Roman"/>
                <w:bCs/>
                <w:sz w:val="24"/>
                <w:szCs w:val="24"/>
              </w:rPr>
            </w:pPr>
            <w:r w:rsidRPr="002D4EF8">
              <w:rPr>
                <w:rFonts w:ascii="Times New Roman" w:eastAsia="Times New Roman" w:hAnsi="Times New Roman"/>
                <w:sz w:val="24"/>
                <w:szCs w:val="24"/>
              </w:rPr>
              <w:t>2</w:t>
            </w:r>
            <w:r w:rsidR="00855406" w:rsidRPr="002D4EF8">
              <w:rPr>
                <w:rFonts w:ascii="Times New Roman" w:eastAsia="Times New Roman" w:hAnsi="Times New Roman"/>
                <w:sz w:val="24"/>
                <w:szCs w:val="24"/>
              </w:rPr>
              <w:t>.</w:t>
            </w:r>
          </w:p>
        </w:tc>
        <w:tc>
          <w:tcPr>
            <w:tcW w:w="5794" w:type="dxa"/>
            <w:tcBorders>
              <w:top w:val="single" w:sz="4" w:space="0" w:color="000000"/>
              <w:left w:val="single" w:sz="4" w:space="0" w:color="000000"/>
              <w:bottom w:val="single" w:sz="4" w:space="0" w:color="000000"/>
            </w:tcBorders>
            <w:shd w:val="clear" w:color="auto" w:fill="auto"/>
          </w:tcPr>
          <w:p w:rsidR="00855406" w:rsidRPr="002D4EF8" w:rsidRDefault="00F6190F" w:rsidP="00D735AE">
            <w:pPr>
              <w:spacing w:after="0" w:line="240" w:lineRule="auto"/>
              <w:rPr>
                <w:rFonts w:ascii="Times New Roman" w:eastAsia="Times New Roman" w:hAnsi="Times New Roman"/>
                <w:sz w:val="24"/>
                <w:szCs w:val="24"/>
              </w:rPr>
            </w:pPr>
            <w:r w:rsidRPr="002D4EF8">
              <w:rPr>
                <w:rFonts w:ascii="Times New Roman" w:hAnsi="Times New Roman"/>
                <w:sz w:val="24"/>
                <w:szCs w:val="24"/>
              </w:rPr>
              <w:t xml:space="preserve">Опыт выполнения аналогичных поставок </w:t>
            </w:r>
          </w:p>
        </w:tc>
        <w:tc>
          <w:tcPr>
            <w:tcW w:w="2970" w:type="dxa"/>
            <w:tcBorders>
              <w:top w:val="single" w:sz="4" w:space="0" w:color="000000"/>
              <w:left w:val="single" w:sz="4" w:space="0" w:color="000000"/>
              <w:bottom w:val="single" w:sz="4" w:space="0" w:color="000000"/>
              <w:right w:val="single" w:sz="4" w:space="0" w:color="000000"/>
            </w:tcBorders>
            <w:shd w:val="clear" w:color="auto" w:fill="auto"/>
          </w:tcPr>
          <w:p w:rsidR="00855406" w:rsidRPr="002D4EF8" w:rsidRDefault="00F6190F" w:rsidP="00855406">
            <w:pPr>
              <w:spacing w:after="0" w:line="240" w:lineRule="auto"/>
              <w:jc w:val="center"/>
              <w:rPr>
                <w:rFonts w:ascii="Times New Roman" w:hAnsi="Times New Roman"/>
                <w:sz w:val="24"/>
                <w:szCs w:val="24"/>
              </w:rPr>
            </w:pPr>
            <w:r w:rsidRPr="002D4EF8">
              <w:rPr>
                <w:rFonts w:ascii="Times New Roman" w:hAnsi="Times New Roman"/>
                <w:sz w:val="24"/>
                <w:szCs w:val="24"/>
              </w:rPr>
              <w:t>20</w:t>
            </w:r>
          </w:p>
        </w:tc>
      </w:tr>
      <w:tr w:rsidR="00855406" w:rsidRPr="002D4EF8" w:rsidTr="00637CF4">
        <w:trPr>
          <w:trHeight w:val="433"/>
        </w:trPr>
        <w:tc>
          <w:tcPr>
            <w:tcW w:w="1308" w:type="dxa"/>
            <w:tcBorders>
              <w:top w:val="single" w:sz="4" w:space="0" w:color="000000"/>
              <w:left w:val="single" w:sz="4" w:space="0" w:color="000000"/>
              <w:bottom w:val="single" w:sz="4" w:space="0" w:color="000000"/>
            </w:tcBorders>
            <w:shd w:val="clear" w:color="auto" w:fill="auto"/>
          </w:tcPr>
          <w:p w:rsidR="00855406" w:rsidRPr="002D4EF8" w:rsidRDefault="00422CBE" w:rsidP="00855406">
            <w:pPr>
              <w:spacing w:after="0" w:line="240" w:lineRule="auto"/>
              <w:jc w:val="center"/>
              <w:rPr>
                <w:rFonts w:ascii="Times New Roman" w:eastAsia="Times New Roman" w:hAnsi="Times New Roman"/>
                <w:sz w:val="24"/>
                <w:szCs w:val="24"/>
              </w:rPr>
            </w:pPr>
            <w:r w:rsidRPr="002D4EF8">
              <w:rPr>
                <w:rFonts w:ascii="Times New Roman" w:eastAsia="Times New Roman" w:hAnsi="Times New Roman"/>
                <w:sz w:val="24"/>
                <w:szCs w:val="24"/>
              </w:rPr>
              <w:t>3</w:t>
            </w:r>
            <w:r w:rsidR="00961AFA" w:rsidRPr="002D4EF8">
              <w:rPr>
                <w:rFonts w:ascii="Times New Roman" w:eastAsia="Times New Roman" w:hAnsi="Times New Roman"/>
                <w:sz w:val="24"/>
                <w:szCs w:val="24"/>
              </w:rPr>
              <w:t>.</w:t>
            </w:r>
          </w:p>
        </w:tc>
        <w:tc>
          <w:tcPr>
            <w:tcW w:w="5794" w:type="dxa"/>
            <w:tcBorders>
              <w:top w:val="single" w:sz="4" w:space="0" w:color="000000"/>
              <w:left w:val="single" w:sz="4" w:space="0" w:color="000000"/>
              <w:bottom w:val="single" w:sz="4" w:space="0" w:color="000000"/>
            </w:tcBorders>
            <w:shd w:val="clear" w:color="auto" w:fill="auto"/>
          </w:tcPr>
          <w:p w:rsidR="00855406" w:rsidRPr="002D4EF8" w:rsidRDefault="00F6190F" w:rsidP="00D735AE">
            <w:pPr>
              <w:spacing w:after="0" w:line="240" w:lineRule="auto"/>
              <w:rPr>
                <w:rFonts w:ascii="Times New Roman" w:hAnsi="Times New Roman"/>
                <w:sz w:val="24"/>
                <w:szCs w:val="24"/>
              </w:rPr>
            </w:pPr>
            <w:r w:rsidRPr="002D4EF8">
              <w:rPr>
                <w:rFonts w:ascii="Times New Roman" w:hAnsi="Times New Roman"/>
                <w:sz w:val="24"/>
                <w:szCs w:val="24"/>
              </w:rPr>
              <w:t xml:space="preserve">Продолжительность работы </w:t>
            </w:r>
            <w:r w:rsidR="00D735AE">
              <w:rPr>
                <w:rFonts w:ascii="Times New Roman" w:hAnsi="Times New Roman"/>
                <w:sz w:val="24"/>
                <w:szCs w:val="24"/>
              </w:rPr>
              <w:t>Участника</w:t>
            </w:r>
            <w:r w:rsidRPr="002D4EF8">
              <w:rPr>
                <w:rFonts w:ascii="Times New Roman" w:hAnsi="Times New Roman"/>
                <w:sz w:val="24"/>
                <w:szCs w:val="24"/>
              </w:rPr>
              <w:t xml:space="preserve"> на рынке аналогичных поставок</w:t>
            </w:r>
          </w:p>
        </w:tc>
        <w:tc>
          <w:tcPr>
            <w:tcW w:w="2970" w:type="dxa"/>
            <w:tcBorders>
              <w:top w:val="single" w:sz="4" w:space="0" w:color="000000"/>
              <w:left w:val="single" w:sz="4" w:space="0" w:color="000000"/>
              <w:bottom w:val="single" w:sz="4" w:space="0" w:color="000000"/>
              <w:right w:val="single" w:sz="4" w:space="0" w:color="000000"/>
            </w:tcBorders>
            <w:shd w:val="clear" w:color="auto" w:fill="auto"/>
          </w:tcPr>
          <w:p w:rsidR="00855406" w:rsidRPr="002D4EF8" w:rsidRDefault="00F6190F" w:rsidP="00855406">
            <w:pPr>
              <w:spacing w:after="0" w:line="240" w:lineRule="auto"/>
              <w:jc w:val="center"/>
              <w:rPr>
                <w:rFonts w:ascii="Times New Roman" w:hAnsi="Times New Roman"/>
                <w:sz w:val="24"/>
                <w:szCs w:val="24"/>
              </w:rPr>
            </w:pPr>
            <w:r w:rsidRPr="002D4EF8">
              <w:rPr>
                <w:rFonts w:ascii="Times New Roman" w:hAnsi="Times New Roman"/>
                <w:sz w:val="24"/>
                <w:szCs w:val="24"/>
              </w:rPr>
              <w:t>10</w:t>
            </w:r>
          </w:p>
        </w:tc>
      </w:tr>
      <w:tr w:rsidR="00F6190F" w:rsidRPr="002D4EF8" w:rsidTr="00637CF4">
        <w:trPr>
          <w:trHeight w:val="433"/>
        </w:trPr>
        <w:tc>
          <w:tcPr>
            <w:tcW w:w="1308" w:type="dxa"/>
            <w:tcBorders>
              <w:top w:val="single" w:sz="4" w:space="0" w:color="000000"/>
              <w:left w:val="single" w:sz="4" w:space="0" w:color="000000"/>
              <w:bottom w:val="single" w:sz="4" w:space="0" w:color="000000"/>
            </w:tcBorders>
            <w:shd w:val="clear" w:color="auto" w:fill="auto"/>
          </w:tcPr>
          <w:p w:rsidR="00F6190F" w:rsidRPr="002D4EF8" w:rsidRDefault="00F6190F" w:rsidP="00855406">
            <w:pPr>
              <w:spacing w:after="0" w:line="240" w:lineRule="auto"/>
              <w:jc w:val="center"/>
              <w:rPr>
                <w:rFonts w:ascii="Times New Roman" w:eastAsia="Times New Roman" w:hAnsi="Times New Roman"/>
                <w:sz w:val="24"/>
                <w:szCs w:val="24"/>
              </w:rPr>
            </w:pPr>
            <w:r w:rsidRPr="002D4EF8">
              <w:rPr>
                <w:rFonts w:ascii="Times New Roman" w:eastAsia="Times New Roman" w:hAnsi="Times New Roman"/>
                <w:sz w:val="24"/>
                <w:szCs w:val="24"/>
              </w:rPr>
              <w:t>4.</w:t>
            </w:r>
          </w:p>
        </w:tc>
        <w:tc>
          <w:tcPr>
            <w:tcW w:w="5794" w:type="dxa"/>
            <w:tcBorders>
              <w:top w:val="single" w:sz="4" w:space="0" w:color="000000"/>
              <w:left w:val="single" w:sz="4" w:space="0" w:color="000000"/>
              <w:bottom w:val="single" w:sz="4" w:space="0" w:color="000000"/>
            </w:tcBorders>
            <w:shd w:val="clear" w:color="auto" w:fill="auto"/>
          </w:tcPr>
          <w:p w:rsidR="00F6190F" w:rsidRPr="002D4EF8" w:rsidRDefault="00F6190F" w:rsidP="009B50FB">
            <w:pPr>
              <w:spacing w:after="0" w:line="240" w:lineRule="auto"/>
              <w:rPr>
                <w:rFonts w:ascii="Times New Roman" w:hAnsi="Times New Roman"/>
                <w:sz w:val="24"/>
                <w:szCs w:val="24"/>
              </w:rPr>
            </w:pPr>
            <w:r w:rsidRPr="002D4EF8">
              <w:rPr>
                <w:rFonts w:ascii="Times New Roman" w:hAnsi="Times New Roman"/>
                <w:sz w:val="24"/>
                <w:szCs w:val="24"/>
              </w:rPr>
              <w:t xml:space="preserve">Подтверждение наличия ресурсов у Участника </w:t>
            </w:r>
          </w:p>
        </w:tc>
        <w:tc>
          <w:tcPr>
            <w:tcW w:w="2970" w:type="dxa"/>
            <w:tcBorders>
              <w:top w:val="single" w:sz="4" w:space="0" w:color="000000"/>
              <w:left w:val="single" w:sz="4" w:space="0" w:color="000000"/>
              <w:bottom w:val="single" w:sz="4" w:space="0" w:color="000000"/>
              <w:right w:val="single" w:sz="4" w:space="0" w:color="000000"/>
            </w:tcBorders>
            <w:shd w:val="clear" w:color="auto" w:fill="auto"/>
          </w:tcPr>
          <w:p w:rsidR="00F6190F" w:rsidRPr="002D4EF8" w:rsidRDefault="00F6190F" w:rsidP="00855406">
            <w:pPr>
              <w:spacing w:after="0" w:line="240" w:lineRule="auto"/>
              <w:jc w:val="center"/>
              <w:rPr>
                <w:rFonts w:ascii="Times New Roman" w:hAnsi="Times New Roman"/>
                <w:sz w:val="24"/>
                <w:szCs w:val="24"/>
              </w:rPr>
            </w:pPr>
            <w:r w:rsidRPr="002D4EF8">
              <w:rPr>
                <w:rFonts w:ascii="Times New Roman" w:hAnsi="Times New Roman"/>
                <w:sz w:val="24"/>
                <w:szCs w:val="24"/>
              </w:rPr>
              <w:t>10</w:t>
            </w:r>
          </w:p>
        </w:tc>
      </w:tr>
    </w:tbl>
    <w:p w:rsidR="00855406" w:rsidRPr="002D4EF8" w:rsidRDefault="00855406" w:rsidP="00855406">
      <w:pPr>
        <w:tabs>
          <w:tab w:val="left" w:pos="6987"/>
        </w:tabs>
        <w:spacing w:after="0" w:line="240" w:lineRule="auto"/>
        <w:jc w:val="both"/>
        <w:rPr>
          <w:rFonts w:ascii="Times New Roman" w:eastAsia="Times New Roman" w:hAnsi="Times New Roman"/>
          <w:sz w:val="24"/>
          <w:szCs w:val="24"/>
          <w:u w:val="single"/>
        </w:rPr>
      </w:pPr>
    </w:p>
    <w:p w:rsidR="00F6190F" w:rsidRPr="002D4EF8" w:rsidRDefault="00855406" w:rsidP="00F6190F">
      <w:pPr>
        <w:tabs>
          <w:tab w:val="left" w:pos="6987"/>
        </w:tabs>
        <w:spacing w:after="0" w:line="240" w:lineRule="auto"/>
        <w:ind w:firstLine="567"/>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Порядок оценки заявок по каждому критерию, а так же другие условия Договора подробно указаны в Документации. </w:t>
      </w:r>
    </w:p>
    <w:p w:rsidR="00F6190F" w:rsidRPr="00472304" w:rsidRDefault="00F6190F" w:rsidP="00F6190F">
      <w:pPr>
        <w:tabs>
          <w:tab w:val="left" w:pos="6987"/>
        </w:tabs>
        <w:spacing w:after="0" w:line="240" w:lineRule="auto"/>
        <w:ind w:firstLine="567"/>
        <w:jc w:val="both"/>
        <w:rPr>
          <w:rFonts w:ascii="Times New Roman" w:eastAsia="Times New Roman" w:hAnsi="Times New Roman"/>
          <w:sz w:val="24"/>
          <w:szCs w:val="24"/>
        </w:rPr>
      </w:pPr>
      <w:r w:rsidRPr="002D4EF8">
        <w:rPr>
          <w:rFonts w:ascii="Times New Roman" w:hAnsi="Times New Roman"/>
          <w:b/>
          <w:sz w:val="24"/>
          <w:szCs w:val="24"/>
        </w:rPr>
        <w:t>5. Дата и место вскрытия конвертов</w:t>
      </w:r>
      <w:r w:rsidRPr="002D4EF8">
        <w:rPr>
          <w:rFonts w:ascii="Times New Roman" w:hAnsi="Times New Roman"/>
          <w:sz w:val="24"/>
          <w:szCs w:val="24"/>
        </w:rPr>
        <w:t xml:space="preserve"> с заявками на участие в закупке: </w:t>
      </w:r>
      <w:r w:rsidR="00724C01" w:rsidRPr="00472304">
        <w:rPr>
          <w:rFonts w:ascii="Times New Roman" w:hAnsi="Times New Roman"/>
          <w:sz w:val="24"/>
          <w:szCs w:val="24"/>
        </w:rPr>
        <w:t>16</w:t>
      </w:r>
      <w:r w:rsidRPr="00472304">
        <w:rPr>
          <w:rFonts w:ascii="Times New Roman" w:hAnsi="Times New Roman"/>
          <w:sz w:val="24"/>
          <w:szCs w:val="24"/>
        </w:rPr>
        <w:t xml:space="preserve">.07.2014 г. по адресу: г. Мурманск, ул. Промышленная, д. 15, </w:t>
      </w:r>
      <w:proofErr w:type="spellStart"/>
      <w:r w:rsidRPr="00472304">
        <w:rPr>
          <w:rFonts w:ascii="Times New Roman" w:hAnsi="Times New Roman"/>
          <w:sz w:val="24"/>
          <w:szCs w:val="24"/>
        </w:rPr>
        <w:t>каб</w:t>
      </w:r>
      <w:proofErr w:type="spellEnd"/>
      <w:r w:rsidRPr="00472304">
        <w:rPr>
          <w:rFonts w:ascii="Times New Roman" w:hAnsi="Times New Roman"/>
          <w:sz w:val="24"/>
          <w:szCs w:val="24"/>
        </w:rPr>
        <w:t>. 19.</w:t>
      </w:r>
    </w:p>
    <w:p w:rsidR="00F6190F" w:rsidRPr="00472304" w:rsidRDefault="00F6190F" w:rsidP="00F6190F">
      <w:pPr>
        <w:tabs>
          <w:tab w:val="left" w:pos="426"/>
          <w:tab w:val="left" w:pos="6987"/>
        </w:tabs>
        <w:suppressAutoHyphens w:val="0"/>
        <w:spacing w:after="0" w:line="240" w:lineRule="auto"/>
        <w:ind w:firstLine="567"/>
        <w:contextualSpacing/>
        <w:jc w:val="both"/>
        <w:rPr>
          <w:rFonts w:ascii="Times New Roman" w:eastAsia="Times New Roman" w:hAnsi="Times New Roman"/>
          <w:sz w:val="24"/>
          <w:szCs w:val="24"/>
        </w:rPr>
      </w:pPr>
      <w:r w:rsidRPr="00472304">
        <w:rPr>
          <w:rFonts w:ascii="Times New Roman" w:eastAsia="Times New Roman" w:hAnsi="Times New Roman"/>
          <w:b/>
          <w:sz w:val="24"/>
          <w:szCs w:val="24"/>
        </w:rPr>
        <w:t>Дата, время и место рассмотрения заявок</w:t>
      </w:r>
      <w:r w:rsidRPr="00472304">
        <w:rPr>
          <w:rFonts w:ascii="Times New Roman" w:eastAsia="Times New Roman" w:hAnsi="Times New Roman"/>
          <w:sz w:val="24"/>
          <w:szCs w:val="24"/>
        </w:rPr>
        <w:t xml:space="preserve"> на участие в закупке: </w:t>
      </w:r>
      <w:r w:rsidR="00724C01" w:rsidRPr="00472304">
        <w:rPr>
          <w:rFonts w:ascii="Times New Roman" w:eastAsia="Times New Roman" w:hAnsi="Times New Roman"/>
          <w:b/>
          <w:sz w:val="24"/>
          <w:szCs w:val="24"/>
        </w:rPr>
        <w:t>17.07.2014 г. в 10</w:t>
      </w:r>
      <w:r w:rsidRPr="00472304">
        <w:rPr>
          <w:rFonts w:ascii="Times New Roman" w:eastAsia="Times New Roman" w:hAnsi="Times New Roman"/>
          <w:b/>
          <w:sz w:val="24"/>
          <w:szCs w:val="24"/>
        </w:rPr>
        <w:t>:00</w:t>
      </w:r>
      <w:r w:rsidRPr="00472304">
        <w:rPr>
          <w:rFonts w:ascii="Times New Roman" w:eastAsia="Times New Roman" w:hAnsi="Times New Roman"/>
          <w:sz w:val="24"/>
          <w:szCs w:val="24"/>
        </w:rPr>
        <w:t xml:space="preserve"> (</w:t>
      </w:r>
      <w:proofErr w:type="gramStart"/>
      <w:r w:rsidRPr="00472304">
        <w:rPr>
          <w:rFonts w:ascii="Times New Roman" w:eastAsia="Times New Roman" w:hAnsi="Times New Roman"/>
          <w:sz w:val="24"/>
          <w:szCs w:val="24"/>
        </w:rPr>
        <w:t>МСК</w:t>
      </w:r>
      <w:proofErr w:type="gramEnd"/>
      <w:r w:rsidRPr="00472304">
        <w:rPr>
          <w:rFonts w:ascii="Times New Roman" w:eastAsia="Times New Roman" w:hAnsi="Times New Roman"/>
          <w:sz w:val="24"/>
          <w:szCs w:val="24"/>
        </w:rPr>
        <w:t xml:space="preserve">) по адресу: г. Мурманск, ул. Промышленная, д. 15, </w:t>
      </w:r>
      <w:proofErr w:type="spellStart"/>
      <w:r w:rsidRPr="00472304">
        <w:rPr>
          <w:rFonts w:ascii="Times New Roman" w:eastAsia="Times New Roman" w:hAnsi="Times New Roman"/>
          <w:sz w:val="24"/>
          <w:szCs w:val="24"/>
        </w:rPr>
        <w:t>каб</w:t>
      </w:r>
      <w:proofErr w:type="spellEnd"/>
      <w:r w:rsidRPr="00472304">
        <w:rPr>
          <w:rFonts w:ascii="Times New Roman" w:eastAsia="Times New Roman" w:hAnsi="Times New Roman"/>
          <w:sz w:val="24"/>
          <w:szCs w:val="24"/>
        </w:rPr>
        <w:t>. 19.</w:t>
      </w:r>
    </w:p>
    <w:p w:rsidR="00F6190F" w:rsidRPr="002D4EF8" w:rsidRDefault="00F6190F" w:rsidP="00F6190F">
      <w:pPr>
        <w:tabs>
          <w:tab w:val="left" w:pos="426"/>
          <w:tab w:val="left" w:pos="6987"/>
        </w:tabs>
        <w:suppressAutoHyphens w:val="0"/>
        <w:spacing w:after="0" w:line="240" w:lineRule="auto"/>
        <w:ind w:firstLine="567"/>
        <w:contextualSpacing/>
        <w:jc w:val="both"/>
        <w:rPr>
          <w:rFonts w:ascii="Times New Roman" w:eastAsia="Times New Roman" w:hAnsi="Times New Roman"/>
          <w:sz w:val="24"/>
          <w:szCs w:val="24"/>
        </w:rPr>
      </w:pPr>
      <w:r w:rsidRPr="00472304">
        <w:rPr>
          <w:rFonts w:ascii="Times New Roman" w:eastAsia="Times New Roman" w:hAnsi="Times New Roman"/>
          <w:b/>
          <w:sz w:val="24"/>
          <w:szCs w:val="24"/>
        </w:rPr>
        <w:t>Дата, время и место подведения итогов</w:t>
      </w:r>
      <w:r w:rsidRPr="00472304">
        <w:rPr>
          <w:rFonts w:ascii="Times New Roman" w:eastAsia="Times New Roman" w:hAnsi="Times New Roman"/>
          <w:sz w:val="24"/>
          <w:szCs w:val="24"/>
        </w:rPr>
        <w:t xml:space="preserve"> размещения закупки: </w:t>
      </w:r>
      <w:r w:rsidR="00724C01" w:rsidRPr="00472304">
        <w:rPr>
          <w:rFonts w:ascii="Times New Roman" w:eastAsia="Times New Roman" w:hAnsi="Times New Roman"/>
          <w:b/>
          <w:sz w:val="24"/>
          <w:szCs w:val="24"/>
        </w:rPr>
        <w:t>17</w:t>
      </w:r>
      <w:r w:rsidRPr="00472304">
        <w:rPr>
          <w:rFonts w:ascii="Times New Roman" w:eastAsia="Times New Roman" w:hAnsi="Times New Roman"/>
          <w:b/>
          <w:sz w:val="24"/>
          <w:szCs w:val="24"/>
        </w:rPr>
        <w:t>.07.2014 г. в 15:00</w:t>
      </w:r>
      <w:r w:rsidRPr="00472304">
        <w:rPr>
          <w:rFonts w:ascii="Times New Roman" w:eastAsia="Times New Roman" w:hAnsi="Times New Roman"/>
          <w:sz w:val="24"/>
          <w:szCs w:val="24"/>
        </w:rPr>
        <w:t xml:space="preserve"> (</w:t>
      </w:r>
      <w:proofErr w:type="gramStart"/>
      <w:r w:rsidRPr="002D4EF8">
        <w:rPr>
          <w:rFonts w:ascii="Times New Roman" w:eastAsia="Times New Roman" w:hAnsi="Times New Roman"/>
          <w:sz w:val="24"/>
          <w:szCs w:val="24"/>
        </w:rPr>
        <w:t>МСК</w:t>
      </w:r>
      <w:proofErr w:type="gramEnd"/>
      <w:r w:rsidRPr="002D4EF8">
        <w:rPr>
          <w:rFonts w:ascii="Times New Roman" w:eastAsia="Times New Roman" w:hAnsi="Times New Roman"/>
          <w:sz w:val="24"/>
          <w:szCs w:val="24"/>
        </w:rPr>
        <w:t xml:space="preserve">) по адресу: г. Мурманск, ул. Промышленная, д. 15, </w:t>
      </w:r>
      <w:proofErr w:type="spellStart"/>
      <w:r w:rsidRPr="002D4EF8">
        <w:rPr>
          <w:rFonts w:ascii="Times New Roman" w:eastAsia="Times New Roman" w:hAnsi="Times New Roman"/>
          <w:sz w:val="24"/>
          <w:szCs w:val="24"/>
        </w:rPr>
        <w:t>каб</w:t>
      </w:r>
      <w:proofErr w:type="spellEnd"/>
      <w:r w:rsidRPr="002D4EF8">
        <w:rPr>
          <w:rFonts w:ascii="Times New Roman" w:eastAsia="Times New Roman" w:hAnsi="Times New Roman"/>
          <w:sz w:val="24"/>
          <w:szCs w:val="24"/>
        </w:rPr>
        <w:t>. 19.</w:t>
      </w:r>
    </w:p>
    <w:p w:rsidR="00855406" w:rsidRPr="002D4EF8" w:rsidRDefault="00855406" w:rsidP="00F6190F">
      <w:pPr>
        <w:tabs>
          <w:tab w:val="left" w:pos="0"/>
          <w:tab w:val="left" w:pos="567"/>
        </w:tabs>
        <w:spacing w:after="0" w:line="240" w:lineRule="auto"/>
        <w:jc w:val="both"/>
        <w:rPr>
          <w:rFonts w:ascii="Times New Roman" w:eastAsia="Times New Roman" w:hAnsi="Times New Roman"/>
          <w:sz w:val="24"/>
          <w:szCs w:val="24"/>
        </w:rPr>
      </w:pPr>
      <w:r w:rsidRPr="002D4EF8">
        <w:rPr>
          <w:rFonts w:ascii="Times New Roman" w:eastAsia="Times New Roman" w:hAnsi="Times New Roman"/>
          <w:b/>
          <w:color w:val="FF0000"/>
          <w:sz w:val="24"/>
          <w:szCs w:val="24"/>
        </w:rPr>
        <w:t xml:space="preserve">      </w:t>
      </w:r>
      <w:r w:rsidRPr="002D4EF8">
        <w:rPr>
          <w:rFonts w:ascii="Times New Roman" w:eastAsia="Times New Roman" w:hAnsi="Times New Roman"/>
          <w:b/>
          <w:color w:val="FF0000"/>
          <w:sz w:val="24"/>
          <w:szCs w:val="24"/>
        </w:rPr>
        <w:tab/>
      </w:r>
      <w:r w:rsidRPr="002D4EF8">
        <w:rPr>
          <w:rFonts w:ascii="Times New Roman" w:eastAsia="Times New Roman" w:hAnsi="Times New Roman"/>
          <w:b/>
          <w:sz w:val="24"/>
          <w:szCs w:val="24"/>
        </w:rPr>
        <w:t xml:space="preserve">6. Требования к Участникам закупки. </w:t>
      </w:r>
    </w:p>
    <w:p w:rsidR="00855406" w:rsidRPr="002D4EF8" w:rsidRDefault="00855406" w:rsidP="00855406">
      <w:pPr>
        <w:tabs>
          <w:tab w:val="left" w:pos="567"/>
          <w:tab w:val="left" w:pos="6987"/>
        </w:tabs>
        <w:spacing w:after="0" w:line="240" w:lineRule="auto"/>
        <w:jc w:val="both"/>
        <w:rPr>
          <w:rFonts w:ascii="Times New Roman" w:eastAsia="Times New Roman" w:hAnsi="Times New Roman"/>
          <w:b/>
          <w:color w:val="FF0000"/>
          <w:sz w:val="24"/>
          <w:szCs w:val="24"/>
        </w:rPr>
      </w:pPr>
      <w:r w:rsidRPr="002D4EF8">
        <w:rPr>
          <w:rFonts w:ascii="Times New Roman" w:eastAsia="Times New Roman" w:hAnsi="Times New Roman"/>
          <w:sz w:val="24"/>
          <w:szCs w:val="24"/>
        </w:rPr>
        <w:t>Требования к Участникам закупки подробно указаны в Разделе 3 Документации.</w:t>
      </w:r>
    </w:p>
    <w:p w:rsidR="00855406" w:rsidRPr="002D4EF8" w:rsidRDefault="00855406" w:rsidP="00855406">
      <w:pPr>
        <w:tabs>
          <w:tab w:val="left" w:pos="567"/>
          <w:tab w:val="left" w:pos="709"/>
        </w:tabs>
        <w:spacing w:after="0" w:line="240" w:lineRule="auto"/>
        <w:jc w:val="both"/>
        <w:rPr>
          <w:rFonts w:ascii="Times New Roman" w:eastAsia="Times New Roman" w:hAnsi="Times New Roman"/>
          <w:color w:val="FF0000"/>
          <w:sz w:val="24"/>
          <w:szCs w:val="24"/>
        </w:rPr>
      </w:pPr>
      <w:r w:rsidRPr="002D4EF8">
        <w:rPr>
          <w:rFonts w:ascii="Times New Roman" w:eastAsia="Times New Roman" w:hAnsi="Times New Roman"/>
          <w:b/>
          <w:color w:val="FF0000"/>
          <w:sz w:val="24"/>
          <w:szCs w:val="24"/>
        </w:rPr>
        <w:t xml:space="preserve">  </w:t>
      </w:r>
      <w:r w:rsidRPr="002D4EF8">
        <w:rPr>
          <w:rFonts w:ascii="Times New Roman" w:eastAsia="Times New Roman" w:hAnsi="Times New Roman"/>
          <w:b/>
          <w:color w:val="FF0000"/>
          <w:sz w:val="24"/>
          <w:szCs w:val="24"/>
        </w:rPr>
        <w:tab/>
      </w:r>
      <w:r w:rsidRPr="002D4EF8">
        <w:rPr>
          <w:rFonts w:ascii="Times New Roman" w:eastAsia="Times New Roman" w:hAnsi="Times New Roman"/>
          <w:b/>
          <w:sz w:val="24"/>
          <w:szCs w:val="24"/>
        </w:rPr>
        <w:t xml:space="preserve">7. Порядок и сроки предоставления Документации о закупке. </w:t>
      </w:r>
    </w:p>
    <w:p w:rsidR="00855406" w:rsidRPr="002D4EF8" w:rsidRDefault="00855406" w:rsidP="00855406">
      <w:pPr>
        <w:tabs>
          <w:tab w:val="left" w:pos="567"/>
          <w:tab w:val="left" w:pos="709"/>
        </w:tabs>
        <w:spacing w:after="0" w:line="240" w:lineRule="auto"/>
        <w:jc w:val="both"/>
        <w:rPr>
          <w:rFonts w:ascii="Times New Roman" w:eastAsia="Times New Roman" w:hAnsi="Times New Roman"/>
          <w:color w:val="FF0000"/>
          <w:sz w:val="24"/>
          <w:szCs w:val="24"/>
        </w:rPr>
      </w:pPr>
      <w:r w:rsidRPr="002D4EF8">
        <w:rPr>
          <w:rFonts w:ascii="Times New Roman" w:eastAsia="Times New Roman" w:hAnsi="Times New Roman"/>
          <w:color w:val="FF0000"/>
          <w:sz w:val="24"/>
          <w:szCs w:val="24"/>
        </w:rPr>
        <w:tab/>
      </w:r>
      <w:r w:rsidRPr="002D4EF8">
        <w:rPr>
          <w:rFonts w:ascii="Times New Roman" w:eastAsia="Times New Roman" w:hAnsi="Times New Roman"/>
          <w:sz w:val="24"/>
          <w:szCs w:val="24"/>
        </w:rPr>
        <w:t xml:space="preserve">Документация доступна </w:t>
      </w:r>
      <w:r w:rsidR="00724C01" w:rsidRPr="00724C01">
        <w:rPr>
          <w:rFonts w:ascii="Times New Roman" w:eastAsia="Times New Roman" w:hAnsi="Times New Roman"/>
          <w:sz w:val="24"/>
          <w:szCs w:val="24"/>
        </w:rPr>
        <w:t>с</w:t>
      </w:r>
      <w:r w:rsidR="00472304">
        <w:rPr>
          <w:rFonts w:ascii="Times New Roman" w:eastAsia="Times New Roman" w:hAnsi="Times New Roman"/>
          <w:sz w:val="24"/>
          <w:szCs w:val="24"/>
        </w:rPr>
        <w:t>о</w:t>
      </w:r>
      <w:r w:rsidR="00724C01">
        <w:rPr>
          <w:rFonts w:ascii="Times New Roman" w:eastAsia="Times New Roman" w:hAnsi="Times New Roman"/>
          <w:b/>
          <w:color w:val="FF0000"/>
          <w:sz w:val="24"/>
          <w:szCs w:val="24"/>
        </w:rPr>
        <w:t xml:space="preserve"> </w:t>
      </w:r>
      <w:r w:rsidR="00724C01" w:rsidRPr="00472304">
        <w:rPr>
          <w:rFonts w:ascii="Times New Roman" w:eastAsia="Times New Roman" w:hAnsi="Times New Roman"/>
          <w:b/>
          <w:sz w:val="24"/>
          <w:szCs w:val="24"/>
        </w:rPr>
        <w:t>2</w:t>
      </w:r>
      <w:r w:rsidR="00F6190F" w:rsidRPr="00472304">
        <w:rPr>
          <w:rFonts w:ascii="Times New Roman" w:eastAsia="Times New Roman" w:hAnsi="Times New Roman"/>
          <w:b/>
          <w:sz w:val="24"/>
          <w:szCs w:val="24"/>
        </w:rPr>
        <w:t xml:space="preserve"> июля</w:t>
      </w:r>
      <w:r w:rsidRPr="00472304">
        <w:rPr>
          <w:rFonts w:ascii="Times New Roman" w:eastAsia="Times New Roman" w:hAnsi="Times New Roman"/>
          <w:b/>
          <w:sz w:val="24"/>
          <w:szCs w:val="24"/>
        </w:rPr>
        <w:t xml:space="preserve"> 2014 г.</w:t>
      </w:r>
      <w:r w:rsidRPr="002D4EF8">
        <w:rPr>
          <w:rFonts w:ascii="Times New Roman" w:eastAsia="Times New Roman" w:hAnsi="Times New Roman"/>
          <w:sz w:val="24"/>
          <w:szCs w:val="24"/>
        </w:rPr>
        <w:t xml:space="preserve"> на официальном сайте Российской Федерации для размещения информации о размещении заказов: </w:t>
      </w:r>
      <w:hyperlink r:id="rId10" w:history="1">
        <w:r w:rsidRPr="002D4EF8">
          <w:rPr>
            <w:rFonts w:ascii="Times New Roman" w:eastAsia="Times New Roman" w:hAnsi="Times New Roman"/>
            <w:color w:val="0000FF"/>
            <w:sz w:val="24"/>
            <w:szCs w:val="24"/>
            <w:u w:val="single"/>
          </w:rPr>
          <w:t>http://zakupki.gov.ru</w:t>
        </w:r>
      </w:hyperlink>
      <w:r w:rsidRPr="002D4EF8">
        <w:rPr>
          <w:rFonts w:ascii="Times New Roman" w:eastAsia="Times New Roman" w:hAnsi="Times New Roman"/>
          <w:color w:val="0000FF"/>
          <w:sz w:val="24"/>
          <w:szCs w:val="24"/>
          <w:u w:val="single"/>
        </w:rPr>
        <w:t>/223</w:t>
      </w:r>
      <w:r w:rsidRPr="002D4EF8">
        <w:rPr>
          <w:rFonts w:ascii="Times New Roman" w:eastAsia="Times New Roman" w:hAnsi="Times New Roman"/>
          <w:color w:val="0000FF"/>
          <w:sz w:val="24"/>
          <w:szCs w:val="24"/>
        </w:rPr>
        <w:t xml:space="preserve">. </w:t>
      </w:r>
    </w:p>
    <w:p w:rsidR="00855406" w:rsidRPr="002D4EF8" w:rsidRDefault="00855406" w:rsidP="00855406">
      <w:pPr>
        <w:tabs>
          <w:tab w:val="left" w:pos="567"/>
          <w:tab w:val="left" w:pos="709"/>
        </w:tabs>
        <w:spacing w:after="0" w:line="240" w:lineRule="auto"/>
        <w:jc w:val="both"/>
        <w:rPr>
          <w:rFonts w:ascii="Times New Roman" w:eastAsia="Times New Roman" w:hAnsi="Times New Roman"/>
          <w:color w:val="FF0000"/>
          <w:sz w:val="24"/>
          <w:szCs w:val="24"/>
        </w:rPr>
      </w:pPr>
      <w:r w:rsidRPr="002D4EF8">
        <w:rPr>
          <w:rFonts w:ascii="Times New Roman" w:eastAsia="Times New Roman" w:hAnsi="Times New Roman"/>
          <w:color w:val="FF0000"/>
          <w:sz w:val="24"/>
          <w:szCs w:val="24"/>
        </w:rPr>
        <w:tab/>
      </w:r>
      <w:r w:rsidRPr="002D4EF8">
        <w:rPr>
          <w:rFonts w:ascii="Times New Roman" w:eastAsia="Times New Roman" w:hAnsi="Times New Roman"/>
          <w:sz w:val="24"/>
          <w:szCs w:val="24"/>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2D4EF8">
        <w:rPr>
          <w:rFonts w:ascii="Times New Roman" w:eastAsia="Times New Roman" w:hAnsi="Times New Roman"/>
          <w:sz w:val="24"/>
          <w:szCs w:val="24"/>
        </w:rPr>
        <w:t>п.п</w:t>
      </w:r>
      <w:proofErr w:type="spellEnd"/>
      <w:r w:rsidRPr="002D4EF8">
        <w:rPr>
          <w:rFonts w:ascii="Times New Roman" w:eastAsia="Times New Roman" w:hAnsi="Times New Roman"/>
          <w:sz w:val="24"/>
          <w:szCs w:val="24"/>
        </w:rPr>
        <w:t>. 2.3. п. 2. Информационной карты либо отправить запрос на электронную почту</w:t>
      </w:r>
      <w:r w:rsidRPr="002D4EF8">
        <w:rPr>
          <w:rFonts w:ascii="Times New Roman" w:eastAsia="Times New Roman" w:hAnsi="Times New Roman"/>
          <w:color w:val="FF0000"/>
          <w:sz w:val="24"/>
          <w:szCs w:val="24"/>
        </w:rPr>
        <w:t xml:space="preserve"> </w:t>
      </w:r>
      <w:hyperlink r:id="rId11" w:history="1">
        <w:r w:rsidR="008A050A" w:rsidRPr="002D4EF8">
          <w:rPr>
            <w:rStyle w:val="af0"/>
            <w:rFonts w:ascii="Times New Roman" w:hAnsi="Times New Roman"/>
            <w:sz w:val="24"/>
            <w:szCs w:val="24"/>
          </w:rPr>
          <w:t xml:space="preserve"> </w:t>
        </w:r>
        <w:r w:rsidR="001320FC" w:rsidRPr="002D4EF8">
          <w:rPr>
            <w:rStyle w:val="af0"/>
            <w:rFonts w:ascii="Times New Roman" w:hAnsi="Times New Roman"/>
            <w:sz w:val="24"/>
            <w:szCs w:val="24"/>
            <w:lang w:val="en-US"/>
          </w:rPr>
          <w:t>santalova</w:t>
        </w:r>
        <w:r w:rsidR="001320FC" w:rsidRPr="002D4EF8">
          <w:rPr>
            <w:rStyle w:val="af0"/>
            <w:rFonts w:ascii="Times New Roman" w:hAnsi="Times New Roman"/>
            <w:sz w:val="24"/>
            <w:szCs w:val="24"/>
          </w:rPr>
          <w:t>@</w:t>
        </w:r>
        <w:r w:rsidR="001320FC" w:rsidRPr="002D4EF8">
          <w:rPr>
            <w:rStyle w:val="af0"/>
            <w:rFonts w:ascii="Times New Roman" w:hAnsi="Times New Roman"/>
            <w:sz w:val="24"/>
            <w:szCs w:val="24"/>
            <w:lang w:val="en-US"/>
          </w:rPr>
          <w:t>mures</w:t>
        </w:r>
        <w:r w:rsidR="001320FC" w:rsidRPr="002D4EF8">
          <w:rPr>
            <w:rStyle w:val="af0"/>
            <w:rFonts w:ascii="Times New Roman" w:hAnsi="Times New Roman"/>
            <w:sz w:val="24"/>
            <w:szCs w:val="24"/>
          </w:rPr>
          <w:t>.</w:t>
        </w:r>
        <w:proofErr w:type="spellStart"/>
        <w:r w:rsidR="001320FC" w:rsidRPr="002D4EF8">
          <w:rPr>
            <w:rStyle w:val="af0"/>
            <w:rFonts w:ascii="Times New Roman" w:hAnsi="Times New Roman"/>
            <w:sz w:val="24"/>
            <w:szCs w:val="24"/>
            <w:lang w:val="en-US"/>
          </w:rPr>
          <w:t>ru</w:t>
        </w:r>
        <w:proofErr w:type="spellEnd"/>
      </w:hyperlink>
      <w:r w:rsidRPr="002D4EF8">
        <w:rPr>
          <w:rFonts w:ascii="Times New Roman" w:eastAsia="Times New Roman" w:hAnsi="Times New Roman"/>
          <w:sz w:val="24"/>
          <w:szCs w:val="24"/>
        </w:rPr>
        <w:t>, с указанием способа получения Документации.</w:t>
      </w:r>
    </w:p>
    <w:p w:rsidR="00855406" w:rsidRPr="002D4EF8" w:rsidRDefault="00855406" w:rsidP="00855406">
      <w:pPr>
        <w:tabs>
          <w:tab w:val="left" w:pos="567"/>
          <w:tab w:val="left" w:pos="709"/>
        </w:tabs>
        <w:spacing w:after="0" w:line="240" w:lineRule="auto"/>
        <w:jc w:val="both"/>
        <w:rPr>
          <w:rFonts w:ascii="Times New Roman" w:eastAsia="Times New Roman" w:hAnsi="Times New Roman"/>
          <w:b/>
          <w:sz w:val="24"/>
          <w:szCs w:val="24"/>
        </w:rPr>
      </w:pPr>
      <w:r w:rsidRPr="002D4EF8">
        <w:rPr>
          <w:rFonts w:ascii="Times New Roman" w:eastAsia="Times New Roman" w:hAnsi="Times New Roman"/>
          <w:color w:val="FF0000"/>
          <w:sz w:val="24"/>
          <w:szCs w:val="24"/>
        </w:rPr>
        <w:tab/>
      </w:r>
      <w:r w:rsidRPr="002D4EF8">
        <w:rPr>
          <w:rFonts w:ascii="Times New Roman" w:eastAsia="Times New Roman" w:hAnsi="Times New Roman"/>
          <w:sz w:val="24"/>
          <w:szCs w:val="24"/>
        </w:rPr>
        <w:t>Заказчик в течение двух рабочих дней</w:t>
      </w:r>
      <w:r w:rsidRPr="002D4EF8">
        <w:rPr>
          <w:rFonts w:ascii="Times New Roman" w:eastAsia="Times New Roman" w:hAnsi="Times New Roman"/>
          <w:color w:val="FF0000"/>
          <w:sz w:val="24"/>
          <w:szCs w:val="24"/>
        </w:rPr>
        <w:t xml:space="preserve"> </w:t>
      </w:r>
      <w:r w:rsidRPr="002D4EF8">
        <w:rPr>
          <w:rFonts w:ascii="Times New Roman" w:eastAsia="Times New Roman" w:hAnsi="Times New Roman"/>
          <w:sz w:val="24"/>
          <w:szCs w:val="24"/>
        </w:rPr>
        <w:t>(кроме субботы и воскресенья)</w:t>
      </w:r>
      <w:r w:rsidRPr="002D4EF8">
        <w:rPr>
          <w:rFonts w:ascii="Times New Roman" w:eastAsia="Times New Roman" w:hAnsi="Times New Roman"/>
          <w:color w:val="FF0000"/>
          <w:sz w:val="24"/>
          <w:szCs w:val="24"/>
        </w:rPr>
        <w:t xml:space="preserve"> </w:t>
      </w:r>
      <w:r w:rsidRPr="002D4EF8">
        <w:rPr>
          <w:rFonts w:ascii="Times New Roman" w:eastAsia="Times New Roman" w:hAnsi="Times New Roman"/>
          <w:sz w:val="24"/>
          <w:szCs w:val="24"/>
        </w:rPr>
        <w:t>с 8.30 до 16.42 (12.30-13.30 перерыв)</w:t>
      </w:r>
      <w:r w:rsidRPr="002D4EF8">
        <w:rPr>
          <w:rFonts w:ascii="Times New Roman" w:eastAsia="Times New Roman" w:hAnsi="Times New Roman"/>
          <w:color w:val="FF0000"/>
          <w:sz w:val="24"/>
          <w:szCs w:val="24"/>
        </w:rPr>
        <w:t xml:space="preserve"> </w:t>
      </w:r>
      <w:r w:rsidRPr="002D4EF8">
        <w:rPr>
          <w:rFonts w:ascii="Times New Roman" w:eastAsia="Times New Roman" w:hAnsi="Times New Roman"/>
          <w:sz w:val="24"/>
          <w:szCs w:val="24"/>
        </w:rPr>
        <w:t>со дня получения соответствующего запроса предоставит такому лицу</w:t>
      </w:r>
      <w:r w:rsidRPr="002D4EF8">
        <w:rPr>
          <w:rFonts w:ascii="Times New Roman" w:eastAsia="Times New Roman" w:hAnsi="Times New Roman"/>
          <w:color w:val="FF0000"/>
          <w:sz w:val="24"/>
          <w:szCs w:val="24"/>
        </w:rPr>
        <w:t xml:space="preserve"> </w:t>
      </w:r>
      <w:r w:rsidRPr="002D4EF8">
        <w:rPr>
          <w:rFonts w:ascii="Times New Roman" w:eastAsia="Times New Roman" w:hAnsi="Times New Roman"/>
          <w:sz w:val="24"/>
          <w:szCs w:val="24"/>
        </w:rPr>
        <w:t xml:space="preserve">Документацию на бумажном носителе нарочно, либо, если это указано в письме обратившегося </w:t>
      </w:r>
      <w:r w:rsidRPr="002D4EF8">
        <w:rPr>
          <w:rFonts w:ascii="Times New Roman" w:eastAsia="Times New Roman" w:hAnsi="Times New Roman"/>
          <w:sz w:val="24"/>
          <w:szCs w:val="24"/>
        </w:rPr>
        <w:lastRenderedPageBreak/>
        <w:t xml:space="preserve">лица, направит Документацию по указанному в обращении почтовому либо электронному адресу. Предоставление Документации о закупке осуществляется бесплатно по адресу: 183038, </w:t>
      </w:r>
      <w:r w:rsidR="008A050A" w:rsidRPr="002D4EF8">
        <w:rPr>
          <w:rFonts w:ascii="Times New Roman" w:hAnsi="Times New Roman"/>
          <w:bCs/>
          <w:sz w:val="24"/>
          <w:szCs w:val="24"/>
        </w:rPr>
        <w:t>г. </w:t>
      </w:r>
      <w:r w:rsidRPr="002D4EF8">
        <w:rPr>
          <w:rFonts w:ascii="Times New Roman" w:hAnsi="Times New Roman"/>
          <w:bCs/>
          <w:sz w:val="24"/>
          <w:szCs w:val="24"/>
        </w:rPr>
        <w:t xml:space="preserve">Мурманск, ул. </w:t>
      </w:r>
      <w:proofErr w:type="gramStart"/>
      <w:r w:rsidRPr="002D4EF8">
        <w:rPr>
          <w:rFonts w:ascii="Times New Roman" w:hAnsi="Times New Roman"/>
          <w:bCs/>
          <w:sz w:val="24"/>
          <w:szCs w:val="24"/>
        </w:rPr>
        <w:t>Промышленная</w:t>
      </w:r>
      <w:proofErr w:type="gramEnd"/>
      <w:r w:rsidR="008A050A" w:rsidRPr="002D4EF8">
        <w:rPr>
          <w:rFonts w:ascii="Times New Roman" w:hAnsi="Times New Roman"/>
          <w:bCs/>
          <w:sz w:val="24"/>
          <w:szCs w:val="24"/>
        </w:rPr>
        <w:t>,</w:t>
      </w:r>
      <w:r w:rsidRPr="002D4EF8">
        <w:rPr>
          <w:rFonts w:ascii="Times New Roman" w:hAnsi="Times New Roman"/>
          <w:bCs/>
          <w:sz w:val="24"/>
          <w:szCs w:val="24"/>
        </w:rPr>
        <w:t xml:space="preserve"> д.15, </w:t>
      </w:r>
      <w:proofErr w:type="spellStart"/>
      <w:r w:rsidRPr="002D4EF8">
        <w:rPr>
          <w:rFonts w:ascii="Times New Roman" w:hAnsi="Times New Roman"/>
          <w:bCs/>
          <w:sz w:val="24"/>
          <w:szCs w:val="24"/>
        </w:rPr>
        <w:t>каб</w:t>
      </w:r>
      <w:proofErr w:type="spellEnd"/>
      <w:r w:rsidRPr="002D4EF8">
        <w:rPr>
          <w:rFonts w:ascii="Times New Roman" w:hAnsi="Times New Roman"/>
          <w:bCs/>
          <w:sz w:val="24"/>
          <w:szCs w:val="24"/>
        </w:rPr>
        <w:t>. 20</w:t>
      </w:r>
      <w:r w:rsidRPr="002D4EF8">
        <w:rPr>
          <w:rFonts w:ascii="Times New Roman" w:eastAsia="Times New Roman" w:hAnsi="Times New Roman"/>
          <w:sz w:val="24"/>
          <w:szCs w:val="24"/>
        </w:rPr>
        <w:t xml:space="preserve"> (Отдел закупок ОАО «Мурманэнергосбыт»).</w:t>
      </w:r>
    </w:p>
    <w:p w:rsidR="00855406" w:rsidRPr="002D4EF8" w:rsidRDefault="00855406" w:rsidP="00855406">
      <w:pPr>
        <w:autoSpaceDE w:val="0"/>
        <w:spacing w:before="60" w:after="0" w:line="240" w:lineRule="auto"/>
        <w:ind w:firstLine="567"/>
        <w:jc w:val="both"/>
        <w:rPr>
          <w:rFonts w:ascii="Times New Roman" w:eastAsia="Times New Roman" w:hAnsi="Times New Roman"/>
          <w:sz w:val="24"/>
          <w:szCs w:val="24"/>
        </w:rPr>
      </w:pPr>
      <w:r w:rsidRPr="002D4EF8">
        <w:rPr>
          <w:rFonts w:ascii="Times New Roman" w:eastAsia="Times New Roman" w:hAnsi="Times New Roman"/>
          <w:b/>
          <w:sz w:val="24"/>
          <w:szCs w:val="24"/>
        </w:rPr>
        <w:t>8. Порядок приема и рассмотрения предложений (заявок).</w:t>
      </w:r>
    </w:p>
    <w:p w:rsidR="00855406" w:rsidRPr="002D4EF8" w:rsidRDefault="00855406" w:rsidP="00855406">
      <w:pPr>
        <w:autoSpaceDE w:val="0"/>
        <w:spacing w:after="0" w:line="240" w:lineRule="auto"/>
        <w:ind w:firstLine="567"/>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Для участия в запросе предложений необходимо своевременно подать заявку, подготовленную в порядке, указанном в Документации, </w:t>
      </w:r>
      <w:r w:rsidRPr="002D4EF8">
        <w:rPr>
          <w:rFonts w:ascii="Times New Roman" w:hAnsi="Times New Roman"/>
          <w:sz w:val="24"/>
          <w:szCs w:val="24"/>
        </w:rPr>
        <w:t xml:space="preserve">в запечатанном конверте, </w:t>
      </w:r>
      <w:r w:rsidRPr="002D4EF8">
        <w:rPr>
          <w:rFonts w:ascii="Times New Roman" w:eastAsia="Times New Roman" w:hAnsi="Times New Roman"/>
          <w:sz w:val="24"/>
          <w:szCs w:val="24"/>
        </w:rPr>
        <w:t xml:space="preserve">в письменной форме, </w:t>
      </w:r>
      <w:r w:rsidRPr="002D4EF8">
        <w:rPr>
          <w:rFonts w:ascii="Times New Roman" w:hAnsi="Times New Roman"/>
          <w:sz w:val="24"/>
          <w:szCs w:val="24"/>
        </w:rPr>
        <w:t>на бумажном носителе</w:t>
      </w:r>
      <w:r w:rsidRPr="002D4EF8">
        <w:rPr>
          <w:rFonts w:ascii="Times New Roman" w:eastAsia="Times New Roman" w:hAnsi="Times New Roman"/>
          <w:sz w:val="24"/>
          <w:szCs w:val="24"/>
        </w:rPr>
        <w:t xml:space="preserve"> с приложением соответствующих документов, по адресу Заказчика, указанному в </w:t>
      </w:r>
      <w:proofErr w:type="spellStart"/>
      <w:r w:rsidRPr="002D4EF8">
        <w:rPr>
          <w:rFonts w:ascii="Times New Roman" w:eastAsia="Times New Roman" w:hAnsi="Times New Roman"/>
          <w:sz w:val="24"/>
          <w:szCs w:val="24"/>
        </w:rPr>
        <w:t>п.п</w:t>
      </w:r>
      <w:proofErr w:type="spellEnd"/>
      <w:r w:rsidRPr="002D4EF8">
        <w:rPr>
          <w:rFonts w:ascii="Times New Roman" w:eastAsia="Times New Roman" w:hAnsi="Times New Roman"/>
          <w:sz w:val="24"/>
          <w:szCs w:val="24"/>
        </w:rPr>
        <w:t>. 2.3. п. 2. Информационной  карты Заказчика.</w:t>
      </w:r>
    </w:p>
    <w:p w:rsidR="00855406" w:rsidRPr="00472304" w:rsidRDefault="00855406" w:rsidP="00855406">
      <w:pPr>
        <w:autoSpaceDE w:val="0"/>
        <w:spacing w:after="0" w:line="240" w:lineRule="auto"/>
        <w:ind w:firstLine="567"/>
        <w:jc w:val="both"/>
        <w:rPr>
          <w:rFonts w:ascii="Times New Roman" w:eastAsia="Times New Roman" w:hAnsi="Times New Roman"/>
          <w:b/>
          <w:sz w:val="24"/>
          <w:szCs w:val="24"/>
        </w:rPr>
      </w:pPr>
      <w:r w:rsidRPr="002D4EF8">
        <w:rPr>
          <w:rFonts w:ascii="Times New Roman" w:eastAsia="Times New Roman" w:hAnsi="Times New Roman"/>
          <w:b/>
          <w:sz w:val="24"/>
          <w:szCs w:val="24"/>
        </w:rPr>
        <w:t xml:space="preserve">Дата и время начала приема заявок </w:t>
      </w:r>
      <w:r w:rsidRPr="002D4EF8">
        <w:rPr>
          <w:rFonts w:ascii="Times New Roman" w:eastAsia="Times New Roman" w:hAnsi="Times New Roman"/>
          <w:sz w:val="24"/>
          <w:szCs w:val="24"/>
        </w:rPr>
        <w:t>на участие в запросе предложений</w:t>
      </w:r>
      <w:r w:rsidRPr="00472304">
        <w:rPr>
          <w:rFonts w:ascii="Times New Roman" w:eastAsia="Times New Roman" w:hAnsi="Times New Roman"/>
          <w:sz w:val="24"/>
          <w:szCs w:val="24"/>
        </w:rPr>
        <w:t xml:space="preserve">: с </w:t>
      </w:r>
      <w:r w:rsidRPr="00472304">
        <w:rPr>
          <w:rFonts w:ascii="Times New Roman" w:eastAsia="Times New Roman" w:hAnsi="Times New Roman"/>
          <w:b/>
          <w:sz w:val="24"/>
          <w:szCs w:val="24"/>
        </w:rPr>
        <w:t xml:space="preserve">08:30 </w:t>
      </w:r>
      <w:r w:rsidR="00724C01" w:rsidRPr="00472304">
        <w:rPr>
          <w:rFonts w:ascii="Times New Roman" w:eastAsia="Times New Roman" w:hAnsi="Times New Roman"/>
          <w:b/>
          <w:sz w:val="24"/>
          <w:szCs w:val="24"/>
        </w:rPr>
        <w:t>03</w:t>
      </w:r>
      <w:r w:rsidR="00AD1EE5" w:rsidRPr="00472304">
        <w:rPr>
          <w:rFonts w:ascii="Times New Roman" w:eastAsia="Times New Roman" w:hAnsi="Times New Roman"/>
          <w:b/>
          <w:sz w:val="24"/>
          <w:szCs w:val="24"/>
        </w:rPr>
        <w:t xml:space="preserve"> июля</w:t>
      </w:r>
      <w:r w:rsidRPr="00472304">
        <w:rPr>
          <w:rFonts w:ascii="Times New Roman" w:eastAsia="Times New Roman" w:hAnsi="Times New Roman"/>
          <w:b/>
          <w:sz w:val="24"/>
          <w:szCs w:val="24"/>
        </w:rPr>
        <w:t xml:space="preserve"> 2014 г. </w:t>
      </w:r>
    </w:p>
    <w:p w:rsidR="00855406" w:rsidRPr="00472304" w:rsidRDefault="00855406" w:rsidP="00855406">
      <w:pPr>
        <w:autoSpaceDE w:val="0"/>
        <w:spacing w:after="0" w:line="240" w:lineRule="auto"/>
        <w:ind w:firstLine="567"/>
        <w:jc w:val="both"/>
        <w:rPr>
          <w:rFonts w:ascii="Times New Roman" w:eastAsia="Times New Roman" w:hAnsi="Times New Roman"/>
          <w:b/>
          <w:strike/>
          <w:sz w:val="24"/>
          <w:szCs w:val="24"/>
        </w:rPr>
      </w:pPr>
      <w:r w:rsidRPr="00472304">
        <w:rPr>
          <w:rFonts w:ascii="Times New Roman" w:eastAsia="Times New Roman" w:hAnsi="Times New Roman"/>
          <w:b/>
          <w:sz w:val="24"/>
          <w:szCs w:val="24"/>
        </w:rPr>
        <w:t>Дата и время окончания</w:t>
      </w:r>
      <w:r w:rsidR="005028F0">
        <w:rPr>
          <w:rFonts w:ascii="Times New Roman" w:eastAsia="Times New Roman" w:hAnsi="Times New Roman"/>
          <w:b/>
          <w:sz w:val="24"/>
          <w:szCs w:val="24"/>
        </w:rPr>
        <w:t xml:space="preserve"> срока </w:t>
      </w:r>
      <w:r w:rsidRPr="00472304">
        <w:rPr>
          <w:rFonts w:ascii="Times New Roman" w:eastAsia="Times New Roman" w:hAnsi="Times New Roman"/>
          <w:b/>
          <w:sz w:val="24"/>
          <w:szCs w:val="24"/>
        </w:rPr>
        <w:t xml:space="preserve">подачи заявок </w:t>
      </w:r>
      <w:r w:rsidRPr="00472304">
        <w:rPr>
          <w:rFonts w:ascii="Times New Roman" w:eastAsia="Times New Roman" w:hAnsi="Times New Roman"/>
          <w:sz w:val="24"/>
          <w:szCs w:val="24"/>
        </w:rPr>
        <w:t xml:space="preserve">на участие в запросе предложений: </w:t>
      </w:r>
      <w:r w:rsidRPr="00472304">
        <w:rPr>
          <w:rFonts w:ascii="Times New Roman" w:eastAsia="Times New Roman" w:hAnsi="Times New Roman"/>
          <w:b/>
          <w:sz w:val="24"/>
          <w:szCs w:val="24"/>
        </w:rPr>
        <w:t>не позднее 1</w:t>
      </w:r>
      <w:r w:rsidR="00724C01" w:rsidRPr="00472304">
        <w:rPr>
          <w:rFonts w:ascii="Times New Roman" w:eastAsia="Times New Roman" w:hAnsi="Times New Roman"/>
          <w:b/>
          <w:sz w:val="24"/>
          <w:szCs w:val="24"/>
        </w:rPr>
        <w:t>0</w:t>
      </w:r>
      <w:r w:rsidR="00D05267" w:rsidRPr="00472304">
        <w:rPr>
          <w:rFonts w:ascii="Times New Roman" w:eastAsia="Times New Roman" w:hAnsi="Times New Roman"/>
          <w:b/>
          <w:sz w:val="24"/>
          <w:szCs w:val="24"/>
        </w:rPr>
        <w:t>:</w:t>
      </w:r>
      <w:r w:rsidR="0050716E" w:rsidRPr="00472304">
        <w:rPr>
          <w:rFonts w:ascii="Times New Roman" w:eastAsia="Times New Roman" w:hAnsi="Times New Roman"/>
          <w:b/>
          <w:sz w:val="24"/>
          <w:szCs w:val="24"/>
        </w:rPr>
        <w:t>0</w:t>
      </w:r>
      <w:r w:rsidR="00D05267" w:rsidRPr="00472304">
        <w:rPr>
          <w:rFonts w:ascii="Times New Roman" w:eastAsia="Times New Roman" w:hAnsi="Times New Roman"/>
          <w:b/>
          <w:sz w:val="24"/>
          <w:szCs w:val="24"/>
        </w:rPr>
        <w:t xml:space="preserve">0 </w:t>
      </w:r>
      <w:r w:rsidR="00724C01" w:rsidRPr="00472304">
        <w:rPr>
          <w:rFonts w:ascii="Times New Roman" w:eastAsia="Times New Roman" w:hAnsi="Times New Roman"/>
          <w:b/>
          <w:sz w:val="24"/>
          <w:szCs w:val="24"/>
        </w:rPr>
        <w:t>16</w:t>
      </w:r>
      <w:r w:rsidR="00B0752A" w:rsidRPr="00472304">
        <w:rPr>
          <w:rFonts w:ascii="Times New Roman" w:eastAsia="Times New Roman" w:hAnsi="Times New Roman"/>
          <w:b/>
          <w:sz w:val="24"/>
          <w:szCs w:val="24"/>
        </w:rPr>
        <w:t xml:space="preserve"> июл</w:t>
      </w:r>
      <w:r w:rsidRPr="00472304">
        <w:rPr>
          <w:rFonts w:ascii="Times New Roman" w:eastAsia="Times New Roman" w:hAnsi="Times New Roman"/>
          <w:b/>
          <w:sz w:val="24"/>
          <w:szCs w:val="24"/>
        </w:rPr>
        <w:t>я 2014 г.</w:t>
      </w:r>
    </w:p>
    <w:p w:rsidR="00855406" w:rsidRPr="002D4EF8" w:rsidRDefault="00855406" w:rsidP="00855406">
      <w:pPr>
        <w:tabs>
          <w:tab w:val="left" w:pos="6987"/>
        </w:tabs>
        <w:spacing w:after="0" w:line="240" w:lineRule="auto"/>
        <w:ind w:firstLine="567"/>
        <w:jc w:val="both"/>
        <w:rPr>
          <w:rFonts w:ascii="Times New Roman" w:eastAsia="Times New Roman" w:hAnsi="Times New Roman"/>
          <w:sz w:val="24"/>
          <w:szCs w:val="24"/>
        </w:rPr>
      </w:pPr>
      <w:proofErr w:type="gramStart"/>
      <w:r w:rsidRPr="002D4EF8">
        <w:rPr>
          <w:rFonts w:ascii="Times New Roman" w:eastAsia="Times New Roman" w:hAnsi="Times New Roman"/>
          <w:sz w:val="24"/>
          <w:szCs w:val="24"/>
        </w:rPr>
        <w:t xml:space="preserve">Окончательные результаты </w:t>
      </w:r>
      <w:r w:rsidRPr="002D4EF8">
        <w:rPr>
          <w:rFonts w:ascii="Times New Roman" w:eastAsia="Times New Roman" w:hAnsi="Times New Roman"/>
          <w:bCs/>
          <w:sz w:val="24"/>
          <w:szCs w:val="24"/>
        </w:rPr>
        <w:t>запроса предложений</w:t>
      </w:r>
      <w:r w:rsidRPr="002D4EF8">
        <w:rPr>
          <w:rFonts w:ascii="Times New Roman" w:eastAsia="Times New Roman" w:hAnsi="Times New Roman"/>
          <w:sz w:val="24"/>
          <w:szCs w:val="24"/>
        </w:rPr>
        <w:t xml:space="preserve"> оформляются итоговым протоколом, в котором содержатся сведения о существенных условиях Договора, обо всех участниках размещения заказа,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w:t>
      </w:r>
      <w:proofErr w:type="gramEnd"/>
      <w:r w:rsidRPr="002D4EF8">
        <w:rPr>
          <w:rFonts w:ascii="Times New Roman" w:eastAsia="Times New Roman" w:hAnsi="Times New Roman"/>
          <w:sz w:val="24"/>
          <w:szCs w:val="24"/>
        </w:rPr>
        <w:t xml:space="preserve"> участника закупки, заявке которого присвоен второй номер. Указанный протокол подписывается всеми членами закупочной комиссии, представителем Заказчика и размещается на официальном сайте </w:t>
      </w:r>
      <w:hyperlink r:id="rId12" w:history="1">
        <w:r w:rsidRPr="002D4EF8">
          <w:rPr>
            <w:rFonts w:ascii="Times New Roman" w:eastAsia="Times New Roman" w:hAnsi="Times New Roman"/>
            <w:color w:val="0000FF"/>
            <w:sz w:val="24"/>
            <w:szCs w:val="24"/>
            <w:u w:val="single"/>
          </w:rPr>
          <w:t>http://zakupki.gov.ru/223</w:t>
        </w:r>
      </w:hyperlink>
      <w:r w:rsidRPr="002D4EF8">
        <w:rPr>
          <w:rFonts w:ascii="Times New Roman" w:eastAsia="Times New Roman" w:hAnsi="Times New Roman"/>
          <w:sz w:val="24"/>
          <w:szCs w:val="24"/>
        </w:rPr>
        <w:t xml:space="preserve"> не позднее, чем через три  дня со дня подписания такого протокола.</w:t>
      </w:r>
    </w:p>
    <w:p w:rsidR="00855406" w:rsidRPr="002D4EF8" w:rsidRDefault="00855406" w:rsidP="00855406">
      <w:pPr>
        <w:tabs>
          <w:tab w:val="left" w:pos="6987"/>
        </w:tabs>
        <w:spacing w:after="0" w:line="240" w:lineRule="auto"/>
        <w:ind w:firstLine="567"/>
        <w:jc w:val="both"/>
        <w:rPr>
          <w:rFonts w:ascii="Times New Roman" w:eastAsia="Times New Roman" w:hAnsi="Times New Roman"/>
          <w:strike/>
          <w:color w:val="FF0000"/>
          <w:sz w:val="24"/>
          <w:szCs w:val="24"/>
        </w:rPr>
      </w:pPr>
      <w:r w:rsidRPr="002D4EF8">
        <w:rPr>
          <w:rFonts w:ascii="Times New Roman" w:eastAsia="Times New Roman" w:hAnsi="Times New Roman"/>
          <w:sz w:val="24"/>
          <w:szCs w:val="24"/>
        </w:rPr>
        <w:t xml:space="preserve">Победителем запроса предложений (далее по тексту – Победитель) признается Участник закупки, соответствующий требованиям Документации и предложивший лучшие условия исполнения Договора, </w:t>
      </w:r>
      <w:r w:rsidRPr="002D4EF8">
        <w:rPr>
          <w:rFonts w:ascii="Times New Roman" w:hAnsi="Times New Roman"/>
          <w:sz w:val="24"/>
          <w:szCs w:val="24"/>
        </w:rPr>
        <w:t>и заявке которого присвоен первый номер</w:t>
      </w:r>
      <w:r w:rsidR="000F2E01">
        <w:rPr>
          <w:rFonts w:ascii="Times New Roman" w:hAnsi="Times New Roman"/>
          <w:sz w:val="24"/>
          <w:szCs w:val="24"/>
        </w:rPr>
        <w:t>.</w:t>
      </w:r>
    </w:p>
    <w:p w:rsidR="00855406" w:rsidRPr="002D4EF8" w:rsidRDefault="00855406" w:rsidP="00855406">
      <w:pPr>
        <w:tabs>
          <w:tab w:val="left" w:pos="6987"/>
        </w:tabs>
        <w:spacing w:after="0" w:line="240" w:lineRule="auto"/>
        <w:ind w:firstLine="567"/>
        <w:jc w:val="both"/>
        <w:rPr>
          <w:rFonts w:ascii="Times New Roman" w:eastAsia="Times New Roman" w:hAnsi="Times New Roman"/>
          <w:sz w:val="24"/>
          <w:szCs w:val="24"/>
        </w:rPr>
      </w:pPr>
      <w:proofErr w:type="gramStart"/>
      <w:r w:rsidRPr="002D4EF8">
        <w:rPr>
          <w:rFonts w:ascii="Times New Roman" w:eastAsia="Times New Roman" w:hAnsi="Times New Roman"/>
          <w:sz w:val="24"/>
          <w:szCs w:val="24"/>
        </w:rPr>
        <w:t>В случае, если по запросу предложений не подана ни одна заявка на участие или подана только одна заявка, или по результатам рассмотрения и оценки соответствующей требованиям Документации не была признана ни одна заявка или была признана только одна заявка или по результатам оценки заявок Комиссией по закупке не был выбран Победитель, запрос предложений признается несостоявшимся.</w:t>
      </w:r>
      <w:proofErr w:type="gramEnd"/>
      <w:r w:rsidRPr="002D4EF8">
        <w:rPr>
          <w:rFonts w:ascii="Times New Roman" w:eastAsia="Times New Roman" w:hAnsi="Times New Roman"/>
          <w:color w:val="FF0000"/>
          <w:sz w:val="24"/>
          <w:szCs w:val="24"/>
        </w:rPr>
        <w:t xml:space="preserve"> </w:t>
      </w:r>
      <w:r w:rsidRPr="002D4EF8">
        <w:rPr>
          <w:rFonts w:ascii="Times New Roman" w:hAnsi="Times New Roman"/>
          <w:sz w:val="24"/>
          <w:szCs w:val="24"/>
        </w:rPr>
        <w:t>При наличии единственного Участника закупки его заявка рассматривается, и в случае соответствия заявки и Участника закупки требованиям Документации, с таким Участником Заказчик вправе (но не обязан) заключить договор.</w:t>
      </w:r>
    </w:p>
    <w:p w:rsidR="00855406" w:rsidRPr="002D4EF8" w:rsidRDefault="00855406" w:rsidP="00855406">
      <w:pPr>
        <w:tabs>
          <w:tab w:val="left" w:pos="6987"/>
        </w:tabs>
        <w:spacing w:after="0" w:line="240" w:lineRule="auto"/>
        <w:ind w:firstLine="567"/>
        <w:jc w:val="both"/>
        <w:rPr>
          <w:rFonts w:ascii="Times New Roman" w:eastAsia="Times New Roman" w:hAnsi="Times New Roman"/>
          <w:sz w:val="24"/>
          <w:szCs w:val="24"/>
        </w:rPr>
      </w:pPr>
      <w:r w:rsidRPr="002D4EF8">
        <w:rPr>
          <w:rFonts w:ascii="Times New Roman" w:eastAsia="Times New Roman" w:hAnsi="Times New Roman"/>
          <w:sz w:val="24"/>
          <w:szCs w:val="24"/>
        </w:rPr>
        <w:t>Заказчик имеет право</w:t>
      </w:r>
      <w:r w:rsidRPr="002D4EF8">
        <w:rPr>
          <w:rFonts w:ascii="Times New Roman" w:eastAsia="Times New Roman" w:hAnsi="Times New Roman"/>
          <w:color w:val="FF0000"/>
          <w:sz w:val="24"/>
          <w:szCs w:val="24"/>
        </w:rPr>
        <w:t xml:space="preserve"> </w:t>
      </w:r>
      <w:r w:rsidRPr="002D4EF8">
        <w:rPr>
          <w:rFonts w:ascii="Times New Roman" w:eastAsia="Times New Roman" w:hAnsi="Times New Roman"/>
          <w:sz w:val="24"/>
          <w:szCs w:val="24"/>
        </w:rPr>
        <w:t>отказаться от проведения запроса предложений</w:t>
      </w:r>
      <w:r w:rsidRPr="002D4EF8">
        <w:rPr>
          <w:rFonts w:ascii="Times New Roman" w:eastAsia="Times New Roman" w:hAnsi="Times New Roman"/>
          <w:color w:val="FF0000"/>
          <w:sz w:val="24"/>
          <w:szCs w:val="24"/>
        </w:rPr>
        <w:t xml:space="preserve"> </w:t>
      </w:r>
      <w:r w:rsidR="009B50FB" w:rsidRPr="00450331">
        <w:rPr>
          <w:rFonts w:ascii="Times New Roman" w:eastAsia="Times New Roman" w:hAnsi="Times New Roman"/>
          <w:sz w:val="24"/>
          <w:szCs w:val="24"/>
        </w:rPr>
        <w:t xml:space="preserve">в любое время со дня публикации извещения </w:t>
      </w:r>
      <w:r w:rsidR="009B50FB" w:rsidRPr="00450331">
        <w:rPr>
          <w:rFonts w:ascii="Times New Roman" w:eastAsia="Times New Roman" w:hAnsi="Times New Roman"/>
          <w:sz w:val="24"/>
          <w:szCs w:val="24"/>
          <w:lang w:val="x-none"/>
        </w:rPr>
        <w:t xml:space="preserve">о проведении </w:t>
      </w:r>
      <w:r w:rsidR="009B50FB" w:rsidRPr="00450331">
        <w:rPr>
          <w:rFonts w:ascii="Times New Roman" w:eastAsia="Times New Roman" w:hAnsi="Times New Roman"/>
          <w:sz w:val="24"/>
          <w:szCs w:val="24"/>
        </w:rPr>
        <w:t>запроса предложений  и Документации, в том числе – после окончания срока подачи заявок</w:t>
      </w:r>
      <w:r w:rsidR="009B50FB">
        <w:rPr>
          <w:rFonts w:ascii="Times New Roman" w:eastAsia="Times New Roman" w:hAnsi="Times New Roman"/>
          <w:sz w:val="24"/>
          <w:szCs w:val="24"/>
        </w:rPr>
        <w:t>,</w:t>
      </w:r>
      <w:r w:rsidR="009B50FB">
        <w:rPr>
          <w:rFonts w:ascii="Times New Roman" w:eastAsia="Times New Roman" w:hAnsi="Times New Roman"/>
          <w:sz w:val="24"/>
          <w:szCs w:val="24"/>
        </w:rPr>
        <w:t xml:space="preserve"> </w:t>
      </w:r>
      <w:r w:rsidRPr="002D4EF8">
        <w:rPr>
          <w:rFonts w:ascii="Times New Roman" w:eastAsia="Times New Roman" w:hAnsi="Times New Roman"/>
          <w:sz w:val="24"/>
          <w:szCs w:val="24"/>
        </w:rPr>
        <w:t>при этом Заказчик не несет ответственности перед Участниками закупки, направившими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p>
    <w:p w:rsidR="00855406" w:rsidRPr="002D4EF8" w:rsidRDefault="00855406" w:rsidP="00855406">
      <w:pPr>
        <w:spacing w:after="0" w:line="240" w:lineRule="auto"/>
        <w:ind w:firstLine="567"/>
        <w:jc w:val="both"/>
        <w:rPr>
          <w:rFonts w:ascii="Times New Roman" w:eastAsia="Times New Roman" w:hAnsi="Times New Roman"/>
          <w:sz w:val="24"/>
          <w:szCs w:val="24"/>
        </w:rPr>
      </w:pPr>
    </w:p>
    <w:p w:rsidR="00855406" w:rsidRPr="002D4EF8" w:rsidRDefault="00855406" w:rsidP="00855406">
      <w:pPr>
        <w:tabs>
          <w:tab w:val="left" w:pos="6987"/>
        </w:tabs>
        <w:spacing w:after="0" w:line="240" w:lineRule="auto"/>
        <w:ind w:firstLine="567"/>
        <w:jc w:val="both"/>
        <w:rPr>
          <w:rFonts w:ascii="Times New Roman" w:eastAsia="Times New Roman" w:hAnsi="Times New Roman"/>
          <w:sz w:val="24"/>
          <w:szCs w:val="24"/>
        </w:rPr>
      </w:pPr>
      <w:r w:rsidRPr="002D4EF8">
        <w:rPr>
          <w:rFonts w:ascii="Times New Roman" w:eastAsia="Times New Roman" w:hAnsi="Times New Roman"/>
          <w:b/>
          <w:sz w:val="24"/>
          <w:szCs w:val="24"/>
        </w:rPr>
        <w:t>9. Разъяснение положений Документации.</w:t>
      </w:r>
    </w:p>
    <w:p w:rsidR="00855406" w:rsidRPr="002D4EF8" w:rsidRDefault="00855406" w:rsidP="00855406">
      <w:pPr>
        <w:tabs>
          <w:tab w:val="left" w:pos="6987"/>
        </w:tabs>
        <w:spacing w:after="0" w:line="240" w:lineRule="auto"/>
        <w:ind w:firstLine="567"/>
        <w:jc w:val="both"/>
        <w:rPr>
          <w:rFonts w:ascii="Times New Roman" w:eastAsia="Times New Roman" w:hAnsi="Times New Roman"/>
          <w:b/>
          <w:sz w:val="24"/>
          <w:szCs w:val="24"/>
        </w:rPr>
      </w:pPr>
      <w:proofErr w:type="gramStart"/>
      <w:r w:rsidRPr="002D4EF8">
        <w:rPr>
          <w:rFonts w:ascii="Times New Roman" w:eastAsia="Times New Roman" w:hAnsi="Times New Roman"/>
          <w:sz w:val="24"/>
          <w:szCs w:val="24"/>
        </w:rPr>
        <w:t>Любой Участник закупки вправе</w:t>
      </w:r>
      <w:r w:rsidRPr="002D4EF8">
        <w:rPr>
          <w:rFonts w:ascii="Times New Roman" w:eastAsia="Times New Roman" w:hAnsi="Times New Roman"/>
          <w:color w:val="FF0000"/>
          <w:sz w:val="24"/>
          <w:szCs w:val="24"/>
        </w:rPr>
        <w:t xml:space="preserve"> </w:t>
      </w:r>
      <w:r w:rsidRPr="002D4EF8">
        <w:rPr>
          <w:rFonts w:ascii="Times New Roman" w:eastAsia="Times New Roman" w:hAnsi="Times New Roman"/>
          <w:sz w:val="24"/>
          <w:szCs w:val="24"/>
        </w:rPr>
        <w:t>направить заказчику официальный письменный запрос за подписью уполномоченного лица Участника закупки о разъяснении положений</w:t>
      </w:r>
      <w:r w:rsidRPr="002D4EF8">
        <w:rPr>
          <w:rFonts w:ascii="Times New Roman" w:eastAsia="Times New Roman" w:hAnsi="Times New Roman"/>
          <w:color w:val="FF0000"/>
          <w:sz w:val="24"/>
          <w:szCs w:val="24"/>
        </w:rPr>
        <w:t xml:space="preserve"> </w:t>
      </w:r>
      <w:r w:rsidRPr="002D4EF8">
        <w:rPr>
          <w:rFonts w:ascii="Times New Roman" w:eastAsia="Times New Roman" w:hAnsi="Times New Roman"/>
          <w:sz w:val="24"/>
          <w:szCs w:val="24"/>
        </w:rPr>
        <w:t>Документации</w:t>
      </w:r>
      <w:r w:rsidRPr="002D4EF8">
        <w:rPr>
          <w:rFonts w:ascii="Times New Roman" w:eastAsia="Times New Roman" w:hAnsi="Times New Roman"/>
          <w:color w:val="FF0000"/>
          <w:sz w:val="24"/>
          <w:szCs w:val="24"/>
        </w:rPr>
        <w:t xml:space="preserve"> </w:t>
      </w:r>
      <w:r w:rsidRPr="002D4EF8">
        <w:rPr>
          <w:rFonts w:ascii="Times New Roman" w:eastAsia="Times New Roman" w:hAnsi="Times New Roman"/>
          <w:sz w:val="24"/>
          <w:szCs w:val="24"/>
        </w:rPr>
        <w:t xml:space="preserve">по адресу, указанному в </w:t>
      </w:r>
      <w:proofErr w:type="spellStart"/>
      <w:r w:rsidRPr="002D4EF8">
        <w:rPr>
          <w:rFonts w:ascii="Times New Roman" w:eastAsia="Times New Roman" w:hAnsi="Times New Roman"/>
          <w:sz w:val="24"/>
          <w:szCs w:val="24"/>
        </w:rPr>
        <w:t>п.п</w:t>
      </w:r>
      <w:proofErr w:type="spellEnd"/>
      <w:r w:rsidRPr="002D4EF8">
        <w:rPr>
          <w:rFonts w:ascii="Times New Roman" w:eastAsia="Times New Roman" w:hAnsi="Times New Roman"/>
          <w:sz w:val="24"/>
          <w:szCs w:val="24"/>
        </w:rPr>
        <w:t>. 2.3. п. 2 Информационной карты</w:t>
      </w:r>
      <w:r w:rsidRPr="002D4EF8">
        <w:rPr>
          <w:rFonts w:ascii="Times New Roman" w:eastAsia="Times New Roman" w:hAnsi="Times New Roman"/>
          <w:color w:val="FF0000"/>
          <w:sz w:val="24"/>
          <w:szCs w:val="24"/>
        </w:rPr>
        <w:t xml:space="preserve"> </w:t>
      </w:r>
      <w:r w:rsidRPr="002D4EF8">
        <w:rPr>
          <w:rFonts w:ascii="Times New Roman" w:eastAsia="Times New Roman" w:hAnsi="Times New Roman"/>
          <w:sz w:val="24"/>
          <w:szCs w:val="24"/>
        </w:rPr>
        <w:t>либо отправить запрос на</w:t>
      </w:r>
      <w:r w:rsidRPr="002D4EF8">
        <w:rPr>
          <w:rFonts w:ascii="Times New Roman" w:eastAsia="Times New Roman" w:hAnsi="Times New Roman"/>
          <w:color w:val="FF0000"/>
          <w:sz w:val="24"/>
          <w:szCs w:val="24"/>
        </w:rPr>
        <w:t xml:space="preserve"> </w:t>
      </w:r>
      <w:r w:rsidRPr="002D4EF8">
        <w:rPr>
          <w:rFonts w:ascii="Times New Roman" w:eastAsia="Times New Roman" w:hAnsi="Times New Roman"/>
          <w:sz w:val="24"/>
          <w:szCs w:val="24"/>
        </w:rPr>
        <w:t>электронную почту</w:t>
      </w:r>
      <w:r w:rsidRPr="002D4EF8">
        <w:rPr>
          <w:rFonts w:ascii="Times New Roman" w:eastAsia="Times New Roman" w:hAnsi="Times New Roman"/>
          <w:color w:val="FF0000"/>
          <w:sz w:val="24"/>
          <w:szCs w:val="24"/>
        </w:rPr>
        <w:t xml:space="preserve"> </w:t>
      </w:r>
      <w:hyperlink r:id="rId13" w:history="1">
        <w:r w:rsidR="001320FC" w:rsidRPr="002D4EF8">
          <w:rPr>
            <w:rStyle w:val="af0"/>
            <w:rFonts w:ascii="Times New Roman" w:hAnsi="Times New Roman"/>
            <w:sz w:val="24"/>
            <w:szCs w:val="24"/>
            <w:lang w:val="en-US"/>
          </w:rPr>
          <w:t>santalova</w:t>
        </w:r>
        <w:r w:rsidR="001320FC" w:rsidRPr="002D4EF8">
          <w:rPr>
            <w:rStyle w:val="af0"/>
            <w:rFonts w:ascii="Times New Roman" w:hAnsi="Times New Roman"/>
            <w:sz w:val="24"/>
            <w:szCs w:val="24"/>
          </w:rPr>
          <w:t>@</w:t>
        </w:r>
        <w:r w:rsidR="001320FC" w:rsidRPr="002D4EF8">
          <w:rPr>
            <w:rStyle w:val="af0"/>
            <w:rFonts w:ascii="Times New Roman" w:hAnsi="Times New Roman"/>
            <w:sz w:val="24"/>
            <w:szCs w:val="24"/>
            <w:lang w:val="en-US"/>
          </w:rPr>
          <w:t>mures</w:t>
        </w:r>
        <w:r w:rsidR="001320FC" w:rsidRPr="002D4EF8">
          <w:rPr>
            <w:rStyle w:val="af0"/>
            <w:rFonts w:ascii="Times New Roman" w:hAnsi="Times New Roman"/>
            <w:sz w:val="24"/>
            <w:szCs w:val="24"/>
          </w:rPr>
          <w:t>.</w:t>
        </w:r>
        <w:proofErr w:type="spellStart"/>
        <w:r w:rsidR="001320FC" w:rsidRPr="002D4EF8">
          <w:rPr>
            <w:rStyle w:val="af0"/>
            <w:rFonts w:ascii="Times New Roman" w:hAnsi="Times New Roman"/>
            <w:sz w:val="24"/>
            <w:szCs w:val="24"/>
            <w:lang w:val="en-US"/>
          </w:rPr>
          <w:t>ru</w:t>
        </w:r>
        <w:proofErr w:type="spellEnd"/>
      </w:hyperlink>
      <w:r w:rsidRPr="002D4EF8">
        <w:rPr>
          <w:rFonts w:ascii="Times New Roman" w:eastAsia="Times New Roman" w:hAnsi="Times New Roman"/>
          <w:sz w:val="24"/>
          <w:szCs w:val="24"/>
        </w:rPr>
        <w:t xml:space="preserve">, с указанием способа получения разъяснении положений Документации, не позднее, чем за 2 (два) </w:t>
      </w:r>
      <w:r w:rsidRPr="002D4EF8">
        <w:rPr>
          <w:rFonts w:ascii="Times New Roman" w:hAnsi="Times New Roman"/>
          <w:sz w:val="24"/>
          <w:szCs w:val="24"/>
        </w:rPr>
        <w:t xml:space="preserve">рабочих </w:t>
      </w:r>
      <w:r w:rsidRPr="002D4EF8">
        <w:rPr>
          <w:rFonts w:ascii="Times New Roman" w:eastAsia="Times New Roman" w:hAnsi="Times New Roman"/>
          <w:sz w:val="24"/>
          <w:szCs w:val="24"/>
        </w:rPr>
        <w:t xml:space="preserve">дня до дня окончания </w:t>
      </w:r>
      <w:r w:rsidR="009B50FB">
        <w:rPr>
          <w:rFonts w:ascii="Times New Roman" w:eastAsia="Times New Roman" w:hAnsi="Times New Roman"/>
          <w:sz w:val="24"/>
          <w:szCs w:val="24"/>
        </w:rPr>
        <w:t xml:space="preserve">срока </w:t>
      </w:r>
      <w:r w:rsidRPr="002D4EF8">
        <w:rPr>
          <w:rFonts w:ascii="Times New Roman" w:eastAsia="Times New Roman" w:hAnsi="Times New Roman"/>
          <w:sz w:val="24"/>
          <w:szCs w:val="24"/>
        </w:rPr>
        <w:t>подачи заявок</w:t>
      </w:r>
      <w:proofErr w:type="gramEnd"/>
      <w:r w:rsidRPr="002D4EF8">
        <w:rPr>
          <w:rFonts w:ascii="Times New Roman" w:eastAsia="Times New Roman" w:hAnsi="Times New Roman"/>
          <w:sz w:val="24"/>
          <w:szCs w:val="24"/>
        </w:rPr>
        <w:t xml:space="preserve"> на участие в проведении запроса предложений.</w:t>
      </w:r>
    </w:p>
    <w:p w:rsidR="00855406" w:rsidRPr="00472304" w:rsidRDefault="00855406" w:rsidP="00855406">
      <w:pPr>
        <w:autoSpaceDE w:val="0"/>
        <w:spacing w:after="0" w:line="240" w:lineRule="auto"/>
        <w:jc w:val="both"/>
        <w:rPr>
          <w:rFonts w:ascii="Times New Roman" w:eastAsia="Times New Roman" w:hAnsi="Times New Roman"/>
          <w:sz w:val="24"/>
          <w:szCs w:val="24"/>
        </w:rPr>
      </w:pPr>
      <w:r w:rsidRPr="002D4EF8">
        <w:rPr>
          <w:rFonts w:ascii="Times New Roman" w:eastAsia="Times New Roman" w:hAnsi="Times New Roman"/>
          <w:b/>
          <w:sz w:val="24"/>
          <w:szCs w:val="24"/>
        </w:rPr>
        <w:t xml:space="preserve">        Дата и время начала приема запросов на разъяснения положений Документации от Участников закупки:</w:t>
      </w:r>
      <w:r w:rsidRPr="002D4EF8">
        <w:rPr>
          <w:rFonts w:ascii="Times New Roman" w:eastAsia="Times New Roman" w:hAnsi="Times New Roman"/>
          <w:sz w:val="24"/>
          <w:szCs w:val="24"/>
        </w:rPr>
        <w:t xml:space="preserve"> </w:t>
      </w:r>
      <w:r w:rsidRPr="00472304">
        <w:rPr>
          <w:rFonts w:ascii="Times New Roman" w:eastAsia="Times New Roman" w:hAnsi="Times New Roman"/>
          <w:b/>
          <w:sz w:val="24"/>
          <w:szCs w:val="24"/>
        </w:rPr>
        <w:t xml:space="preserve">с 08:30 </w:t>
      </w:r>
      <w:r w:rsidR="00724C01" w:rsidRPr="00472304">
        <w:rPr>
          <w:rFonts w:ascii="Times New Roman" w:eastAsia="Times New Roman" w:hAnsi="Times New Roman"/>
          <w:b/>
          <w:sz w:val="24"/>
          <w:szCs w:val="24"/>
        </w:rPr>
        <w:t>03</w:t>
      </w:r>
      <w:r w:rsidR="00AD1EE5" w:rsidRPr="00472304">
        <w:rPr>
          <w:rFonts w:ascii="Times New Roman" w:eastAsia="Times New Roman" w:hAnsi="Times New Roman"/>
          <w:b/>
          <w:sz w:val="24"/>
          <w:szCs w:val="24"/>
        </w:rPr>
        <w:t xml:space="preserve"> июля</w:t>
      </w:r>
      <w:r w:rsidRPr="00472304">
        <w:rPr>
          <w:rFonts w:ascii="Times New Roman" w:eastAsia="Times New Roman" w:hAnsi="Times New Roman"/>
          <w:b/>
          <w:sz w:val="24"/>
          <w:szCs w:val="24"/>
        </w:rPr>
        <w:t xml:space="preserve"> 2014 г.</w:t>
      </w:r>
      <w:r w:rsidRPr="00472304">
        <w:rPr>
          <w:rFonts w:ascii="Times New Roman" w:eastAsia="Times New Roman" w:hAnsi="Times New Roman"/>
          <w:sz w:val="24"/>
          <w:szCs w:val="24"/>
        </w:rPr>
        <w:t xml:space="preserve"> </w:t>
      </w:r>
    </w:p>
    <w:p w:rsidR="00855406" w:rsidRPr="00472304" w:rsidRDefault="00855406" w:rsidP="00855406">
      <w:pPr>
        <w:autoSpaceDE w:val="0"/>
        <w:spacing w:after="0" w:line="240" w:lineRule="auto"/>
        <w:jc w:val="both"/>
        <w:rPr>
          <w:rFonts w:ascii="Times New Roman" w:eastAsia="Times New Roman" w:hAnsi="Times New Roman"/>
          <w:sz w:val="24"/>
          <w:szCs w:val="24"/>
        </w:rPr>
      </w:pPr>
      <w:r w:rsidRPr="00472304">
        <w:rPr>
          <w:rFonts w:ascii="Times New Roman" w:eastAsia="Times New Roman" w:hAnsi="Times New Roman"/>
          <w:sz w:val="24"/>
          <w:szCs w:val="24"/>
        </w:rPr>
        <w:t xml:space="preserve">        </w:t>
      </w:r>
      <w:r w:rsidRPr="00472304">
        <w:rPr>
          <w:rFonts w:ascii="Times New Roman" w:eastAsia="Times New Roman" w:hAnsi="Times New Roman"/>
          <w:b/>
          <w:sz w:val="24"/>
          <w:szCs w:val="24"/>
        </w:rPr>
        <w:t xml:space="preserve">Дата и время окончания приема запросов на разъяснения положений Документации от Участников закупки: </w:t>
      </w:r>
      <w:r w:rsidRPr="00472304">
        <w:rPr>
          <w:rFonts w:ascii="Times New Roman" w:eastAsia="Times New Roman" w:hAnsi="Times New Roman"/>
          <w:sz w:val="24"/>
          <w:szCs w:val="24"/>
        </w:rPr>
        <w:t xml:space="preserve">не позднее </w:t>
      </w:r>
      <w:r w:rsidRPr="00472304">
        <w:rPr>
          <w:rFonts w:ascii="Times New Roman" w:eastAsia="Times New Roman" w:hAnsi="Times New Roman"/>
          <w:b/>
          <w:sz w:val="24"/>
          <w:szCs w:val="24"/>
        </w:rPr>
        <w:t>1</w:t>
      </w:r>
      <w:r w:rsidR="00724C01" w:rsidRPr="00472304">
        <w:rPr>
          <w:rFonts w:ascii="Times New Roman" w:eastAsia="Times New Roman" w:hAnsi="Times New Roman"/>
          <w:b/>
          <w:sz w:val="24"/>
          <w:szCs w:val="24"/>
        </w:rPr>
        <w:t>0</w:t>
      </w:r>
      <w:r w:rsidRPr="00472304">
        <w:rPr>
          <w:rFonts w:ascii="Times New Roman" w:eastAsia="Times New Roman" w:hAnsi="Times New Roman"/>
          <w:b/>
          <w:sz w:val="24"/>
          <w:szCs w:val="24"/>
        </w:rPr>
        <w:t>:</w:t>
      </w:r>
      <w:r w:rsidR="00E87ECB" w:rsidRPr="00472304">
        <w:rPr>
          <w:rFonts w:ascii="Times New Roman" w:eastAsia="Times New Roman" w:hAnsi="Times New Roman"/>
          <w:b/>
          <w:sz w:val="24"/>
          <w:szCs w:val="24"/>
        </w:rPr>
        <w:t>0</w:t>
      </w:r>
      <w:r w:rsidR="00E77AC4" w:rsidRPr="00472304">
        <w:rPr>
          <w:rFonts w:ascii="Times New Roman" w:eastAsia="Times New Roman" w:hAnsi="Times New Roman"/>
          <w:b/>
          <w:sz w:val="24"/>
          <w:szCs w:val="24"/>
        </w:rPr>
        <w:t xml:space="preserve">0 </w:t>
      </w:r>
      <w:r w:rsidR="00724C01" w:rsidRPr="00472304">
        <w:rPr>
          <w:rFonts w:ascii="Times New Roman" w:eastAsia="Times New Roman" w:hAnsi="Times New Roman"/>
          <w:b/>
          <w:sz w:val="24"/>
          <w:szCs w:val="24"/>
        </w:rPr>
        <w:t>14</w:t>
      </w:r>
      <w:r w:rsidR="00E87ECB" w:rsidRPr="00472304">
        <w:rPr>
          <w:rFonts w:ascii="Times New Roman" w:eastAsia="Times New Roman" w:hAnsi="Times New Roman"/>
          <w:b/>
          <w:sz w:val="24"/>
          <w:szCs w:val="24"/>
        </w:rPr>
        <w:t xml:space="preserve"> июл</w:t>
      </w:r>
      <w:r w:rsidRPr="00472304">
        <w:rPr>
          <w:rFonts w:ascii="Times New Roman" w:eastAsia="Times New Roman" w:hAnsi="Times New Roman"/>
          <w:b/>
          <w:sz w:val="24"/>
          <w:szCs w:val="24"/>
        </w:rPr>
        <w:t>я 2014 г.</w:t>
      </w:r>
    </w:p>
    <w:p w:rsidR="00855406" w:rsidRPr="002D4EF8" w:rsidRDefault="00855406" w:rsidP="00855406">
      <w:pPr>
        <w:autoSpaceDE w:val="0"/>
        <w:spacing w:after="0" w:line="240" w:lineRule="auto"/>
        <w:jc w:val="both"/>
        <w:rPr>
          <w:rFonts w:ascii="Times New Roman" w:eastAsia="Times New Roman" w:hAnsi="Times New Roman"/>
          <w:color w:val="FF0000"/>
          <w:sz w:val="24"/>
          <w:szCs w:val="24"/>
        </w:rPr>
      </w:pPr>
      <w:r w:rsidRPr="002D4EF8">
        <w:rPr>
          <w:rFonts w:ascii="Times New Roman" w:eastAsia="Times New Roman" w:hAnsi="Times New Roman"/>
          <w:color w:val="FF0000"/>
          <w:sz w:val="24"/>
          <w:szCs w:val="24"/>
        </w:rPr>
        <w:t xml:space="preserve">        </w:t>
      </w:r>
      <w:r w:rsidRPr="002D4EF8">
        <w:rPr>
          <w:rFonts w:ascii="Times New Roman" w:eastAsia="Times New Roman" w:hAnsi="Times New Roman"/>
          <w:sz w:val="24"/>
          <w:szCs w:val="24"/>
        </w:rPr>
        <w:t xml:space="preserve">Заказчик в течение одного рабочего дня </w:t>
      </w:r>
      <w:r w:rsidRPr="002D4EF8">
        <w:rPr>
          <w:rFonts w:ascii="Times New Roman" w:hAnsi="Times New Roman"/>
          <w:sz w:val="24"/>
          <w:szCs w:val="24"/>
        </w:rPr>
        <w:t xml:space="preserve">со дня поступления запроса </w:t>
      </w:r>
      <w:r w:rsidRPr="002D4EF8">
        <w:rPr>
          <w:rFonts w:ascii="Times New Roman" w:eastAsia="Times New Roman" w:hAnsi="Times New Roman"/>
          <w:sz w:val="24"/>
          <w:szCs w:val="24"/>
        </w:rPr>
        <w:t>о предоставлении разъяснений</w:t>
      </w:r>
      <w:r w:rsidRPr="002D4EF8">
        <w:rPr>
          <w:rFonts w:ascii="Times New Roman" w:eastAsia="Times New Roman" w:hAnsi="Times New Roman"/>
          <w:color w:val="FF0000"/>
          <w:sz w:val="24"/>
          <w:szCs w:val="24"/>
        </w:rPr>
        <w:t xml:space="preserve"> </w:t>
      </w:r>
      <w:r w:rsidRPr="002D4EF8">
        <w:rPr>
          <w:rFonts w:ascii="Times New Roman" w:eastAsia="Times New Roman" w:hAnsi="Times New Roman"/>
          <w:sz w:val="24"/>
          <w:szCs w:val="24"/>
        </w:rPr>
        <w:t>отвечает на вопрос и размещает на официальном сайте</w:t>
      </w:r>
      <w:r w:rsidRPr="002D4EF8">
        <w:rPr>
          <w:rFonts w:ascii="Times New Roman" w:eastAsia="Times New Roman" w:hAnsi="Times New Roman"/>
          <w:color w:val="FF0000"/>
          <w:sz w:val="24"/>
          <w:szCs w:val="24"/>
        </w:rPr>
        <w:t xml:space="preserve"> </w:t>
      </w:r>
      <w:hyperlink r:id="rId14" w:history="1">
        <w:r w:rsidRPr="002D4EF8">
          <w:rPr>
            <w:rFonts w:ascii="Times New Roman" w:hAnsi="Times New Roman"/>
            <w:color w:val="0000FF"/>
            <w:sz w:val="24"/>
            <w:szCs w:val="24"/>
            <w:u w:val="single"/>
          </w:rPr>
          <w:t>http://zakupki.gov.ru/223</w:t>
        </w:r>
      </w:hyperlink>
      <w:r w:rsidRPr="002D4EF8">
        <w:rPr>
          <w:rFonts w:ascii="Times New Roman" w:eastAsia="Times New Roman" w:hAnsi="Times New Roman"/>
          <w:color w:val="FF0000"/>
          <w:sz w:val="24"/>
          <w:szCs w:val="24"/>
        </w:rPr>
        <w:t xml:space="preserve"> </w:t>
      </w:r>
      <w:r w:rsidRPr="002D4EF8">
        <w:rPr>
          <w:rFonts w:ascii="Times New Roman" w:eastAsia="Times New Roman" w:hAnsi="Times New Roman"/>
          <w:sz w:val="24"/>
          <w:szCs w:val="24"/>
        </w:rPr>
        <w:t xml:space="preserve">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w:t>
      </w:r>
      <w:proofErr w:type="gramStart"/>
      <w:r w:rsidRPr="002D4EF8">
        <w:rPr>
          <w:rFonts w:ascii="Times New Roman" w:eastAsia="Times New Roman" w:hAnsi="Times New Roman"/>
          <w:sz w:val="24"/>
          <w:szCs w:val="24"/>
        </w:rPr>
        <w:t>позднее</w:t>
      </w:r>
      <w:proofErr w:type="gramEnd"/>
      <w:r w:rsidRPr="002D4EF8">
        <w:rPr>
          <w:rFonts w:ascii="Times New Roman" w:eastAsia="Times New Roman" w:hAnsi="Times New Roman"/>
          <w:sz w:val="24"/>
          <w:szCs w:val="24"/>
        </w:rPr>
        <w:t xml:space="preserve"> чем за 2 (два) </w:t>
      </w:r>
      <w:r w:rsidRPr="002D4EF8">
        <w:rPr>
          <w:rFonts w:ascii="Times New Roman" w:hAnsi="Times New Roman"/>
          <w:sz w:val="24"/>
          <w:szCs w:val="24"/>
        </w:rPr>
        <w:t xml:space="preserve">рабочих </w:t>
      </w:r>
      <w:r w:rsidRPr="002D4EF8">
        <w:rPr>
          <w:rFonts w:ascii="Times New Roman" w:eastAsia="Times New Roman" w:hAnsi="Times New Roman"/>
          <w:sz w:val="24"/>
          <w:szCs w:val="24"/>
        </w:rPr>
        <w:t xml:space="preserve">дня до дня окончания </w:t>
      </w:r>
      <w:r w:rsidRPr="002D4EF8">
        <w:rPr>
          <w:rFonts w:ascii="Times New Roman" w:hAnsi="Times New Roman"/>
          <w:sz w:val="24"/>
          <w:szCs w:val="24"/>
        </w:rPr>
        <w:t xml:space="preserve">срока </w:t>
      </w:r>
      <w:r w:rsidRPr="002D4EF8">
        <w:rPr>
          <w:rFonts w:ascii="Times New Roman" w:eastAsia="Times New Roman" w:hAnsi="Times New Roman"/>
          <w:sz w:val="24"/>
          <w:szCs w:val="24"/>
        </w:rPr>
        <w:t>подачи заявок на участие.</w:t>
      </w:r>
      <w:r w:rsidRPr="002D4EF8">
        <w:rPr>
          <w:rFonts w:ascii="Times New Roman" w:eastAsia="Times New Roman" w:hAnsi="Times New Roman"/>
          <w:color w:val="FF0000"/>
          <w:sz w:val="24"/>
          <w:szCs w:val="24"/>
        </w:rPr>
        <w:t xml:space="preserve">  </w:t>
      </w:r>
    </w:p>
    <w:p w:rsidR="00855406" w:rsidRPr="002D4EF8" w:rsidRDefault="00855406" w:rsidP="00855406">
      <w:pPr>
        <w:autoSpaceDE w:val="0"/>
        <w:spacing w:after="0" w:line="240" w:lineRule="auto"/>
        <w:jc w:val="both"/>
        <w:rPr>
          <w:rFonts w:ascii="Times New Roman" w:eastAsia="Times New Roman" w:hAnsi="Times New Roman"/>
          <w:color w:val="FF0000"/>
          <w:sz w:val="24"/>
          <w:szCs w:val="24"/>
        </w:rPr>
      </w:pPr>
    </w:p>
    <w:p w:rsidR="00F17CDC" w:rsidRPr="002D4EF8" w:rsidRDefault="00F17CDC">
      <w:pPr>
        <w:autoSpaceDE w:val="0"/>
        <w:spacing w:after="0" w:line="240" w:lineRule="auto"/>
        <w:jc w:val="both"/>
        <w:rPr>
          <w:rFonts w:ascii="Times New Roman" w:eastAsia="Times New Roman" w:hAnsi="Times New Roman"/>
          <w:color w:val="FF0000"/>
          <w:sz w:val="24"/>
          <w:szCs w:val="24"/>
        </w:rPr>
      </w:pPr>
    </w:p>
    <w:p w:rsidR="00F17CDC" w:rsidRPr="002D4EF8" w:rsidRDefault="00F17CDC">
      <w:pPr>
        <w:autoSpaceDE w:val="0"/>
        <w:spacing w:after="0" w:line="240" w:lineRule="auto"/>
        <w:jc w:val="both"/>
        <w:rPr>
          <w:rFonts w:ascii="Times New Roman" w:eastAsia="Times New Roman" w:hAnsi="Times New Roman"/>
          <w:color w:val="FF0000"/>
          <w:sz w:val="24"/>
          <w:szCs w:val="24"/>
        </w:rPr>
      </w:pPr>
    </w:p>
    <w:p w:rsidR="00F17CDC" w:rsidRPr="002D4EF8" w:rsidRDefault="00F17CDC" w:rsidP="00F80954">
      <w:pPr>
        <w:pStyle w:val="1"/>
        <w:numPr>
          <w:ilvl w:val="0"/>
          <w:numId w:val="0"/>
        </w:numPr>
        <w:jc w:val="center"/>
        <w:rPr>
          <w:b/>
          <w:lang w:val="ru-RU"/>
        </w:rPr>
      </w:pPr>
      <w:bookmarkStart w:id="3" w:name="_Toc391973180"/>
      <w:r w:rsidRPr="002D4EF8">
        <w:rPr>
          <w:b/>
        </w:rPr>
        <w:t>СОДЕРЖАНИЕ</w:t>
      </w:r>
      <w:bookmarkEnd w:id="3"/>
    </w:p>
    <w:p w:rsidR="00A32242" w:rsidRPr="002D4EF8" w:rsidRDefault="00A32242" w:rsidP="00A32242">
      <w:pPr>
        <w:rPr>
          <w:rFonts w:ascii="Times New Roman" w:hAnsi="Times New Roman"/>
          <w:sz w:val="24"/>
          <w:szCs w:val="24"/>
        </w:rPr>
      </w:pPr>
    </w:p>
    <w:p w:rsidR="00A32242" w:rsidRPr="002D4EF8" w:rsidRDefault="00F17CDC">
      <w:pPr>
        <w:pStyle w:val="1f6"/>
        <w:rPr>
          <w:rFonts w:eastAsiaTheme="minorEastAsia"/>
          <w:b w:val="0"/>
          <w:bCs w:val="0"/>
          <w:caps w:val="0"/>
          <w:noProof/>
          <w:sz w:val="24"/>
          <w:szCs w:val="24"/>
          <w:lang w:eastAsia="ru-RU"/>
        </w:rPr>
      </w:pPr>
      <w:r w:rsidRPr="002D4EF8">
        <w:rPr>
          <w:color w:val="FF0000"/>
          <w:sz w:val="24"/>
          <w:szCs w:val="24"/>
        </w:rPr>
        <w:fldChar w:fldCharType="begin"/>
      </w:r>
      <w:r w:rsidRPr="002D4EF8">
        <w:rPr>
          <w:color w:val="FF0000"/>
          <w:sz w:val="24"/>
          <w:szCs w:val="24"/>
        </w:rPr>
        <w:instrText xml:space="preserve"> TOC \o "1-3" \h \z \u </w:instrText>
      </w:r>
      <w:r w:rsidRPr="002D4EF8">
        <w:rPr>
          <w:color w:val="FF0000"/>
          <w:sz w:val="24"/>
          <w:szCs w:val="24"/>
        </w:rPr>
        <w:fldChar w:fldCharType="separate"/>
      </w:r>
      <w:hyperlink w:anchor="_Toc391973179" w:history="1">
        <w:r w:rsidR="00A32242" w:rsidRPr="002D4EF8">
          <w:rPr>
            <w:rStyle w:val="af0"/>
            <w:rFonts w:eastAsia="Times New Roman"/>
            <w:iCs/>
            <w:noProof/>
            <w:sz w:val="24"/>
            <w:szCs w:val="24"/>
            <w:lang w:val="x-none"/>
          </w:rPr>
          <w:t>Информационная карта</w:t>
        </w:r>
        <w:r w:rsidR="00A32242" w:rsidRPr="002D4EF8">
          <w:rPr>
            <w:noProof/>
            <w:webHidden/>
            <w:sz w:val="24"/>
            <w:szCs w:val="24"/>
          </w:rPr>
          <w:tab/>
        </w:r>
        <w:r w:rsidR="00A32242" w:rsidRPr="002D4EF8">
          <w:rPr>
            <w:noProof/>
            <w:webHidden/>
            <w:sz w:val="24"/>
            <w:szCs w:val="24"/>
          </w:rPr>
          <w:fldChar w:fldCharType="begin"/>
        </w:r>
        <w:r w:rsidR="00A32242" w:rsidRPr="002D4EF8">
          <w:rPr>
            <w:noProof/>
            <w:webHidden/>
            <w:sz w:val="24"/>
            <w:szCs w:val="24"/>
          </w:rPr>
          <w:instrText xml:space="preserve"> PAGEREF _Toc391973179 \h </w:instrText>
        </w:r>
        <w:r w:rsidR="00A32242" w:rsidRPr="002D4EF8">
          <w:rPr>
            <w:noProof/>
            <w:webHidden/>
            <w:sz w:val="24"/>
            <w:szCs w:val="24"/>
          </w:rPr>
        </w:r>
        <w:r w:rsidR="00A32242" w:rsidRPr="002D4EF8">
          <w:rPr>
            <w:noProof/>
            <w:webHidden/>
            <w:sz w:val="24"/>
            <w:szCs w:val="24"/>
          </w:rPr>
          <w:fldChar w:fldCharType="separate"/>
        </w:r>
        <w:r w:rsidR="0042017F">
          <w:rPr>
            <w:noProof/>
            <w:webHidden/>
            <w:sz w:val="24"/>
            <w:szCs w:val="24"/>
          </w:rPr>
          <w:t>2</w:t>
        </w:r>
        <w:r w:rsidR="00A32242" w:rsidRPr="002D4EF8">
          <w:rPr>
            <w:noProof/>
            <w:webHidden/>
            <w:sz w:val="24"/>
            <w:szCs w:val="24"/>
          </w:rPr>
          <w:fldChar w:fldCharType="end"/>
        </w:r>
      </w:hyperlink>
    </w:p>
    <w:p w:rsidR="00A32242" w:rsidRPr="002D4EF8" w:rsidRDefault="00472304">
      <w:pPr>
        <w:pStyle w:val="1f6"/>
        <w:rPr>
          <w:rFonts w:eastAsiaTheme="minorEastAsia"/>
          <w:b w:val="0"/>
          <w:bCs w:val="0"/>
          <w:caps w:val="0"/>
          <w:noProof/>
          <w:sz w:val="24"/>
          <w:szCs w:val="24"/>
          <w:lang w:eastAsia="ru-RU"/>
        </w:rPr>
      </w:pPr>
      <w:hyperlink w:anchor="_Toc391973180" w:history="1">
        <w:r w:rsidR="00A32242" w:rsidRPr="002D4EF8">
          <w:rPr>
            <w:rStyle w:val="af0"/>
            <w:noProof/>
            <w:sz w:val="24"/>
            <w:szCs w:val="24"/>
          </w:rPr>
          <w:t>СОДЕРЖАНИЕ</w:t>
        </w:r>
        <w:r w:rsidR="00A32242" w:rsidRPr="002D4EF8">
          <w:rPr>
            <w:noProof/>
            <w:webHidden/>
            <w:sz w:val="24"/>
            <w:szCs w:val="24"/>
          </w:rPr>
          <w:tab/>
        </w:r>
        <w:r w:rsidR="00A32242" w:rsidRPr="002D4EF8">
          <w:rPr>
            <w:noProof/>
            <w:webHidden/>
            <w:sz w:val="24"/>
            <w:szCs w:val="24"/>
          </w:rPr>
          <w:fldChar w:fldCharType="begin"/>
        </w:r>
        <w:r w:rsidR="00A32242" w:rsidRPr="002D4EF8">
          <w:rPr>
            <w:noProof/>
            <w:webHidden/>
            <w:sz w:val="24"/>
            <w:szCs w:val="24"/>
          </w:rPr>
          <w:instrText xml:space="preserve"> PAGEREF _Toc391973180 \h </w:instrText>
        </w:r>
        <w:r w:rsidR="00A32242" w:rsidRPr="002D4EF8">
          <w:rPr>
            <w:noProof/>
            <w:webHidden/>
            <w:sz w:val="24"/>
            <w:szCs w:val="24"/>
          </w:rPr>
        </w:r>
        <w:r w:rsidR="00A32242" w:rsidRPr="002D4EF8">
          <w:rPr>
            <w:noProof/>
            <w:webHidden/>
            <w:sz w:val="24"/>
            <w:szCs w:val="24"/>
          </w:rPr>
          <w:fldChar w:fldCharType="separate"/>
        </w:r>
        <w:r w:rsidR="0042017F">
          <w:rPr>
            <w:noProof/>
            <w:webHidden/>
            <w:sz w:val="24"/>
            <w:szCs w:val="24"/>
          </w:rPr>
          <w:t>5</w:t>
        </w:r>
        <w:r w:rsidR="00A32242" w:rsidRPr="002D4EF8">
          <w:rPr>
            <w:noProof/>
            <w:webHidden/>
            <w:sz w:val="24"/>
            <w:szCs w:val="24"/>
          </w:rPr>
          <w:fldChar w:fldCharType="end"/>
        </w:r>
      </w:hyperlink>
    </w:p>
    <w:p w:rsidR="00A32242" w:rsidRPr="002D4EF8" w:rsidRDefault="00472304">
      <w:pPr>
        <w:pStyle w:val="1f6"/>
        <w:tabs>
          <w:tab w:val="left" w:pos="440"/>
        </w:tabs>
        <w:rPr>
          <w:rFonts w:eastAsiaTheme="minorEastAsia"/>
          <w:b w:val="0"/>
          <w:bCs w:val="0"/>
          <w:caps w:val="0"/>
          <w:noProof/>
          <w:sz w:val="24"/>
          <w:szCs w:val="24"/>
          <w:lang w:eastAsia="ru-RU"/>
        </w:rPr>
      </w:pPr>
      <w:hyperlink w:anchor="_Toc391973181" w:history="1">
        <w:r w:rsidR="00A32242" w:rsidRPr="002D4EF8">
          <w:rPr>
            <w:rStyle w:val="af0"/>
            <w:noProof/>
            <w:sz w:val="24"/>
            <w:szCs w:val="24"/>
          </w:rPr>
          <w:t>1.</w:t>
        </w:r>
        <w:r w:rsidR="00A32242" w:rsidRPr="002D4EF8">
          <w:rPr>
            <w:rFonts w:eastAsiaTheme="minorEastAsia"/>
            <w:b w:val="0"/>
            <w:bCs w:val="0"/>
            <w:caps w:val="0"/>
            <w:noProof/>
            <w:sz w:val="24"/>
            <w:szCs w:val="24"/>
            <w:lang w:eastAsia="ru-RU"/>
          </w:rPr>
          <w:tab/>
        </w:r>
        <w:r w:rsidR="00A32242" w:rsidRPr="002D4EF8">
          <w:rPr>
            <w:rStyle w:val="af0"/>
            <w:noProof/>
            <w:sz w:val="24"/>
            <w:szCs w:val="24"/>
          </w:rPr>
          <w:t>Термины и определения</w:t>
        </w:r>
        <w:r w:rsidR="00A32242" w:rsidRPr="002D4EF8">
          <w:rPr>
            <w:noProof/>
            <w:webHidden/>
            <w:sz w:val="24"/>
            <w:szCs w:val="24"/>
          </w:rPr>
          <w:tab/>
        </w:r>
        <w:r w:rsidR="00A32242" w:rsidRPr="002D4EF8">
          <w:rPr>
            <w:noProof/>
            <w:webHidden/>
            <w:sz w:val="24"/>
            <w:szCs w:val="24"/>
          </w:rPr>
          <w:fldChar w:fldCharType="begin"/>
        </w:r>
        <w:r w:rsidR="00A32242" w:rsidRPr="002D4EF8">
          <w:rPr>
            <w:noProof/>
            <w:webHidden/>
            <w:sz w:val="24"/>
            <w:szCs w:val="24"/>
          </w:rPr>
          <w:instrText xml:space="preserve"> PAGEREF _Toc391973181 \h </w:instrText>
        </w:r>
        <w:r w:rsidR="00A32242" w:rsidRPr="002D4EF8">
          <w:rPr>
            <w:noProof/>
            <w:webHidden/>
            <w:sz w:val="24"/>
            <w:szCs w:val="24"/>
          </w:rPr>
        </w:r>
        <w:r w:rsidR="00A32242" w:rsidRPr="002D4EF8">
          <w:rPr>
            <w:noProof/>
            <w:webHidden/>
            <w:sz w:val="24"/>
            <w:szCs w:val="24"/>
          </w:rPr>
          <w:fldChar w:fldCharType="separate"/>
        </w:r>
        <w:r w:rsidR="0042017F">
          <w:rPr>
            <w:noProof/>
            <w:webHidden/>
            <w:sz w:val="24"/>
            <w:szCs w:val="24"/>
          </w:rPr>
          <w:t>6</w:t>
        </w:r>
        <w:r w:rsidR="00A32242" w:rsidRPr="002D4EF8">
          <w:rPr>
            <w:noProof/>
            <w:webHidden/>
            <w:sz w:val="24"/>
            <w:szCs w:val="24"/>
          </w:rPr>
          <w:fldChar w:fldCharType="end"/>
        </w:r>
      </w:hyperlink>
    </w:p>
    <w:p w:rsidR="00A32242" w:rsidRPr="002D4EF8" w:rsidRDefault="00472304">
      <w:pPr>
        <w:pStyle w:val="1f6"/>
        <w:tabs>
          <w:tab w:val="left" w:pos="440"/>
        </w:tabs>
        <w:rPr>
          <w:rFonts w:eastAsiaTheme="minorEastAsia"/>
          <w:b w:val="0"/>
          <w:bCs w:val="0"/>
          <w:caps w:val="0"/>
          <w:noProof/>
          <w:sz w:val="24"/>
          <w:szCs w:val="24"/>
          <w:lang w:eastAsia="ru-RU"/>
        </w:rPr>
      </w:pPr>
      <w:hyperlink w:anchor="_Toc391973182" w:history="1">
        <w:r w:rsidR="00A32242" w:rsidRPr="002D4EF8">
          <w:rPr>
            <w:rStyle w:val="af0"/>
            <w:noProof/>
            <w:sz w:val="24"/>
            <w:szCs w:val="24"/>
          </w:rPr>
          <w:t>2.</w:t>
        </w:r>
        <w:r w:rsidR="00A32242" w:rsidRPr="002D4EF8">
          <w:rPr>
            <w:rFonts w:eastAsiaTheme="minorEastAsia"/>
            <w:b w:val="0"/>
            <w:bCs w:val="0"/>
            <w:caps w:val="0"/>
            <w:noProof/>
            <w:sz w:val="24"/>
            <w:szCs w:val="24"/>
            <w:lang w:eastAsia="ru-RU"/>
          </w:rPr>
          <w:tab/>
        </w:r>
        <w:r w:rsidR="00A32242" w:rsidRPr="002D4EF8">
          <w:rPr>
            <w:rStyle w:val="af0"/>
            <w:noProof/>
            <w:sz w:val="24"/>
            <w:szCs w:val="24"/>
          </w:rPr>
          <w:t>Общие положения</w:t>
        </w:r>
        <w:r w:rsidR="00A32242" w:rsidRPr="002D4EF8">
          <w:rPr>
            <w:noProof/>
            <w:webHidden/>
            <w:sz w:val="24"/>
            <w:szCs w:val="24"/>
          </w:rPr>
          <w:tab/>
        </w:r>
        <w:r w:rsidR="00A32242" w:rsidRPr="002D4EF8">
          <w:rPr>
            <w:noProof/>
            <w:webHidden/>
            <w:sz w:val="24"/>
            <w:szCs w:val="24"/>
          </w:rPr>
          <w:fldChar w:fldCharType="begin"/>
        </w:r>
        <w:r w:rsidR="00A32242" w:rsidRPr="002D4EF8">
          <w:rPr>
            <w:noProof/>
            <w:webHidden/>
            <w:sz w:val="24"/>
            <w:szCs w:val="24"/>
          </w:rPr>
          <w:instrText xml:space="preserve"> PAGEREF _Toc391973182 \h </w:instrText>
        </w:r>
        <w:r w:rsidR="00A32242" w:rsidRPr="002D4EF8">
          <w:rPr>
            <w:noProof/>
            <w:webHidden/>
            <w:sz w:val="24"/>
            <w:szCs w:val="24"/>
          </w:rPr>
        </w:r>
        <w:r w:rsidR="00A32242" w:rsidRPr="002D4EF8">
          <w:rPr>
            <w:noProof/>
            <w:webHidden/>
            <w:sz w:val="24"/>
            <w:szCs w:val="24"/>
          </w:rPr>
          <w:fldChar w:fldCharType="separate"/>
        </w:r>
        <w:r w:rsidR="0042017F">
          <w:rPr>
            <w:noProof/>
            <w:webHidden/>
            <w:sz w:val="24"/>
            <w:szCs w:val="24"/>
          </w:rPr>
          <w:t>7</w:t>
        </w:r>
        <w:r w:rsidR="00A32242" w:rsidRPr="002D4EF8">
          <w:rPr>
            <w:noProof/>
            <w:webHidden/>
            <w:sz w:val="24"/>
            <w:szCs w:val="24"/>
          </w:rPr>
          <w:fldChar w:fldCharType="end"/>
        </w:r>
      </w:hyperlink>
    </w:p>
    <w:p w:rsidR="00A32242" w:rsidRPr="002D4EF8" w:rsidRDefault="00472304" w:rsidP="0042017F">
      <w:pPr>
        <w:pStyle w:val="1f6"/>
        <w:jc w:val="both"/>
        <w:rPr>
          <w:rFonts w:eastAsiaTheme="minorEastAsia"/>
          <w:b w:val="0"/>
          <w:bCs w:val="0"/>
          <w:caps w:val="0"/>
          <w:noProof/>
          <w:sz w:val="24"/>
          <w:szCs w:val="24"/>
          <w:lang w:eastAsia="ru-RU"/>
        </w:rPr>
      </w:pPr>
      <w:r>
        <w:rPr>
          <w:noProof/>
        </w:rPr>
        <w:fldChar w:fldCharType="begin"/>
      </w:r>
      <w:r>
        <w:rPr>
          <w:noProof/>
        </w:rPr>
        <w:instrText xml:space="preserve"> HYPERLINK \l "_Toc391973183" </w:instrText>
      </w:r>
      <w:r w:rsidR="0042017F">
        <w:rPr>
          <w:noProof/>
        </w:rPr>
      </w:r>
      <w:r>
        <w:rPr>
          <w:noProof/>
        </w:rPr>
        <w:fldChar w:fldCharType="separate"/>
      </w:r>
      <w:r w:rsidR="00A32242" w:rsidRPr="002D4EF8">
        <w:rPr>
          <w:rStyle w:val="af0"/>
          <w:noProof/>
          <w:sz w:val="24"/>
          <w:szCs w:val="24"/>
        </w:rPr>
        <w:t>3. Требования к участникам закупки. Заявк</w:t>
      </w:r>
      <w:bookmarkStart w:id="4" w:name="_GoBack"/>
      <w:bookmarkEnd w:id="4"/>
      <w:r w:rsidR="00A32242" w:rsidRPr="002D4EF8">
        <w:rPr>
          <w:rStyle w:val="af0"/>
          <w:noProof/>
          <w:sz w:val="24"/>
          <w:szCs w:val="24"/>
        </w:rPr>
        <w:t>а и прилагаемые к ней документы.</w:t>
      </w:r>
      <w:r w:rsidR="00A32242" w:rsidRPr="002D4EF8">
        <w:rPr>
          <w:noProof/>
          <w:webHidden/>
          <w:sz w:val="24"/>
          <w:szCs w:val="24"/>
        </w:rPr>
        <w:tab/>
      </w:r>
      <w:r w:rsidR="00A32242" w:rsidRPr="002D4EF8">
        <w:rPr>
          <w:noProof/>
          <w:webHidden/>
          <w:sz w:val="24"/>
          <w:szCs w:val="24"/>
        </w:rPr>
        <w:fldChar w:fldCharType="begin"/>
      </w:r>
      <w:r w:rsidR="00A32242" w:rsidRPr="002D4EF8">
        <w:rPr>
          <w:noProof/>
          <w:webHidden/>
          <w:sz w:val="24"/>
          <w:szCs w:val="24"/>
        </w:rPr>
        <w:instrText xml:space="preserve"> PAGEREF _Toc391973183 \h </w:instrText>
      </w:r>
      <w:r w:rsidR="00A32242" w:rsidRPr="002D4EF8">
        <w:rPr>
          <w:noProof/>
          <w:webHidden/>
          <w:sz w:val="24"/>
          <w:szCs w:val="24"/>
        </w:rPr>
      </w:r>
      <w:r w:rsidR="00A32242" w:rsidRPr="002D4EF8">
        <w:rPr>
          <w:noProof/>
          <w:webHidden/>
          <w:sz w:val="24"/>
          <w:szCs w:val="24"/>
        </w:rPr>
        <w:fldChar w:fldCharType="separate"/>
      </w:r>
      <w:r w:rsidR="0042017F">
        <w:rPr>
          <w:noProof/>
          <w:webHidden/>
          <w:sz w:val="24"/>
          <w:szCs w:val="24"/>
        </w:rPr>
        <w:t>8</w:t>
      </w:r>
      <w:r w:rsidR="00A32242" w:rsidRPr="002D4EF8">
        <w:rPr>
          <w:noProof/>
          <w:webHidden/>
          <w:sz w:val="24"/>
          <w:szCs w:val="24"/>
        </w:rPr>
        <w:fldChar w:fldCharType="end"/>
      </w:r>
      <w:r>
        <w:rPr>
          <w:noProof/>
          <w:sz w:val="24"/>
          <w:szCs w:val="24"/>
        </w:rPr>
        <w:fldChar w:fldCharType="end"/>
      </w:r>
    </w:p>
    <w:p w:rsidR="00A32242" w:rsidRPr="002D4EF8" w:rsidRDefault="00472304">
      <w:pPr>
        <w:pStyle w:val="1f6"/>
        <w:rPr>
          <w:rFonts w:eastAsiaTheme="minorEastAsia"/>
          <w:b w:val="0"/>
          <w:bCs w:val="0"/>
          <w:caps w:val="0"/>
          <w:noProof/>
          <w:sz w:val="24"/>
          <w:szCs w:val="24"/>
          <w:lang w:eastAsia="ru-RU"/>
        </w:rPr>
      </w:pPr>
      <w:hyperlink w:anchor="_Toc391973184" w:history="1">
        <w:r w:rsidR="00A32242" w:rsidRPr="002D4EF8">
          <w:rPr>
            <w:rStyle w:val="af0"/>
            <w:noProof/>
            <w:sz w:val="24"/>
            <w:szCs w:val="24"/>
          </w:rPr>
          <w:t>4. Порядок проведения запроса предложений</w:t>
        </w:r>
        <w:r w:rsidR="00A32242" w:rsidRPr="002D4EF8">
          <w:rPr>
            <w:noProof/>
            <w:webHidden/>
            <w:sz w:val="24"/>
            <w:szCs w:val="24"/>
          </w:rPr>
          <w:tab/>
        </w:r>
        <w:r w:rsidR="00A32242" w:rsidRPr="002D4EF8">
          <w:rPr>
            <w:noProof/>
            <w:webHidden/>
            <w:sz w:val="24"/>
            <w:szCs w:val="24"/>
          </w:rPr>
          <w:fldChar w:fldCharType="begin"/>
        </w:r>
        <w:r w:rsidR="00A32242" w:rsidRPr="002D4EF8">
          <w:rPr>
            <w:noProof/>
            <w:webHidden/>
            <w:sz w:val="24"/>
            <w:szCs w:val="24"/>
          </w:rPr>
          <w:instrText xml:space="preserve"> PAGEREF _Toc391973184 \h </w:instrText>
        </w:r>
        <w:r w:rsidR="00A32242" w:rsidRPr="002D4EF8">
          <w:rPr>
            <w:noProof/>
            <w:webHidden/>
            <w:sz w:val="24"/>
            <w:szCs w:val="24"/>
          </w:rPr>
        </w:r>
        <w:r w:rsidR="00A32242" w:rsidRPr="002D4EF8">
          <w:rPr>
            <w:noProof/>
            <w:webHidden/>
            <w:sz w:val="24"/>
            <w:szCs w:val="24"/>
          </w:rPr>
          <w:fldChar w:fldCharType="separate"/>
        </w:r>
        <w:r w:rsidR="0042017F">
          <w:rPr>
            <w:noProof/>
            <w:webHidden/>
            <w:sz w:val="24"/>
            <w:szCs w:val="24"/>
          </w:rPr>
          <w:t>11</w:t>
        </w:r>
        <w:r w:rsidR="00A32242" w:rsidRPr="002D4EF8">
          <w:rPr>
            <w:noProof/>
            <w:webHidden/>
            <w:sz w:val="24"/>
            <w:szCs w:val="24"/>
          </w:rPr>
          <w:fldChar w:fldCharType="end"/>
        </w:r>
      </w:hyperlink>
    </w:p>
    <w:p w:rsidR="00A32242" w:rsidRPr="002D4EF8" w:rsidRDefault="00472304">
      <w:pPr>
        <w:pStyle w:val="1f6"/>
        <w:rPr>
          <w:rFonts w:eastAsiaTheme="minorEastAsia"/>
          <w:b w:val="0"/>
          <w:bCs w:val="0"/>
          <w:caps w:val="0"/>
          <w:noProof/>
          <w:sz w:val="24"/>
          <w:szCs w:val="24"/>
          <w:lang w:eastAsia="ru-RU"/>
        </w:rPr>
      </w:pPr>
      <w:hyperlink w:anchor="_Toc391973201" w:history="1">
        <w:r w:rsidR="00A32242" w:rsidRPr="002D4EF8">
          <w:rPr>
            <w:rStyle w:val="af0"/>
            <w:noProof/>
            <w:sz w:val="24"/>
            <w:szCs w:val="24"/>
          </w:rPr>
          <w:t>5. Техническое задание</w:t>
        </w:r>
        <w:r w:rsidR="00A32242" w:rsidRPr="002D4EF8">
          <w:rPr>
            <w:noProof/>
            <w:webHidden/>
            <w:sz w:val="24"/>
            <w:szCs w:val="24"/>
          </w:rPr>
          <w:tab/>
        </w:r>
        <w:r w:rsidR="00A32242" w:rsidRPr="002D4EF8">
          <w:rPr>
            <w:noProof/>
            <w:webHidden/>
            <w:sz w:val="24"/>
            <w:szCs w:val="24"/>
          </w:rPr>
          <w:fldChar w:fldCharType="begin"/>
        </w:r>
        <w:r w:rsidR="00A32242" w:rsidRPr="002D4EF8">
          <w:rPr>
            <w:noProof/>
            <w:webHidden/>
            <w:sz w:val="24"/>
            <w:szCs w:val="24"/>
          </w:rPr>
          <w:instrText xml:space="preserve"> PAGEREF _Toc391973201 \h </w:instrText>
        </w:r>
        <w:r w:rsidR="00A32242" w:rsidRPr="002D4EF8">
          <w:rPr>
            <w:noProof/>
            <w:webHidden/>
            <w:sz w:val="24"/>
            <w:szCs w:val="24"/>
          </w:rPr>
        </w:r>
        <w:r w:rsidR="00A32242" w:rsidRPr="002D4EF8">
          <w:rPr>
            <w:noProof/>
            <w:webHidden/>
            <w:sz w:val="24"/>
            <w:szCs w:val="24"/>
          </w:rPr>
          <w:fldChar w:fldCharType="separate"/>
        </w:r>
        <w:r w:rsidR="0042017F">
          <w:rPr>
            <w:noProof/>
            <w:webHidden/>
            <w:sz w:val="24"/>
            <w:szCs w:val="24"/>
          </w:rPr>
          <w:t>19</w:t>
        </w:r>
        <w:r w:rsidR="00A32242" w:rsidRPr="002D4EF8">
          <w:rPr>
            <w:noProof/>
            <w:webHidden/>
            <w:sz w:val="24"/>
            <w:szCs w:val="24"/>
          </w:rPr>
          <w:fldChar w:fldCharType="end"/>
        </w:r>
      </w:hyperlink>
    </w:p>
    <w:p w:rsidR="00A32242" w:rsidRPr="002D4EF8" w:rsidRDefault="00472304">
      <w:pPr>
        <w:pStyle w:val="1f6"/>
        <w:rPr>
          <w:rFonts w:eastAsiaTheme="minorEastAsia"/>
          <w:b w:val="0"/>
          <w:bCs w:val="0"/>
          <w:caps w:val="0"/>
          <w:noProof/>
          <w:sz w:val="24"/>
          <w:szCs w:val="24"/>
          <w:lang w:eastAsia="ru-RU"/>
        </w:rPr>
      </w:pPr>
      <w:hyperlink w:anchor="_Toc391973202" w:history="1">
        <w:r w:rsidR="00A32242" w:rsidRPr="002D4EF8">
          <w:rPr>
            <w:rStyle w:val="af0"/>
            <w:noProof/>
            <w:sz w:val="24"/>
            <w:szCs w:val="24"/>
          </w:rPr>
          <w:t>Приложение № 1</w:t>
        </w:r>
        <w:r w:rsidR="00A32242" w:rsidRPr="002D4EF8">
          <w:rPr>
            <w:noProof/>
            <w:webHidden/>
            <w:sz w:val="24"/>
            <w:szCs w:val="24"/>
          </w:rPr>
          <w:tab/>
        </w:r>
        <w:r w:rsidR="00A32242" w:rsidRPr="002D4EF8">
          <w:rPr>
            <w:noProof/>
            <w:webHidden/>
            <w:sz w:val="24"/>
            <w:szCs w:val="24"/>
          </w:rPr>
          <w:fldChar w:fldCharType="begin"/>
        </w:r>
        <w:r w:rsidR="00A32242" w:rsidRPr="002D4EF8">
          <w:rPr>
            <w:noProof/>
            <w:webHidden/>
            <w:sz w:val="24"/>
            <w:szCs w:val="24"/>
          </w:rPr>
          <w:instrText xml:space="preserve"> PAGEREF _Toc391973202 \h </w:instrText>
        </w:r>
        <w:r w:rsidR="00A32242" w:rsidRPr="002D4EF8">
          <w:rPr>
            <w:noProof/>
            <w:webHidden/>
            <w:sz w:val="24"/>
            <w:szCs w:val="24"/>
          </w:rPr>
        </w:r>
        <w:r w:rsidR="00A32242" w:rsidRPr="002D4EF8">
          <w:rPr>
            <w:noProof/>
            <w:webHidden/>
            <w:sz w:val="24"/>
            <w:szCs w:val="24"/>
          </w:rPr>
          <w:fldChar w:fldCharType="separate"/>
        </w:r>
        <w:r w:rsidR="0042017F">
          <w:rPr>
            <w:noProof/>
            <w:webHidden/>
            <w:sz w:val="24"/>
            <w:szCs w:val="24"/>
          </w:rPr>
          <w:t>22</w:t>
        </w:r>
        <w:r w:rsidR="00A32242" w:rsidRPr="002D4EF8">
          <w:rPr>
            <w:noProof/>
            <w:webHidden/>
            <w:sz w:val="24"/>
            <w:szCs w:val="24"/>
          </w:rPr>
          <w:fldChar w:fldCharType="end"/>
        </w:r>
      </w:hyperlink>
    </w:p>
    <w:p w:rsidR="00A32242" w:rsidRPr="002D4EF8" w:rsidRDefault="00472304">
      <w:pPr>
        <w:pStyle w:val="1f6"/>
        <w:rPr>
          <w:rFonts w:eastAsiaTheme="minorEastAsia"/>
          <w:b w:val="0"/>
          <w:bCs w:val="0"/>
          <w:caps w:val="0"/>
          <w:noProof/>
          <w:sz w:val="24"/>
          <w:szCs w:val="24"/>
          <w:lang w:eastAsia="ru-RU"/>
        </w:rPr>
      </w:pPr>
      <w:hyperlink w:anchor="_Toc391973206" w:history="1">
        <w:r w:rsidR="00A32242" w:rsidRPr="002D4EF8">
          <w:rPr>
            <w:rStyle w:val="af0"/>
            <w:rFonts w:eastAsia="Times New Roman"/>
            <w:iCs/>
            <w:noProof/>
            <w:sz w:val="24"/>
            <w:szCs w:val="24"/>
          </w:rPr>
          <w:t>Приложение № 2</w:t>
        </w:r>
        <w:r w:rsidR="00A32242" w:rsidRPr="002D4EF8">
          <w:rPr>
            <w:noProof/>
            <w:webHidden/>
            <w:sz w:val="24"/>
            <w:szCs w:val="24"/>
          </w:rPr>
          <w:tab/>
        </w:r>
        <w:r w:rsidR="00A32242" w:rsidRPr="002D4EF8">
          <w:rPr>
            <w:noProof/>
            <w:webHidden/>
            <w:sz w:val="24"/>
            <w:szCs w:val="24"/>
          </w:rPr>
          <w:fldChar w:fldCharType="begin"/>
        </w:r>
        <w:r w:rsidR="00A32242" w:rsidRPr="002D4EF8">
          <w:rPr>
            <w:noProof/>
            <w:webHidden/>
            <w:sz w:val="24"/>
            <w:szCs w:val="24"/>
          </w:rPr>
          <w:instrText xml:space="preserve"> PAGEREF _Toc391973206 \h </w:instrText>
        </w:r>
        <w:r w:rsidR="00A32242" w:rsidRPr="002D4EF8">
          <w:rPr>
            <w:noProof/>
            <w:webHidden/>
            <w:sz w:val="24"/>
            <w:szCs w:val="24"/>
          </w:rPr>
        </w:r>
        <w:r w:rsidR="00A32242" w:rsidRPr="002D4EF8">
          <w:rPr>
            <w:noProof/>
            <w:webHidden/>
            <w:sz w:val="24"/>
            <w:szCs w:val="24"/>
          </w:rPr>
          <w:fldChar w:fldCharType="separate"/>
        </w:r>
        <w:r w:rsidR="0042017F">
          <w:rPr>
            <w:noProof/>
            <w:webHidden/>
            <w:sz w:val="24"/>
            <w:szCs w:val="24"/>
          </w:rPr>
          <w:t>32</w:t>
        </w:r>
        <w:r w:rsidR="00A32242" w:rsidRPr="002D4EF8">
          <w:rPr>
            <w:noProof/>
            <w:webHidden/>
            <w:sz w:val="24"/>
            <w:szCs w:val="24"/>
          </w:rPr>
          <w:fldChar w:fldCharType="end"/>
        </w:r>
      </w:hyperlink>
    </w:p>
    <w:p w:rsidR="00A32242" w:rsidRPr="002D4EF8" w:rsidRDefault="00472304">
      <w:pPr>
        <w:pStyle w:val="1f6"/>
        <w:rPr>
          <w:rFonts w:eastAsiaTheme="minorEastAsia"/>
          <w:b w:val="0"/>
          <w:bCs w:val="0"/>
          <w:caps w:val="0"/>
          <w:noProof/>
          <w:sz w:val="24"/>
          <w:szCs w:val="24"/>
          <w:lang w:eastAsia="ru-RU"/>
        </w:rPr>
      </w:pPr>
      <w:hyperlink w:anchor="_Toc391973207" w:history="1">
        <w:r w:rsidR="00A32242" w:rsidRPr="002D4EF8">
          <w:rPr>
            <w:rStyle w:val="af0"/>
            <w:rFonts w:eastAsia="Times New Roman"/>
            <w:iCs/>
            <w:noProof/>
            <w:sz w:val="24"/>
            <w:szCs w:val="24"/>
          </w:rPr>
          <w:t>Приложение № 3</w:t>
        </w:r>
        <w:r w:rsidR="00A32242" w:rsidRPr="002D4EF8">
          <w:rPr>
            <w:noProof/>
            <w:webHidden/>
            <w:sz w:val="24"/>
            <w:szCs w:val="24"/>
          </w:rPr>
          <w:tab/>
        </w:r>
        <w:r w:rsidR="00A32242" w:rsidRPr="002D4EF8">
          <w:rPr>
            <w:noProof/>
            <w:webHidden/>
            <w:sz w:val="24"/>
            <w:szCs w:val="24"/>
          </w:rPr>
          <w:fldChar w:fldCharType="begin"/>
        </w:r>
        <w:r w:rsidR="00A32242" w:rsidRPr="002D4EF8">
          <w:rPr>
            <w:noProof/>
            <w:webHidden/>
            <w:sz w:val="24"/>
            <w:szCs w:val="24"/>
          </w:rPr>
          <w:instrText xml:space="preserve"> PAGEREF _Toc391973207 \h </w:instrText>
        </w:r>
        <w:r w:rsidR="00A32242" w:rsidRPr="002D4EF8">
          <w:rPr>
            <w:noProof/>
            <w:webHidden/>
            <w:sz w:val="24"/>
            <w:szCs w:val="24"/>
          </w:rPr>
        </w:r>
        <w:r w:rsidR="00A32242" w:rsidRPr="002D4EF8">
          <w:rPr>
            <w:noProof/>
            <w:webHidden/>
            <w:sz w:val="24"/>
            <w:szCs w:val="24"/>
          </w:rPr>
          <w:fldChar w:fldCharType="separate"/>
        </w:r>
        <w:r w:rsidR="0042017F">
          <w:rPr>
            <w:noProof/>
            <w:webHidden/>
            <w:sz w:val="24"/>
            <w:szCs w:val="24"/>
          </w:rPr>
          <w:t>33</w:t>
        </w:r>
        <w:r w:rsidR="00A32242" w:rsidRPr="002D4EF8">
          <w:rPr>
            <w:noProof/>
            <w:webHidden/>
            <w:sz w:val="24"/>
            <w:szCs w:val="24"/>
          </w:rPr>
          <w:fldChar w:fldCharType="end"/>
        </w:r>
      </w:hyperlink>
    </w:p>
    <w:p w:rsidR="00A32242" w:rsidRPr="002D4EF8" w:rsidRDefault="00472304">
      <w:pPr>
        <w:pStyle w:val="1f6"/>
        <w:rPr>
          <w:rFonts w:eastAsiaTheme="minorEastAsia"/>
          <w:b w:val="0"/>
          <w:bCs w:val="0"/>
          <w:caps w:val="0"/>
          <w:noProof/>
          <w:sz w:val="24"/>
          <w:szCs w:val="24"/>
          <w:lang w:eastAsia="ru-RU"/>
        </w:rPr>
      </w:pPr>
      <w:hyperlink w:anchor="_Toc391973209" w:history="1">
        <w:r w:rsidR="00A32242" w:rsidRPr="002D4EF8">
          <w:rPr>
            <w:rStyle w:val="af0"/>
            <w:rFonts w:eastAsia="Times New Roman"/>
            <w:iCs/>
            <w:noProof/>
            <w:sz w:val="24"/>
            <w:szCs w:val="24"/>
            <w:lang w:val="x-none"/>
          </w:rPr>
          <w:t xml:space="preserve">Приложение № </w:t>
        </w:r>
        <w:r w:rsidR="00A32242" w:rsidRPr="002D4EF8">
          <w:rPr>
            <w:rStyle w:val="af0"/>
            <w:rFonts w:eastAsia="Times New Roman"/>
            <w:iCs/>
            <w:noProof/>
            <w:sz w:val="24"/>
            <w:szCs w:val="24"/>
          </w:rPr>
          <w:t>4</w:t>
        </w:r>
        <w:r w:rsidR="00A32242" w:rsidRPr="002D4EF8">
          <w:rPr>
            <w:noProof/>
            <w:webHidden/>
            <w:sz w:val="24"/>
            <w:szCs w:val="24"/>
          </w:rPr>
          <w:tab/>
        </w:r>
        <w:r w:rsidR="00A32242" w:rsidRPr="002D4EF8">
          <w:rPr>
            <w:noProof/>
            <w:webHidden/>
            <w:sz w:val="24"/>
            <w:szCs w:val="24"/>
          </w:rPr>
          <w:fldChar w:fldCharType="begin"/>
        </w:r>
        <w:r w:rsidR="00A32242" w:rsidRPr="002D4EF8">
          <w:rPr>
            <w:noProof/>
            <w:webHidden/>
            <w:sz w:val="24"/>
            <w:szCs w:val="24"/>
          </w:rPr>
          <w:instrText xml:space="preserve"> PAGEREF _Toc391973209 \h </w:instrText>
        </w:r>
        <w:r w:rsidR="00A32242" w:rsidRPr="002D4EF8">
          <w:rPr>
            <w:noProof/>
            <w:webHidden/>
            <w:sz w:val="24"/>
            <w:szCs w:val="24"/>
          </w:rPr>
        </w:r>
        <w:r w:rsidR="00A32242" w:rsidRPr="002D4EF8">
          <w:rPr>
            <w:noProof/>
            <w:webHidden/>
            <w:sz w:val="24"/>
            <w:szCs w:val="24"/>
          </w:rPr>
          <w:fldChar w:fldCharType="separate"/>
        </w:r>
        <w:r w:rsidR="0042017F">
          <w:rPr>
            <w:noProof/>
            <w:webHidden/>
            <w:sz w:val="24"/>
            <w:szCs w:val="24"/>
          </w:rPr>
          <w:t>34</w:t>
        </w:r>
        <w:r w:rsidR="00A32242" w:rsidRPr="002D4EF8">
          <w:rPr>
            <w:noProof/>
            <w:webHidden/>
            <w:sz w:val="24"/>
            <w:szCs w:val="24"/>
          </w:rPr>
          <w:fldChar w:fldCharType="end"/>
        </w:r>
      </w:hyperlink>
    </w:p>
    <w:p w:rsidR="00A32242" w:rsidRPr="002D4EF8" w:rsidRDefault="00472304">
      <w:pPr>
        <w:pStyle w:val="1f6"/>
        <w:rPr>
          <w:rFonts w:eastAsiaTheme="minorEastAsia"/>
          <w:b w:val="0"/>
          <w:bCs w:val="0"/>
          <w:caps w:val="0"/>
          <w:noProof/>
          <w:sz w:val="24"/>
          <w:szCs w:val="24"/>
          <w:lang w:eastAsia="ru-RU"/>
        </w:rPr>
      </w:pPr>
      <w:hyperlink w:anchor="_Toc391973210" w:history="1">
        <w:r w:rsidR="00A32242" w:rsidRPr="002D4EF8">
          <w:rPr>
            <w:rStyle w:val="af0"/>
            <w:rFonts w:eastAsia="Times New Roman"/>
            <w:iCs/>
            <w:noProof/>
            <w:sz w:val="24"/>
            <w:szCs w:val="24"/>
            <w:lang w:val="x-none"/>
          </w:rPr>
          <w:t xml:space="preserve">Приложение № </w:t>
        </w:r>
        <w:r w:rsidR="00A32242" w:rsidRPr="002D4EF8">
          <w:rPr>
            <w:rStyle w:val="af0"/>
            <w:rFonts w:eastAsia="Times New Roman"/>
            <w:iCs/>
            <w:noProof/>
            <w:sz w:val="24"/>
            <w:szCs w:val="24"/>
          </w:rPr>
          <w:t>5</w:t>
        </w:r>
        <w:r w:rsidR="00A32242" w:rsidRPr="002D4EF8">
          <w:rPr>
            <w:noProof/>
            <w:webHidden/>
            <w:sz w:val="24"/>
            <w:szCs w:val="24"/>
          </w:rPr>
          <w:tab/>
        </w:r>
        <w:r w:rsidR="00A32242" w:rsidRPr="002D4EF8">
          <w:rPr>
            <w:noProof/>
            <w:webHidden/>
            <w:sz w:val="24"/>
            <w:szCs w:val="24"/>
          </w:rPr>
          <w:fldChar w:fldCharType="begin"/>
        </w:r>
        <w:r w:rsidR="00A32242" w:rsidRPr="002D4EF8">
          <w:rPr>
            <w:noProof/>
            <w:webHidden/>
            <w:sz w:val="24"/>
            <w:szCs w:val="24"/>
          </w:rPr>
          <w:instrText xml:space="preserve"> PAGEREF _Toc391973210 \h </w:instrText>
        </w:r>
        <w:r w:rsidR="00A32242" w:rsidRPr="002D4EF8">
          <w:rPr>
            <w:noProof/>
            <w:webHidden/>
            <w:sz w:val="24"/>
            <w:szCs w:val="24"/>
          </w:rPr>
        </w:r>
        <w:r w:rsidR="00A32242" w:rsidRPr="002D4EF8">
          <w:rPr>
            <w:noProof/>
            <w:webHidden/>
            <w:sz w:val="24"/>
            <w:szCs w:val="24"/>
          </w:rPr>
          <w:fldChar w:fldCharType="separate"/>
        </w:r>
        <w:r w:rsidR="0042017F">
          <w:rPr>
            <w:noProof/>
            <w:webHidden/>
            <w:sz w:val="24"/>
            <w:szCs w:val="24"/>
          </w:rPr>
          <w:t>41</w:t>
        </w:r>
        <w:r w:rsidR="00A32242" w:rsidRPr="002D4EF8">
          <w:rPr>
            <w:noProof/>
            <w:webHidden/>
            <w:sz w:val="24"/>
            <w:szCs w:val="24"/>
          </w:rPr>
          <w:fldChar w:fldCharType="end"/>
        </w:r>
      </w:hyperlink>
    </w:p>
    <w:p w:rsidR="00F17CDC" w:rsidRPr="002D4EF8" w:rsidRDefault="00F17CDC">
      <w:pPr>
        <w:spacing w:after="0" w:line="240" w:lineRule="auto"/>
        <w:ind w:right="822"/>
        <w:jc w:val="both"/>
        <w:rPr>
          <w:rFonts w:ascii="Times New Roman" w:eastAsia="Times New Roman" w:hAnsi="Times New Roman"/>
          <w:sz w:val="24"/>
          <w:szCs w:val="24"/>
        </w:rPr>
      </w:pPr>
      <w:r w:rsidRPr="002D4EF8">
        <w:rPr>
          <w:rFonts w:ascii="Times New Roman" w:hAnsi="Times New Roman"/>
          <w:color w:val="FF0000"/>
          <w:sz w:val="24"/>
          <w:szCs w:val="24"/>
        </w:rPr>
        <w:fldChar w:fldCharType="end"/>
      </w:r>
      <w:r w:rsidRPr="002D4EF8">
        <w:rPr>
          <w:rFonts w:ascii="Times New Roman" w:eastAsia="Times New Roman" w:hAnsi="Times New Roman"/>
          <w:b/>
          <w:sz w:val="24"/>
          <w:szCs w:val="24"/>
        </w:rPr>
        <w:t xml:space="preserve">       </w:t>
      </w:r>
    </w:p>
    <w:p w:rsidR="00F17CDC" w:rsidRPr="002D4EF8" w:rsidRDefault="00001DAE" w:rsidP="00001DAE">
      <w:pPr>
        <w:tabs>
          <w:tab w:val="left" w:pos="2928"/>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ab/>
      </w:r>
    </w:p>
    <w:p w:rsidR="00F17CDC" w:rsidRPr="002D4EF8" w:rsidRDefault="00F17CDC">
      <w:pPr>
        <w:spacing w:after="0" w:line="240" w:lineRule="auto"/>
        <w:jc w:val="both"/>
        <w:rPr>
          <w:rFonts w:ascii="Times New Roman" w:eastAsia="Times New Roman" w:hAnsi="Times New Roman"/>
          <w:sz w:val="24"/>
          <w:szCs w:val="24"/>
        </w:rPr>
      </w:pPr>
    </w:p>
    <w:p w:rsidR="00F17CDC" w:rsidRPr="002D4EF8" w:rsidRDefault="00F17CDC">
      <w:pPr>
        <w:spacing w:after="0" w:line="240" w:lineRule="auto"/>
        <w:jc w:val="both"/>
        <w:rPr>
          <w:rFonts w:ascii="Times New Roman" w:eastAsia="Times New Roman" w:hAnsi="Times New Roman"/>
          <w:sz w:val="24"/>
          <w:szCs w:val="24"/>
        </w:rPr>
      </w:pPr>
    </w:p>
    <w:p w:rsidR="0093410E" w:rsidRPr="002D4EF8" w:rsidRDefault="0093410E">
      <w:pPr>
        <w:spacing w:after="0" w:line="240" w:lineRule="auto"/>
        <w:jc w:val="both"/>
        <w:rPr>
          <w:rFonts w:ascii="Times New Roman" w:eastAsia="Times New Roman" w:hAnsi="Times New Roman"/>
          <w:sz w:val="24"/>
          <w:szCs w:val="24"/>
        </w:rPr>
      </w:pPr>
    </w:p>
    <w:p w:rsidR="0093410E" w:rsidRPr="002D4EF8" w:rsidRDefault="0093410E">
      <w:pPr>
        <w:spacing w:after="0" w:line="240" w:lineRule="auto"/>
        <w:jc w:val="both"/>
        <w:rPr>
          <w:rFonts w:ascii="Times New Roman" w:eastAsia="Times New Roman" w:hAnsi="Times New Roman"/>
          <w:sz w:val="24"/>
          <w:szCs w:val="24"/>
        </w:rPr>
      </w:pPr>
    </w:p>
    <w:p w:rsidR="0093410E" w:rsidRPr="002D4EF8" w:rsidRDefault="0093410E">
      <w:pPr>
        <w:spacing w:after="0" w:line="240" w:lineRule="auto"/>
        <w:jc w:val="both"/>
        <w:rPr>
          <w:rFonts w:ascii="Times New Roman" w:eastAsia="Times New Roman" w:hAnsi="Times New Roman"/>
          <w:sz w:val="24"/>
          <w:szCs w:val="24"/>
        </w:rPr>
      </w:pPr>
    </w:p>
    <w:p w:rsidR="0093410E" w:rsidRPr="002D4EF8" w:rsidRDefault="0093410E">
      <w:pPr>
        <w:spacing w:after="0" w:line="240" w:lineRule="auto"/>
        <w:jc w:val="both"/>
        <w:rPr>
          <w:rFonts w:ascii="Times New Roman" w:eastAsia="Times New Roman" w:hAnsi="Times New Roman"/>
          <w:sz w:val="24"/>
          <w:szCs w:val="24"/>
        </w:rPr>
      </w:pPr>
    </w:p>
    <w:p w:rsidR="0093410E" w:rsidRPr="002D4EF8" w:rsidRDefault="0093410E">
      <w:pPr>
        <w:spacing w:after="0" w:line="240" w:lineRule="auto"/>
        <w:jc w:val="both"/>
        <w:rPr>
          <w:rFonts w:ascii="Times New Roman" w:eastAsia="Times New Roman" w:hAnsi="Times New Roman"/>
          <w:sz w:val="24"/>
          <w:szCs w:val="24"/>
        </w:rPr>
      </w:pPr>
    </w:p>
    <w:p w:rsidR="0093410E" w:rsidRPr="002D4EF8" w:rsidRDefault="0093410E">
      <w:pPr>
        <w:spacing w:after="0" w:line="240" w:lineRule="auto"/>
        <w:jc w:val="both"/>
        <w:rPr>
          <w:rFonts w:ascii="Times New Roman" w:eastAsia="Times New Roman" w:hAnsi="Times New Roman"/>
          <w:sz w:val="24"/>
          <w:szCs w:val="24"/>
        </w:rPr>
      </w:pPr>
    </w:p>
    <w:p w:rsidR="0093410E" w:rsidRPr="002D4EF8" w:rsidRDefault="0093410E">
      <w:pPr>
        <w:spacing w:after="0" w:line="240" w:lineRule="auto"/>
        <w:jc w:val="both"/>
        <w:rPr>
          <w:rFonts w:ascii="Times New Roman" w:eastAsia="Times New Roman" w:hAnsi="Times New Roman"/>
          <w:sz w:val="24"/>
          <w:szCs w:val="24"/>
        </w:rPr>
      </w:pPr>
    </w:p>
    <w:p w:rsidR="0093410E" w:rsidRPr="002D4EF8" w:rsidRDefault="0093410E">
      <w:pPr>
        <w:spacing w:after="0" w:line="240" w:lineRule="auto"/>
        <w:jc w:val="both"/>
        <w:rPr>
          <w:rFonts w:ascii="Times New Roman" w:eastAsia="Times New Roman" w:hAnsi="Times New Roman"/>
          <w:sz w:val="24"/>
          <w:szCs w:val="24"/>
        </w:rPr>
      </w:pPr>
    </w:p>
    <w:p w:rsidR="00F17CDC" w:rsidRPr="002D4EF8" w:rsidRDefault="00F17CDC">
      <w:pPr>
        <w:spacing w:after="0" w:line="240" w:lineRule="auto"/>
        <w:jc w:val="both"/>
        <w:rPr>
          <w:rFonts w:ascii="Times New Roman" w:eastAsia="Times New Roman" w:hAnsi="Times New Roman"/>
          <w:sz w:val="24"/>
          <w:szCs w:val="24"/>
        </w:rPr>
      </w:pPr>
    </w:p>
    <w:p w:rsidR="00F17CDC" w:rsidRPr="002D4EF8" w:rsidRDefault="00F17CDC">
      <w:pPr>
        <w:spacing w:after="0" w:line="240" w:lineRule="auto"/>
        <w:jc w:val="both"/>
        <w:rPr>
          <w:rFonts w:ascii="Times New Roman" w:eastAsia="Times New Roman" w:hAnsi="Times New Roman"/>
          <w:sz w:val="24"/>
          <w:szCs w:val="24"/>
        </w:rPr>
      </w:pPr>
    </w:p>
    <w:p w:rsidR="00F17CDC" w:rsidRPr="002D4EF8" w:rsidRDefault="00F17CDC">
      <w:pPr>
        <w:spacing w:after="0" w:line="240" w:lineRule="auto"/>
        <w:jc w:val="both"/>
        <w:rPr>
          <w:rFonts w:ascii="Times New Roman" w:eastAsia="Times New Roman" w:hAnsi="Times New Roman"/>
          <w:sz w:val="24"/>
          <w:szCs w:val="24"/>
        </w:rPr>
      </w:pPr>
    </w:p>
    <w:p w:rsidR="00F17CDC" w:rsidRPr="002D4EF8" w:rsidRDefault="00F17CDC">
      <w:pPr>
        <w:spacing w:after="0" w:line="240" w:lineRule="auto"/>
        <w:jc w:val="both"/>
        <w:rPr>
          <w:rFonts w:ascii="Times New Roman" w:eastAsia="Times New Roman" w:hAnsi="Times New Roman"/>
          <w:sz w:val="24"/>
          <w:szCs w:val="24"/>
        </w:rPr>
      </w:pPr>
    </w:p>
    <w:p w:rsidR="00F17CDC" w:rsidRPr="002D4EF8" w:rsidRDefault="00F17CDC">
      <w:pPr>
        <w:spacing w:after="0" w:line="240" w:lineRule="auto"/>
        <w:jc w:val="both"/>
        <w:rPr>
          <w:rFonts w:ascii="Times New Roman" w:eastAsia="Times New Roman" w:hAnsi="Times New Roman"/>
          <w:sz w:val="24"/>
          <w:szCs w:val="24"/>
        </w:rPr>
      </w:pPr>
    </w:p>
    <w:p w:rsidR="00F17CDC" w:rsidRPr="002D4EF8" w:rsidRDefault="00F17CDC">
      <w:pPr>
        <w:spacing w:after="0" w:line="240" w:lineRule="auto"/>
        <w:jc w:val="both"/>
        <w:rPr>
          <w:rFonts w:ascii="Times New Roman" w:eastAsia="Times New Roman" w:hAnsi="Times New Roman"/>
          <w:sz w:val="24"/>
          <w:szCs w:val="24"/>
        </w:rPr>
      </w:pPr>
    </w:p>
    <w:p w:rsidR="00F17CDC" w:rsidRPr="002D4EF8" w:rsidRDefault="00F17CDC">
      <w:pPr>
        <w:spacing w:after="0" w:line="240" w:lineRule="auto"/>
        <w:jc w:val="both"/>
        <w:rPr>
          <w:rFonts w:ascii="Times New Roman" w:eastAsia="Times New Roman" w:hAnsi="Times New Roman"/>
          <w:sz w:val="24"/>
          <w:szCs w:val="24"/>
        </w:rPr>
      </w:pPr>
    </w:p>
    <w:p w:rsidR="00F17CDC" w:rsidRPr="002D4EF8" w:rsidRDefault="00F17CDC">
      <w:pPr>
        <w:spacing w:after="0" w:line="240" w:lineRule="auto"/>
        <w:jc w:val="both"/>
        <w:rPr>
          <w:rFonts w:ascii="Times New Roman" w:eastAsia="Times New Roman" w:hAnsi="Times New Roman"/>
          <w:sz w:val="24"/>
          <w:szCs w:val="24"/>
        </w:rPr>
      </w:pPr>
    </w:p>
    <w:p w:rsidR="00F17CDC" w:rsidRPr="002D4EF8" w:rsidRDefault="00F17CDC">
      <w:pPr>
        <w:spacing w:after="0" w:line="240" w:lineRule="auto"/>
        <w:jc w:val="both"/>
        <w:rPr>
          <w:rFonts w:ascii="Times New Roman" w:eastAsia="Times New Roman" w:hAnsi="Times New Roman"/>
          <w:sz w:val="24"/>
          <w:szCs w:val="24"/>
        </w:rPr>
      </w:pPr>
    </w:p>
    <w:p w:rsidR="00F17CDC" w:rsidRPr="002D4EF8" w:rsidRDefault="00F17CDC">
      <w:pPr>
        <w:spacing w:after="0" w:line="240" w:lineRule="auto"/>
        <w:jc w:val="both"/>
        <w:rPr>
          <w:rFonts w:ascii="Times New Roman" w:eastAsia="Times New Roman" w:hAnsi="Times New Roman"/>
          <w:sz w:val="24"/>
          <w:szCs w:val="24"/>
        </w:rPr>
      </w:pPr>
    </w:p>
    <w:p w:rsidR="00F17CDC" w:rsidRPr="002D4EF8" w:rsidRDefault="00F17CDC">
      <w:pPr>
        <w:spacing w:after="0" w:line="240" w:lineRule="auto"/>
        <w:jc w:val="both"/>
        <w:rPr>
          <w:rFonts w:ascii="Times New Roman" w:eastAsia="Times New Roman" w:hAnsi="Times New Roman"/>
          <w:sz w:val="24"/>
          <w:szCs w:val="24"/>
        </w:rPr>
      </w:pPr>
    </w:p>
    <w:p w:rsidR="00F17CDC" w:rsidRPr="002D4EF8" w:rsidRDefault="00F17CDC">
      <w:pPr>
        <w:spacing w:after="0" w:line="240" w:lineRule="auto"/>
        <w:jc w:val="both"/>
        <w:rPr>
          <w:rFonts w:ascii="Times New Roman" w:eastAsia="Times New Roman" w:hAnsi="Times New Roman"/>
          <w:sz w:val="24"/>
          <w:szCs w:val="24"/>
        </w:rPr>
      </w:pPr>
    </w:p>
    <w:p w:rsidR="00F17CDC" w:rsidRPr="002D4EF8" w:rsidRDefault="00F17CDC">
      <w:pPr>
        <w:spacing w:after="0" w:line="240" w:lineRule="auto"/>
        <w:jc w:val="both"/>
        <w:rPr>
          <w:rFonts w:ascii="Times New Roman" w:eastAsia="Times New Roman" w:hAnsi="Times New Roman"/>
          <w:sz w:val="24"/>
          <w:szCs w:val="24"/>
        </w:rPr>
      </w:pPr>
    </w:p>
    <w:p w:rsidR="00F17CDC" w:rsidRPr="002D4EF8" w:rsidRDefault="00F17CDC">
      <w:pPr>
        <w:spacing w:after="0" w:line="240" w:lineRule="auto"/>
        <w:jc w:val="both"/>
        <w:rPr>
          <w:rFonts w:ascii="Times New Roman" w:eastAsia="Times New Roman" w:hAnsi="Times New Roman"/>
          <w:sz w:val="24"/>
          <w:szCs w:val="24"/>
        </w:rPr>
      </w:pPr>
    </w:p>
    <w:p w:rsidR="00F17CDC" w:rsidRPr="002D4EF8" w:rsidRDefault="00F17CDC">
      <w:pPr>
        <w:spacing w:after="0" w:line="240" w:lineRule="auto"/>
        <w:jc w:val="both"/>
        <w:rPr>
          <w:rFonts w:ascii="Times New Roman" w:eastAsia="Times New Roman" w:hAnsi="Times New Roman"/>
          <w:sz w:val="24"/>
          <w:szCs w:val="24"/>
        </w:rPr>
      </w:pPr>
    </w:p>
    <w:p w:rsidR="00F17CDC" w:rsidRPr="002D4EF8" w:rsidRDefault="00F17CDC">
      <w:pPr>
        <w:spacing w:after="0" w:line="240" w:lineRule="auto"/>
        <w:jc w:val="both"/>
        <w:rPr>
          <w:rFonts w:ascii="Times New Roman" w:eastAsia="Times New Roman" w:hAnsi="Times New Roman"/>
          <w:sz w:val="24"/>
          <w:szCs w:val="24"/>
        </w:rPr>
      </w:pPr>
    </w:p>
    <w:p w:rsidR="00F17CDC" w:rsidRPr="002D4EF8" w:rsidRDefault="00F17CDC">
      <w:pPr>
        <w:spacing w:after="0" w:line="240" w:lineRule="auto"/>
        <w:jc w:val="both"/>
        <w:rPr>
          <w:rFonts w:ascii="Times New Roman" w:eastAsia="Times New Roman" w:hAnsi="Times New Roman"/>
          <w:sz w:val="24"/>
          <w:szCs w:val="24"/>
        </w:rPr>
      </w:pPr>
    </w:p>
    <w:p w:rsidR="00F17CDC" w:rsidRPr="002D4EF8" w:rsidRDefault="00F17CDC">
      <w:pPr>
        <w:spacing w:after="0" w:line="240" w:lineRule="auto"/>
        <w:jc w:val="both"/>
        <w:rPr>
          <w:rFonts w:ascii="Times New Roman" w:eastAsia="Times New Roman" w:hAnsi="Times New Roman"/>
          <w:sz w:val="24"/>
          <w:szCs w:val="24"/>
        </w:rPr>
      </w:pPr>
    </w:p>
    <w:p w:rsidR="00670703" w:rsidRPr="002D4EF8" w:rsidRDefault="00670703">
      <w:pPr>
        <w:spacing w:after="0" w:line="240" w:lineRule="auto"/>
        <w:jc w:val="both"/>
        <w:rPr>
          <w:rFonts w:ascii="Times New Roman" w:eastAsia="Times New Roman" w:hAnsi="Times New Roman"/>
          <w:sz w:val="24"/>
          <w:szCs w:val="24"/>
        </w:rPr>
      </w:pPr>
    </w:p>
    <w:p w:rsidR="00F17CDC" w:rsidRPr="002D4EF8" w:rsidRDefault="00F17CDC" w:rsidP="002D0FA9">
      <w:pPr>
        <w:pStyle w:val="1"/>
        <w:tabs>
          <w:tab w:val="clear" w:pos="1134"/>
          <w:tab w:val="num" w:pos="426"/>
        </w:tabs>
        <w:jc w:val="center"/>
        <w:rPr>
          <w:b/>
          <w:bCs/>
        </w:rPr>
      </w:pPr>
      <w:bookmarkStart w:id="5" w:name="_Toc391973181"/>
      <w:r w:rsidRPr="002D4EF8">
        <w:rPr>
          <w:b/>
        </w:rPr>
        <w:t>Термины и определения</w:t>
      </w:r>
      <w:bookmarkEnd w:id="5"/>
    </w:p>
    <w:p w:rsidR="00F17CDC" w:rsidRPr="002D4EF8" w:rsidRDefault="00F17CDC">
      <w:pPr>
        <w:spacing w:after="120"/>
        <w:jc w:val="both"/>
        <w:rPr>
          <w:rFonts w:ascii="Times New Roman" w:eastAsia="Times New Roman" w:hAnsi="Times New Roman"/>
          <w:b/>
          <w:bCs/>
          <w:sz w:val="24"/>
          <w:szCs w:val="24"/>
        </w:rPr>
      </w:pPr>
      <w:r w:rsidRPr="002D4EF8">
        <w:rPr>
          <w:rFonts w:ascii="Times New Roman" w:eastAsia="Times New Roman" w:hAnsi="Times New Roman"/>
          <w:b/>
          <w:bCs/>
          <w:sz w:val="24"/>
          <w:szCs w:val="24"/>
        </w:rPr>
        <w:t>Заказчик</w:t>
      </w:r>
      <w:r w:rsidRPr="002D4EF8">
        <w:rPr>
          <w:rFonts w:ascii="Times New Roman" w:eastAsia="Times New Roman" w:hAnsi="Times New Roman"/>
          <w:bCs/>
          <w:sz w:val="24"/>
          <w:szCs w:val="24"/>
        </w:rPr>
        <w:t xml:space="preserve"> – ОАО «Мурманэнергосбыт».</w:t>
      </w:r>
    </w:p>
    <w:p w:rsidR="00F17CDC" w:rsidRPr="002D4EF8" w:rsidRDefault="00F17CDC" w:rsidP="00F54634">
      <w:pPr>
        <w:spacing w:after="120" w:line="240" w:lineRule="auto"/>
        <w:jc w:val="both"/>
        <w:rPr>
          <w:rFonts w:ascii="Times New Roman" w:eastAsia="Times New Roman" w:hAnsi="Times New Roman"/>
          <w:b/>
          <w:bCs/>
          <w:sz w:val="24"/>
          <w:szCs w:val="24"/>
        </w:rPr>
      </w:pPr>
      <w:r w:rsidRPr="002D4EF8">
        <w:rPr>
          <w:rFonts w:ascii="Times New Roman" w:eastAsia="Times New Roman" w:hAnsi="Times New Roman"/>
          <w:b/>
          <w:bCs/>
          <w:sz w:val="24"/>
          <w:szCs w:val="24"/>
        </w:rPr>
        <w:t>Комиссия по закупке</w:t>
      </w:r>
      <w:r w:rsidRPr="002D4EF8">
        <w:rPr>
          <w:rFonts w:ascii="Times New Roman" w:eastAsia="Times New Roman" w:hAnsi="Times New Roman"/>
          <w:bCs/>
          <w:sz w:val="24"/>
          <w:szCs w:val="24"/>
        </w:rPr>
        <w:t xml:space="preserve"> – коллегиальный орган, сформированный для организации и проведения  запроса предложений (далее – Комиссия; Комиссия по закупке).</w:t>
      </w:r>
    </w:p>
    <w:p w:rsidR="00F17CDC" w:rsidRPr="002D4EF8" w:rsidRDefault="00F17CDC" w:rsidP="00F54634">
      <w:pPr>
        <w:tabs>
          <w:tab w:val="left" w:pos="900"/>
          <w:tab w:val="left" w:pos="1440"/>
        </w:tabs>
        <w:spacing w:after="240" w:line="240" w:lineRule="auto"/>
        <w:jc w:val="both"/>
        <w:rPr>
          <w:rFonts w:ascii="Times New Roman" w:eastAsia="Times New Roman" w:hAnsi="Times New Roman"/>
          <w:b/>
          <w:bCs/>
          <w:sz w:val="24"/>
          <w:szCs w:val="24"/>
        </w:rPr>
      </w:pPr>
      <w:r w:rsidRPr="002D4EF8">
        <w:rPr>
          <w:rFonts w:ascii="Times New Roman" w:eastAsia="Times New Roman" w:hAnsi="Times New Roman"/>
          <w:b/>
          <w:bCs/>
          <w:sz w:val="24"/>
          <w:szCs w:val="24"/>
        </w:rPr>
        <w:t>Запрос предложений</w:t>
      </w:r>
      <w:r w:rsidRPr="002D4EF8">
        <w:rPr>
          <w:rFonts w:ascii="Times New Roman" w:eastAsia="Times New Roman" w:hAnsi="Times New Roman"/>
          <w:bCs/>
          <w:sz w:val="24"/>
          <w:szCs w:val="24"/>
        </w:rPr>
        <w:t xml:space="preserve"> – это способ закупки, в рамках которого потребителем может быть признан участник закупки, соответствующий требованиям Документации о проведении запроса предложений и предложивший лучшие условия исполнения Договора. </w:t>
      </w:r>
    </w:p>
    <w:p w:rsidR="00F17CDC" w:rsidRPr="002D4EF8" w:rsidRDefault="00F17CDC">
      <w:pPr>
        <w:spacing w:after="120" w:line="240" w:lineRule="auto"/>
        <w:jc w:val="both"/>
        <w:rPr>
          <w:rFonts w:ascii="Times New Roman" w:eastAsia="Times New Roman" w:hAnsi="Times New Roman"/>
          <w:b/>
          <w:bCs/>
          <w:sz w:val="24"/>
          <w:szCs w:val="24"/>
        </w:rPr>
      </w:pPr>
      <w:r w:rsidRPr="002D4EF8">
        <w:rPr>
          <w:rFonts w:ascii="Times New Roman" w:eastAsia="Times New Roman" w:hAnsi="Times New Roman"/>
          <w:b/>
          <w:bCs/>
          <w:sz w:val="24"/>
          <w:szCs w:val="24"/>
        </w:rPr>
        <w:t>Извещение о проведении запроса предложений</w:t>
      </w:r>
      <w:r w:rsidRPr="002D4EF8">
        <w:rPr>
          <w:rFonts w:ascii="Times New Roman" w:eastAsia="Times New Roman" w:hAnsi="Times New Roman"/>
          <w:bCs/>
          <w:sz w:val="24"/>
          <w:szCs w:val="24"/>
        </w:rPr>
        <w:t xml:space="preserve"> – информация о запросе предложений, публикуемая на официальном сайте </w:t>
      </w:r>
      <w:hyperlink r:id="rId15" w:history="1">
        <w:r w:rsidRPr="002D4EF8">
          <w:rPr>
            <w:rStyle w:val="af0"/>
            <w:rFonts w:ascii="Times New Roman" w:eastAsia="Times New Roman" w:hAnsi="Times New Roman"/>
            <w:sz w:val="24"/>
            <w:szCs w:val="24"/>
          </w:rPr>
          <w:t>http://zakupki.gov.ru/223</w:t>
        </w:r>
      </w:hyperlink>
      <w:r w:rsidRPr="002D4EF8">
        <w:rPr>
          <w:rFonts w:ascii="Times New Roman" w:eastAsia="Times New Roman" w:hAnsi="Times New Roman"/>
          <w:sz w:val="24"/>
          <w:szCs w:val="24"/>
        </w:rPr>
        <w:t>/.</w:t>
      </w:r>
    </w:p>
    <w:p w:rsidR="00F17CDC" w:rsidRPr="002D4EF8" w:rsidRDefault="00F17CDC">
      <w:pPr>
        <w:spacing w:after="120" w:line="240" w:lineRule="auto"/>
        <w:jc w:val="both"/>
        <w:rPr>
          <w:rFonts w:ascii="Times New Roman" w:eastAsia="Times New Roman" w:hAnsi="Times New Roman"/>
          <w:b/>
          <w:bCs/>
          <w:sz w:val="24"/>
          <w:szCs w:val="24"/>
        </w:rPr>
      </w:pPr>
      <w:r w:rsidRPr="002D4EF8">
        <w:rPr>
          <w:rFonts w:ascii="Times New Roman" w:eastAsia="Times New Roman" w:hAnsi="Times New Roman"/>
          <w:b/>
          <w:bCs/>
          <w:sz w:val="24"/>
          <w:szCs w:val="24"/>
        </w:rPr>
        <w:t>Документация о проведении запроса предложений</w:t>
      </w:r>
      <w:r w:rsidRPr="002D4EF8">
        <w:rPr>
          <w:rFonts w:ascii="Times New Roman" w:eastAsia="Times New Roman" w:hAnsi="Times New Roman"/>
          <w:bCs/>
          <w:sz w:val="24"/>
          <w:szCs w:val="24"/>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 же об условиях заключаемого по результатам запроса предложений договора. Документация о проведении запроса предложений размещается на сайте </w:t>
      </w:r>
      <w:hyperlink r:id="rId16" w:history="1">
        <w:r w:rsidRPr="002D4EF8">
          <w:rPr>
            <w:rStyle w:val="af0"/>
            <w:rFonts w:ascii="Times New Roman" w:eastAsia="Times New Roman" w:hAnsi="Times New Roman"/>
            <w:sz w:val="24"/>
            <w:szCs w:val="24"/>
          </w:rPr>
          <w:t>http://zakupki.gov.ru/223</w:t>
        </w:r>
      </w:hyperlink>
      <w:r w:rsidRPr="002D4EF8">
        <w:rPr>
          <w:rFonts w:ascii="Times New Roman" w:eastAsia="Times New Roman" w:hAnsi="Times New Roman"/>
          <w:sz w:val="24"/>
          <w:szCs w:val="24"/>
        </w:rPr>
        <w:t>/.</w:t>
      </w:r>
    </w:p>
    <w:p w:rsidR="00F17CDC" w:rsidRPr="002D4EF8" w:rsidRDefault="00F17CDC" w:rsidP="00F54634">
      <w:pPr>
        <w:spacing w:after="120" w:line="240" w:lineRule="auto"/>
        <w:jc w:val="both"/>
        <w:rPr>
          <w:rFonts w:ascii="Times New Roman" w:eastAsia="Times New Roman" w:hAnsi="Times New Roman"/>
          <w:b/>
          <w:sz w:val="24"/>
          <w:szCs w:val="24"/>
        </w:rPr>
      </w:pPr>
      <w:r w:rsidRPr="002D4EF8">
        <w:rPr>
          <w:rFonts w:ascii="Times New Roman" w:eastAsia="Times New Roman" w:hAnsi="Times New Roman"/>
          <w:b/>
          <w:bCs/>
          <w:sz w:val="24"/>
          <w:szCs w:val="24"/>
        </w:rPr>
        <w:t>Заявка на участие в запросе предложений</w:t>
      </w:r>
      <w:r w:rsidRPr="002D4EF8">
        <w:rPr>
          <w:rFonts w:ascii="Times New Roman" w:eastAsia="Times New Roman" w:hAnsi="Times New Roman"/>
          <w:bCs/>
          <w:sz w:val="24"/>
          <w:szCs w:val="24"/>
        </w:rPr>
        <w:t xml:space="preserve"> – комплект документов, соответствующий требованиям настоящей Документации, содержащий письменное предложение участника процедуры закупки, направленный заказчику по форме и в порядке, установленном Документацией.</w:t>
      </w:r>
    </w:p>
    <w:p w:rsidR="00F17CDC" w:rsidRPr="002D4EF8" w:rsidRDefault="00F17CDC">
      <w:pPr>
        <w:spacing w:after="120" w:line="240" w:lineRule="auto"/>
        <w:jc w:val="both"/>
        <w:rPr>
          <w:rFonts w:ascii="Times New Roman" w:eastAsia="Times New Roman" w:hAnsi="Times New Roman"/>
          <w:b/>
          <w:sz w:val="24"/>
          <w:szCs w:val="24"/>
        </w:rPr>
      </w:pPr>
    </w:p>
    <w:p w:rsidR="00F17CDC" w:rsidRPr="002D4EF8" w:rsidRDefault="00F17CDC">
      <w:pPr>
        <w:spacing w:after="120" w:line="240" w:lineRule="auto"/>
        <w:jc w:val="both"/>
        <w:rPr>
          <w:rFonts w:ascii="Times New Roman" w:eastAsia="Times New Roman" w:hAnsi="Times New Roman"/>
          <w:b/>
          <w:sz w:val="24"/>
          <w:szCs w:val="24"/>
        </w:rPr>
      </w:pPr>
    </w:p>
    <w:p w:rsidR="00F17CDC" w:rsidRPr="002D4EF8" w:rsidRDefault="00F17CDC">
      <w:pPr>
        <w:spacing w:after="120" w:line="240" w:lineRule="auto"/>
        <w:jc w:val="both"/>
        <w:rPr>
          <w:rFonts w:ascii="Times New Roman" w:eastAsia="Times New Roman" w:hAnsi="Times New Roman"/>
          <w:sz w:val="24"/>
          <w:szCs w:val="24"/>
        </w:rPr>
      </w:pPr>
    </w:p>
    <w:p w:rsidR="00F17CDC" w:rsidRPr="002D4EF8" w:rsidRDefault="00F17CDC">
      <w:pPr>
        <w:spacing w:after="120" w:line="240" w:lineRule="auto"/>
        <w:jc w:val="both"/>
        <w:rPr>
          <w:rFonts w:ascii="Times New Roman" w:eastAsia="Times New Roman" w:hAnsi="Times New Roman"/>
          <w:sz w:val="24"/>
          <w:szCs w:val="24"/>
        </w:rPr>
      </w:pPr>
    </w:p>
    <w:p w:rsidR="00F17CDC" w:rsidRPr="002D4EF8" w:rsidRDefault="00F17CDC">
      <w:pPr>
        <w:spacing w:after="120" w:line="240" w:lineRule="auto"/>
        <w:jc w:val="both"/>
        <w:rPr>
          <w:rFonts w:ascii="Times New Roman" w:eastAsia="Times New Roman" w:hAnsi="Times New Roman"/>
          <w:sz w:val="24"/>
          <w:szCs w:val="24"/>
        </w:rPr>
      </w:pPr>
    </w:p>
    <w:p w:rsidR="00F17CDC" w:rsidRPr="002D4EF8" w:rsidRDefault="00F17CDC">
      <w:pPr>
        <w:spacing w:after="120" w:line="240" w:lineRule="auto"/>
        <w:jc w:val="both"/>
        <w:rPr>
          <w:rFonts w:ascii="Times New Roman" w:eastAsia="Times New Roman" w:hAnsi="Times New Roman"/>
          <w:sz w:val="24"/>
          <w:szCs w:val="24"/>
        </w:rPr>
      </w:pPr>
    </w:p>
    <w:p w:rsidR="00F17CDC" w:rsidRPr="002D4EF8" w:rsidRDefault="00F17CDC">
      <w:pPr>
        <w:spacing w:after="120" w:line="240" w:lineRule="auto"/>
        <w:jc w:val="both"/>
        <w:rPr>
          <w:rFonts w:ascii="Times New Roman" w:eastAsia="Times New Roman" w:hAnsi="Times New Roman"/>
          <w:sz w:val="24"/>
          <w:szCs w:val="24"/>
        </w:rPr>
      </w:pPr>
    </w:p>
    <w:p w:rsidR="00F17CDC" w:rsidRPr="002D4EF8" w:rsidRDefault="00F17CDC">
      <w:pPr>
        <w:spacing w:after="120" w:line="240" w:lineRule="auto"/>
        <w:jc w:val="both"/>
        <w:rPr>
          <w:rFonts w:ascii="Times New Roman" w:eastAsia="Times New Roman" w:hAnsi="Times New Roman"/>
          <w:sz w:val="24"/>
          <w:szCs w:val="24"/>
        </w:rPr>
      </w:pPr>
    </w:p>
    <w:p w:rsidR="00F17CDC" w:rsidRPr="002D4EF8" w:rsidRDefault="00F17CDC">
      <w:pPr>
        <w:spacing w:after="120" w:line="240" w:lineRule="auto"/>
        <w:jc w:val="both"/>
        <w:rPr>
          <w:rFonts w:ascii="Times New Roman" w:eastAsia="Times New Roman" w:hAnsi="Times New Roman"/>
          <w:sz w:val="24"/>
          <w:szCs w:val="24"/>
        </w:rPr>
      </w:pPr>
    </w:p>
    <w:p w:rsidR="00F17CDC" w:rsidRPr="002D4EF8" w:rsidRDefault="00F17CDC">
      <w:pPr>
        <w:spacing w:after="120" w:line="240" w:lineRule="auto"/>
        <w:jc w:val="both"/>
        <w:rPr>
          <w:rFonts w:ascii="Times New Roman" w:eastAsia="Times New Roman" w:hAnsi="Times New Roman"/>
          <w:sz w:val="24"/>
          <w:szCs w:val="24"/>
        </w:rPr>
      </w:pPr>
    </w:p>
    <w:p w:rsidR="00AD3061" w:rsidRPr="002D4EF8" w:rsidRDefault="00AD3061">
      <w:pPr>
        <w:spacing w:after="120" w:line="240" w:lineRule="auto"/>
        <w:jc w:val="both"/>
        <w:rPr>
          <w:rFonts w:ascii="Times New Roman" w:eastAsia="Times New Roman" w:hAnsi="Times New Roman"/>
          <w:sz w:val="24"/>
          <w:szCs w:val="24"/>
        </w:rPr>
      </w:pPr>
    </w:p>
    <w:p w:rsidR="00AD3061" w:rsidRPr="002D4EF8" w:rsidRDefault="00AD3061">
      <w:pPr>
        <w:spacing w:after="120" w:line="240" w:lineRule="auto"/>
        <w:jc w:val="both"/>
        <w:rPr>
          <w:rFonts w:ascii="Times New Roman" w:eastAsia="Times New Roman" w:hAnsi="Times New Roman"/>
          <w:sz w:val="24"/>
          <w:szCs w:val="24"/>
        </w:rPr>
      </w:pPr>
    </w:p>
    <w:p w:rsidR="00E77AC4" w:rsidRPr="002D4EF8" w:rsidRDefault="00E77AC4">
      <w:pPr>
        <w:spacing w:after="120" w:line="240" w:lineRule="auto"/>
        <w:jc w:val="both"/>
        <w:rPr>
          <w:rFonts w:ascii="Times New Roman" w:eastAsia="Times New Roman" w:hAnsi="Times New Roman"/>
          <w:sz w:val="24"/>
          <w:szCs w:val="24"/>
        </w:rPr>
      </w:pPr>
    </w:p>
    <w:p w:rsidR="00E77AC4" w:rsidRPr="002D4EF8" w:rsidRDefault="00E77AC4">
      <w:pPr>
        <w:spacing w:after="120" w:line="240" w:lineRule="auto"/>
        <w:jc w:val="both"/>
        <w:rPr>
          <w:rFonts w:ascii="Times New Roman" w:eastAsia="Times New Roman" w:hAnsi="Times New Roman"/>
          <w:sz w:val="24"/>
          <w:szCs w:val="24"/>
        </w:rPr>
      </w:pPr>
    </w:p>
    <w:p w:rsidR="00AD3061" w:rsidRPr="002D4EF8" w:rsidRDefault="00AD3061">
      <w:pPr>
        <w:spacing w:after="120" w:line="240" w:lineRule="auto"/>
        <w:jc w:val="both"/>
        <w:rPr>
          <w:rFonts w:ascii="Times New Roman" w:eastAsia="Times New Roman" w:hAnsi="Times New Roman"/>
          <w:sz w:val="24"/>
          <w:szCs w:val="24"/>
        </w:rPr>
      </w:pPr>
    </w:p>
    <w:p w:rsidR="00340949" w:rsidRPr="002D4EF8" w:rsidRDefault="00340949">
      <w:pPr>
        <w:spacing w:after="120" w:line="240" w:lineRule="auto"/>
        <w:jc w:val="both"/>
        <w:rPr>
          <w:rFonts w:ascii="Times New Roman" w:eastAsia="Times New Roman" w:hAnsi="Times New Roman"/>
          <w:sz w:val="24"/>
          <w:szCs w:val="24"/>
        </w:rPr>
      </w:pPr>
    </w:p>
    <w:p w:rsidR="00340949" w:rsidRPr="002D4EF8" w:rsidRDefault="00340949">
      <w:pPr>
        <w:spacing w:after="120" w:line="240" w:lineRule="auto"/>
        <w:jc w:val="both"/>
        <w:rPr>
          <w:rFonts w:ascii="Times New Roman" w:eastAsia="Times New Roman" w:hAnsi="Times New Roman"/>
          <w:sz w:val="24"/>
          <w:szCs w:val="24"/>
        </w:rPr>
      </w:pPr>
    </w:p>
    <w:p w:rsidR="00340949" w:rsidRPr="002D4EF8" w:rsidRDefault="00340949">
      <w:pPr>
        <w:spacing w:after="120" w:line="240" w:lineRule="auto"/>
        <w:jc w:val="both"/>
        <w:rPr>
          <w:rFonts w:ascii="Times New Roman" w:eastAsia="Times New Roman" w:hAnsi="Times New Roman"/>
          <w:sz w:val="24"/>
          <w:szCs w:val="24"/>
        </w:rPr>
      </w:pPr>
    </w:p>
    <w:p w:rsidR="00340949" w:rsidRPr="002D4EF8" w:rsidRDefault="00340949">
      <w:pPr>
        <w:spacing w:after="120" w:line="240" w:lineRule="auto"/>
        <w:jc w:val="both"/>
        <w:rPr>
          <w:rFonts w:ascii="Times New Roman" w:eastAsia="Times New Roman" w:hAnsi="Times New Roman"/>
          <w:sz w:val="24"/>
          <w:szCs w:val="24"/>
        </w:rPr>
      </w:pPr>
    </w:p>
    <w:p w:rsidR="00F17CDC" w:rsidRPr="002D4EF8" w:rsidRDefault="00F17CDC">
      <w:pPr>
        <w:spacing w:after="120" w:line="240" w:lineRule="auto"/>
        <w:jc w:val="both"/>
        <w:rPr>
          <w:rFonts w:ascii="Times New Roman" w:eastAsia="Times New Roman" w:hAnsi="Times New Roman"/>
          <w:sz w:val="24"/>
          <w:szCs w:val="24"/>
        </w:rPr>
      </w:pPr>
    </w:p>
    <w:p w:rsidR="00F17CDC" w:rsidRPr="002D4EF8" w:rsidRDefault="00F17CDC">
      <w:pPr>
        <w:spacing w:after="120" w:line="240" w:lineRule="auto"/>
        <w:jc w:val="both"/>
        <w:rPr>
          <w:rFonts w:ascii="Times New Roman" w:eastAsia="Times New Roman" w:hAnsi="Times New Roman"/>
          <w:sz w:val="24"/>
          <w:szCs w:val="24"/>
        </w:rPr>
      </w:pPr>
    </w:p>
    <w:p w:rsidR="00F17CDC" w:rsidRPr="002D4EF8" w:rsidRDefault="00F17CDC" w:rsidP="004C6757">
      <w:pPr>
        <w:pStyle w:val="1"/>
        <w:numPr>
          <w:ilvl w:val="0"/>
          <w:numId w:val="30"/>
        </w:numPr>
        <w:tabs>
          <w:tab w:val="left" w:pos="3686"/>
          <w:tab w:val="left" w:pos="3969"/>
          <w:tab w:val="left" w:pos="4253"/>
        </w:tabs>
        <w:jc w:val="center"/>
        <w:rPr>
          <w:b/>
          <w:bCs/>
        </w:rPr>
      </w:pPr>
      <w:bookmarkStart w:id="6" w:name="_Toc391973182"/>
      <w:r w:rsidRPr="002D4EF8">
        <w:rPr>
          <w:b/>
        </w:rPr>
        <w:t>Общие положения</w:t>
      </w:r>
      <w:bookmarkEnd w:id="6"/>
    </w:p>
    <w:p w:rsidR="00F17CDC" w:rsidRPr="002D4EF8" w:rsidRDefault="00F17CDC" w:rsidP="004C6757">
      <w:pPr>
        <w:keepNext/>
        <w:numPr>
          <w:ilvl w:val="1"/>
          <w:numId w:val="30"/>
        </w:numPr>
        <w:tabs>
          <w:tab w:val="left" w:pos="960"/>
        </w:tabs>
        <w:spacing w:after="280" w:line="240" w:lineRule="auto"/>
        <w:ind w:left="958" w:hanging="958"/>
        <w:jc w:val="both"/>
        <w:rPr>
          <w:rFonts w:ascii="Times New Roman" w:eastAsia="Times New Roman" w:hAnsi="Times New Roman"/>
          <w:sz w:val="24"/>
          <w:szCs w:val="24"/>
          <w:lang w:val="x-none"/>
        </w:rPr>
      </w:pPr>
      <w:r w:rsidRPr="002D4EF8">
        <w:rPr>
          <w:rFonts w:ascii="Times New Roman" w:eastAsia="Times New Roman" w:hAnsi="Times New Roman"/>
          <w:b/>
          <w:bCs/>
          <w:sz w:val="24"/>
          <w:szCs w:val="24"/>
        </w:rPr>
        <w:t>Общие сведения о процедуре запроса предложений</w:t>
      </w:r>
    </w:p>
    <w:p w:rsidR="00F17CDC" w:rsidRPr="002D4EF8" w:rsidRDefault="00F17CDC">
      <w:pPr>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lang w:val="x-none"/>
        </w:rPr>
        <w:t xml:space="preserve">Заказчик извещением о проведении </w:t>
      </w:r>
      <w:r w:rsidRPr="002D4EF8">
        <w:rPr>
          <w:rFonts w:ascii="Times New Roman" w:eastAsia="Times New Roman" w:hAnsi="Times New Roman"/>
          <w:sz w:val="24"/>
          <w:szCs w:val="24"/>
        </w:rPr>
        <w:t>запроса предложений</w:t>
      </w:r>
      <w:r w:rsidRPr="002D4EF8">
        <w:rPr>
          <w:rFonts w:ascii="Times New Roman" w:eastAsia="Times New Roman" w:hAnsi="Times New Roman"/>
          <w:sz w:val="24"/>
          <w:szCs w:val="24"/>
          <w:lang w:val="x-none"/>
        </w:rPr>
        <w:t xml:space="preserve">, опубликованным </w:t>
      </w:r>
      <w:r w:rsidRPr="002D4EF8">
        <w:rPr>
          <w:rFonts w:ascii="Times New Roman" w:eastAsia="Times New Roman" w:hAnsi="Times New Roman"/>
          <w:iCs/>
          <w:sz w:val="24"/>
          <w:szCs w:val="24"/>
          <w:lang w:val="x-none"/>
        </w:rPr>
        <w:t>на официальном сайте</w:t>
      </w:r>
      <w:r w:rsidRPr="002D4EF8">
        <w:rPr>
          <w:rFonts w:ascii="Times New Roman" w:eastAsia="Times New Roman" w:hAnsi="Times New Roman"/>
          <w:iCs/>
          <w:sz w:val="24"/>
          <w:szCs w:val="24"/>
        </w:rPr>
        <w:t xml:space="preserve"> </w:t>
      </w:r>
      <w:hyperlink r:id="rId17" w:history="1">
        <w:r w:rsidRPr="002D4EF8">
          <w:rPr>
            <w:rStyle w:val="af0"/>
            <w:rFonts w:ascii="Times New Roman" w:eastAsia="Times New Roman" w:hAnsi="Times New Roman"/>
            <w:iCs/>
            <w:sz w:val="24"/>
            <w:szCs w:val="24"/>
            <w:lang w:val="x-none"/>
          </w:rPr>
          <w:t>http:/</w:t>
        </w:r>
        <w:r w:rsidRPr="002D4EF8">
          <w:rPr>
            <w:rStyle w:val="af0"/>
            <w:rFonts w:ascii="Times New Roman" w:eastAsia="Times New Roman" w:hAnsi="Times New Roman"/>
            <w:iCs/>
            <w:sz w:val="24"/>
            <w:szCs w:val="24"/>
          </w:rPr>
          <w:t>/</w:t>
        </w:r>
        <w:r w:rsidRPr="002D4EF8">
          <w:rPr>
            <w:rStyle w:val="af0"/>
            <w:rFonts w:ascii="Times New Roman" w:eastAsia="Times New Roman" w:hAnsi="Times New Roman"/>
            <w:iCs/>
            <w:sz w:val="24"/>
            <w:szCs w:val="24"/>
            <w:lang w:val="x-none"/>
          </w:rPr>
          <w:t>zakupki.gov.ru/223</w:t>
        </w:r>
      </w:hyperlink>
      <w:r w:rsidRPr="002D4EF8">
        <w:rPr>
          <w:rFonts w:ascii="Times New Roman" w:eastAsia="Times New Roman" w:hAnsi="Times New Roman"/>
          <w:iCs/>
          <w:sz w:val="24"/>
          <w:szCs w:val="24"/>
        </w:rPr>
        <w:t xml:space="preserve">/ </w:t>
      </w:r>
      <w:r w:rsidRPr="002D4EF8">
        <w:rPr>
          <w:rFonts w:ascii="Times New Roman" w:eastAsia="Times New Roman" w:hAnsi="Times New Roman"/>
          <w:sz w:val="24"/>
          <w:szCs w:val="24"/>
          <w:lang w:val="x-none"/>
        </w:rPr>
        <w:t xml:space="preserve">в сети «Интернет» приглашает заинтересованных лиц к участию </w:t>
      </w:r>
      <w:r w:rsidRPr="002D4EF8">
        <w:rPr>
          <w:rFonts w:ascii="Times New Roman" w:eastAsia="Times New Roman" w:hAnsi="Times New Roman"/>
          <w:iCs/>
          <w:sz w:val="24"/>
          <w:szCs w:val="24"/>
          <w:lang w:val="x-none"/>
        </w:rPr>
        <w:t xml:space="preserve">в процедуре </w:t>
      </w:r>
      <w:r w:rsidRPr="002D4EF8">
        <w:rPr>
          <w:rFonts w:ascii="Times New Roman" w:eastAsia="Times New Roman" w:hAnsi="Times New Roman"/>
          <w:sz w:val="24"/>
          <w:szCs w:val="24"/>
        </w:rPr>
        <w:t>запроса предложений</w:t>
      </w:r>
      <w:r w:rsidRPr="002D4EF8">
        <w:rPr>
          <w:rFonts w:ascii="Times New Roman" w:eastAsia="Times New Roman" w:hAnsi="Times New Roman"/>
          <w:sz w:val="24"/>
          <w:szCs w:val="24"/>
          <w:lang w:val="x-none"/>
        </w:rPr>
        <w:t>.</w:t>
      </w:r>
    </w:p>
    <w:p w:rsidR="00F54634" w:rsidRPr="002D4EF8" w:rsidRDefault="00F54634">
      <w:pPr>
        <w:spacing w:after="0" w:line="240" w:lineRule="auto"/>
        <w:jc w:val="both"/>
        <w:rPr>
          <w:rFonts w:ascii="Times New Roman" w:eastAsia="Times New Roman" w:hAnsi="Times New Roman"/>
          <w:bCs/>
          <w:sz w:val="24"/>
          <w:szCs w:val="24"/>
        </w:rPr>
      </w:pPr>
    </w:p>
    <w:p w:rsidR="00F17CDC" w:rsidRPr="002D4EF8" w:rsidRDefault="00F17CDC" w:rsidP="00855406">
      <w:pPr>
        <w:numPr>
          <w:ilvl w:val="2"/>
          <w:numId w:val="30"/>
        </w:numPr>
        <w:tabs>
          <w:tab w:val="clear" w:pos="720"/>
          <w:tab w:val="left" w:pos="0"/>
          <w:tab w:val="left" w:pos="709"/>
        </w:tabs>
        <w:overflowPunct w:val="0"/>
        <w:autoSpaceDE w:val="0"/>
        <w:spacing w:after="120" w:line="240" w:lineRule="auto"/>
        <w:ind w:left="0" w:firstLine="0"/>
        <w:jc w:val="both"/>
        <w:rPr>
          <w:rFonts w:ascii="Times New Roman" w:eastAsia="Times New Roman" w:hAnsi="Times New Roman"/>
          <w:sz w:val="24"/>
          <w:szCs w:val="24"/>
        </w:rPr>
      </w:pPr>
      <w:r w:rsidRPr="002D4EF8">
        <w:rPr>
          <w:rFonts w:ascii="Times New Roman" w:eastAsia="Times New Roman" w:hAnsi="Times New Roman"/>
          <w:bCs/>
          <w:sz w:val="24"/>
          <w:szCs w:val="24"/>
        </w:rPr>
        <w:t xml:space="preserve">Наименование и требование к </w:t>
      </w:r>
      <w:r w:rsidR="009B50FB">
        <w:rPr>
          <w:rFonts w:ascii="Times New Roman" w:hAnsi="Times New Roman"/>
          <w:sz w:val="24"/>
          <w:szCs w:val="24"/>
        </w:rPr>
        <w:t>поставляемым Товарам</w:t>
      </w:r>
      <w:r w:rsidRPr="002D4EF8">
        <w:rPr>
          <w:rFonts w:ascii="Times New Roman" w:eastAsia="Times New Roman" w:hAnsi="Times New Roman"/>
          <w:bCs/>
          <w:sz w:val="24"/>
          <w:szCs w:val="24"/>
        </w:rPr>
        <w:t xml:space="preserve"> указаны в разделе 5 «Техническое задание» Документации (далее по тексту ссылки на разделы, подразделы, пункты и подпункты относятся исключительно к настоящей Документации, если рядом с такой ссылкой не указано иное). </w:t>
      </w:r>
    </w:p>
    <w:p w:rsidR="00F17CDC" w:rsidRPr="002D4EF8" w:rsidRDefault="00F17CDC" w:rsidP="00855406">
      <w:pPr>
        <w:numPr>
          <w:ilvl w:val="2"/>
          <w:numId w:val="30"/>
        </w:numPr>
        <w:tabs>
          <w:tab w:val="clear" w:pos="720"/>
          <w:tab w:val="num" w:pos="0"/>
        </w:tabs>
        <w:overflowPunct w:val="0"/>
        <w:autoSpaceDE w:val="0"/>
        <w:spacing w:after="120" w:line="240" w:lineRule="auto"/>
        <w:ind w:left="0" w:firstLine="0"/>
        <w:jc w:val="both"/>
        <w:rPr>
          <w:rFonts w:ascii="Times New Roman" w:eastAsia="Times New Roman" w:hAnsi="Times New Roman"/>
          <w:bCs/>
          <w:sz w:val="24"/>
          <w:szCs w:val="24"/>
        </w:rPr>
      </w:pPr>
      <w:r w:rsidRPr="002D4EF8">
        <w:rPr>
          <w:rFonts w:ascii="Times New Roman" w:eastAsia="Times New Roman" w:hAnsi="Times New Roman"/>
          <w:sz w:val="24"/>
          <w:szCs w:val="24"/>
        </w:rPr>
        <w:t xml:space="preserve">Предметом настоящего запроса предложений является </w:t>
      </w:r>
      <w:r w:rsidR="00022164" w:rsidRPr="002D4EF8">
        <w:rPr>
          <w:rFonts w:ascii="Times New Roman" w:eastAsia="Times New Roman" w:hAnsi="Times New Roman"/>
          <w:sz w:val="24"/>
          <w:szCs w:val="24"/>
        </w:rPr>
        <w:t xml:space="preserve">поставка </w:t>
      </w:r>
      <w:proofErr w:type="spellStart"/>
      <w:r w:rsidR="00022164" w:rsidRPr="002D4EF8">
        <w:rPr>
          <w:rFonts w:ascii="Times New Roman" w:eastAsia="Times New Roman" w:hAnsi="Times New Roman"/>
          <w:sz w:val="24"/>
          <w:szCs w:val="24"/>
          <w:lang w:eastAsia="en-US"/>
        </w:rPr>
        <w:t>экономайзерных</w:t>
      </w:r>
      <w:proofErr w:type="spellEnd"/>
      <w:r w:rsidR="00022164" w:rsidRPr="002D4EF8">
        <w:rPr>
          <w:rFonts w:ascii="Times New Roman" w:eastAsia="Times New Roman" w:hAnsi="Times New Roman"/>
          <w:sz w:val="24"/>
          <w:szCs w:val="24"/>
          <w:lang w:eastAsia="en-US"/>
        </w:rPr>
        <w:t xml:space="preserve"> труб для нужд ОАО «Мурманэнергосбыт»</w:t>
      </w:r>
      <w:r w:rsidR="00022164" w:rsidRPr="002D4EF8">
        <w:rPr>
          <w:rFonts w:ascii="Times New Roman" w:eastAsia="Times New Roman" w:hAnsi="Times New Roman"/>
          <w:b/>
          <w:sz w:val="24"/>
          <w:szCs w:val="24"/>
          <w:lang w:eastAsia="en-US"/>
        </w:rPr>
        <w:t xml:space="preserve">. </w:t>
      </w:r>
      <w:r w:rsidRPr="002D4EF8">
        <w:rPr>
          <w:rFonts w:ascii="Times New Roman" w:eastAsia="Times New Roman" w:hAnsi="Times New Roman"/>
          <w:sz w:val="24"/>
          <w:szCs w:val="24"/>
        </w:rPr>
        <w:t xml:space="preserve">Сроки и место </w:t>
      </w:r>
      <w:r w:rsidR="009B50FB">
        <w:rPr>
          <w:rFonts w:ascii="Times New Roman" w:eastAsia="Times New Roman" w:hAnsi="Times New Roman"/>
          <w:sz w:val="24"/>
          <w:szCs w:val="24"/>
        </w:rPr>
        <w:t>поставки Товара</w:t>
      </w:r>
      <w:r w:rsidRPr="002D4EF8">
        <w:rPr>
          <w:rFonts w:ascii="Times New Roman" w:eastAsia="Times New Roman" w:hAnsi="Times New Roman"/>
          <w:sz w:val="24"/>
          <w:szCs w:val="24"/>
        </w:rPr>
        <w:t xml:space="preserve"> указаны в Информационной карте о проведении запроса предложений, а так же в Разделе 5 «Техническое задание» Документации.  </w:t>
      </w:r>
    </w:p>
    <w:p w:rsidR="00F17CDC" w:rsidRPr="002D4EF8" w:rsidRDefault="00F17CDC" w:rsidP="00855406">
      <w:pPr>
        <w:numPr>
          <w:ilvl w:val="2"/>
          <w:numId w:val="30"/>
        </w:numPr>
        <w:tabs>
          <w:tab w:val="clear" w:pos="720"/>
          <w:tab w:val="left" w:pos="0"/>
          <w:tab w:val="left" w:pos="709"/>
        </w:tabs>
        <w:overflowPunct w:val="0"/>
        <w:autoSpaceDE w:val="0"/>
        <w:spacing w:after="120" w:line="240" w:lineRule="auto"/>
        <w:ind w:left="0" w:firstLine="0"/>
        <w:jc w:val="both"/>
        <w:rPr>
          <w:rFonts w:ascii="Times New Roman" w:eastAsia="Times New Roman" w:hAnsi="Times New Roman"/>
          <w:bCs/>
          <w:sz w:val="24"/>
          <w:szCs w:val="24"/>
        </w:rPr>
      </w:pPr>
      <w:r w:rsidRPr="002D4EF8">
        <w:rPr>
          <w:rFonts w:ascii="Times New Roman" w:eastAsia="Times New Roman" w:hAnsi="Times New Roman"/>
          <w:bCs/>
          <w:sz w:val="24"/>
          <w:szCs w:val="24"/>
        </w:rPr>
        <w:t>Участником закупки может быть любое лицо, обладающее соответствующей правоспособностью по законодательству Российской Федерации.</w:t>
      </w:r>
    </w:p>
    <w:p w:rsidR="00F17CDC" w:rsidRPr="002D4EF8" w:rsidRDefault="00F17CDC" w:rsidP="00855406">
      <w:pPr>
        <w:numPr>
          <w:ilvl w:val="2"/>
          <w:numId w:val="30"/>
        </w:numPr>
        <w:tabs>
          <w:tab w:val="clear" w:pos="720"/>
          <w:tab w:val="left" w:pos="-142"/>
          <w:tab w:val="left" w:pos="709"/>
        </w:tabs>
        <w:overflowPunct w:val="0"/>
        <w:autoSpaceDE w:val="0"/>
        <w:spacing w:after="120" w:line="240" w:lineRule="auto"/>
        <w:ind w:left="0" w:firstLine="0"/>
        <w:jc w:val="both"/>
        <w:rPr>
          <w:rFonts w:ascii="Times New Roman" w:eastAsia="Times New Roman" w:hAnsi="Times New Roman"/>
          <w:bCs/>
          <w:sz w:val="24"/>
          <w:szCs w:val="24"/>
        </w:rPr>
      </w:pPr>
      <w:r w:rsidRPr="002D4EF8">
        <w:rPr>
          <w:rFonts w:ascii="Times New Roman" w:eastAsia="Times New Roman" w:hAnsi="Times New Roman"/>
          <w:bCs/>
          <w:sz w:val="24"/>
          <w:szCs w:val="24"/>
        </w:rPr>
        <w:t xml:space="preserve">К этапу проведения </w:t>
      </w:r>
      <w:r w:rsidRPr="002D4EF8">
        <w:rPr>
          <w:rFonts w:ascii="Times New Roman" w:eastAsia="Times New Roman" w:hAnsi="Times New Roman"/>
          <w:sz w:val="24"/>
          <w:szCs w:val="24"/>
        </w:rPr>
        <w:t>запроса предложений</w:t>
      </w:r>
      <w:r w:rsidRPr="002D4EF8">
        <w:rPr>
          <w:rFonts w:ascii="Times New Roman" w:eastAsia="Times New Roman" w:hAnsi="Times New Roman"/>
          <w:bCs/>
          <w:sz w:val="24"/>
          <w:szCs w:val="24"/>
        </w:rPr>
        <w:t xml:space="preserve"> допускается Участник процедуры закупки, отвечающий требованиям, изложенным в Документации, своевременно подавший заявку на участие в </w:t>
      </w:r>
      <w:r w:rsidRPr="002D4EF8">
        <w:rPr>
          <w:rFonts w:ascii="Times New Roman" w:eastAsia="Times New Roman" w:hAnsi="Times New Roman"/>
          <w:sz w:val="24"/>
          <w:szCs w:val="24"/>
        </w:rPr>
        <w:t>запросе предложений</w:t>
      </w:r>
      <w:r w:rsidRPr="002D4EF8">
        <w:rPr>
          <w:rFonts w:ascii="Times New Roman" w:eastAsia="Times New Roman" w:hAnsi="Times New Roman"/>
          <w:bCs/>
          <w:sz w:val="24"/>
          <w:szCs w:val="24"/>
        </w:rPr>
        <w:t>, соответствующую требованиями Документации.</w:t>
      </w:r>
    </w:p>
    <w:p w:rsidR="00F17CDC" w:rsidRPr="002D4EF8" w:rsidRDefault="00F17CDC" w:rsidP="004C6757">
      <w:pPr>
        <w:numPr>
          <w:ilvl w:val="2"/>
          <w:numId w:val="30"/>
        </w:numPr>
        <w:tabs>
          <w:tab w:val="clear" w:pos="720"/>
          <w:tab w:val="left" w:pos="709"/>
          <w:tab w:val="left" w:pos="993"/>
        </w:tabs>
        <w:overflowPunct w:val="0"/>
        <w:autoSpaceDE w:val="0"/>
        <w:spacing w:after="120" w:line="240" w:lineRule="auto"/>
        <w:jc w:val="both"/>
        <w:rPr>
          <w:rFonts w:ascii="Times New Roman" w:eastAsia="Times New Roman" w:hAnsi="Times New Roman"/>
          <w:bCs/>
          <w:sz w:val="24"/>
          <w:szCs w:val="24"/>
        </w:rPr>
      </w:pPr>
      <w:r w:rsidRPr="002D4EF8">
        <w:rPr>
          <w:rFonts w:ascii="Times New Roman" w:eastAsia="Times New Roman" w:hAnsi="Times New Roman"/>
          <w:bCs/>
          <w:sz w:val="24"/>
          <w:szCs w:val="24"/>
        </w:rPr>
        <w:t xml:space="preserve">Решение о допуске участников процедуры закупки принимает Комиссия по закупке. </w:t>
      </w:r>
    </w:p>
    <w:p w:rsidR="00F17CDC" w:rsidRPr="002D4EF8" w:rsidRDefault="00F17CDC" w:rsidP="00855406">
      <w:pPr>
        <w:numPr>
          <w:ilvl w:val="2"/>
          <w:numId w:val="30"/>
        </w:numPr>
        <w:tabs>
          <w:tab w:val="clear" w:pos="720"/>
          <w:tab w:val="left" w:pos="0"/>
        </w:tabs>
        <w:overflowPunct w:val="0"/>
        <w:autoSpaceDE w:val="0"/>
        <w:spacing w:after="120" w:line="240" w:lineRule="auto"/>
        <w:ind w:left="0" w:hanging="11"/>
        <w:jc w:val="both"/>
        <w:rPr>
          <w:rFonts w:ascii="Times New Roman" w:eastAsia="Times New Roman" w:hAnsi="Times New Roman"/>
          <w:bCs/>
          <w:sz w:val="24"/>
          <w:szCs w:val="24"/>
        </w:rPr>
      </w:pPr>
      <w:r w:rsidRPr="002D4EF8">
        <w:rPr>
          <w:rFonts w:ascii="Times New Roman" w:eastAsia="Times New Roman" w:hAnsi="Times New Roman"/>
          <w:bCs/>
          <w:sz w:val="24"/>
          <w:szCs w:val="24"/>
        </w:rPr>
        <w:t xml:space="preserve">Комиссия вправе на основании информации о несоответствии Участника процедуры закупки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процедуры закупки от </w:t>
      </w:r>
      <w:r w:rsidRPr="002D4EF8">
        <w:rPr>
          <w:rFonts w:ascii="Times New Roman" w:eastAsia="Times New Roman" w:hAnsi="Times New Roman"/>
          <w:sz w:val="24"/>
          <w:szCs w:val="24"/>
        </w:rPr>
        <w:t>участия в запросе предложений</w:t>
      </w:r>
      <w:r w:rsidRPr="002D4EF8">
        <w:rPr>
          <w:rFonts w:ascii="Times New Roman" w:eastAsia="Times New Roman" w:hAnsi="Times New Roman"/>
          <w:bCs/>
          <w:sz w:val="24"/>
          <w:szCs w:val="24"/>
        </w:rPr>
        <w:t xml:space="preserve"> на любом этапе проведения процедуры.</w:t>
      </w:r>
      <w:bookmarkStart w:id="7" w:name="_Ref56231144"/>
      <w:bookmarkStart w:id="8" w:name="_Ref56231140"/>
      <w:bookmarkStart w:id="9" w:name="_Ref55313246"/>
    </w:p>
    <w:p w:rsidR="00F17CDC" w:rsidRPr="002D4EF8" w:rsidRDefault="00F17CDC" w:rsidP="00855406">
      <w:pPr>
        <w:numPr>
          <w:ilvl w:val="2"/>
          <w:numId w:val="30"/>
        </w:numPr>
        <w:tabs>
          <w:tab w:val="clear" w:pos="720"/>
          <w:tab w:val="left" w:pos="0"/>
          <w:tab w:val="left" w:pos="709"/>
        </w:tabs>
        <w:overflowPunct w:val="0"/>
        <w:autoSpaceDE w:val="0"/>
        <w:spacing w:after="120" w:line="240" w:lineRule="auto"/>
        <w:ind w:left="0" w:firstLine="0"/>
        <w:jc w:val="both"/>
        <w:rPr>
          <w:rFonts w:ascii="Times New Roman" w:eastAsia="Times New Roman" w:hAnsi="Times New Roman"/>
          <w:b/>
          <w:sz w:val="24"/>
          <w:szCs w:val="24"/>
        </w:rPr>
      </w:pPr>
      <w:proofErr w:type="gramStart"/>
      <w:r w:rsidRPr="002D4EF8">
        <w:rPr>
          <w:rFonts w:ascii="Times New Roman" w:eastAsia="Times New Roman" w:hAnsi="Times New Roman"/>
          <w:bCs/>
          <w:sz w:val="24"/>
          <w:szCs w:val="24"/>
        </w:rPr>
        <w:t>В случае установления недостоверности сведений, содержащихся в документах, представленных Участниками процедуры закупки, установления факта проведения ликвидации, проведения или инициирования процедуры банкротства Участника процедуры закупки, в том числе путем подачи соответствующего искового заявления в арбитражный суд, либо факта наложения ареста на имущество Участника процедуры закупки, либо факта наличия задолженности по начисленным налогам, сборам и иным обязательным платежам в бюджеты любого уровня</w:t>
      </w:r>
      <w:proofErr w:type="gramEnd"/>
      <w:r w:rsidRPr="002D4EF8">
        <w:rPr>
          <w:rFonts w:ascii="Times New Roman" w:eastAsia="Times New Roman" w:hAnsi="Times New Roman"/>
          <w:bCs/>
          <w:sz w:val="24"/>
          <w:szCs w:val="24"/>
        </w:rPr>
        <w:t xml:space="preserve"> </w:t>
      </w:r>
      <w:proofErr w:type="gramStart"/>
      <w:r w:rsidRPr="002D4EF8">
        <w:rPr>
          <w:rFonts w:ascii="Times New Roman" w:eastAsia="Times New Roman" w:hAnsi="Times New Roman"/>
          <w:bCs/>
          <w:sz w:val="24"/>
          <w:szCs w:val="24"/>
        </w:rPr>
        <w:t xml:space="preserve">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определяемой по данным бухгалтерской отчетности за последний завершенный отчетный период, либо факта приостановления его деятельности в порядке, предусмотренном Кодексом Российской Федерации об административных правонарушениях, Комиссия вправе отстранить такого Участника процедуры закупки от участия в </w:t>
      </w:r>
      <w:r w:rsidRPr="002D4EF8">
        <w:rPr>
          <w:rFonts w:ascii="Times New Roman" w:eastAsia="Times New Roman" w:hAnsi="Times New Roman"/>
          <w:sz w:val="24"/>
          <w:szCs w:val="24"/>
        </w:rPr>
        <w:t>запросе предложений</w:t>
      </w:r>
      <w:r w:rsidRPr="002D4EF8">
        <w:rPr>
          <w:rFonts w:ascii="Times New Roman" w:eastAsia="Times New Roman" w:hAnsi="Times New Roman"/>
          <w:bCs/>
          <w:sz w:val="24"/>
          <w:szCs w:val="24"/>
        </w:rPr>
        <w:t xml:space="preserve"> на любом этапе проведения процедуры.</w:t>
      </w:r>
      <w:proofErr w:type="gramEnd"/>
    </w:p>
    <w:p w:rsidR="00F17CDC" w:rsidRPr="002D4EF8" w:rsidRDefault="00F17CDC" w:rsidP="004C6757">
      <w:pPr>
        <w:keepNext/>
        <w:numPr>
          <w:ilvl w:val="1"/>
          <w:numId w:val="30"/>
        </w:numPr>
        <w:tabs>
          <w:tab w:val="left" w:pos="960"/>
        </w:tabs>
        <w:spacing w:after="120" w:line="240" w:lineRule="auto"/>
        <w:ind w:left="958" w:hanging="958"/>
        <w:jc w:val="both"/>
        <w:rPr>
          <w:rFonts w:ascii="Times New Roman" w:eastAsia="Times New Roman" w:hAnsi="Times New Roman"/>
          <w:bCs/>
          <w:sz w:val="24"/>
          <w:szCs w:val="24"/>
        </w:rPr>
      </w:pPr>
      <w:r w:rsidRPr="002D4EF8">
        <w:rPr>
          <w:rFonts w:ascii="Times New Roman" w:eastAsia="Times New Roman" w:hAnsi="Times New Roman"/>
          <w:b/>
          <w:sz w:val="24"/>
          <w:szCs w:val="24"/>
        </w:rPr>
        <w:t>Правовой статус процедуры и документов</w:t>
      </w:r>
      <w:bookmarkEnd w:id="7"/>
      <w:bookmarkEnd w:id="8"/>
      <w:bookmarkEnd w:id="9"/>
    </w:p>
    <w:p w:rsidR="00F17CDC" w:rsidRPr="002D4EF8" w:rsidRDefault="00F17CDC" w:rsidP="004C6757">
      <w:pPr>
        <w:numPr>
          <w:ilvl w:val="2"/>
          <w:numId w:val="30"/>
        </w:numPr>
        <w:tabs>
          <w:tab w:val="clear" w:pos="720"/>
          <w:tab w:val="left" w:pos="709"/>
          <w:tab w:val="left" w:pos="960"/>
        </w:tabs>
        <w:overflowPunct w:val="0"/>
        <w:autoSpaceDE w:val="0"/>
        <w:spacing w:after="120" w:line="240" w:lineRule="auto"/>
        <w:ind w:left="11" w:hanging="11"/>
        <w:jc w:val="both"/>
        <w:rPr>
          <w:rFonts w:ascii="Times New Roman" w:eastAsia="Times New Roman" w:hAnsi="Times New Roman"/>
          <w:bCs/>
          <w:sz w:val="24"/>
          <w:szCs w:val="24"/>
        </w:rPr>
      </w:pPr>
      <w:r w:rsidRPr="002D4EF8">
        <w:rPr>
          <w:rFonts w:ascii="Times New Roman" w:eastAsia="Times New Roman" w:hAnsi="Times New Roman"/>
          <w:bCs/>
          <w:sz w:val="24"/>
          <w:szCs w:val="24"/>
        </w:rPr>
        <w:t xml:space="preserve">Данная процедура </w:t>
      </w:r>
      <w:r w:rsidRPr="002D4EF8">
        <w:rPr>
          <w:rFonts w:ascii="Times New Roman" w:eastAsia="Times New Roman" w:hAnsi="Times New Roman"/>
          <w:sz w:val="24"/>
          <w:szCs w:val="24"/>
        </w:rPr>
        <w:t>запроса предложений</w:t>
      </w:r>
      <w:r w:rsidRPr="002D4EF8">
        <w:rPr>
          <w:rFonts w:ascii="Times New Roman" w:eastAsia="Times New Roman" w:hAnsi="Times New Roman"/>
          <w:bCs/>
          <w:sz w:val="24"/>
          <w:szCs w:val="24"/>
        </w:rPr>
        <w:t xml:space="preserve"> проводится в соответствии с Федеральным законом от 08.07.2011 № 223-ФЗ «О закупках товаров, работ, услуг отдельными видами юридических лиц» и Положением о закупке товаров, работ, услуг ОАО «Мурманэнергосбыт»</w:t>
      </w:r>
      <w:r w:rsidRPr="002D4EF8">
        <w:rPr>
          <w:rFonts w:ascii="Times New Roman" w:hAnsi="Times New Roman"/>
          <w:bCs/>
          <w:sz w:val="24"/>
          <w:szCs w:val="24"/>
        </w:rPr>
        <w:t xml:space="preserve"> в действующей редакции</w:t>
      </w:r>
      <w:r w:rsidRPr="002D4EF8">
        <w:rPr>
          <w:rFonts w:ascii="Times New Roman" w:eastAsia="Times New Roman" w:hAnsi="Times New Roman"/>
          <w:bCs/>
          <w:sz w:val="24"/>
          <w:szCs w:val="24"/>
        </w:rPr>
        <w:t xml:space="preserve">. </w:t>
      </w:r>
    </w:p>
    <w:p w:rsidR="00F17CDC" w:rsidRPr="002D4EF8" w:rsidRDefault="00F17CDC" w:rsidP="004C6757">
      <w:pPr>
        <w:numPr>
          <w:ilvl w:val="2"/>
          <w:numId w:val="30"/>
        </w:numPr>
        <w:tabs>
          <w:tab w:val="clear" w:pos="720"/>
          <w:tab w:val="left" w:pos="709"/>
          <w:tab w:val="left" w:pos="960"/>
        </w:tabs>
        <w:overflowPunct w:val="0"/>
        <w:autoSpaceDE w:val="0"/>
        <w:spacing w:after="120" w:line="240" w:lineRule="auto"/>
        <w:ind w:left="11" w:hanging="11"/>
        <w:jc w:val="both"/>
        <w:rPr>
          <w:rFonts w:ascii="Times New Roman" w:eastAsia="Times New Roman" w:hAnsi="Times New Roman"/>
          <w:sz w:val="24"/>
          <w:szCs w:val="24"/>
        </w:rPr>
      </w:pPr>
      <w:r w:rsidRPr="002D4EF8">
        <w:rPr>
          <w:rFonts w:ascii="Times New Roman" w:eastAsia="Times New Roman" w:hAnsi="Times New Roman"/>
          <w:bCs/>
          <w:sz w:val="24"/>
          <w:szCs w:val="24"/>
        </w:rPr>
        <w:t xml:space="preserve">Процедура </w:t>
      </w:r>
      <w:r w:rsidRPr="002D4EF8">
        <w:rPr>
          <w:rFonts w:ascii="Times New Roman" w:eastAsia="Times New Roman" w:hAnsi="Times New Roman"/>
          <w:sz w:val="24"/>
          <w:szCs w:val="24"/>
        </w:rPr>
        <w:t>запроса предложений</w:t>
      </w:r>
      <w:r w:rsidRPr="002D4EF8">
        <w:rPr>
          <w:rFonts w:ascii="Times New Roman" w:eastAsia="Times New Roman" w:hAnsi="Times New Roman"/>
          <w:bCs/>
          <w:sz w:val="24"/>
          <w:szCs w:val="24"/>
        </w:rPr>
        <w:t xml:space="preserve"> не является конкурсом, и ее проведение не регулируется статьями 447-449 части первой Гражданского кодекса Российской Федерации. Процедура </w:t>
      </w:r>
      <w:r w:rsidRPr="002D4EF8">
        <w:rPr>
          <w:rFonts w:ascii="Times New Roman" w:eastAsia="Times New Roman" w:hAnsi="Times New Roman"/>
          <w:sz w:val="24"/>
          <w:szCs w:val="24"/>
        </w:rPr>
        <w:t>запроса предложений</w:t>
      </w:r>
      <w:r w:rsidRPr="002D4EF8">
        <w:rPr>
          <w:rFonts w:ascii="Times New Roman" w:eastAsia="Times New Roman" w:hAnsi="Times New Roman"/>
          <w:bCs/>
          <w:sz w:val="24"/>
          <w:szCs w:val="24"/>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данная </w:t>
      </w:r>
      <w:r w:rsidRPr="002D4EF8">
        <w:rPr>
          <w:rFonts w:ascii="Times New Roman" w:eastAsia="Times New Roman" w:hAnsi="Times New Roman"/>
          <w:bCs/>
          <w:sz w:val="24"/>
          <w:szCs w:val="24"/>
        </w:rPr>
        <w:lastRenderedPageBreak/>
        <w:t xml:space="preserve">процедура </w:t>
      </w:r>
      <w:r w:rsidRPr="002D4EF8">
        <w:rPr>
          <w:rFonts w:ascii="Times New Roman" w:eastAsia="Times New Roman" w:hAnsi="Times New Roman"/>
          <w:sz w:val="24"/>
          <w:szCs w:val="24"/>
        </w:rPr>
        <w:t>запроса предложений</w:t>
      </w:r>
      <w:r w:rsidRPr="002D4EF8">
        <w:rPr>
          <w:rFonts w:ascii="Times New Roman" w:eastAsia="Times New Roman" w:hAnsi="Times New Roman"/>
          <w:bCs/>
          <w:sz w:val="24"/>
          <w:szCs w:val="24"/>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F17CDC" w:rsidRPr="002D4EF8" w:rsidRDefault="00F17CDC" w:rsidP="004C6757">
      <w:pPr>
        <w:numPr>
          <w:ilvl w:val="2"/>
          <w:numId w:val="30"/>
        </w:numPr>
        <w:tabs>
          <w:tab w:val="clear" w:pos="720"/>
          <w:tab w:val="left" w:pos="709"/>
          <w:tab w:val="left" w:pos="960"/>
        </w:tabs>
        <w:overflowPunct w:val="0"/>
        <w:autoSpaceDE w:val="0"/>
        <w:spacing w:after="120" w:line="240" w:lineRule="auto"/>
        <w:ind w:left="11" w:hanging="11"/>
        <w:jc w:val="both"/>
        <w:rPr>
          <w:rFonts w:ascii="Times New Roman" w:eastAsia="Times New Roman" w:hAnsi="Times New Roman"/>
          <w:bCs/>
          <w:sz w:val="24"/>
          <w:szCs w:val="24"/>
        </w:rPr>
      </w:pPr>
      <w:r w:rsidRPr="002D4EF8">
        <w:rPr>
          <w:rFonts w:ascii="Times New Roman" w:eastAsia="Times New Roman" w:hAnsi="Times New Roman"/>
          <w:sz w:val="24"/>
          <w:szCs w:val="24"/>
        </w:rPr>
        <w:t xml:space="preserve">Опубликованное </w:t>
      </w:r>
      <w:r w:rsidRPr="002D4EF8">
        <w:rPr>
          <w:rFonts w:ascii="Times New Roman" w:eastAsia="Times New Roman" w:hAnsi="Times New Roman"/>
          <w:bCs/>
          <w:sz w:val="24"/>
          <w:szCs w:val="24"/>
        </w:rPr>
        <w:t xml:space="preserve">на официальном сайте </w:t>
      </w:r>
      <w:hyperlink r:id="rId18" w:history="1">
        <w:r w:rsidRPr="002D4EF8">
          <w:rPr>
            <w:rStyle w:val="af0"/>
            <w:rFonts w:ascii="Times New Roman" w:eastAsia="Times New Roman" w:hAnsi="Times New Roman"/>
            <w:bCs/>
            <w:sz w:val="24"/>
            <w:szCs w:val="24"/>
          </w:rPr>
          <w:t>http://zakupki.gov.ru/223</w:t>
        </w:r>
      </w:hyperlink>
      <w:r w:rsidRPr="002D4EF8">
        <w:rPr>
          <w:rFonts w:ascii="Times New Roman" w:eastAsia="Times New Roman" w:hAnsi="Times New Roman"/>
          <w:bCs/>
          <w:color w:val="0000FF"/>
          <w:sz w:val="24"/>
          <w:szCs w:val="24"/>
          <w:u w:val="single"/>
        </w:rPr>
        <w:t>/</w:t>
      </w:r>
      <w:r w:rsidRPr="002D4EF8">
        <w:rPr>
          <w:rFonts w:ascii="Times New Roman" w:eastAsia="Times New Roman" w:hAnsi="Times New Roman"/>
          <w:bCs/>
          <w:sz w:val="24"/>
          <w:szCs w:val="24"/>
        </w:rPr>
        <w:t xml:space="preserve"> </w:t>
      </w:r>
      <w:r w:rsidRPr="002D4EF8">
        <w:rPr>
          <w:rFonts w:ascii="Times New Roman" w:eastAsia="Times New Roman" w:hAnsi="Times New Roman"/>
          <w:sz w:val="24"/>
          <w:szCs w:val="24"/>
        </w:rPr>
        <w:t>извещение о проведении запроса предложений вместе с Документацией являются приглашением делать оферты и должны рассматриваться Участниками</w:t>
      </w:r>
      <w:r w:rsidRPr="002D4EF8">
        <w:rPr>
          <w:rFonts w:ascii="Times New Roman" w:eastAsia="Times New Roman" w:hAnsi="Times New Roman"/>
          <w:bCs/>
          <w:sz w:val="24"/>
          <w:szCs w:val="24"/>
        </w:rPr>
        <w:t xml:space="preserve">  закупки</w:t>
      </w:r>
      <w:r w:rsidRPr="002D4EF8">
        <w:rPr>
          <w:rFonts w:ascii="Times New Roman" w:eastAsia="Times New Roman" w:hAnsi="Times New Roman"/>
          <w:sz w:val="24"/>
          <w:szCs w:val="24"/>
        </w:rPr>
        <w:t xml:space="preserve"> в соответствии с этим. </w:t>
      </w:r>
    </w:p>
    <w:p w:rsidR="00F17CDC" w:rsidRPr="002D4EF8" w:rsidRDefault="00C44453" w:rsidP="004C6757">
      <w:pPr>
        <w:numPr>
          <w:ilvl w:val="2"/>
          <w:numId w:val="30"/>
        </w:numPr>
        <w:tabs>
          <w:tab w:val="clear" w:pos="720"/>
          <w:tab w:val="left" w:pos="709"/>
          <w:tab w:val="left" w:pos="960"/>
        </w:tabs>
        <w:overflowPunct w:val="0"/>
        <w:autoSpaceDE w:val="0"/>
        <w:spacing w:after="120" w:line="240" w:lineRule="auto"/>
        <w:ind w:left="11" w:hanging="11"/>
        <w:jc w:val="both"/>
        <w:rPr>
          <w:rFonts w:ascii="Times New Roman" w:eastAsia="Times New Roman" w:hAnsi="Times New Roman"/>
          <w:sz w:val="24"/>
          <w:szCs w:val="24"/>
        </w:rPr>
      </w:pPr>
      <w:r w:rsidRPr="002D4EF8">
        <w:rPr>
          <w:rFonts w:ascii="Times New Roman" w:hAnsi="Times New Roman"/>
          <w:sz w:val="24"/>
          <w:szCs w:val="24"/>
        </w:rPr>
        <w:t>Заявка Участника закупки имеет правовой статус оферты и будет рассматриваться Заказчиком в соответствии с этим, однако Комиссия по закупке оставляет за собой право запрашивать документы и (или) разъяснения по документам, входящим в состав заявки Участника</w:t>
      </w:r>
      <w:r w:rsidR="00F17CDC" w:rsidRPr="002D4EF8">
        <w:rPr>
          <w:rFonts w:ascii="Times New Roman" w:eastAsia="Times New Roman" w:hAnsi="Times New Roman"/>
          <w:bCs/>
          <w:sz w:val="24"/>
          <w:szCs w:val="24"/>
        </w:rPr>
        <w:t xml:space="preserve">. </w:t>
      </w:r>
    </w:p>
    <w:p w:rsidR="00F17CDC" w:rsidRPr="002D4EF8" w:rsidRDefault="00F17CDC" w:rsidP="004C6757">
      <w:pPr>
        <w:numPr>
          <w:ilvl w:val="2"/>
          <w:numId w:val="30"/>
        </w:numPr>
        <w:tabs>
          <w:tab w:val="clear" w:pos="720"/>
          <w:tab w:val="left" w:pos="709"/>
          <w:tab w:val="left" w:pos="960"/>
        </w:tabs>
        <w:overflowPunct w:val="0"/>
        <w:autoSpaceDE w:val="0"/>
        <w:spacing w:after="120" w:line="240" w:lineRule="auto"/>
        <w:ind w:left="11" w:hanging="11"/>
        <w:jc w:val="both"/>
        <w:rPr>
          <w:rFonts w:ascii="Times New Roman" w:eastAsia="Times New Roman" w:hAnsi="Times New Roman"/>
          <w:b/>
          <w:sz w:val="24"/>
          <w:szCs w:val="24"/>
        </w:rPr>
      </w:pPr>
      <w:r w:rsidRPr="002D4EF8">
        <w:rPr>
          <w:rFonts w:ascii="Times New Roman" w:eastAsia="Times New Roman" w:hAnsi="Times New Roman"/>
          <w:sz w:val="24"/>
          <w:szCs w:val="24"/>
        </w:rPr>
        <w:t>В заключенном по результатам запроса предложений Договоре отражаются все достигнутые сторонами договоренности.</w:t>
      </w:r>
    </w:p>
    <w:p w:rsidR="00F17CDC" w:rsidRPr="002D4EF8" w:rsidRDefault="00F17CDC" w:rsidP="004C6757">
      <w:pPr>
        <w:keepNext/>
        <w:numPr>
          <w:ilvl w:val="1"/>
          <w:numId w:val="30"/>
        </w:numPr>
        <w:tabs>
          <w:tab w:val="left" w:pos="960"/>
        </w:tabs>
        <w:spacing w:after="120" w:line="240" w:lineRule="auto"/>
        <w:ind w:left="958" w:hanging="958"/>
        <w:jc w:val="both"/>
        <w:rPr>
          <w:rFonts w:ascii="Times New Roman" w:eastAsia="Times New Roman" w:hAnsi="Times New Roman"/>
          <w:bCs/>
          <w:sz w:val="24"/>
          <w:szCs w:val="24"/>
        </w:rPr>
      </w:pPr>
      <w:r w:rsidRPr="002D4EF8">
        <w:rPr>
          <w:rFonts w:ascii="Times New Roman" w:eastAsia="Times New Roman" w:hAnsi="Times New Roman"/>
          <w:b/>
          <w:sz w:val="24"/>
          <w:szCs w:val="24"/>
        </w:rPr>
        <w:t>Затраты на участие в запросе предложений</w:t>
      </w:r>
    </w:p>
    <w:p w:rsidR="00F17CDC" w:rsidRPr="002D4EF8" w:rsidRDefault="00F17CDC" w:rsidP="004C6757">
      <w:pPr>
        <w:numPr>
          <w:ilvl w:val="2"/>
          <w:numId w:val="30"/>
        </w:numPr>
        <w:tabs>
          <w:tab w:val="clear" w:pos="720"/>
          <w:tab w:val="left" w:pos="709"/>
          <w:tab w:val="left" w:pos="960"/>
        </w:tabs>
        <w:overflowPunct w:val="0"/>
        <w:autoSpaceDE w:val="0"/>
        <w:spacing w:after="120" w:line="240" w:lineRule="auto"/>
        <w:ind w:left="11" w:hanging="11"/>
        <w:jc w:val="both"/>
        <w:rPr>
          <w:rFonts w:ascii="Times New Roman" w:eastAsia="Times New Roman" w:hAnsi="Times New Roman"/>
          <w:bCs/>
          <w:sz w:val="24"/>
          <w:szCs w:val="24"/>
        </w:rPr>
      </w:pPr>
      <w:r w:rsidRPr="002D4EF8">
        <w:rPr>
          <w:rFonts w:ascii="Times New Roman" w:eastAsia="Times New Roman" w:hAnsi="Times New Roman"/>
          <w:bCs/>
          <w:sz w:val="24"/>
          <w:szCs w:val="24"/>
        </w:rPr>
        <w:t xml:space="preserve">Участник  закупки несет все расходы, связанные с участием в </w:t>
      </w:r>
      <w:r w:rsidRPr="002D4EF8">
        <w:rPr>
          <w:rFonts w:ascii="Times New Roman" w:eastAsia="Times New Roman" w:hAnsi="Times New Roman"/>
          <w:sz w:val="24"/>
          <w:szCs w:val="24"/>
        </w:rPr>
        <w:t>запросе предложений</w:t>
      </w:r>
      <w:r w:rsidRPr="002D4EF8">
        <w:rPr>
          <w:rFonts w:ascii="Times New Roman" w:eastAsia="Times New Roman" w:hAnsi="Times New Roman"/>
          <w:bCs/>
          <w:sz w:val="24"/>
          <w:szCs w:val="24"/>
        </w:rPr>
        <w:t xml:space="preserve">, в том числе с подготовкой и предоставлением заявки на участие, иной документации, а Заказчик не имеет обязательств по этим расходам независимо от итогов </w:t>
      </w:r>
      <w:r w:rsidRPr="002D4EF8">
        <w:rPr>
          <w:rFonts w:ascii="Times New Roman" w:eastAsia="Times New Roman" w:hAnsi="Times New Roman"/>
          <w:sz w:val="24"/>
          <w:szCs w:val="24"/>
        </w:rPr>
        <w:t>запроса предложений</w:t>
      </w:r>
      <w:r w:rsidRPr="002D4EF8">
        <w:rPr>
          <w:rFonts w:ascii="Times New Roman" w:eastAsia="Times New Roman" w:hAnsi="Times New Roman"/>
          <w:bCs/>
          <w:sz w:val="24"/>
          <w:szCs w:val="24"/>
        </w:rPr>
        <w:t xml:space="preserve">, а также оснований их завершения. </w:t>
      </w:r>
    </w:p>
    <w:p w:rsidR="00F17CDC" w:rsidRPr="002D4EF8" w:rsidRDefault="00F17CDC">
      <w:pPr>
        <w:overflowPunct w:val="0"/>
        <w:autoSpaceDE w:val="0"/>
        <w:spacing w:after="120" w:line="240" w:lineRule="auto"/>
        <w:jc w:val="both"/>
        <w:rPr>
          <w:rFonts w:ascii="Times New Roman" w:eastAsia="Times New Roman" w:hAnsi="Times New Roman"/>
          <w:bCs/>
          <w:sz w:val="24"/>
          <w:szCs w:val="24"/>
        </w:rPr>
      </w:pPr>
      <w:r w:rsidRPr="002D4EF8">
        <w:rPr>
          <w:rFonts w:ascii="Times New Roman" w:eastAsia="Times New Roman" w:hAnsi="Times New Roman"/>
          <w:bCs/>
          <w:sz w:val="24"/>
          <w:szCs w:val="24"/>
        </w:rPr>
        <w:t xml:space="preserve">          Предполагается, что Участник закупки изучит все инструкции, формы, условия, технические условия и другую информацию, содержащуюся в Документации. Никакие 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и может привести к отклонению его заявки.</w:t>
      </w:r>
    </w:p>
    <w:p w:rsidR="00F17CDC" w:rsidRPr="002D4EF8" w:rsidRDefault="00F17CDC" w:rsidP="004C6757">
      <w:pPr>
        <w:numPr>
          <w:ilvl w:val="2"/>
          <w:numId w:val="30"/>
        </w:numPr>
        <w:tabs>
          <w:tab w:val="clear" w:pos="720"/>
          <w:tab w:val="left" w:pos="709"/>
          <w:tab w:val="left" w:pos="960"/>
        </w:tabs>
        <w:overflowPunct w:val="0"/>
        <w:autoSpaceDE w:val="0"/>
        <w:spacing w:after="120" w:line="240" w:lineRule="auto"/>
        <w:ind w:left="11" w:hanging="11"/>
        <w:jc w:val="both"/>
        <w:rPr>
          <w:rFonts w:ascii="Times New Roman" w:eastAsia="Times New Roman" w:hAnsi="Times New Roman"/>
          <w:b/>
          <w:sz w:val="24"/>
          <w:szCs w:val="24"/>
        </w:rPr>
      </w:pPr>
      <w:r w:rsidRPr="002D4EF8">
        <w:rPr>
          <w:rFonts w:ascii="Times New Roman" w:eastAsia="Times New Roman" w:hAnsi="Times New Roman"/>
          <w:bCs/>
          <w:sz w:val="24"/>
          <w:szCs w:val="24"/>
        </w:rPr>
        <w:t xml:space="preserve">Участники процедуры закупки не вправе требовать компенсацию упущенной выгоды, понесенной в ходе подготовки и проведения </w:t>
      </w:r>
      <w:r w:rsidRPr="002D4EF8">
        <w:rPr>
          <w:rFonts w:ascii="Times New Roman" w:eastAsia="Times New Roman" w:hAnsi="Times New Roman"/>
          <w:sz w:val="24"/>
          <w:szCs w:val="24"/>
        </w:rPr>
        <w:t>запроса предложений</w:t>
      </w:r>
      <w:r w:rsidRPr="002D4EF8">
        <w:rPr>
          <w:rFonts w:ascii="Times New Roman" w:eastAsia="Times New Roman" w:hAnsi="Times New Roman"/>
          <w:bCs/>
          <w:sz w:val="24"/>
          <w:szCs w:val="24"/>
        </w:rPr>
        <w:t xml:space="preserve">. </w:t>
      </w:r>
    </w:p>
    <w:p w:rsidR="00F17CDC" w:rsidRPr="002D4EF8" w:rsidRDefault="00F17CDC" w:rsidP="004C6757">
      <w:pPr>
        <w:keepNext/>
        <w:numPr>
          <w:ilvl w:val="1"/>
          <w:numId w:val="30"/>
        </w:numPr>
        <w:tabs>
          <w:tab w:val="left" w:pos="960"/>
        </w:tabs>
        <w:spacing w:after="120" w:line="240" w:lineRule="auto"/>
        <w:ind w:left="958" w:hanging="958"/>
        <w:jc w:val="both"/>
        <w:rPr>
          <w:rFonts w:ascii="Times New Roman" w:eastAsia="Times New Roman" w:hAnsi="Times New Roman"/>
          <w:sz w:val="24"/>
          <w:szCs w:val="24"/>
        </w:rPr>
      </w:pPr>
      <w:r w:rsidRPr="002D4EF8">
        <w:rPr>
          <w:rFonts w:ascii="Times New Roman" w:eastAsia="Times New Roman" w:hAnsi="Times New Roman"/>
          <w:b/>
          <w:sz w:val="24"/>
          <w:szCs w:val="24"/>
        </w:rPr>
        <w:t>Отказ от проведения запроса предложений</w:t>
      </w:r>
    </w:p>
    <w:p w:rsidR="00F17CDC" w:rsidRPr="002D4EF8" w:rsidRDefault="00F17CDC" w:rsidP="004C6757">
      <w:pPr>
        <w:numPr>
          <w:ilvl w:val="2"/>
          <w:numId w:val="30"/>
        </w:numPr>
        <w:tabs>
          <w:tab w:val="clear" w:pos="720"/>
          <w:tab w:val="left" w:pos="0"/>
          <w:tab w:val="left" w:pos="567"/>
          <w:tab w:val="left" w:pos="960"/>
        </w:tabs>
        <w:spacing w:after="120" w:line="240" w:lineRule="auto"/>
        <w:ind w:left="0" w:firstLine="0"/>
        <w:jc w:val="both"/>
        <w:rPr>
          <w:rFonts w:ascii="Times New Roman" w:eastAsia="Times New Roman" w:hAnsi="Times New Roman"/>
          <w:sz w:val="24"/>
          <w:szCs w:val="24"/>
        </w:rPr>
      </w:pPr>
      <w:proofErr w:type="gramStart"/>
      <w:r w:rsidRPr="002D4EF8">
        <w:rPr>
          <w:rFonts w:ascii="Times New Roman" w:eastAsia="Times New Roman" w:hAnsi="Times New Roman"/>
          <w:sz w:val="24"/>
          <w:szCs w:val="24"/>
        </w:rPr>
        <w:t xml:space="preserve">Заказчик, разместивший на сайте </w:t>
      </w:r>
      <w:hyperlink r:id="rId19" w:history="1">
        <w:r w:rsidRPr="002D4EF8">
          <w:rPr>
            <w:rStyle w:val="af0"/>
            <w:rFonts w:ascii="Times New Roman" w:eastAsia="Times New Roman" w:hAnsi="Times New Roman"/>
            <w:sz w:val="24"/>
            <w:szCs w:val="24"/>
          </w:rPr>
          <w:t>http://zakupki.gov.ru</w:t>
        </w:r>
      </w:hyperlink>
      <w:r w:rsidRPr="002D4EF8">
        <w:rPr>
          <w:rFonts w:ascii="Times New Roman" w:eastAsia="Times New Roman" w:hAnsi="Times New Roman"/>
          <w:color w:val="0000FF"/>
          <w:sz w:val="24"/>
          <w:szCs w:val="24"/>
          <w:u w:val="single"/>
        </w:rPr>
        <w:t>/223/</w:t>
      </w:r>
      <w:r w:rsidRPr="002D4EF8">
        <w:rPr>
          <w:rFonts w:ascii="Times New Roman" w:eastAsia="Times New Roman" w:hAnsi="Times New Roman"/>
          <w:sz w:val="24"/>
          <w:szCs w:val="24"/>
        </w:rPr>
        <w:t xml:space="preserve"> извещение о проведении запроса предложений, вправе отказаться от проведения запроса предложений на любом этапе,</w:t>
      </w:r>
      <w:r w:rsidR="009B50FB" w:rsidRPr="009B50FB">
        <w:rPr>
          <w:rFonts w:ascii="Times New Roman" w:eastAsia="Times New Roman" w:hAnsi="Times New Roman"/>
          <w:sz w:val="24"/>
          <w:szCs w:val="24"/>
        </w:rPr>
        <w:t xml:space="preserve"> в любое время со дня публикации извещения </w:t>
      </w:r>
      <w:r w:rsidR="009B50FB" w:rsidRPr="009B50FB">
        <w:rPr>
          <w:rFonts w:ascii="Times New Roman" w:eastAsia="Times New Roman" w:hAnsi="Times New Roman"/>
          <w:sz w:val="24"/>
          <w:szCs w:val="24"/>
          <w:lang w:val="x-none"/>
        </w:rPr>
        <w:t xml:space="preserve">о проведении </w:t>
      </w:r>
      <w:r w:rsidR="009B50FB" w:rsidRPr="009B50FB">
        <w:rPr>
          <w:rFonts w:ascii="Times New Roman" w:eastAsia="Times New Roman" w:hAnsi="Times New Roman"/>
          <w:sz w:val="24"/>
          <w:szCs w:val="24"/>
        </w:rPr>
        <w:t>запроса предложений  и Документации, в том числе – после окончания срока подачи заявок</w:t>
      </w:r>
      <w:r w:rsidR="001416EF">
        <w:rPr>
          <w:rFonts w:ascii="Times New Roman" w:eastAsia="Times New Roman" w:hAnsi="Times New Roman"/>
          <w:sz w:val="24"/>
          <w:szCs w:val="24"/>
        </w:rPr>
        <w:t xml:space="preserve">, </w:t>
      </w:r>
      <w:r w:rsidRPr="002D4EF8">
        <w:rPr>
          <w:rFonts w:ascii="Times New Roman" w:eastAsia="Times New Roman" w:hAnsi="Times New Roman"/>
          <w:sz w:val="24"/>
          <w:szCs w:val="24"/>
        </w:rPr>
        <w:t xml:space="preserve"> не неся при этом ответственности перед участниками процедуры закупки или третьими лицами за убытки, которые могут</w:t>
      </w:r>
      <w:proofErr w:type="gramEnd"/>
      <w:r w:rsidRPr="002D4EF8">
        <w:rPr>
          <w:rFonts w:ascii="Times New Roman" w:eastAsia="Times New Roman" w:hAnsi="Times New Roman"/>
          <w:sz w:val="24"/>
          <w:szCs w:val="24"/>
        </w:rPr>
        <w:t xml:space="preserve"> возникнуть в результате такого отказа. </w:t>
      </w:r>
    </w:p>
    <w:p w:rsidR="00F17CDC" w:rsidRPr="002D4EF8" w:rsidRDefault="00F17CDC" w:rsidP="004009FB">
      <w:pPr>
        <w:numPr>
          <w:ilvl w:val="2"/>
          <w:numId w:val="30"/>
        </w:numPr>
        <w:tabs>
          <w:tab w:val="clear" w:pos="720"/>
          <w:tab w:val="left" w:pos="0"/>
        </w:tabs>
        <w:spacing w:after="120" w:line="240" w:lineRule="auto"/>
        <w:ind w:left="0" w:firstLine="0"/>
        <w:jc w:val="both"/>
        <w:rPr>
          <w:rFonts w:ascii="Times New Roman" w:eastAsia="Times New Roman" w:hAnsi="Times New Roman"/>
          <w:b/>
          <w:sz w:val="24"/>
          <w:szCs w:val="24"/>
        </w:rPr>
      </w:pPr>
      <w:r w:rsidRPr="002D4EF8">
        <w:rPr>
          <w:rFonts w:ascii="Times New Roman" w:eastAsia="Times New Roman" w:hAnsi="Times New Roman"/>
          <w:sz w:val="24"/>
          <w:szCs w:val="24"/>
        </w:rPr>
        <w:t xml:space="preserve">Извещение об отказе от проведения запроса предложений размещается Заказчиком </w:t>
      </w:r>
      <w:r w:rsidRPr="002D4EF8">
        <w:rPr>
          <w:rFonts w:ascii="Times New Roman" w:eastAsia="Times New Roman" w:hAnsi="Times New Roman"/>
          <w:bCs/>
          <w:sz w:val="24"/>
          <w:szCs w:val="24"/>
        </w:rPr>
        <w:t xml:space="preserve">размещения заказа в течение 3 (трех) дней со дня принятия решения об отказе на официальном сайте Российской Федерации для размещения информации о размещении заказов </w:t>
      </w:r>
      <w:hyperlink r:id="rId20" w:history="1">
        <w:r w:rsidRPr="002D4EF8">
          <w:rPr>
            <w:rStyle w:val="af0"/>
            <w:rFonts w:ascii="Times New Roman" w:eastAsia="Times New Roman" w:hAnsi="Times New Roman"/>
            <w:sz w:val="24"/>
            <w:szCs w:val="24"/>
          </w:rPr>
          <w:t>http://zakupki.gov.ru/223/</w:t>
        </w:r>
      </w:hyperlink>
      <w:r w:rsidRPr="002D4EF8">
        <w:rPr>
          <w:rFonts w:ascii="Times New Roman" w:eastAsia="Times New Roman" w:hAnsi="Times New Roman"/>
          <w:color w:val="0000FF"/>
          <w:sz w:val="24"/>
          <w:szCs w:val="24"/>
          <w:u w:val="single"/>
        </w:rPr>
        <w:t xml:space="preserve">. </w:t>
      </w:r>
    </w:p>
    <w:p w:rsidR="00F17CDC" w:rsidRPr="002D4EF8" w:rsidRDefault="00F17CDC" w:rsidP="004C6757">
      <w:pPr>
        <w:keepNext/>
        <w:numPr>
          <w:ilvl w:val="1"/>
          <w:numId w:val="30"/>
        </w:numPr>
        <w:tabs>
          <w:tab w:val="left" w:pos="960"/>
        </w:tabs>
        <w:spacing w:after="120" w:line="240" w:lineRule="auto"/>
        <w:ind w:left="958" w:hanging="958"/>
        <w:jc w:val="both"/>
        <w:rPr>
          <w:rFonts w:ascii="Times New Roman" w:eastAsia="Times New Roman" w:hAnsi="Times New Roman"/>
          <w:sz w:val="24"/>
          <w:szCs w:val="24"/>
        </w:rPr>
      </w:pPr>
      <w:r w:rsidRPr="002D4EF8">
        <w:rPr>
          <w:rFonts w:ascii="Times New Roman" w:eastAsia="Times New Roman" w:hAnsi="Times New Roman"/>
          <w:b/>
          <w:sz w:val="24"/>
          <w:szCs w:val="24"/>
        </w:rPr>
        <w:t>Возврат документов</w:t>
      </w:r>
    </w:p>
    <w:p w:rsidR="002D0FA9" w:rsidRPr="002D4EF8" w:rsidRDefault="00F17CDC" w:rsidP="00F2616B">
      <w:pPr>
        <w:numPr>
          <w:ilvl w:val="2"/>
          <w:numId w:val="30"/>
        </w:numPr>
        <w:tabs>
          <w:tab w:val="clear" w:pos="720"/>
          <w:tab w:val="left" w:pos="0"/>
          <w:tab w:val="left" w:pos="709"/>
        </w:tabs>
        <w:spacing w:after="120" w:line="240" w:lineRule="auto"/>
        <w:ind w:left="0" w:firstLine="0"/>
        <w:jc w:val="both"/>
        <w:rPr>
          <w:rFonts w:ascii="Times New Roman" w:eastAsia="Times New Roman" w:hAnsi="Times New Roman"/>
          <w:b/>
          <w:bCs/>
          <w:iCs/>
          <w:sz w:val="24"/>
          <w:szCs w:val="24"/>
          <w:lang w:val="x-none"/>
        </w:rPr>
      </w:pPr>
      <w:proofErr w:type="gramStart"/>
      <w:r w:rsidRPr="002D4EF8">
        <w:rPr>
          <w:rFonts w:ascii="Times New Roman" w:eastAsia="Times New Roman" w:hAnsi="Times New Roman"/>
          <w:sz w:val="24"/>
          <w:szCs w:val="24"/>
        </w:rPr>
        <w:t>Все заявки на участие в запросе предложений, а также отдельные документы, входящие в состав заявки на участие в запросе предложений, присланные на процедуру закупки, не возвращаются, кроме отозванных Участниками закупки, опоздавших заявок на участие в запросе предложений,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w:t>
      </w:r>
      <w:proofErr w:type="gramEnd"/>
      <w:r w:rsidRPr="002D4EF8">
        <w:rPr>
          <w:rFonts w:ascii="Times New Roman" w:eastAsia="Times New Roman" w:hAnsi="Times New Roman"/>
          <w:sz w:val="24"/>
          <w:szCs w:val="24"/>
        </w:rPr>
        <w:t xml:space="preserve"> отправления по почте с уведомлением о вручении (с отметкой о причине возврата) (по письменному запросу Участника закупки).</w:t>
      </w:r>
    </w:p>
    <w:p w:rsidR="00F17CDC" w:rsidRPr="002D4EF8" w:rsidRDefault="00F17CDC" w:rsidP="00E94327">
      <w:pPr>
        <w:pStyle w:val="1"/>
        <w:numPr>
          <w:ilvl w:val="0"/>
          <w:numId w:val="0"/>
        </w:numPr>
        <w:tabs>
          <w:tab w:val="left" w:pos="426"/>
        </w:tabs>
        <w:spacing w:after="240"/>
        <w:jc w:val="center"/>
        <w:rPr>
          <w:b/>
          <w:lang w:val="ru-RU"/>
        </w:rPr>
      </w:pPr>
      <w:bookmarkStart w:id="10" w:name="_Toc391973183"/>
      <w:r w:rsidRPr="002D4EF8">
        <w:rPr>
          <w:b/>
        </w:rPr>
        <w:t>3. Требования к участникам закупки. Заявка и прилагаемые к ней документы.</w:t>
      </w:r>
      <w:bookmarkEnd w:id="10"/>
    </w:p>
    <w:p w:rsidR="002D0FA9" w:rsidRPr="002D4EF8" w:rsidRDefault="00F17CDC" w:rsidP="00F75684">
      <w:pPr>
        <w:spacing w:line="240" w:lineRule="auto"/>
        <w:rPr>
          <w:rFonts w:ascii="Times New Roman" w:hAnsi="Times New Roman"/>
          <w:b/>
          <w:bCs/>
          <w:i/>
          <w:sz w:val="24"/>
          <w:szCs w:val="24"/>
        </w:rPr>
      </w:pPr>
      <w:bookmarkStart w:id="11" w:name="_Toc386463992"/>
      <w:r w:rsidRPr="002D4EF8">
        <w:rPr>
          <w:rFonts w:ascii="Times New Roman" w:hAnsi="Times New Roman"/>
          <w:b/>
          <w:sz w:val="24"/>
          <w:szCs w:val="24"/>
        </w:rPr>
        <w:t>3.1.</w:t>
      </w:r>
      <w:r w:rsidRPr="002D4EF8">
        <w:rPr>
          <w:rFonts w:ascii="Times New Roman" w:hAnsi="Times New Roman"/>
          <w:b/>
          <w:sz w:val="24"/>
          <w:szCs w:val="24"/>
        </w:rPr>
        <w:tab/>
      </w:r>
      <w:r w:rsidR="002D0FA9" w:rsidRPr="002D4EF8">
        <w:rPr>
          <w:rFonts w:ascii="Times New Roman" w:hAnsi="Times New Roman"/>
          <w:sz w:val="24"/>
          <w:szCs w:val="24"/>
        </w:rPr>
        <w:t>К Участнику закупки предъявляются следующие обязательные требования:</w:t>
      </w:r>
      <w:bookmarkEnd w:id="11"/>
    </w:p>
    <w:p w:rsidR="0091361A" w:rsidRPr="002D4EF8" w:rsidRDefault="002D0FA9" w:rsidP="009F12EE">
      <w:pPr>
        <w:spacing w:line="240" w:lineRule="auto"/>
        <w:jc w:val="both"/>
        <w:rPr>
          <w:rFonts w:ascii="Times New Roman" w:eastAsia="Times New Roman" w:hAnsi="Times New Roman"/>
          <w:bCs/>
          <w:sz w:val="24"/>
          <w:szCs w:val="24"/>
        </w:rPr>
      </w:pPr>
      <w:r w:rsidRPr="002D4EF8">
        <w:rPr>
          <w:rFonts w:ascii="Times New Roman" w:eastAsia="Times New Roman" w:hAnsi="Times New Roman"/>
          <w:bCs/>
          <w:sz w:val="24"/>
          <w:szCs w:val="24"/>
        </w:rPr>
        <w:lastRenderedPageBreak/>
        <w:t xml:space="preserve">3.1.1. </w:t>
      </w:r>
      <w:r w:rsidR="0091361A" w:rsidRPr="002D4EF8">
        <w:rPr>
          <w:rFonts w:ascii="Times New Roman" w:eastAsia="Times New Roman" w:hAnsi="Times New Roman"/>
          <w:bCs/>
          <w:sz w:val="24"/>
          <w:szCs w:val="24"/>
        </w:rPr>
        <w:t xml:space="preserve">Участник закупки должен соответствовать требованиям, предъявляемым в соответствии с законодательством Российской Федерации к лицам, осуществляющим </w:t>
      </w:r>
      <w:r w:rsidR="009B50FB">
        <w:rPr>
          <w:rFonts w:ascii="Times New Roman" w:eastAsia="Times New Roman" w:hAnsi="Times New Roman"/>
          <w:bCs/>
          <w:sz w:val="24"/>
          <w:szCs w:val="24"/>
        </w:rPr>
        <w:t>поставку Товара, являющего</w:t>
      </w:r>
      <w:r w:rsidR="0091361A" w:rsidRPr="002D4EF8">
        <w:rPr>
          <w:rFonts w:ascii="Times New Roman" w:eastAsia="Times New Roman" w:hAnsi="Times New Roman"/>
          <w:bCs/>
          <w:sz w:val="24"/>
          <w:szCs w:val="24"/>
        </w:rPr>
        <w:t xml:space="preserve">ся предметом запроса предложений. </w:t>
      </w:r>
    </w:p>
    <w:p w:rsidR="00F17CDC" w:rsidRPr="002D4EF8" w:rsidRDefault="00F17CDC" w:rsidP="009F12EE">
      <w:pPr>
        <w:spacing w:line="240" w:lineRule="auto"/>
        <w:jc w:val="both"/>
        <w:rPr>
          <w:rFonts w:ascii="Times New Roman" w:eastAsia="Times New Roman" w:hAnsi="Times New Roman"/>
          <w:bCs/>
          <w:sz w:val="24"/>
          <w:szCs w:val="24"/>
        </w:rPr>
      </w:pPr>
      <w:r w:rsidRPr="002D4EF8">
        <w:rPr>
          <w:rFonts w:ascii="Times New Roman" w:eastAsia="Times New Roman" w:hAnsi="Times New Roman"/>
          <w:bCs/>
          <w:sz w:val="24"/>
          <w:szCs w:val="24"/>
        </w:rPr>
        <w:t>3.1.</w:t>
      </w:r>
      <w:r w:rsidR="00B37E2C" w:rsidRPr="002D4EF8">
        <w:rPr>
          <w:rFonts w:ascii="Times New Roman" w:eastAsia="Times New Roman" w:hAnsi="Times New Roman"/>
          <w:bCs/>
          <w:sz w:val="24"/>
          <w:szCs w:val="24"/>
        </w:rPr>
        <w:t>2</w:t>
      </w:r>
      <w:r w:rsidRPr="002D4EF8">
        <w:rPr>
          <w:rFonts w:ascii="Times New Roman" w:eastAsia="Times New Roman" w:hAnsi="Times New Roman"/>
          <w:bCs/>
          <w:sz w:val="24"/>
          <w:szCs w:val="24"/>
        </w:rPr>
        <w:t>.</w:t>
      </w:r>
      <w:r w:rsidRPr="002D4EF8">
        <w:rPr>
          <w:rFonts w:ascii="Times New Roman" w:eastAsia="Times New Roman" w:hAnsi="Times New Roman"/>
          <w:bCs/>
          <w:sz w:val="24"/>
          <w:szCs w:val="24"/>
        </w:rPr>
        <w:tab/>
        <w:t>Участник закупки не должен находиться в процессе ликвидации (для юридического лица), в отношении Участника не должна быть введена или инициирована процедура банкротства, в том числе путем подачи соответствующего искового заявления в арбитражный суд.</w:t>
      </w:r>
    </w:p>
    <w:p w:rsidR="00F17CDC" w:rsidRPr="002D4EF8" w:rsidRDefault="00F17CDC" w:rsidP="009F12EE">
      <w:pPr>
        <w:spacing w:line="240" w:lineRule="auto"/>
        <w:jc w:val="both"/>
        <w:rPr>
          <w:rFonts w:ascii="Times New Roman" w:eastAsia="Times New Roman" w:hAnsi="Times New Roman"/>
          <w:bCs/>
          <w:sz w:val="24"/>
          <w:szCs w:val="24"/>
        </w:rPr>
      </w:pPr>
      <w:r w:rsidRPr="002D4EF8">
        <w:rPr>
          <w:rFonts w:ascii="Times New Roman" w:eastAsia="Times New Roman" w:hAnsi="Times New Roman"/>
          <w:bCs/>
          <w:sz w:val="24"/>
          <w:szCs w:val="24"/>
        </w:rPr>
        <w:t>3.1.</w:t>
      </w:r>
      <w:r w:rsidR="00B37E2C" w:rsidRPr="002D4EF8">
        <w:rPr>
          <w:rFonts w:ascii="Times New Roman" w:eastAsia="Times New Roman" w:hAnsi="Times New Roman"/>
          <w:bCs/>
          <w:sz w:val="24"/>
          <w:szCs w:val="24"/>
        </w:rPr>
        <w:t>3</w:t>
      </w:r>
      <w:r w:rsidRPr="002D4EF8">
        <w:rPr>
          <w:rFonts w:ascii="Times New Roman" w:eastAsia="Times New Roman" w:hAnsi="Times New Roman"/>
          <w:bCs/>
          <w:sz w:val="24"/>
          <w:szCs w:val="24"/>
        </w:rPr>
        <w:t>.</w:t>
      </w:r>
      <w:r w:rsidRPr="002D4EF8">
        <w:rPr>
          <w:rFonts w:ascii="Times New Roman" w:eastAsia="Times New Roman" w:hAnsi="Times New Roman"/>
          <w:bCs/>
          <w:sz w:val="24"/>
          <w:szCs w:val="24"/>
        </w:rPr>
        <w:tab/>
        <w:t>На имущество Участника не должен быть наложен арест на основании акта суда, административного органа и (или) его предпринимательская (хозяйственная) деятельность не должна быть приостановлена.</w:t>
      </w:r>
    </w:p>
    <w:p w:rsidR="00F17CDC" w:rsidRPr="002D4EF8" w:rsidRDefault="00B37E2C" w:rsidP="009F12EE">
      <w:pPr>
        <w:spacing w:line="240" w:lineRule="auto"/>
        <w:jc w:val="both"/>
        <w:rPr>
          <w:rFonts w:ascii="Times New Roman" w:eastAsia="Times New Roman" w:hAnsi="Times New Roman"/>
          <w:bCs/>
          <w:sz w:val="24"/>
          <w:szCs w:val="24"/>
        </w:rPr>
      </w:pPr>
      <w:r w:rsidRPr="002D4EF8">
        <w:rPr>
          <w:rFonts w:ascii="Times New Roman" w:eastAsia="Times New Roman" w:hAnsi="Times New Roman"/>
          <w:bCs/>
          <w:sz w:val="24"/>
          <w:szCs w:val="24"/>
        </w:rPr>
        <w:t>3.1.4</w:t>
      </w:r>
      <w:r w:rsidR="00F17CDC" w:rsidRPr="002D4EF8">
        <w:rPr>
          <w:rFonts w:ascii="Times New Roman" w:eastAsia="Times New Roman" w:hAnsi="Times New Roman"/>
          <w:bCs/>
          <w:sz w:val="24"/>
          <w:szCs w:val="24"/>
        </w:rPr>
        <w:t>.</w:t>
      </w:r>
      <w:r w:rsidR="00F17CDC" w:rsidRPr="002D4EF8">
        <w:rPr>
          <w:rFonts w:ascii="Times New Roman" w:eastAsia="Times New Roman" w:hAnsi="Times New Roman"/>
          <w:bCs/>
          <w:sz w:val="24"/>
          <w:szCs w:val="24"/>
        </w:rPr>
        <w:tab/>
        <w:t>Участник закупки не должен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p>
    <w:p w:rsidR="00CA5C80" w:rsidRPr="002D4EF8" w:rsidRDefault="00F17CDC" w:rsidP="00AA53C6">
      <w:pPr>
        <w:spacing w:line="240" w:lineRule="auto"/>
        <w:jc w:val="both"/>
        <w:rPr>
          <w:rFonts w:ascii="Times New Roman" w:eastAsia="Times New Roman" w:hAnsi="Times New Roman"/>
          <w:bCs/>
          <w:sz w:val="24"/>
          <w:szCs w:val="24"/>
        </w:rPr>
      </w:pPr>
      <w:r w:rsidRPr="002D4EF8">
        <w:rPr>
          <w:rFonts w:ascii="Times New Roman" w:eastAsia="Times New Roman" w:hAnsi="Times New Roman"/>
          <w:bCs/>
          <w:sz w:val="24"/>
          <w:szCs w:val="24"/>
        </w:rPr>
        <w:t>3.1.</w:t>
      </w:r>
      <w:r w:rsidR="00B37E2C" w:rsidRPr="002D4EF8">
        <w:rPr>
          <w:rFonts w:ascii="Times New Roman" w:eastAsia="Times New Roman" w:hAnsi="Times New Roman"/>
          <w:bCs/>
          <w:sz w:val="24"/>
          <w:szCs w:val="24"/>
        </w:rPr>
        <w:t>5</w:t>
      </w:r>
      <w:r w:rsidRPr="002D4EF8">
        <w:rPr>
          <w:rFonts w:ascii="Times New Roman" w:eastAsia="Times New Roman" w:hAnsi="Times New Roman"/>
          <w:bCs/>
          <w:sz w:val="24"/>
          <w:szCs w:val="24"/>
        </w:rPr>
        <w:t>.</w:t>
      </w:r>
      <w:r w:rsidRPr="002D4EF8">
        <w:rPr>
          <w:rFonts w:ascii="Times New Roman" w:eastAsia="Times New Roman" w:hAnsi="Times New Roman"/>
          <w:bCs/>
          <w:sz w:val="24"/>
          <w:szCs w:val="24"/>
        </w:rPr>
        <w:tab/>
        <w:t xml:space="preserve"> Сведения об участнике закупки должны отсутствовать в реестре недобросовестных поставщиков, предусмотренном статьей 5 Федерального закона от 18.07.2011 № 223-ФЗ «О закупках товаров, работ, услуг отдельными видами юридических лиц»; статьи 104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F17CDC" w:rsidRPr="002D4EF8" w:rsidRDefault="00F17CDC" w:rsidP="00F75684">
      <w:pPr>
        <w:spacing w:line="240" w:lineRule="auto"/>
        <w:rPr>
          <w:rFonts w:ascii="Times New Roman" w:hAnsi="Times New Roman"/>
          <w:bCs/>
          <w:i/>
          <w:sz w:val="24"/>
          <w:szCs w:val="24"/>
        </w:rPr>
      </w:pPr>
      <w:bookmarkStart w:id="12" w:name="_Toc386463993"/>
      <w:r w:rsidRPr="002D4EF8">
        <w:rPr>
          <w:rFonts w:ascii="Times New Roman" w:hAnsi="Times New Roman"/>
          <w:b/>
          <w:sz w:val="24"/>
          <w:szCs w:val="24"/>
        </w:rPr>
        <w:t>3.2.</w:t>
      </w:r>
      <w:r w:rsidRPr="002D4EF8">
        <w:rPr>
          <w:rFonts w:ascii="Times New Roman" w:hAnsi="Times New Roman"/>
          <w:sz w:val="24"/>
          <w:szCs w:val="24"/>
        </w:rPr>
        <w:t xml:space="preserve">  Формирование заявки Участника.</w:t>
      </w:r>
      <w:bookmarkEnd w:id="12"/>
    </w:p>
    <w:p w:rsidR="00F17CDC" w:rsidRPr="002D4EF8" w:rsidRDefault="00F17CDC" w:rsidP="002531EF">
      <w:pPr>
        <w:spacing w:line="240" w:lineRule="auto"/>
        <w:jc w:val="both"/>
        <w:rPr>
          <w:rFonts w:ascii="Times New Roman" w:hAnsi="Times New Roman"/>
          <w:sz w:val="24"/>
          <w:szCs w:val="24"/>
        </w:rPr>
      </w:pPr>
      <w:r w:rsidRPr="002D4EF8">
        <w:rPr>
          <w:rFonts w:ascii="Times New Roman" w:eastAsia="Times New Roman" w:hAnsi="Times New Roman"/>
          <w:bCs/>
          <w:sz w:val="24"/>
          <w:szCs w:val="24"/>
        </w:rPr>
        <w:t xml:space="preserve">Участник </w:t>
      </w:r>
      <w:r w:rsidRPr="002D4EF8">
        <w:rPr>
          <w:rFonts w:ascii="Times New Roman" w:hAnsi="Times New Roman"/>
          <w:sz w:val="24"/>
          <w:szCs w:val="24"/>
        </w:rPr>
        <w:t xml:space="preserve">закупки </w:t>
      </w:r>
      <w:r w:rsidRPr="002D4EF8">
        <w:rPr>
          <w:rFonts w:ascii="Times New Roman" w:eastAsia="Times New Roman" w:hAnsi="Times New Roman"/>
          <w:bCs/>
          <w:sz w:val="24"/>
          <w:szCs w:val="24"/>
        </w:rPr>
        <w:t xml:space="preserve">предоставляет Заказчику заявку на участие в </w:t>
      </w:r>
      <w:r w:rsidRPr="002D4EF8">
        <w:rPr>
          <w:rFonts w:ascii="Times New Roman" w:eastAsia="Times New Roman" w:hAnsi="Times New Roman"/>
          <w:sz w:val="24"/>
          <w:szCs w:val="24"/>
        </w:rPr>
        <w:t>запросе предложений</w:t>
      </w:r>
      <w:r w:rsidRPr="002D4EF8">
        <w:rPr>
          <w:rFonts w:ascii="Times New Roman" w:eastAsia="Times New Roman" w:hAnsi="Times New Roman"/>
          <w:bCs/>
          <w:sz w:val="24"/>
          <w:szCs w:val="24"/>
        </w:rPr>
        <w:t xml:space="preserve"> по форме и в соответствии с инструкциями, приведенными в настоящей Документации.</w:t>
      </w:r>
    </w:p>
    <w:p w:rsidR="00F17CDC" w:rsidRPr="002D4EF8" w:rsidRDefault="00F17CDC" w:rsidP="002531EF">
      <w:pPr>
        <w:spacing w:line="240" w:lineRule="auto"/>
        <w:jc w:val="both"/>
        <w:rPr>
          <w:rFonts w:ascii="Times New Roman" w:eastAsia="Times New Roman" w:hAnsi="Times New Roman"/>
          <w:bCs/>
          <w:sz w:val="24"/>
          <w:szCs w:val="24"/>
        </w:rPr>
      </w:pPr>
      <w:proofErr w:type="gramStart"/>
      <w:r w:rsidRPr="002D4EF8">
        <w:rPr>
          <w:rFonts w:ascii="Times New Roman" w:hAnsi="Times New Roman"/>
          <w:sz w:val="24"/>
          <w:szCs w:val="24"/>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proofErr w:type="gramEnd"/>
    </w:p>
    <w:p w:rsidR="00F17CDC" w:rsidRPr="002D4EF8" w:rsidRDefault="00F17CDC" w:rsidP="002531EF">
      <w:pPr>
        <w:spacing w:line="240" w:lineRule="auto"/>
        <w:jc w:val="both"/>
        <w:rPr>
          <w:rFonts w:ascii="Times New Roman" w:eastAsia="Times New Roman" w:hAnsi="Times New Roman"/>
          <w:bCs/>
          <w:sz w:val="24"/>
          <w:szCs w:val="24"/>
        </w:rPr>
      </w:pPr>
      <w:r w:rsidRPr="002D4EF8">
        <w:rPr>
          <w:rFonts w:ascii="Times New Roman" w:eastAsia="Times New Roman" w:hAnsi="Times New Roman"/>
          <w:bCs/>
          <w:sz w:val="24"/>
          <w:szCs w:val="24"/>
        </w:rPr>
        <w:t xml:space="preserve">К заявке также в обязательном порядке прикладываются: </w:t>
      </w:r>
    </w:p>
    <w:p w:rsidR="00F17CDC" w:rsidRPr="002D4EF8" w:rsidRDefault="00F75684" w:rsidP="002531EF">
      <w:pPr>
        <w:spacing w:line="240" w:lineRule="auto"/>
        <w:jc w:val="both"/>
        <w:rPr>
          <w:rFonts w:ascii="Times New Roman" w:eastAsia="Times New Roman" w:hAnsi="Times New Roman"/>
          <w:bCs/>
          <w:sz w:val="24"/>
          <w:szCs w:val="24"/>
        </w:rPr>
      </w:pPr>
      <w:r w:rsidRPr="002D4EF8">
        <w:rPr>
          <w:rFonts w:ascii="Times New Roman" w:eastAsia="Times New Roman" w:hAnsi="Times New Roman"/>
          <w:bCs/>
          <w:sz w:val="24"/>
          <w:szCs w:val="24"/>
        </w:rPr>
        <w:t xml:space="preserve">       </w:t>
      </w:r>
      <w:r w:rsidR="00F17CDC" w:rsidRPr="002D4EF8">
        <w:rPr>
          <w:rFonts w:ascii="Times New Roman" w:eastAsia="Times New Roman" w:hAnsi="Times New Roman"/>
          <w:bCs/>
          <w:sz w:val="24"/>
          <w:szCs w:val="24"/>
        </w:rPr>
        <w:t>-</w:t>
      </w:r>
      <w:r w:rsidR="00F17CDC" w:rsidRPr="002D4EF8">
        <w:rPr>
          <w:rFonts w:ascii="Times New Roman" w:eastAsia="Times New Roman" w:hAnsi="Times New Roman"/>
          <w:b/>
          <w:bCs/>
          <w:sz w:val="24"/>
          <w:szCs w:val="24"/>
        </w:rPr>
        <w:t xml:space="preserve"> опись документов </w:t>
      </w:r>
      <w:r w:rsidR="00F17CDC" w:rsidRPr="002D4EF8">
        <w:rPr>
          <w:rFonts w:ascii="Times New Roman" w:eastAsia="Times New Roman" w:hAnsi="Times New Roman"/>
          <w:bCs/>
          <w:sz w:val="24"/>
          <w:szCs w:val="24"/>
        </w:rPr>
        <w:t>(приложение №5 к Документации);</w:t>
      </w:r>
    </w:p>
    <w:p w:rsidR="00F17CDC" w:rsidRPr="002D4EF8" w:rsidRDefault="00F17CDC" w:rsidP="002531EF">
      <w:pPr>
        <w:spacing w:line="240" w:lineRule="auto"/>
        <w:jc w:val="both"/>
        <w:rPr>
          <w:rFonts w:ascii="Times New Roman" w:eastAsia="Times New Roman" w:hAnsi="Times New Roman"/>
          <w:bCs/>
          <w:sz w:val="24"/>
          <w:szCs w:val="24"/>
        </w:rPr>
      </w:pPr>
      <w:r w:rsidRPr="002D4EF8">
        <w:rPr>
          <w:rFonts w:ascii="Times New Roman" w:eastAsia="Times New Roman" w:hAnsi="Times New Roman"/>
          <w:bCs/>
          <w:sz w:val="24"/>
          <w:szCs w:val="24"/>
        </w:rPr>
        <w:t xml:space="preserve">  </w:t>
      </w:r>
      <w:r w:rsidR="00F75684" w:rsidRPr="002D4EF8">
        <w:rPr>
          <w:rFonts w:ascii="Times New Roman" w:eastAsia="Times New Roman" w:hAnsi="Times New Roman"/>
          <w:bCs/>
          <w:sz w:val="24"/>
          <w:szCs w:val="24"/>
        </w:rPr>
        <w:t xml:space="preserve">    </w:t>
      </w:r>
      <w:r w:rsidRPr="002D4EF8">
        <w:rPr>
          <w:rFonts w:ascii="Times New Roman" w:eastAsia="Times New Roman" w:hAnsi="Times New Roman"/>
          <w:bCs/>
          <w:sz w:val="24"/>
          <w:szCs w:val="24"/>
        </w:rPr>
        <w:t xml:space="preserve"> - </w:t>
      </w:r>
      <w:r w:rsidRPr="002D4EF8">
        <w:rPr>
          <w:rFonts w:ascii="Times New Roman" w:eastAsia="Times New Roman" w:hAnsi="Times New Roman"/>
          <w:b/>
          <w:bCs/>
          <w:sz w:val="24"/>
          <w:szCs w:val="24"/>
        </w:rPr>
        <w:t xml:space="preserve">приложение №1 к Документации, формы 1 – </w:t>
      </w:r>
      <w:r w:rsidR="00C30393">
        <w:rPr>
          <w:rFonts w:ascii="Times New Roman" w:eastAsia="Times New Roman" w:hAnsi="Times New Roman"/>
          <w:b/>
          <w:bCs/>
          <w:sz w:val="24"/>
          <w:szCs w:val="24"/>
        </w:rPr>
        <w:t>4</w:t>
      </w:r>
      <w:r w:rsidRPr="002D4EF8">
        <w:rPr>
          <w:rFonts w:ascii="Times New Roman" w:eastAsia="Times New Roman" w:hAnsi="Times New Roman"/>
          <w:b/>
          <w:bCs/>
          <w:sz w:val="24"/>
          <w:szCs w:val="24"/>
        </w:rPr>
        <w:t xml:space="preserve"> Приложения №1 к Документации</w:t>
      </w:r>
      <w:r w:rsidRPr="002D4EF8">
        <w:rPr>
          <w:rFonts w:ascii="Times New Roman" w:eastAsia="Times New Roman" w:hAnsi="Times New Roman"/>
          <w:bCs/>
          <w:sz w:val="24"/>
          <w:szCs w:val="24"/>
        </w:rPr>
        <w:t>;</w:t>
      </w:r>
    </w:p>
    <w:p w:rsidR="00F17CDC" w:rsidRPr="002D4EF8" w:rsidRDefault="00F75684" w:rsidP="002531EF">
      <w:pPr>
        <w:spacing w:line="240" w:lineRule="auto"/>
        <w:jc w:val="both"/>
        <w:rPr>
          <w:rFonts w:ascii="Times New Roman" w:eastAsia="Times New Roman" w:hAnsi="Times New Roman"/>
          <w:bCs/>
          <w:sz w:val="24"/>
          <w:szCs w:val="24"/>
        </w:rPr>
      </w:pPr>
      <w:r w:rsidRPr="002D4EF8">
        <w:rPr>
          <w:rFonts w:ascii="Times New Roman" w:eastAsia="Times New Roman" w:hAnsi="Times New Roman"/>
          <w:bCs/>
          <w:sz w:val="24"/>
          <w:szCs w:val="24"/>
        </w:rPr>
        <w:t xml:space="preserve">       </w:t>
      </w:r>
      <w:r w:rsidR="00F17CDC" w:rsidRPr="002D4EF8">
        <w:rPr>
          <w:rFonts w:ascii="Times New Roman" w:eastAsia="Times New Roman" w:hAnsi="Times New Roman"/>
          <w:bCs/>
          <w:sz w:val="24"/>
          <w:szCs w:val="24"/>
        </w:rPr>
        <w:t xml:space="preserve">- </w:t>
      </w:r>
      <w:r w:rsidR="00F17CDC" w:rsidRPr="002D4EF8">
        <w:rPr>
          <w:rFonts w:ascii="Times New Roman" w:eastAsia="Times New Roman" w:hAnsi="Times New Roman"/>
          <w:b/>
          <w:bCs/>
          <w:sz w:val="24"/>
          <w:szCs w:val="24"/>
        </w:rPr>
        <w:t>оригинал  официального письма Участника</w:t>
      </w:r>
      <w:r w:rsidR="00F17CDC" w:rsidRPr="002D4EF8">
        <w:rPr>
          <w:rFonts w:ascii="Times New Roman" w:eastAsia="Times New Roman" w:hAnsi="Times New Roman"/>
          <w:bCs/>
          <w:sz w:val="24"/>
          <w:szCs w:val="24"/>
        </w:rPr>
        <w:t xml:space="preserve"> (Приложение № 2 к Документации);</w:t>
      </w:r>
    </w:p>
    <w:p w:rsidR="00F17CDC" w:rsidRPr="002D4EF8" w:rsidRDefault="00F75684" w:rsidP="002531EF">
      <w:pPr>
        <w:spacing w:after="0" w:line="240" w:lineRule="auto"/>
        <w:jc w:val="both"/>
        <w:rPr>
          <w:rFonts w:ascii="Times New Roman" w:eastAsia="Times New Roman" w:hAnsi="Times New Roman"/>
          <w:bCs/>
          <w:sz w:val="24"/>
          <w:szCs w:val="24"/>
        </w:rPr>
      </w:pPr>
      <w:r w:rsidRPr="002D4EF8">
        <w:rPr>
          <w:rFonts w:ascii="Times New Roman" w:eastAsia="Times New Roman" w:hAnsi="Times New Roman"/>
          <w:bCs/>
          <w:sz w:val="24"/>
          <w:szCs w:val="24"/>
        </w:rPr>
        <w:t xml:space="preserve">        </w:t>
      </w:r>
      <w:r w:rsidR="00F17CDC" w:rsidRPr="002D4EF8">
        <w:rPr>
          <w:rFonts w:ascii="Times New Roman" w:eastAsia="Times New Roman" w:hAnsi="Times New Roman"/>
          <w:bCs/>
          <w:sz w:val="24"/>
          <w:szCs w:val="24"/>
        </w:rPr>
        <w:t xml:space="preserve">- </w:t>
      </w:r>
      <w:r w:rsidR="00F17CDC" w:rsidRPr="002D4EF8">
        <w:rPr>
          <w:rFonts w:ascii="Times New Roman" w:eastAsia="Times New Roman" w:hAnsi="Times New Roman"/>
          <w:bCs/>
          <w:sz w:val="24"/>
          <w:szCs w:val="24"/>
          <w:u w:val="single"/>
        </w:rPr>
        <w:t>для юридического лица</w:t>
      </w:r>
      <w:r w:rsidR="00F17CDC" w:rsidRPr="002D4EF8">
        <w:rPr>
          <w:rFonts w:ascii="Times New Roman" w:eastAsia="Times New Roman" w:hAnsi="Times New Roman"/>
          <w:bCs/>
          <w:sz w:val="24"/>
          <w:szCs w:val="24"/>
        </w:rPr>
        <w:t xml:space="preserve">: полученную не ранее чем за три месяца до дня размещения на  официальном сайте извещения о проведении </w:t>
      </w:r>
      <w:r w:rsidR="00F17CDC" w:rsidRPr="002D4EF8">
        <w:rPr>
          <w:rFonts w:ascii="Times New Roman" w:eastAsia="Times New Roman" w:hAnsi="Times New Roman"/>
          <w:sz w:val="24"/>
          <w:szCs w:val="24"/>
        </w:rPr>
        <w:t>запроса предложений</w:t>
      </w:r>
      <w:r w:rsidR="00F17CDC" w:rsidRPr="002D4EF8">
        <w:rPr>
          <w:rFonts w:ascii="Times New Roman" w:eastAsia="Times New Roman" w:hAnsi="Times New Roman"/>
          <w:bCs/>
          <w:sz w:val="24"/>
          <w:szCs w:val="24"/>
        </w:rPr>
        <w:t xml:space="preserve"> </w:t>
      </w:r>
      <w:r w:rsidR="00F17CDC" w:rsidRPr="002D4EF8">
        <w:rPr>
          <w:rFonts w:ascii="Times New Roman" w:eastAsia="Times New Roman" w:hAnsi="Times New Roman"/>
          <w:b/>
          <w:bCs/>
          <w:sz w:val="24"/>
          <w:szCs w:val="24"/>
        </w:rPr>
        <w:t>выписку из единого государственного реестра юридических лиц или нотариально заверенную копию такой выписки</w:t>
      </w:r>
      <w:r w:rsidR="00F17CDC" w:rsidRPr="002D4EF8">
        <w:rPr>
          <w:rFonts w:ascii="Times New Roman" w:eastAsia="Times New Roman" w:hAnsi="Times New Roman"/>
          <w:bCs/>
          <w:sz w:val="24"/>
          <w:szCs w:val="24"/>
        </w:rPr>
        <w:t xml:space="preserve">; </w:t>
      </w:r>
    </w:p>
    <w:p w:rsidR="00F17CDC" w:rsidRPr="002D4EF8" w:rsidRDefault="00F17CDC" w:rsidP="002531EF">
      <w:pPr>
        <w:spacing w:line="240" w:lineRule="auto"/>
        <w:jc w:val="both"/>
        <w:rPr>
          <w:rFonts w:ascii="Times New Roman" w:eastAsia="Times New Roman" w:hAnsi="Times New Roman"/>
          <w:bCs/>
          <w:sz w:val="24"/>
          <w:szCs w:val="24"/>
        </w:rPr>
      </w:pPr>
      <w:r w:rsidRPr="002D4EF8">
        <w:rPr>
          <w:rFonts w:ascii="Times New Roman" w:eastAsia="Times New Roman" w:hAnsi="Times New Roman"/>
          <w:bCs/>
          <w:sz w:val="24"/>
          <w:szCs w:val="24"/>
        </w:rPr>
        <w:t xml:space="preserve">           </w:t>
      </w:r>
      <w:r w:rsidRPr="002D4EF8">
        <w:rPr>
          <w:rFonts w:ascii="Times New Roman" w:eastAsia="Times New Roman" w:hAnsi="Times New Roman"/>
          <w:bCs/>
          <w:sz w:val="24"/>
          <w:szCs w:val="24"/>
          <w:u w:val="single"/>
        </w:rPr>
        <w:t>для физического лица (индивидуального предпринимателя)</w:t>
      </w:r>
      <w:r w:rsidRPr="002D4EF8">
        <w:rPr>
          <w:rFonts w:ascii="Times New Roman" w:eastAsia="Times New Roman" w:hAnsi="Times New Roman"/>
          <w:bCs/>
          <w:sz w:val="24"/>
          <w:szCs w:val="24"/>
        </w:rPr>
        <w:t xml:space="preserve">: полученную не ранее чем за три месяца со дня размещения на  официальном сайте извещения о проведении </w:t>
      </w:r>
      <w:r w:rsidRPr="002D4EF8">
        <w:rPr>
          <w:rFonts w:ascii="Times New Roman" w:eastAsia="Times New Roman" w:hAnsi="Times New Roman"/>
          <w:sz w:val="24"/>
          <w:szCs w:val="24"/>
        </w:rPr>
        <w:t>запроса предложений</w:t>
      </w:r>
      <w:r w:rsidRPr="002D4EF8">
        <w:rPr>
          <w:rFonts w:ascii="Times New Roman" w:eastAsia="Times New Roman" w:hAnsi="Times New Roman"/>
          <w:bCs/>
          <w:sz w:val="24"/>
          <w:szCs w:val="24"/>
        </w:rPr>
        <w:t xml:space="preserve"> </w:t>
      </w:r>
      <w:r w:rsidRPr="002D4EF8">
        <w:rPr>
          <w:rFonts w:ascii="Times New Roman" w:eastAsia="Times New Roman" w:hAnsi="Times New Roman"/>
          <w:b/>
          <w:bCs/>
          <w:sz w:val="24"/>
          <w:szCs w:val="24"/>
        </w:rPr>
        <w:t>выписку из единого государственного реестра индивидуальных предпринимателей или нотариально заверенную копию такой выписки</w:t>
      </w:r>
      <w:r w:rsidRPr="002D4EF8">
        <w:rPr>
          <w:rFonts w:ascii="Times New Roman" w:eastAsia="Times New Roman" w:hAnsi="Times New Roman"/>
          <w:bCs/>
          <w:sz w:val="24"/>
          <w:szCs w:val="24"/>
        </w:rPr>
        <w:t>;</w:t>
      </w:r>
    </w:p>
    <w:p w:rsidR="00F17CDC" w:rsidRPr="002D4EF8" w:rsidRDefault="00F17CDC" w:rsidP="002531EF">
      <w:pPr>
        <w:spacing w:after="0" w:line="240" w:lineRule="auto"/>
        <w:jc w:val="both"/>
        <w:rPr>
          <w:rFonts w:ascii="Times New Roman" w:eastAsia="Times New Roman" w:hAnsi="Times New Roman"/>
          <w:bCs/>
          <w:sz w:val="24"/>
          <w:szCs w:val="24"/>
        </w:rPr>
      </w:pPr>
      <w:r w:rsidRPr="002D4EF8">
        <w:rPr>
          <w:rFonts w:ascii="Times New Roman" w:eastAsia="Times New Roman" w:hAnsi="Times New Roman"/>
          <w:bCs/>
          <w:sz w:val="24"/>
          <w:szCs w:val="24"/>
        </w:rPr>
        <w:t xml:space="preserve">       - </w:t>
      </w:r>
      <w:r w:rsidRPr="002D4EF8">
        <w:rPr>
          <w:rFonts w:ascii="Times New Roman" w:eastAsia="Times New Roman" w:hAnsi="Times New Roman"/>
          <w:b/>
          <w:bCs/>
          <w:sz w:val="24"/>
          <w:szCs w:val="24"/>
        </w:rPr>
        <w:t>документ, подтверждающий полномочия лица</w:t>
      </w:r>
      <w:r w:rsidRPr="002D4EF8">
        <w:rPr>
          <w:rFonts w:ascii="Times New Roman" w:eastAsia="Times New Roman" w:hAnsi="Times New Roman"/>
          <w:bCs/>
          <w:sz w:val="24"/>
          <w:szCs w:val="24"/>
        </w:rPr>
        <w:t xml:space="preserve"> на осуществление действий от имени участника закупки: </w:t>
      </w:r>
    </w:p>
    <w:p w:rsidR="00F17CDC" w:rsidRPr="002D4EF8" w:rsidRDefault="00F17CDC" w:rsidP="002531EF">
      <w:pPr>
        <w:spacing w:after="0" w:line="240" w:lineRule="auto"/>
        <w:jc w:val="both"/>
        <w:rPr>
          <w:rFonts w:ascii="Times New Roman" w:eastAsia="Times New Roman" w:hAnsi="Times New Roman"/>
          <w:bCs/>
          <w:sz w:val="24"/>
          <w:szCs w:val="24"/>
        </w:rPr>
      </w:pPr>
      <w:r w:rsidRPr="002D4EF8">
        <w:rPr>
          <w:rFonts w:ascii="Times New Roman" w:eastAsia="Times New Roman" w:hAnsi="Times New Roman"/>
          <w:bCs/>
          <w:sz w:val="24"/>
          <w:szCs w:val="24"/>
        </w:rPr>
        <w:t xml:space="preserve">          </w:t>
      </w:r>
      <w:r w:rsidRPr="002D4EF8">
        <w:rPr>
          <w:rFonts w:ascii="Times New Roman" w:eastAsia="Times New Roman" w:hAnsi="Times New Roman"/>
          <w:bCs/>
          <w:sz w:val="24"/>
          <w:szCs w:val="24"/>
          <w:u w:val="single"/>
        </w:rPr>
        <w:t>для юридического лица</w:t>
      </w:r>
      <w:r w:rsidRPr="002D4EF8">
        <w:rPr>
          <w:rFonts w:ascii="Times New Roman" w:eastAsia="Times New Roman" w:hAnsi="Times New Roman"/>
          <w:bCs/>
          <w:sz w:val="24"/>
          <w:szCs w:val="24"/>
        </w:rPr>
        <w:t xml:space="preserve">: </w:t>
      </w:r>
      <w:r w:rsidRPr="002D4EF8">
        <w:rPr>
          <w:rFonts w:ascii="Times New Roman" w:eastAsia="Times New Roman" w:hAnsi="Times New Roman"/>
          <w:b/>
          <w:bCs/>
          <w:sz w:val="24"/>
          <w:szCs w:val="24"/>
        </w:rPr>
        <w:t xml:space="preserve">копия решения о назначении </w:t>
      </w:r>
      <w:r w:rsidRPr="002D4EF8">
        <w:rPr>
          <w:rFonts w:ascii="Times New Roman" w:eastAsia="Times New Roman" w:hAnsi="Times New Roman"/>
          <w:bCs/>
          <w:sz w:val="24"/>
          <w:szCs w:val="24"/>
        </w:rPr>
        <w:t>или об избрании</w:t>
      </w:r>
      <w:r w:rsidRPr="002D4EF8">
        <w:rPr>
          <w:rFonts w:ascii="Times New Roman" w:eastAsia="Times New Roman" w:hAnsi="Times New Roman"/>
          <w:b/>
          <w:bCs/>
          <w:sz w:val="24"/>
          <w:szCs w:val="24"/>
        </w:rPr>
        <w:t xml:space="preserve"> и приказа о назначении физического лица на должность</w:t>
      </w:r>
      <w:r w:rsidRPr="002D4EF8">
        <w:rPr>
          <w:rFonts w:ascii="Times New Roman" w:eastAsia="Times New Roman" w:hAnsi="Times New Roman"/>
          <w:bCs/>
          <w:sz w:val="24"/>
          <w:szCs w:val="24"/>
        </w:rPr>
        <w:t xml:space="preserve">, в соответствии с которым такое физическое лицо обладает правом действовать от имени участника закупки без доверенности. </w:t>
      </w:r>
    </w:p>
    <w:p w:rsidR="00F17CDC" w:rsidRPr="002D4EF8" w:rsidRDefault="00F17CDC" w:rsidP="002531EF">
      <w:pPr>
        <w:spacing w:after="0" w:line="240" w:lineRule="auto"/>
        <w:ind w:firstLine="708"/>
        <w:jc w:val="both"/>
        <w:rPr>
          <w:rFonts w:ascii="Times New Roman" w:eastAsia="Times New Roman" w:hAnsi="Times New Roman"/>
          <w:bCs/>
          <w:sz w:val="24"/>
          <w:szCs w:val="24"/>
        </w:rPr>
      </w:pPr>
      <w:proofErr w:type="gramStart"/>
      <w:r w:rsidRPr="002D4EF8">
        <w:rPr>
          <w:rFonts w:ascii="Times New Roman" w:eastAsia="Times New Roman" w:hAnsi="Times New Roman"/>
          <w:bCs/>
          <w:sz w:val="24"/>
          <w:szCs w:val="24"/>
        </w:rPr>
        <w:lastRenderedPageBreak/>
        <w:t xml:space="preserve">В случае, если от имени участника закупки действует иное лицо, заявка на участие в </w:t>
      </w:r>
      <w:r w:rsidRPr="002D4EF8">
        <w:rPr>
          <w:rFonts w:ascii="Times New Roman" w:eastAsia="Times New Roman" w:hAnsi="Times New Roman"/>
          <w:sz w:val="24"/>
          <w:szCs w:val="24"/>
        </w:rPr>
        <w:t>запросе предложений</w:t>
      </w:r>
      <w:r w:rsidRPr="002D4EF8">
        <w:rPr>
          <w:rFonts w:ascii="Times New Roman" w:eastAsia="Times New Roman" w:hAnsi="Times New Roman"/>
          <w:bCs/>
          <w:sz w:val="24"/>
          <w:szCs w:val="24"/>
        </w:rPr>
        <w:t xml:space="preserve"> должна содержать также </w:t>
      </w:r>
      <w:r w:rsidRPr="002D4EF8">
        <w:rPr>
          <w:rFonts w:ascii="Times New Roman" w:eastAsia="Times New Roman" w:hAnsi="Times New Roman"/>
          <w:b/>
          <w:bCs/>
          <w:sz w:val="24"/>
          <w:szCs w:val="24"/>
        </w:rPr>
        <w:t>доверенность на осуществление действий от имени участника закупки (Приложение №3 к Документации)</w:t>
      </w:r>
      <w:r w:rsidRPr="002D4EF8">
        <w:rPr>
          <w:rFonts w:ascii="Times New Roman" w:eastAsia="Times New Roman" w:hAnsi="Times New Roman"/>
          <w:bCs/>
          <w:sz w:val="24"/>
          <w:szCs w:val="24"/>
        </w:rPr>
        <w:t>, заверенную печатью участника закупки и подписанную руководителем участника закупки или уполномоченным этим руководителем лицом, либо нотариально заверенную копию такой доверенности;</w:t>
      </w:r>
      <w:proofErr w:type="gramEnd"/>
    </w:p>
    <w:p w:rsidR="00F17CDC" w:rsidRPr="002D4EF8" w:rsidRDefault="00F17CDC" w:rsidP="002531EF">
      <w:pPr>
        <w:spacing w:after="0" w:line="240" w:lineRule="auto"/>
        <w:jc w:val="both"/>
        <w:rPr>
          <w:rFonts w:ascii="Times New Roman" w:eastAsia="Times New Roman" w:hAnsi="Times New Roman"/>
          <w:bCs/>
          <w:sz w:val="24"/>
          <w:szCs w:val="24"/>
        </w:rPr>
      </w:pPr>
      <w:r w:rsidRPr="002D4EF8">
        <w:rPr>
          <w:rFonts w:ascii="Times New Roman" w:eastAsia="Times New Roman" w:hAnsi="Times New Roman"/>
          <w:bCs/>
          <w:sz w:val="24"/>
          <w:szCs w:val="24"/>
        </w:rPr>
        <w:t xml:space="preserve">         </w:t>
      </w:r>
      <w:r w:rsidRPr="002D4EF8">
        <w:rPr>
          <w:rFonts w:ascii="Times New Roman" w:eastAsia="Times New Roman" w:hAnsi="Times New Roman"/>
          <w:bCs/>
          <w:sz w:val="24"/>
          <w:szCs w:val="24"/>
          <w:u w:val="single"/>
        </w:rPr>
        <w:t>для физического лица</w:t>
      </w:r>
      <w:r w:rsidRPr="002D4EF8">
        <w:rPr>
          <w:rFonts w:ascii="Times New Roman" w:eastAsia="Times New Roman" w:hAnsi="Times New Roman"/>
          <w:bCs/>
          <w:sz w:val="24"/>
          <w:szCs w:val="24"/>
        </w:rPr>
        <w:t xml:space="preserve"> (индивидуального предпринимателя): </w:t>
      </w:r>
      <w:r w:rsidRPr="002D4EF8">
        <w:rPr>
          <w:rFonts w:ascii="Times New Roman" w:eastAsia="Times New Roman" w:hAnsi="Times New Roman"/>
          <w:b/>
          <w:bCs/>
          <w:sz w:val="24"/>
          <w:szCs w:val="24"/>
        </w:rPr>
        <w:t xml:space="preserve">нотариально заверенная копия всех страниц паспорта гражданина. </w:t>
      </w:r>
      <w:proofErr w:type="gramStart"/>
      <w:r w:rsidRPr="002D4EF8">
        <w:rPr>
          <w:rFonts w:ascii="Times New Roman" w:eastAsia="Times New Roman" w:hAnsi="Times New Roman"/>
          <w:bCs/>
          <w:sz w:val="24"/>
          <w:szCs w:val="24"/>
        </w:rPr>
        <w:t xml:space="preserve">В случае если от имени Участника закупки действует иное лицо, заявка на участие в запросе </w:t>
      </w:r>
      <w:r w:rsidR="00FC0A9A" w:rsidRPr="002D4EF8">
        <w:rPr>
          <w:rFonts w:ascii="Times New Roman" w:eastAsia="Times New Roman" w:hAnsi="Times New Roman"/>
          <w:bCs/>
          <w:sz w:val="24"/>
          <w:szCs w:val="24"/>
        </w:rPr>
        <w:t>предложений</w:t>
      </w:r>
      <w:r w:rsidRPr="002D4EF8">
        <w:rPr>
          <w:rFonts w:ascii="Times New Roman" w:eastAsia="Times New Roman" w:hAnsi="Times New Roman"/>
          <w:bCs/>
          <w:sz w:val="24"/>
          <w:szCs w:val="24"/>
        </w:rPr>
        <w:t xml:space="preserve"> должна содержать также </w:t>
      </w:r>
      <w:r w:rsidRPr="002D4EF8">
        <w:rPr>
          <w:rFonts w:ascii="Times New Roman" w:eastAsia="Times New Roman" w:hAnsi="Times New Roman"/>
          <w:b/>
          <w:bCs/>
          <w:sz w:val="24"/>
          <w:szCs w:val="24"/>
        </w:rPr>
        <w:t>доверенность на осуществление действий от имени Участника закупки (Приложение №3 к Документации)</w:t>
      </w:r>
      <w:r w:rsidRPr="002D4EF8">
        <w:rPr>
          <w:rFonts w:ascii="Times New Roman" w:eastAsia="Times New Roman" w:hAnsi="Times New Roman"/>
          <w:bCs/>
          <w:sz w:val="24"/>
          <w:szCs w:val="24"/>
        </w:rPr>
        <w:t>, заверенную печатью Участника закупки (при осуществлении предпринимательской деятельности с печатью) и подписанную уполномоченным лицом, либо нотариально заверенную копию такой доверенности;</w:t>
      </w:r>
      <w:proofErr w:type="gramEnd"/>
    </w:p>
    <w:p w:rsidR="00F75684" w:rsidRPr="002D4EF8" w:rsidRDefault="00F75684" w:rsidP="002531EF">
      <w:pPr>
        <w:spacing w:after="0" w:line="240" w:lineRule="auto"/>
        <w:jc w:val="both"/>
        <w:rPr>
          <w:rFonts w:ascii="Times New Roman" w:eastAsia="Times New Roman" w:hAnsi="Times New Roman"/>
          <w:bCs/>
          <w:sz w:val="24"/>
          <w:szCs w:val="24"/>
        </w:rPr>
      </w:pPr>
    </w:p>
    <w:p w:rsidR="00F17CDC" w:rsidRPr="002D4EF8" w:rsidRDefault="00F17CDC" w:rsidP="002531EF">
      <w:pPr>
        <w:spacing w:after="0" w:line="240" w:lineRule="auto"/>
        <w:jc w:val="both"/>
        <w:rPr>
          <w:rFonts w:ascii="Times New Roman" w:eastAsia="Times New Roman" w:hAnsi="Times New Roman"/>
          <w:bCs/>
          <w:sz w:val="24"/>
          <w:szCs w:val="24"/>
        </w:rPr>
      </w:pPr>
      <w:r w:rsidRPr="002D4EF8">
        <w:rPr>
          <w:rFonts w:ascii="Times New Roman" w:eastAsia="Times New Roman" w:hAnsi="Times New Roman"/>
          <w:bCs/>
          <w:sz w:val="24"/>
          <w:szCs w:val="24"/>
        </w:rPr>
        <w:t xml:space="preserve">       - </w:t>
      </w:r>
      <w:r w:rsidRPr="002D4EF8">
        <w:rPr>
          <w:rFonts w:ascii="Times New Roman" w:eastAsia="Times New Roman" w:hAnsi="Times New Roman"/>
          <w:b/>
          <w:bCs/>
          <w:sz w:val="24"/>
          <w:szCs w:val="24"/>
        </w:rPr>
        <w:t>нотариально заверенные  копии</w:t>
      </w:r>
      <w:r w:rsidRPr="002D4EF8">
        <w:rPr>
          <w:rFonts w:ascii="Times New Roman" w:eastAsia="Times New Roman" w:hAnsi="Times New Roman"/>
          <w:bCs/>
          <w:sz w:val="24"/>
          <w:szCs w:val="24"/>
        </w:rPr>
        <w:t>:</w:t>
      </w:r>
    </w:p>
    <w:p w:rsidR="00F17CDC" w:rsidRPr="002D4EF8" w:rsidRDefault="00F17CDC" w:rsidP="002531EF">
      <w:pPr>
        <w:spacing w:after="0" w:line="240" w:lineRule="auto"/>
        <w:jc w:val="both"/>
        <w:rPr>
          <w:rFonts w:ascii="Times New Roman" w:eastAsia="Times New Roman" w:hAnsi="Times New Roman"/>
          <w:bCs/>
          <w:sz w:val="24"/>
          <w:szCs w:val="24"/>
        </w:rPr>
      </w:pPr>
      <w:r w:rsidRPr="002D4EF8">
        <w:rPr>
          <w:rFonts w:ascii="Times New Roman" w:eastAsia="Times New Roman" w:hAnsi="Times New Roman"/>
          <w:bCs/>
          <w:sz w:val="24"/>
          <w:szCs w:val="24"/>
        </w:rPr>
        <w:t xml:space="preserve">        </w:t>
      </w:r>
      <w:r w:rsidRPr="002D4EF8">
        <w:rPr>
          <w:rFonts w:ascii="Times New Roman" w:eastAsia="Times New Roman" w:hAnsi="Times New Roman"/>
          <w:bCs/>
          <w:sz w:val="24"/>
          <w:szCs w:val="24"/>
          <w:u w:val="single"/>
        </w:rPr>
        <w:t xml:space="preserve"> для юридического лица</w:t>
      </w:r>
      <w:r w:rsidRPr="002D4EF8">
        <w:rPr>
          <w:rFonts w:ascii="Times New Roman" w:eastAsia="Times New Roman" w:hAnsi="Times New Roman"/>
          <w:bCs/>
          <w:sz w:val="24"/>
          <w:szCs w:val="24"/>
        </w:rPr>
        <w:t xml:space="preserve">: </w:t>
      </w:r>
    </w:p>
    <w:p w:rsidR="00F75684" w:rsidRPr="002D4EF8" w:rsidRDefault="00F17CDC" w:rsidP="002531EF">
      <w:pPr>
        <w:spacing w:after="0" w:line="240" w:lineRule="auto"/>
        <w:jc w:val="both"/>
        <w:rPr>
          <w:rFonts w:ascii="Times New Roman" w:eastAsia="Times New Roman" w:hAnsi="Times New Roman"/>
          <w:bCs/>
          <w:sz w:val="24"/>
          <w:szCs w:val="24"/>
        </w:rPr>
      </w:pPr>
      <w:r w:rsidRPr="002D4EF8">
        <w:rPr>
          <w:rFonts w:ascii="Times New Roman" w:eastAsia="Times New Roman" w:hAnsi="Times New Roman"/>
          <w:bCs/>
          <w:sz w:val="24"/>
          <w:szCs w:val="24"/>
        </w:rPr>
        <w:t>учредительных документов Участника закупки (</w:t>
      </w:r>
      <w:r w:rsidRPr="002D4EF8">
        <w:rPr>
          <w:rFonts w:ascii="Times New Roman" w:eastAsia="Times New Roman" w:hAnsi="Times New Roman"/>
          <w:b/>
          <w:bCs/>
          <w:sz w:val="24"/>
          <w:szCs w:val="24"/>
        </w:rPr>
        <w:t>Устав</w:t>
      </w:r>
      <w:r w:rsidRPr="002D4EF8">
        <w:rPr>
          <w:rFonts w:ascii="Times New Roman" w:eastAsia="Times New Roman" w:hAnsi="Times New Roman"/>
          <w:bCs/>
          <w:sz w:val="24"/>
          <w:szCs w:val="24"/>
        </w:rPr>
        <w:t xml:space="preserve">), </w:t>
      </w:r>
    </w:p>
    <w:p w:rsidR="00F17CDC" w:rsidRPr="002D4EF8" w:rsidRDefault="00F17CDC" w:rsidP="002531EF">
      <w:pPr>
        <w:spacing w:after="0" w:line="240" w:lineRule="auto"/>
        <w:jc w:val="both"/>
        <w:rPr>
          <w:rFonts w:ascii="Times New Roman" w:eastAsia="Times New Roman" w:hAnsi="Times New Roman"/>
          <w:b/>
          <w:bCs/>
          <w:sz w:val="24"/>
          <w:szCs w:val="24"/>
        </w:rPr>
      </w:pPr>
      <w:r w:rsidRPr="002D4EF8">
        <w:rPr>
          <w:rFonts w:ascii="Times New Roman" w:eastAsia="Times New Roman" w:hAnsi="Times New Roman"/>
          <w:b/>
          <w:bCs/>
          <w:sz w:val="24"/>
          <w:szCs w:val="24"/>
        </w:rPr>
        <w:t>свидетельства о постановке на учет в налоговом органе</w:t>
      </w:r>
      <w:r w:rsidRPr="002D4EF8">
        <w:rPr>
          <w:rFonts w:ascii="Times New Roman" w:eastAsia="Times New Roman" w:hAnsi="Times New Roman"/>
          <w:bCs/>
          <w:sz w:val="24"/>
          <w:szCs w:val="24"/>
        </w:rPr>
        <w:t xml:space="preserve">, </w:t>
      </w:r>
    </w:p>
    <w:p w:rsidR="00F17CDC" w:rsidRPr="002D4EF8" w:rsidRDefault="00F17CDC" w:rsidP="002531EF">
      <w:pPr>
        <w:spacing w:after="0" w:line="240" w:lineRule="auto"/>
        <w:jc w:val="both"/>
        <w:rPr>
          <w:rFonts w:ascii="Times New Roman" w:eastAsia="Times New Roman" w:hAnsi="Times New Roman"/>
          <w:b/>
          <w:bCs/>
          <w:sz w:val="24"/>
          <w:szCs w:val="24"/>
        </w:rPr>
      </w:pPr>
      <w:r w:rsidRPr="002D4EF8">
        <w:rPr>
          <w:rFonts w:ascii="Times New Roman" w:eastAsia="Times New Roman" w:hAnsi="Times New Roman"/>
          <w:b/>
          <w:bCs/>
          <w:sz w:val="24"/>
          <w:szCs w:val="24"/>
        </w:rPr>
        <w:t>свидетельства о государственной регистрации</w:t>
      </w:r>
      <w:r w:rsidRPr="002D4EF8">
        <w:rPr>
          <w:rFonts w:ascii="Times New Roman" w:eastAsia="Times New Roman" w:hAnsi="Times New Roman"/>
          <w:bCs/>
          <w:sz w:val="24"/>
          <w:szCs w:val="24"/>
        </w:rPr>
        <w:t>,</w:t>
      </w:r>
    </w:p>
    <w:p w:rsidR="00F17CDC" w:rsidRPr="002D4EF8" w:rsidRDefault="00F17CDC" w:rsidP="002531EF">
      <w:pPr>
        <w:spacing w:after="0" w:line="240" w:lineRule="auto"/>
        <w:jc w:val="both"/>
        <w:rPr>
          <w:rFonts w:ascii="Times New Roman" w:eastAsia="Times New Roman" w:hAnsi="Times New Roman"/>
          <w:bCs/>
          <w:sz w:val="24"/>
          <w:szCs w:val="24"/>
        </w:rPr>
      </w:pPr>
      <w:r w:rsidRPr="002D4EF8">
        <w:rPr>
          <w:rFonts w:ascii="Times New Roman" w:eastAsia="Times New Roman" w:hAnsi="Times New Roman"/>
          <w:b/>
          <w:bCs/>
          <w:sz w:val="24"/>
          <w:szCs w:val="24"/>
        </w:rPr>
        <w:t>свидетельства о внесении записи в ЕГРЮЛ</w:t>
      </w:r>
      <w:r w:rsidRPr="002D4EF8">
        <w:rPr>
          <w:rFonts w:ascii="Times New Roman" w:eastAsia="Times New Roman" w:hAnsi="Times New Roman"/>
          <w:bCs/>
          <w:sz w:val="24"/>
          <w:szCs w:val="24"/>
        </w:rPr>
        <w:t xml:space="preserve"> о юридическом лице, зарегистрированном до 1 июля 2002 года (</w:t>
      </w:r>
      <w:r w:rsidRPr="002D4EF8">
        <w:rPr>
          <w:rFonts w:ascii="Times New Roman" w:eastAsia="Times New Roman" w:hAnsi="Times New Roman"/>
          <w:b/>
          <w:bCs/>
          <w:sz w:val="24"/>
          <w:szCs w:val="24"/>
        </w:rPr>
        <w:t>при наличии</w:t>
      </w:r>
      <w:r w:rsidRPr="002D4EF8">
        <w:rPr>
          <w:rFonts w:ascii="Times New Roman" w:eastAsia="Times New Roman" w:hAnsi="Times New Roman"/>
          <w:bCs/>
          <w:sz w:val="24"/>
          <w:szCs w:val="24"/>
        </w:rPr>
        <w:t>);</w:t>
      </w:r>
    </w:p>
    <w:p w:rsidR="00F17CDC" w:rsidRPr="002D4EF8" w:rsidRDefault="00F17CDC" w:rsidP="002531EF">
      <w:pPr>
        <w:spacing w:after="0" w:line="240" w:lineRule="auto"/>
        <w:jc w:val="both"/>
        <w:rPr>
          <w:rFonts w:ascii="Times New Roman" w:eastAsia="Times New Roman" w:hAnsi="Times New Roman"/>
          <w:b/>
          <w:bCs/>
          <w:sz w:val="24"/>
          <w:szCs w:val="24"/>
        </w:rPr>
      </w:pPr>
      <w:r w:rsidRPr="002D4EF8">
        <w:rPr>
          <w:rFonts w:ascii="Times New Roman" w:eastAsia="Times New Roman" w:hAnsi="Times New Roman"/>
          <w:bCs/>
          <w:sz w:val="24"/>
          <w:szCs w:val="24"/>
        </w:rPr>
        <w:t xml:space="preserve">         </w:t>
      </w:r>
      <w:r w:rsidRPr="002D4EF8">
        <w:rPr>
          <w:rFonts w:ascii="Times New Roman" w:eastAsia="Times New Roman" w:hAnsi="Times New Roman"/>
          <w:bCs/>
          <w:sz w:val="24"/>
          <w:szCs w:val="24"/>
          <w:u w:val="single"/>
        </w:rPr>
        <w:t>для физического лица</w:t>
      </w:r>
      <w:r w:rsidRPr="002D4EF8">
        <w:rPr>
          <w:rFonts w:ascii="Times New Roman" w:eastAsia="Times New Roman" w:hAnsi="Times New Roman"/>
          <w:bCs/>
          <w:sz w:val="24"/>
          <w:szCs w:val="24"/>
        </w:rPr>
        <w:t xml:space="preserve"> (индивидуального предпринимателя):</w:t>
      </w:r>
    </w:p>
    <w:p w:rsidR="00F17CDC" w:rsidRPr="002D4EF8" w:rsidRDefault="00F17CDC" w:rsidP="002531EF">
      <w:pPr>
        <w:spacing w:after="0" w:line="240" w:lineRule="auto"/>
        <w:jc w:val="both"/>
        <w:rPr>
          <w:rFonts w:ascii="Times New Roman" w:eastAsia="Times New Roman" w:hAnsi="Times New Roman"/>
          <w:b/>
          <w:bCs/>
          <w:sz w:val="24"/>
          <w:szCs w:val="24"/>
        </w:rPr>
      </w:pPr>
      <w:r w:rsidRPr="002D4EF8">
        <w:rPr>
          <w:rFonts w:ascii="Times New Roman" w:eastAsia="Times New Roman" w:hAnsi="Times New Roman"/>
          <w:b/>
          <w:bCs/>
          <w:sz w:val="24"/>
          <w:szCs w:val="24"/>
        </w:rPr>
        <w:t>свидетельства о постановке на учет в налоговом органе</w:t>
      </w:r>
      <w:r w:rsidRPr="002D4EF8">
        <w:rPr>
          <w:rFonts w:ascii="Times New Roman" w:eastAsia="Times New Roman" w:hAnsi="Times New Roman"/>
          <w:bCs/>
          <w:sz w:val="24"/>
          <w:szCs w:val="24"/>
        </w:rPr>
        <w:t xml:space="preserve">, </w:t>
      </w:r>
    </w:p>
    <w:p w:rsidR="00F17CDC" w:rsidRPr="002D4EF8" w:rsidRDefault="00F17CDC" w:rsidP="002531EF">
      <w:pPr>
        <w:spacing w:after="0" w:line="240" w:lineRule="auto"/>
        <w:jc w:val="both"/>
        <w:rPr>
          <w:rFonts w:ascii="Times New Roman" w:eastAsia="Times New Roman" w:hAnsi="Times New Roman"/>
          <w:b/>
          <w:bCs/>
          <w:sz w:val="24"/>
          <w:szCs w:val="24"/>
        </w:rPr>
      </w:pPr>
      <w:r w:rsidRPr="002D4EF8">
        <w:rPr>
          <w:rFonts w:ascii="Times New Roman" w:eastAsia="Times New Roman" w:hAnsi="Times New Roman"/>
          <w:b/>
          <w:bCs/>
          <w:sz w:val="24"/>
          <w:szCs w:val="24"/>
        </w:rPr>
        <w:t>свидетельства о государственной регистрации физического лица</w:t>
      </w:r>
      <w:r w:rsidRPr="002D4EF8">
        <w:rPr>
          <w:rFonts w:ascii="Times New Roman" w:eastAsia="Times New Roman" w:hAnsi="Times New Roman"/>
          <w:bCs/>
          <w:sz w:val="24"/>
          <w:szCs w:val="24"/>
        </w:rPr>
        <w:t xml:space="preserve"> в качестве индивидуального предпринимателя,</w:t>
      </w:r>
    </w:p>
    <w:p w:rsidR="00F17CDC" w:rsidRPr="002D4EF8" w:rsidRDefault="00F17CDC" w:rsidP="002531EF">
      <w:pPr>
        <w:spacing w:after="0" w:line="240" w:lineRule="auto"/>
        <w:jc w:val="both"/>
        <w:rPr>
          <w:rFonts w:ascii="Times New Roman" w:eastAsia="Times New Roman" w:hAnsi="Times New Roman"/>
          <w:bCs/>
          <w:sz w:val="24"/>
          <w:szCs w:val="24"/>
        </w:rPr>
      </w:pPr>
      <w:r w:rsidRPr="002D4EF8">
        <w:rPr>
          <w:rFonts w:ascii="Times New Roman" w:eastAsia="Times New Roman" w:hAnsi="Times New Roman"/>
          <w:b/>
          <w:bCs/>
          <w:sz w:val="24"/>
          <w:szCs w:val="24"/>
        </w:rPr>
        <w:t>свидетельства о внесении записи в ЕГРИП</w:t>
      </w:r>
      <w:r w:rsidRPr="002D4EF8">
        <w:rPr>
          <w:rFonts w:ascii="Times New Roman" w:eastAsia="Times New Roman" w:hAnsi="Times New Roman"/>
          <w:bCs/>
          <w:sz w:val="24"/>
          <w:szCs w:val="24"/>
        </w:rPr>
        <w:t xml:space="preserve"> об индивидуальном предпринимателе, зарегистрированном до 1 января 2004 года (</w:t>
      </w:r>
      <w:r w:rsidRPr="002D4EF8">
        <w:rPr>
          <w:rFonts w:ascii="Times New Roman" w:eastAsia="Times New Roman" w:hAnsi="Times New Roman"/>
          <w:b/>
          <w:bCs/>
          <w:sz w:val="24"/>
          <w:szCs w:val="24"/>
        </w:rPr>
        <w:t>при наличии</w:t>
      </w:r>
      <w:r w:rsidRPr="002D4EF8">
        <w:rPr>
          <w:rFonts w:ascii="Times New Roman" w:eastAsia="Times New Roman" w:hAnsi="Times New Roman"/>
          <w:bCs/>
          <w:sz w:val="24"/>
          <w:szCs w:val="24"/>
        </w:rPr>
        <w:t>);</w:t>
      </w:r>
    </w:p>
    <w:p w:rsidR="00F75684" w:rsidRPr="002D4EF8" w:rsidRDefault="00F75684" w:rsidP="002531EF">
      <w:pPr>
        <w:spacing w:after="0" w:line="240" w:lineRule="auto"/>
        <w:jc w:val="both"/>
        <w:rPr>
          <w:rFonts w:ascii="Times New Roman" w:eastAsia="Times New Roman" w:hAnsi="Times New Roman"/>
          <w:bCs/>
          <w:sz w:val="24"/>
          <w:szCs w:val="24"/>
        </w:rPr>
      </w:pPr>
    </w:p>
    <w:p w:rsidR="00F17CDC" w:rsidRPr="002D4EF8" w:rsidRDefault="00F17CDC" w:rsidP="002531EF">
      <w:pPr>
        <w:spacing w:line="240" w:lineRule="auto"/>
        <w:jc w:val="both"/>
        <w:rPr>
          <w:rFonts w:ascii="Times New Roman" w:eastAsia="Times New Roman" w:hAnsi="Times New Roman"/>
          <w:b/>
          <w:bCs/>
          <w:sz w:val="24"/>
          <w:szCs w:val="24"/>
        </w:rPr>
      </w:pPr>
      <w:r w:rsidRPr="002D4EF8">
        <w:rPr>
          <w:rFonts w:ascii="Times New Roman" w:eastAsia="Times New Roman" w:hAnsi="Times New Roman"/>
          <w:bCs/>
          <w:sz w:val="24"/>
          <w:szCs w:val="24"/>
        </w:rPr>
        <w:t xml:space="preserve">       </w:t>
      </w:r>
      <w:proofErr w:type="gramStart"/>
      <w:r w:rsidRPr="002D4EF8">
        <w:rPr>
          <w:rFonts w:ascii="Times New Roman" w:eastAsia="Times New Roman" w:hAnsi="Times New Roman"/>
          <w:bCs/>
          <w:sz w:val="24"/>
          <w:szCs w:val="24"/>
        </w:rPr>
        <w:t xml:space="preserve">- оригинал или нотариально заверенная копия </w:t>
      </w:r>
      <w:r w:rsidRPr="002D4EF8">
        <w:rPr>
          <w:rFonts w:ascii="Times New Roman" w:eastAsia="Times New Roman" w:hAnsi="Times New Roman"/>
          <w:b/>
          <w:bCs/>
          <w:sz w:val="24"/>
          <w:szCs w:val="24"/>
        </w:rPr>
        <w:t>решения об одобрении или о совершении сделки</w:t>
      </w:r>
      <w:r w:rsidR="00FC0A9A" w:rsidRPr="002D4EF8">
        <w:rPr>
          <w:rFonts w:ascii="Times New Roman" w:eastAsia="Times New Roman" w:hAnsi="Times New Roman"/>
          <w:b/>
          <w:bCs/>
          <w:sz w:val="24"/>
          <w:szCs w:val="24"/>
        </w:rPr>
        <w:t>,</w:t>
      </w:r>
      <w:r w:rsidRPr="002D4EF8">
        <w:rPr>
          <w:rFonts w:ascii="Times New Roman" w:eastAsia="Times New Roman" w:hAnsi="Times New Roman"/>
          <w:b/>
          <w:bCs/>
          <w:sz w:val="24"/>
          <w:szCs w:val="24"/>
        </w:rPr>
        <w:t xml:space="preserve"> </w:t>
      </w:r>
      <w:r w:rsidRPr="002D4EF8">
        <w:rPr>
          <w:rFonts w:ascii="Times New Roman" w:eastAsia="Times New Roman" w:hAnsi="Times New Roman"/>
          <w:bCs/>
          <w:sz w:val="24"/>
          <w:szCs w:val="24"/>
        </w:rPr>
        <w:t xml:space="preserve">заключенной по результатам настоящего запроса предложений в случае, если требование о необходимости наличия такого решения (одобрения) для совершения данной сделки установлено законодательством Российской Федерации, учредительными документами </w:t>
      </w:r>
      <w:r w:rsidR="00FC0A9A" w:rsidRPr="002D4EF8">
        <w:rPr>
          <w:rFonts w:ascii="Times New Roman" w:eastAsia="Times New Roman" w:hAnsi="Times New Roman"/>
          <w:bCs/>
          <w:sz w:val="24"/>
          <w:szCs w:val="24"/>
        </w:rPr>
        <w:t>У</w:t>
      </w:r>
      <w:r w:rsidRPr="002D4EF8">
        <w:rPr>
          <w:rFonts w:ascii="Times New Roman" w:eastAsia="Times New Roman" w:hAnsi="Times New Roman"/>
          <w:bCs/>
          <w:sz w:val="24"/>
          <w:szCs w:val="24"/>
        </w:rPr>
        <w:t xml:space="preserve">частника закупки или если для </w:t>
      </w:r>
      <w:r w:rsidR="00FC0A9A" w:rsidRPr="002D4EF8">
        <w:rPr>
          <w:rFonts w:ascii="Times New Roman" w:eastAsia="Times New Roman" w:hAnsi="Times New Roman"/>
          <w:bCs/>
          <w:sz w:val="24"/>
          <w:szCs w:val="24"/>
        </w:rPr>
        <w:t>У</w:t>
      </w:r>
      <w:r w:rsidRPr="002D4EF8">
        <w:rPr>
          <w:rFonts w:ascii="Times New Roman" w:eastAsia="Times New Roman" w:hAnsi="Times New Roman"/>
          <w:bCs/>
          <w:sz w:val="24"/>
          <w:szCs w:val="24"/>
        </w:rPr>
        <w:t xml:space="preserve">частника закупки </w:t>
      </w:r>
      <w:r w:rsidR="009B50FB">
        <w:rPr>
          <w:rFonts w:ascii="Times New Roman" w:eastAsia="Times New Roman" w:hAnsi="Times New Roman"/>
          <w:bCs/>
          <w:sz w:val="24"/>
          <w:szCs w:val="24"/>
        </w:rPr>
        <w:t>поставка Товара</w:t>
      </w:r>
      <w:r w:rsidRPr="002D4EF8">
        <w:rPr>
          <w:rFonts w:ascii="Times New Roman" w:eastAsia="Times New Roman" w:hAnsi="Times New Roman"/>
          <w:bCs/>
          <w:sz w:val="24"/>
          <w:szCs w:val="24"/>
        </w:rPr>
        <w:t>, являющ</w:t>
      </w:r>
      <w:r w:rsidR="009B50FB">
        <w:rPr>
          <w:rFonts w:ascii="Times New Roman" w:eastAsia="Times New Roman" w:hAnsi="Times New Roman"/>
          <w:bCs/>
          <w:sz w:val="24"/>
          <w:szCs w:val="24"/>
        </w:rPr>
        <w:t>его</w:t>
      </w:r>
      <w:r w:rsidRPr="002D4EF8">
        <w:rPr>
          <w:rFonts w:ascii="Times New Roman" w:eastAsia="Times New Roman" w:hAnsi="Times New Roman"/>
          <w:bCs/>
          <w:sz w:val="24"/>
          <w:szCs w:val="24"/>
        </w:rPr>
        <w:t>ся предметом дог</w:t>
      </w:r>
      <w:r w:rsidR="006D00CF" w:rsidRPr="002D4EF8">
        <w:rPr>
          <w:rFonts w:ascii="Times New Roman" w:eastAsia="Times New Roman" w:hAnsi="Times New Roman"/>
          <w:bCs/>
          <w:sz w:val="24"/>
          <w:szCs w:val="24"/>
        </w:rPr>
        <w:t>овора, является крупной сделкой,</w:t>
      </w:r>
      <w:r w:rsidRPr="002D4EF8">
        <w:rPr>
          <w:rFonts w:ascii="Times New Roman" w:eastAsia="Times New Roman" w:hAnsi="Times New Roman"/>
          <w:bCs/>
          <w:sz w:val="24"/>
          <w:szCs w:val="24"/>
        </w:rPr>
        <w:t xml:space="preserve"> </w:t>
      </w:r>
      <w:r w:rsidRPr="002D4EF8">
        <w:rPr>
          <w:rFonts w:ascii="Times New Roman" w:eastAsia="Times New Roman" w:hAnsi="Times New Roman"/>
          <w:b/>
          <w:bCs/>
          <w:sz w:val="24"/>
          <w:szCs w:val="24"/>
        </w:rPr>
        <w:t>либо оригинал официального письма</w:t>
      </w:r>
      <w:r w:rsidRPr="002D4EF8">
        <w:rPr>
          <w:rFonts w:ascii="Times New Roman" w:eastAsia="Times New Roman" w:hAnsi="Times New Roman"/>
          <w:bCs/>
          <w:sz w:val="24"/>
          <w:szCs w:val="24"/>
        </w:rPr>
        <w:t xml:space="preserve"> </w:t>
      </w:r>
      <w:r w:rsidRPr="002D4EF8">
        <w:rPr>
          <w:rFonts w:ascii="Times New Roman" w:eastAsia="Times New Roman" w:hAnsi="Times New Roman"/>
          <w:b/>
          <w:bCs/>
          <w:sz w:val="24"/>
          <w:szCs w:val="24"/>
        </w:rPr>
        <w:t>о том, что</w:t>
      </w:r>
      <w:proofErr w:type="gramEnd"/>
      <w:r w:rsidRPr="002D4EF8">
        <w:rPr>
          <w:rFonts w:ascii="Times New Roman" w:eastAsia="Times New Roman" w:hAnsi="Times New Roman"/>
          <w:b/>
          <w:bCs/>
          <w:sz w:val="24"/>
          <w:szCs w:val="24"/>
        </w:rPr>
        <w:t xml:space="preserve"> сделка для Участника не является крупной, одобрение сделки не требуется;</w:t>
      </w:r>
    </w:p>
    <w:p w:rsidR="00FC0A9A" w:rsidRPr="002D4EF8" w:rsidRDefault="00F17CDC" w:rsidP="002531EF">
      <w:pPr>
        <w:spacing w:after="0" w:line="240" w:lineRule="auto"/>
        <w:jc w:val="both"/>
        <w:rPr>
          <w:rFonts w:ascii="Times New Roman" w:eastAsia="Times New Roman" w:hAnsi="Times New Roman"/>
          <w:bCs/>
          <w:sz w:val="24"/>
          <w:szCs w:val="24"/>
          <w:lang w:eastAsia="ru-RU"/>
        </w:rPr>
      </w:pPr>
      <w:r w:rsidRPr="002D4EF8">
        <w:rPr>
          <w:rFonts w:ascii="Times New Roman" w:eastAsia="Times New Roman" w:hAnsi="Times New Roman"/>
          <w:bCs/>
          <w:sz w:val="24"/>
          <w:szCs w:val="24"/>
        </w:rPr>
        <w:t xml:space="preserve">        - </w:t>
      </w:r>
      <w:r w:rsidR="00FC0A9A" w:rsidRPr="002D4EF8">
        <w:rPr>
          <w:rFonts w:ascii="Times New Roman" w:eastAsia="Times New Roman" w:hAnsi="Times New Roman"/>
          <w:bCs/>
          <w:sz w:val="24"/>
          <w:szCs w:val="24"/>
          <w:lang w:eastAsia="ru-RU"/>
        </w:rPr>
        <w:t xml:space="preserve">заверенные уполномоченным лицом Участника </w:t>
      </w:r>
      <w:r w:rsidR="00FC0A9A" w:rsidRPr="002D4EF8">
        <w:rPr>
          <w:rFonts w:ascii="Times New Roman" w:eastAsia="Times New Roman" w:hAnsi="Times New Roman"/>
          <w:b/>
          <w:bCs/>
          <w:sz w:val="24"/>
          <w:szCs w:val="24"/>
          <w:lang w:eastAsia="ru-RU"/>
        </w:rPr>
        <w:t>копии баланса и отчета о прибылях и убытках за 2013 год</w:t>
      </w:r>
      <w:r w:rsidR="00FC0A9A" w:rsidRPr="002D4EF8">
        <w:rPr>
          <w:rFonts w:ascii="Times New Roman" w:eastAsia="Times New Roman" w:hAnsi="Times New Roman"/>
          <w:bCs/>
          <w:sz w:val="24"/>
          <w:szCs w:val="24"/>
          <w:lang w:eastAsia="ru-RU"/>
        </w:rPr>
        <w:t>,</w:t>
      </w:r>
      <w:r w:rsidR="00FC0A9A" w:rsidRPr="002D4EF8">
        <w:rPr>
          <w:rFonts w:ascii="Times New Roman" w:eastAsia="Times New Roman" w:hAnsi="Times New Roman"/>
          <w:b/>
          <w:bCs/>
          <w:sz w:val="24"/>
          <w:szCs w:val="24"/>
          <w:lang w:eastAsia="ru-RU"/>
        </w:rPr>
        <w:t xml:space="preserve"> </w:t>
      </w:r>
      <w:r w:rsidR="00FC0A9A" w:rsidRPr="002D4EF8">
        <w:rPr>
          <w:rFonts w:ascii="Times New Roman" w:eastAsia="Times New Roman" w:hAnsi="Times New Roman"/>
          <w:bCs/>
          <w:sz w:val="24"/>
          <w:szCs w:val="24"/>
          <w:lang w:eastAsia="ru-RU"/>
        </w:rPr>
        <w:t>поданных в установленном порядке в налоговую инспекцию по месту регистрации Участника с отметкой о приеме.</w:t>
      </w:r>
    </w:p>
    <w:p w:rsidR="00FC0A9A" w:rsidRPr="002D4EF8" w:rsidRDefault="00FC0A9A" w:rsidP="002531EF">
      <w:pPr>
        <w:spacing w:after="0" w:line="240" w:lineRule="auto"/>
        <w:ind w:firstLine="708"/>
        <w:jc w:val="both"/>
        <w:rPr>
          <w:rFonts w:ascii="Times New Roman" w:eastAsia="Times New Roman" w:hAnsi="Times New Roman"/>
          <w:b/>
          <w:bCs/>
          <w:sz w:val="24"/>
          <w:szCs w:val="24"/>
          <w:lang w:eastAsia="ru-RU"/>
        </w:rPr>
      </w:pPr>
      <w:r w:rsidRPr="002D4EF8">
        <w:rPr>
          <w:rFonts w:ascii="Times New Roman" w:eastAsia="Times New Roman" w:hAnsi="Times New Roman"/>
          <w:bCs/>
          <w:sz w:val="24"/>
          <w:szCs w:val="24"/>
          <w:lang w:eastAsia="ru-RU"/>
        </w:rPr>
        <w:t xml:space="preserve">Если бухгалтерский баланс был подан в электронном виде - необходимо предоставить заверенную уполномоченным лицом Участника </w:t>
      </w:r>
      <w:r w:rsidRPr="002D4EF8">
        <w:rPr>
          <w:rFonts w:ascii="Times New Roman" w:eastAsia="Times New Roman" w:hAnsi="Times New Roman"/>
          <w:b/>
          <w:bCs/>
          <w:sz w:val="24"/>
          <w:szCs w:val="24"/>
          <w:lang w:eastAsia="ru-RU"/>
        </w:rPr>
        <w:t>копию направленного в электронном виде бухгалтерского баланса с отметкой о приеме (квитанцию о приеме).</w:t>
      </w:r>
    </w:p>
    <w:p w:rsidR="00FC0A9A" w:rsidRPr="002D4EF8" w:rsidRDefault="006F3F4C" w:rsidP="002531EF">
      <w:pPr>
        <w:spacing w:after="0" w:line="240" w:lineRule="auto"/>
        <w:jc w:val="both"/>
        <w:rPr>
          <w:rFonts w:ascii="Times New Roman" w:eastAsia="Times New Roman" w:hAnsi="Times New Roman"/>
          <w:bCs/>
          <w:sz w:val="24"/>
          <w:szCs w:val="24"/>
          <w:lang w:eastAsia="ru-RU"/>
        </w:rPr>
      </w:pPr>
      <w:r w:rsidRPr="002D4EF8">
        <w:rPr>
          <w:rFonts w:ascii="Times New Roman" w:eastAsia="Times New Roman" w:hAnsi="Times New Roman"/>
          <w:bCs/>
          <w:sz w:val="24"/>
          <w:szCs w:val="24"/>
          <w:lang w:eastAsia="ru-RU"/>
        </w:rPr>
        <w:t xml:space="preserve">       </w:t>
      </w:r>
      <w:r w:rsidR="002531EF" w:rsidRPr="002D4EF8">
        <w:rPr>
          <w:rFonts w:ascii="Times New Roman" w:eastAsia="Times New Roman" w:hAnsi="Times New Roman"/>
          <w:bCs/>
          <w:sz w:val="24"/>
          <w:szCs w:val="24"/>
          <w:lang w:eastAsia="ru-RU"/>
        </w:rPr>
        <w:t xml:space="preserve">     </w:t>
      </w:r>
      <w:r w:rsidR="00FC0A9A" w:rsidRPr="002D4EF8">
        <w:rPr>
          <w:rFonts w:ascii="Times New Roman" w:eastAsia="Times New Roman" w:hAnsi="Times New Roman"/>
          <w:b/>
          <w:bCs/>
          <w:sz w:val="24"/>
          <w:szCs w:val="24"/>
          <w:lang w:eastAsia="ru-RU"/>
        </w:rPr>
        <w:t>Организации, зарегистрированные после 1 января 2014 года, предоставляют:</w:t>
      </w:r>
      <w:r w:rsidR="00FC0A9A" w:rsidRPr="002D4EF8">
        <w:rPr>
          <w:rFonts w:ascii="Times New Roman" w:eastAsia="Times New Roman" w:hAnsi="Times New Roman"/>
          <w:bCs/>
          <w:sz w:val="24"/>
          <w:szCs w:val="24"/>
          <w:lang w:eastAsia="ru-RU"/>
        </w:rPr>
        <w:t xml:space="preserve"> официальное письмо, подтверждающее информацию о непредставлении в налоговые органы бухгалтерской отчетности;</w:t>
      </w:r>
    </w:p>
    <w:p w:rsidR="00F17CDC" w:rsidRDefault="006F3F4C" w:rsidP="002531EF">
      <w:pPr>
        <w:spacing w:after="0" w:line="240" w:lineRule="auto"/>
        <w:jc w:val="both"/>
        <w:rPr>
          <w:rFonts w:ascii="Times New Roman" w:eastAsia="Times New Roman" w:hAnsi="Times New Roman"/>
          <w:bCs/>
          <w:sz w:val="24"/>
          <w:szCs w:val="24"/>
          <w:lang w:val="en-US"/>
        </w:rPr>
      </w:pPr>
      <w:r w:rsidRPr="002D4EF8">
        <w:rPr>
          <w:rFonts w:ascii="Times New Roman" w:eastAsia="Times New Roman" w:hAnsi="Times New Roman"/>
          <w:bCs/>
          <w:sz w:val="24"/>
          <w:szCs w:val="24"/>
          <w:lang w:eastAsia="ru-RU"/>
        </w:rPr>
        <w:t xml:space="preserve">           </w:t>
      </w:r>
      <w:r w:rsidR="00FC0A9A" w:rsidRPr="002D4EF8">
        <w:rPr>
          <w:rFonts w:ascii="Times New Roman" w:eastAsia="Times New Roman" w:hAnsi="Times New Roman"/>
          <w:b/>
          <w:bCs/>
          <w:sz w:val="24"/>
          <w:szCs w:val="24"/>
          <w:lang w:eastAsia="ru-RU"/>
        </w:rPr>
        <w:t xml:space="preserve">Индивидуальные предприниматели не предоставляют бухгалтерскую отчетность,  </w:t>
      </w:r>
      <w:r w:rsidR="00FC0A9A" w:rsidRPr="002D4EF8">
        <w:rPr>
          <w:rFonts w:ascii="Times New Roman" w:eastAsia="Times New Roman" w:hAnsi="Times New Roman"/>
          <w:bCs/>
          <w:sz w:val="24"/>
          <w:szCs w:val="24"/>
          <w:lang w:eastAsia="ru-RU"/>
        </w:rPr>
        <w:t xml:space="preserve">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00FC0A9A" w:rsidRPr="002D4EF8">
        <w:rPr>
          <w:rFonts w:ascii="Times New Roman" w:eastAsia="Times New Roman" w:hAnsi="Times New Roman"/>
          <w:sz w:val="24"/>
          <w:szCs w:val="24"/>
        </w:rPr>
        <w:t xml:space="preserve"> В </w:t>
      </w:r>
      <w:proofErr w:type="gramStart"/>
      <w:r w:rsidR="00FC0A9A" w:rsidRPr="002D4EF8">
        <w:rPr>
          <w:rFonts w:ascii="Times New Roman" w:eastAsia="Times New Roman" w:hAnsi="Times New Roman"/>
          <w:sz w:val="24"/>
          <w:szCs w:val="24"/>
        </w:rPr>
        <w:t>таком</w:t>
      </w:r>
      <w:proofErr w:type="gramEnd"/>
      <w:r w:rsidR="00FC0A9A" w:rsidRPr="002D4EF8">
        <w:rPr>
          <w:rFonts w:ascii="Times New Roman" w:eastAsia="Times New Roman" w:hAnsi="Times New Roman"/>
          <w:sz w:val="24"/>
          <w:szCs w:val="24"/>
        </w:rPr>
        <w:t xml:space="preserve"> случае, и</w:t>
      </w:r>
      <w:r w:rsidR="00FC0A9A" w:rsidRPr="002D4EF8">
        <w:rPr>
          <w:rFonts w:ascii="Times New Roman" w:eastAsia="Times New Roman" w:hAnsi="Times New Roman"/>
          <w:bCs/>
          <w:sz w:val="24"/>
          <w:szCs w:val="24"/>
          <w:lang w:eastAsia="ru-RU"/>
        </w:rPr>
        <w:t>ндивидуальные предприниматели предоставляют официальное письмо, подтверждающее информацию о непредставлении в налоговые органы бухгалтерской отчетности</w:t>
      </w:r>
      <w:r w:rsidR="007F4978" w:rsidRPr="007F4978">
        <w:rPr>
          <w:rFonts w:ascii="Times New Roman" w:eastAsia="Times New Roman" w:hAnsi="Times New Roman"/>
          <w:bCs/>
          <w:sz w:val="24"/>
          <w:szCs w:val="24"/>
        </w:rPr>
        <w:t>;</w:t>
      </w:r>
    </w:p>
    <w:p w:rsidR="007F4978" w:rsidRPr="007F4978" w:rsidRDefault="007F4978" w:rsidP="002531EF">
      <w:pPr>
        <w:spacing w:after="0" w:line="240" w:lineRule="auto"/>
        <w:jc w:val="both"/>
        <w:rPr>
          <w:rFonts w:ascii="Times New Roman" w:eastAsia="Times New Roman" w:hAnsi="Times New Roman"/>
          <w:bCs/>
          <w:sz w:val="24"/>
          <w:szCs w:val="24"/>
          <w:lang w:val="en-US"/>
        </w:rPr>
      </w:pPr>
    </w:p>
    <w:p w:rsidR="00BB3A88" w:rsidRPr="002D4EF8" w:rsidRDefault="00D35490" w:rsidP="007F4978">
      <w:pPr>
        <w:spacing w:after="0" w:line="240" w:lineRule="auto"/>
        <w:ind w:firstLine="426"/>
        <w:jc w:val="both"/>
        <w:rPr>
          <w:rFonts w:ascii="Times New Roman" w:eastAsia="Times New Roman" w:hAnsi="Times New Roman"/>
          <w:b/>
          <w:sz w:val="24"/>
          <w:szCs w:val="24"/>
        </w:rPr>
      </w:pPr>
      <w:r w:rsidRPr="002D4EF8">
        <w:rPr>
          <w:rFonts w:ascii="Times New Roman" w:eastAsia="Times New Roman" w:hAnsi="Times New Roman"/>
          <w:bCs/>
          <w:sz w:val="24"/>
          <w:szCs w:val="24"/>
        </w:rPr>
        <w:lastRenderedPageBreak/>
        <w:t xml:space="preserve">- </w:t>
      </w:r>
      <w:r w:rsidRPr="002D4EF8">
        <w:rPr>
          <w:rFonts w:ascii="Times New Roman" w:hAnsi="Times New Roman"/>
          <w:sz w:val="24"/>
          <w:szCs w:val="24"/>
        </w:rPr>
        <w:t xml:space="preserve">заверенные </w:t>
      </w:r>
      <w:r w:rsidRPr="002D4EF8">
        <w:rPr>
          <w:rFonts w:ascii="Times New Roman" w:hAnsi="Times New Roman"/>
          <w:bCs/>
          <w:sz w:val="24"/>
          <w:szCs w:val="24"/>
        </w:rPr>
        <w:t>уполномоченным лицом Участника</w:t>
      </w:r>
      <w:r w:rsidRPr="002D4EF8">
        <w:rPr>
          <w:rFonts w:ascii="Times New Roman" w:hAnsi="Times New Roman"/>
          <w:sz w:val="24"/>
          <w:szCs w:val="24"/>
          <w:lang w:eastAsia="ru-RU"/>
        </w:rPr>
        <w:t xml:space="preserve"> </w:t>
      </w:r>
      <w:r w:rsidRPr="002D4EF8">
        <w:rPr>
          <w:rFonts w:ascii="Times New Roman" w:hAnsi="Times New Roman"/>
          <w:b/>
          <w:sz w:val="24"/>
          <w:szCs w:val="24"/>
          <w:lang w:eastAsia="ru-RU"/>
        </w:rPr>
        <w:t xml:space="preserve">копии </w:t>
      </w:r>
      <w:r w:rsidR="00BB3A88" w:rsidRPr="002D4EF8">
        <w:rPr>
          <w:rFonts w:ascii="Times New Roman" w:hAnsi="Times New Roman"/>
          <w:b/>
          <w:sz w:val="24"/>
          <w:szCs w:val="24"/>
          <w:lang w:eastAsia="ru-RU"/>
        </w:rPr>
        <w:t>договоров со спецификациями,</w:t>
      </w:r>
      <w:r w:rsidR="007F4978" w:rsidRPr="007F4978">
        <w:rPr>
          <w:rFonts w:ascii="Times New Roman" w:eastAsia="Times New Roman" w:hAnsi="Times New Roman"/>
          <w:sz w:val="24"/>
          <w:szCs w:val="24"/>
        </w:rPr>
        <w:t xml:space="preserve"> </w:t>
      </w:r>
      <w:r w:rsidR="007F4978" w:rsidRPr="007F4978">
        <w:rPr>
          <w:rFonts w:ascii="Times New Roman" w:hAnsi="Times New Roman"/>
          <w:b/>
          <w:sz w:val="24"/>
          <w:szCs w:val="24"/>
          <w:lang w:eastAsia="ru-RU"/>
        </w:rPr>
        <w:t>товарны</w:t>
      </w:r>
      <w:r w:rsidR="007F4978">
        <w:rPr>
          <w:rFonts w:ascii="Times New Roman" w:hAnsi="Times New Roman"/>
          <w:b/>
          <w:sz w:val="24"/>
          <w:szCs w:val="24"/>
          <w:lang w:eastAsia="ru-RU"/>
        </w:rPr>
        <w:t xml:space="preserve">ми накладными </w:t>
      </w:r>
      <w:r w:rsidR="007F4978" w:rsidRPr="007F4978">
        <w:rPr>
          <w:rFonts w:ascii="Times New Roman" w:hAnsi="Times New Roman"/>
          <w:sz w:val="24"/>
          <w:szCs w:val="24"/>
          <w:lang w:eastAsia="ru-RU"/>
        </w:rPr>
        <w:t>(на усмотрение Участника),</w:t>
      </w:r>
      <w:r w:rsidR="00BB3A88" w:rsidRPr="002D4EF8">
        <w:rPr>
          <w:rFonts w:ascii="Times New Roman" w:hAnsi="Times New Roman"/>
          <w:b/>
          <w:sz w:val="24"/>
          <w:szCs w:val="24"/>
          <w:lang w:eastAsia="ru-RU"/>
        </w:rPr>
        <w:t xml:space="preserve"> </w:t>
      </w:r>
      <w:r w:rsidRPr="007F4978">
        <w:rPr>
          <w:rFonts w:ascii="Times New Roman" w:hAnsi="Times New Roman"/>
          <w:sz w:val="24"/>
          <w:szCs w:val="24"/>
          <w:lang w:eastAsia="ru-RU"/>
        </w:rPr>
        <w:t>указанных в справке</w:t>
      </w:r>
      <w:r w:rsidRPr="002D4EF8">
        <w:rPr>
          <w:rFonts w:ascii="Times New Roman" w:hAnsi="Times New Roman"/>
          <w:b/>
          <w:sz w:val="24"/>
          <w:szCs w:val="24"/>
          <w:lang w:eastAsia="ru-RU"/>
        </w:rPr>
        <w:t xml:space="preserve"> </w:t>
      </w:r>
      <w:r w:rsidR="00BB3A88" w:rsidRPr="002D4EF8">
        <w:rPr>
          <w:rFonts w:ascii="Times New Roman" w:eastAsia="Times New Roman" w:hAnsi="Times New Roman"/>
          <w:sz w:val="24"/>
          <w:szCs w:val="24"/>
        </w:rPr>
        <w:t xml:space="preserve">о перечне и </w:t>
      </w:r>
      <w:r w:rsidR="007F4978">
        <w:rPr>
          <w:rFonts w:ascii="Times New Roman" w:eastAsia="Times New Roman" w:hAnsi="Times New Roman"/>
          <w:sz w:val="24"/>
          <w:szCs w:val="24"/>
        </w:rPr>
        <w:t xml:space="preserve">годовых </w:t>
      </w:r>
      <w:r w:rsidR="00BB3A88" w:rsidRPr="002D4EF8">
        <w:rPr>
          <w:rFonts w:ascii="Times New Roman" w:eastAsia="Times New Roman" w:hAnsi="Times New Roman"/>
          <w:sz w:val="24"/>
          <w:szCs w:val="24"/>
        </w:rPr>
        <w:t>объемах выполнения аналоги</w:t>
      </w:r>
      <w:r w:rsidR="007F4978">
        <w:rPr>
          <w:rFonts w:ascii="Times New Roman" w:eastAsia="Times New Roman" w:hAnsi="Times New Roman"/>
          <w:sz w:val="24"/>
          <w:szCs w:val="24"/>
        </w:rPr>
        <w:t xml:space="preserve">чных договоров </w:t>
      </w:r>
      <w:r w:rsidR="007F4978" w:rsidRPr="007F4978">
        <w:rPr>
          <w:rFonts w:ascii="Times New Roman" w:eastAsia="Times New Roman" w:hAnsi="Times New Roman"/>
          <w:bCs/>
          <w:sz w:val="24"/>
          <w:szCs w:val="24"/>
        </w:rPr>
        <w:t>(форма 4</w:t>
      </w:r>
      <w:r w:rsidR="007F4978" w:rsidRPr="007F4978">
        <w:rPr>
          <w:rFonts w:ascii="Times New Roman" w:eastAsia="Times New Roman" w:hAnsi="Times New Roman"/>
          <w:sz w:val="24"/>
          <w:szCs w:val="24"/>
        </w:rPr>
        <w:t xml:space="preserve"> Приложения № 1 Документации</w:t>
      </w:r>
      <w:r w:rsidR="007F4978">
        <w:rPr>
          <w:rFonts w:ascii="Times New Roman" w:eastAsia="Times New Roman" w:hAnsi="Times New Roman"/>
          <w:sz w:val="24"/>
          <w:szCs w:val="24"/>
        </w:rPr>
        <w:t>).</w:t>
      </w:r>
      <w:r w:rsidR="000633B5" w:rsidRPr="002D4EF8">
        <w:rPr>
          <w:rFonts w:ascii="Times New Roman" w:eastAsia="Times New Roman" w:hAnsi="Times New Roman"/>
          <w:sz w:val="24"/>
          <w:szCs w:val="24"/>
        </w:rPr>
        <w:t xml:space="preserve"> </w:t>
      </w:r>
    </w:p>
    <w:p w:rsidR="00D35490" w:rsidRPr="007F4978" w:rsidRDefault="00D35490" w:rsidP="00D35490">
      <w:pPr>
        <w:spacing w:line="240" w:lineRule="auto"/>
        <w:ind w:firstLine="426"/>
        <w:jc w:val="both"/>
        <w:rPr>
          <w:rFonts w:ascii="Times New Roman" w:hAnsi="Times New Roman"/>
          <w:i/>
          <w:lang w:eastAsia="ru-RU"/>
        </w:rPr>
      </w:pPr>
      <w:r w:rsidRPr="002D4EF8">
        <w:rPr>
          <w:rFonts w:ascii="Times New Roman" w:hAnsi="Times New Roman"/>
          <w:b/>
          <w:color w:val="C00000"/>
          <w:sz w:val="24"/>
          <w:szCs w:val="24"/>
          <w:lang w:eastAsia="ru-RU"/>
        </w:rPr>
        <w:t xml:space="preserve"> </w:t>
      </w:r>
      <w:proofErr w:type="gramStart"/>
      <w:r w:rsidRPr="008F1875">
        <w:rPr>
          <w:rFonts w:ascii="Times New Roman" w:hAnsi="Times New Roman"/>
          <w:i/>
          <w:lang w:eastAsia="ru-RU"/>
        </w:rPr>
        <w:t>Так как</w:t>
      </w:r>
      <w:r w:rsidRPr="008F1875">
        <w:rPr>
          <w:rFonts w:ascii="Times New Roman" w:hAnsi="Times New Roman"/>
          <w:i/>
        </w:rPr>
        <w:t xml:space="preserve"> </w:t>
      </w:r>
      <w:r w:rsidRPr="008F1875">
        <w:rPr>
          <w:rFonts w:ascii="Times New Roman" w:hAnsi="Times New Roman"/>
          <w:i/>
          <w:lang w:eastAsia="ru-RU"/>
        </w:rPr>
        <w:t xml:space="preserve">опыт выполнения аналогичных </w:t>
      </w:r>
      <w:r w:rsidR="007F4978">
        <w:rPr>
          <w:rFonts w:ascii="Times New Roman" w:hAnsi="Times New Roman"/>
          <w:i/>
          <w:lang w:eastAsia="ru-RU"/>
        </w:rPr>
        <w:t>поставок</w:t>
      </w:r>
      <w:r w:rsidRPr="008F1875">
        <w:rPr>
          <w:rFonts w:ascii="Times New Roman" w:hAnsi="Times New Roman"/>
          <w:b/>
          <w:i/>
          <w:lang w:eastAsia="ru-RU"/>
        </w:rPr>
        <w:t xml:space="preserve"> </w:t>
      </w:r>
      <w:r w:rsidRPr="008F1875">
        <w:rPr>
          <w:rFonts w:ascii="Times New Roman" w:hAnsi="Times New Roman"/>
          <w:i/>
          <w:lang w:eastAsia="ru-RU"/>
        </w:rPr>
        <w:t xml:space="preserve">является критерием оценки Участников, то в случае не указания сведений по объему выполнения аналогичных договоров в справке (форма 4 Приложения №1 Документации), а также не предоставления </w:t>
      </w:r>
      <w:r w:rsidR="00F128B4" w:rsidRPr="008F1875">
        <w:rPr>
          <w:rFonts w:ascii="Times New Roman" w:hAnsi="Times New Roman"/>
          <w:i/>
          <w:lang w:eastAsia="ru-RU"/>
        </w:rPr>
        <w:t>копи</w:t>
      </w:r>
      <w:r w:rsidR="007F4978">
        <w:rPr>
          <w:rFonts w:ascii="Times New Roman" w:hAnsi="Times New Roman"/>
          <w:i/>
          <w:lang w:eastAsia="ru-RU"/>
        </w:rPr>
        <w:t>й</w:t>
      </w:r>
      <w:r w:rsidR="00F128B4" w:rsidRPr="008F1875">
        <w:rPr>
          <w:rFonts w:ascii="Times New Roman" w:hAnsi="Times New Roman"/>
          <w:i/>
          <w:lang w:eastAsia="ru-RU"/>
        </w:rPr>
        <w:t xml:space="preserve"> указанных в справке</w:t>
      </w:r>
      <w:r w:rsidRPr="008F1875">
        <w:rPr>
          <w:rFonts w:ascii="Times New Roman" w:hAnsi="Times New Roman"/>
          <w:i/>
          <w:lang w:eastAsia="ru-RU"/>
        </w:rPr>
        <w:t xml:space="preserve"> договоров</w:t>
      </w:r>
      <w:r w:rsidR="00F128B4" w:rsidRPr="008F1875">
        <w:rPr>
          <w:rFonts w:ascii="Times New Roman" w:hAnsi="Times New Roman"/>
        </w:rPr>
        <w:t xml:space="preserve"> </w:t>
      </w:r>
      <w:r w:rsidR="00F128B4" w:rsidRPr="008F1875">
        <w:rPr>
          <w:rFonts w:ascii="Times New Roman" w:hAnsi="Times New Roman"/>
          <w:i/>
          <w:lang w:eastAsia="ru-RU"/>
        </w:rPr>
        <w:t>со спецификациями и товарны</w:t>
      </w:r>
      <w:r w:rsidR="007F4978">
        <w:rPr>
          <w:rFonts w:ascii="Times New Roman" w:hAnsi="Times New Roman"/>
          <w:i/>
          <w:lang w:eastAsia="ru-RU"/>
        </w:rPr>
        <w:t>ми</w:t>
      </w:r>
      <w:r w:rsidR="00F128B4" w:rsidRPr="008F1875">
        <w:rPr>
          <w:rFonts w:ascii="Times New Roman" w:hAnsi="Times New Roman"/>
          <w:i/>
          <w:lang w:eastAsia="ru-RU"/>
        </w:rPr>
        <w:t xml:space="preserve"> накладны</w:t>
      </w:r>
      <w:r w:rsidR="007F4978">
        <w:rPr>
          <w:rFonts w:ascii="Times New Roman" w:hAnsi="Times New Roman"/>
          <w:i/>
          <w:lang w:eastAsia="ru-RU"/>
        </w:rPr>
        <w:t>ми</w:t>
      </w:r>
      <w:r w:rsidRPr="008F1875">
        <w:rPr>
          <w:rFonts w:ascii="Times New Roman" w:hAnsi="Times New Roman"/>
          <w:i/>
          <w:lang w:eastAsia="ru-RU"/>
        </w:rPr>
        <w:t xml:space="preserve">, заявке такого Участника будет присуждаться 0 баллов по данному </w:t>
      </w:r>
      <w:r w:rsidR="007F4978">
        <w:rPr>
          <w:rFonts w:ascii="Times New Roman" w:hAnsi="Times New Roman"/>
          <w:i/>
          <w:lang w:eastAsia="ru-RU"/>
        </w:rPr>
        <w:t>критерию</w:t>
      </w:r>
      <w:r w:rsidR="007F4978" w:rsidRPr="007F4978">
        <w:rPr>
          <w:rFonts w:ascii="Times New Roman" w:hAnsi="Times New Roman"/>
          <w:i/>
          <w:lang w:eastAsia="ru-RU"/>
        </w:rPr>
        <w:t>;</w:t>
      </w:r>
      <w:proofErr w:type="gramEnd"/>
    </w:p>
    <w:p w:rsidR="00F128B4" w:rsidRPr="002D4EF8" w:rsidRDefault="00F128B4" w:rsidP="00D35490">
      <w:pPr>
        <w:spacing w:line="240" w:lineRule="auto"/>
        <w:ind w:firstLine="426"/>
        <w:jc w:val="both"/>
        <w:rPr>
          <w:rFonts w:ascii="Times New Roman" w:eastAsia="Times New Roman" w:hAnsi="Times New Roman"/>
          <w:b/>
          <w:bCs/>
          <w:sz w:val="24"/>
          <w:szCs w:val="24"/>
        </w:rPr>
      </w:pPr>
      <w:r w:rsidRPr="002D4EF8">
        <w:rPr>
          <w:rFonts w:ascii="Times New Roman" w:eastAsia="Times New Roman" w:hAnsi="Times New Roman"/>
          <w:bCs/>
          <w:sz w:val="24"/>
          <w:szCs w:val="24"/>
        </w:rPr>
        <w:t xml:space="preserve">- </w:t>
      </w:r>
      <w:r w:rsidRPr="00E94327">
        <w:rPr>
          <w:rFonts w:ascii="Times New Roman" w:eastAsia="Times New Roman" w:hAnsi="Times New Roman"/>
          <w:bCs/>
          <w:sz w:val="24"/>
          <w:szCs w:val="24"/>
        </w:rPr>
        <w:t>заверенные уполномоченным лицом Участника</w:t>
      </w:r>
      <w:r w:rsidR="005C0955" w:rsidRPr="002D4EF8">
        <w:rPr>
          <w:rFonts w:ascii="Times New Roman" w:eastAsia="Times New Roman" w:hAnsi="Times New Roman"/>
          <w:b/>
          <w:bCs/>
          <w:sz w:val="24"/>
          <w:szCs w:val="24"/>
        </w:rPr>
        <w:t xml:space="preserve"> копии</w:t>
      </w:r>
      <w:r w:rsidRPr="002D4EF8">
        <w:rPr>
          <w:rFonts w:ascii="Times New Roman" w:eastAsia="Times New Roman" w:hAnsi="Times New Roman"/>
          <w:b/>
          <w:bCs/>
          <w:sz w:val="24"/>
          <w:szCs w:val="24"/>
        </w:rPr>
        <w:t xml:space="preserve"> документов, подтверждающих полномочия Участника на поставку предмета закупки </w:t>
      </w:r>
      <w:r w:rsidRPr="002D4EF8">
        <w:rPr>
          <w:rFonts w:ascii="Times New Roman" w:eastAsia="Times New Roman" w:hAnsi="Times New Roman"/>
          <w:bCs/>
          <w:sz w:val="24"/>
          <w:szCs w:val="24"/>
        </w:rPr>
        <w:t>(на усмотрение Участника):</w:t>
      </w:r>
    </w:p>
    <w:p w:rsidR="00F128B4" w:rsidRPr="002D4EF8" w:rsidRDefault="00F128B4" w:rsidP="00F128B4">
      <w:pPr>
        <w:numPr>
          <w:ilvl w:val="0"/>
          <w:numId w:val="46"/>
        </w:numPr>
        <w:spacing w:line="240" w:lineRule="auto"/>
        <w:jc w:val="both"/>
        <w:rPr>
          <w:rFonts w:ascii="Times New Roman" w:eastAsia="Times New Roman" w:hAnsi="Times New Roman"/>
          <w:bCs/>
          <w:sz w:val="24"/>
          <w:szCs w:val="24"/>
        </w:rPr>
      </w:pPr>
      <w:r w:rsidRPr="002D4EF8">
        <w:rPr>
          <w:rFonts w:ascii="Times New Roman" w:eastAsia="Times New Roman" w:hAnsi="Times New Roman"/>
          <w:bCs/>
          <w:sz w:val="24"/>
          <w:szCs w:val="24"/>
        </w:rPr>
        <w:t>для Участников процедуры закупки, не осуществляющих непосредственно изготовление Товара: копию дилерского договора/сертификата, оригинала или копии письма от изготовителя и т.д.</w:t>
      </w:r>
      <w:r w:rsidR="00E94327" w:rsidRPr="00E94327">
        <w:rPr>
          <w:rFonts w:ascii="Times New Roman" w:eastAsia="Times New Roman" w:hAnsi="Times New Roman"/>
          <w:bCs/>
          <w:sz w:val="24"/>
          <w:szCs w:val="24"/>
        </w:rPr>
        <w:t>;</w:t>
      </w:r>
    </w:p>
    <w:p w:rsidR="00F128B4" w:rsidRDefault="00F128B4" w:rsidP="00F128B4">
      <w:pPr>
        <w:numPr>
          <w:ilvl w:val="0"/>
          <w:numId w:val="46"/>
        </w:numPr>
        <w:spacing w:line="240" w:lineRule="auto"/>
        <w:jc w:val="both"/>
        <w:rPr>
          <w:rFonts w:ascii="Times New Roman" w:eastAsia="Times New Roman" w:hAnsi="Times New Roman"/>
          <w:bCs/>
          <w:sz w:val="24"/>
          <w:szCs w:val="24"/>
        </w:rPr>
      </w:pPr>
      <w:r w:rsidRPr="002D4EF8">
        <w:rPr>
          <w:rFonts w:ascii="Times New Roman" w:eastAsia="Times New Roman" w:hAnsi="Times New Roman"/>
          <w:bCs/>
          <w:sz w:val="24"/>
          <w:szCs w:val="24"/>
        </w:rPr>
        <w:t>для изготовителей Т</w:t>
      </w:r>
      <w:r w:rsidR="00E94327">
        <w:rPr>
          <w:rFonts w:ascii="Times New Roman" w:eastAsia="Times New Roman" w:hAnsi="Times New Roman"/>
          <w:bCs/>
          <w:sz w:val="24"/>
          <w:szCs w:val="24"/>
        </w:rPr>
        <w:t>овара - сертификат соответствия</w:t>
      </w:r>
      <w:r w:rsidR="00E94327" w:rsidRPr="00E94327">
        <w:rPr>
          <w:rFonts w:ascii="Times New Roman" w:eastAsia="Times New Roman" w:hAnsi="Times New Roman"/>
          <w:bCs/>
          <w:sz w:val="24"/>
          <w:szCs w:val="24"/>
        </w:rPr>
        <w:t>;</w:t>
      </w:r>
    </w:p>
    <w:p w:rsidR="008F1875" w:rsidRPr="002D4EF8" w:rsidRDefault="008F1875" w:rsidP="008F1875">
      <w:pPr>
        <w:numPr>
          <w:ilvl w:val="0"/>
          <w:numId w:val="46"/>
        </w:numPr>
        <w:spacing w:line="240" w:lineRule="auto"/>
        <w:jc w:val="both"/>
        <w:rPr>
          <w:rFonts w:ascii="Times New Roman" w:eastAsia="Times New Roman" w:hAnsi="Times New Roman"/>
          <w:bCs/>
          <w:sz w:val="24"/>
          <w:szCs w:val="24"/>
        </w:rPr>
      </w:pPr>
      <w:r>
        <w:rPr>
          <w:rFonts w:ascii="Times New Roman" w:eastAsia="Times New Roman" w:hAnsi="Times New Roman"/>
          <w:bCs/>
          <w:sz w:val="24"/>
          <w:szCs w:val="24"/>
        </w:rPr>
        <w:t xml:space="preserve">для </w:t>
      </w:r>
      <w:proofErr w:type="gramStart"/>
      <w:r>
        <w:rPr>
          <w:rFonts w:ascii="Times New Roman" w:eastAsia="Times New Roman" w:hAnsi="Times New Roman"/>
          <w:bCs/>
          <w:sz w:val="24"/>
          <w:szCs w:val="24"/>
        </w:rPr>
        <w:t>официальные</w:t>
      </w:r>
      <w:proofErr w:type="gramEnd"/>
      <w:r>
        <w:rPr>
          <w:rFonts w:ascii="Times New Roman" w:eastAsia="Times New Roman" w:hAnsi="Times New Roman"/>
          <w:bCs/>
          <w:sz w:val="24"/>
          <w:szCs w:val="24"/>
        </w:rPr>
        <w:t xml:space="preserve"> представителей</w:t>
      </w:r>
      <w:r w:rsidRPr="008F1875">
        <w:rPr>
          <w:rFonts w:ascii="Times New Roman" w:eastAsia="Times New Roman" w:hAnsi="Times New Roman"/>
          <w:bCs/>
          <w:sz w:val="24"/>
          <w:szCs w:val="24"/>
        </w:rPr>
        <w:t xml:space="preserve"> </w:t>
      </w:r>
      <w:r>
        <w:rPr>
          <w:rFonts w:ascii="Times New Roman" w:eastAsia="Times New Roman" w:hAnsi="Times New Roman"/>
          <w:bCs/>
          <w:sz w:val="24"/>
          <w:szCs w:val="24"/>
        </w:rPr>
        <w:t>– доверенность.</w:t>
      </w:r>
    </w:p>
    <w:p w:rsidR="00D35490" w:rsidRPr="008F1875" w:rsidRDefault="00D35490" w:rsidP="002D7C88">
      <w:pPr>
        <w:spacing w:line="240" w:lineRule="auto"/>
        <w:ind w:firstLine="426"/>
        <w:jc w:val="both"/>
        <w:rPr>
          <w:rFonts w:ascii="Times New Roman" w:hAnsi="Times New Roman"/>
          <w:i/>
          <w:lang w:eastAsia="ru-RU"/>
        </w:rPr>
      </w:pPr>
      <w:r w:rsidRPr="008F1875">
        <w:rPr>
          <w:rFonts w:ascii="Times New Roman" w:hAnsi="Times New Roman"/>
          <w:i/>
          <w:lang w:eastAsia="ru-RU"/>
        </w:rPr>
        <w:t xml:space="preserve">Так как оценка заявок по критерию </w:t>
      </w:r>
      <w:r w:rsidR="00404AA5" w:rsidRPr="008F1875">
        <w:rPr>
          <w:rFonts w:ascii="Times New Roman" w:hAnsi="Times New Roman"/>
          <w:i/>
          <w:lang w:eastAsia="ru-RU"/>
        </w:rPr>
        <w:t xml:space="preserve">«Подтверждение наличия ресурсов у Участника» </w:t>
      </w:r>
      <w:r w:rsidRPr="008F1875">
        <w:rPr>
          <w:rFonts w:ascii="Times New Roman" w:hAnsi="Times New Roman"/>
          <w:i/>
          <w:lang w:eastAsia="ru-RU"/>
        </w:rPr>
        <w:t xml:space="preserve">определяется на основании анализа предоставленных в составе заявки </w:t>
      </w:r>
      <w:r w:rsidR="002D7C88" w:rsidRPr="008F1875">
        <w:rPr>
          <w:rFonts w:ascii="Times New Roman" w:hAnsi="Times New Roman"/>
          <w:i/>
          <w:lang w:eastAsia="ru-RU"/>
        </w:rPr>
        <w:t xml:space="preserve">копий документов, подтверждающих полномочия Участника на поставку предмета закупки, </w:t>
      </w:r>
      <w:r w:rsidRPr="008F1875">
        <w:rPr>
          <w:rFonts w:ascii="Times New Roman" w:hAnsi="Times New Roman"/>
          <w:i/>
          <w:lang w:eastAsia="ru-RU"/>
        </w:rPr>
        <w:t>то в случае не предоставления</w:t>
      </w:r>
      <w:r w:rsidR="002D7C88" w:rsidRPr="008F1875">
        <w:rPr>
          <w:rFonts w:ascii="Times New Roman" w:hAnsi="Times New Roman"/>
          <w:i/>
          <w:lang w:eastAsia="ru-RU"/>
        </w:rPr>
        <w:t xml:space="preserve"> вышеуказанных документов</w:t>
      </w:r>
      <w:r w:rsidRPr="008F1875">
        <w:rPr>
          <w:rFonts w:ascii="Times New Roman" w:hAnsi="Times New Roman"/>
          <w:i/>
          <w:lang w:eastAsia="ru-RU"/>
        </w:rPr>
        <w:t>, заявке такого Участника будет присуждаться 0 баллов.</w:t>
      </w:r>
    </w:p>
    <w:p w:rsidR="00F17CDC" w:rsidRPr="002D4EF8" w:rsidRDefault="00F17CDC" w:rsidP="002531EF">
      <w:pPr>
        <w:spacing w:line="240" w:lineRule="auto"/>
        <w:jc w:val="both"/>
        <w:rPr>
          <w:rFonts w:ascii="Times New Roman" w:eastAsia="Times New Roman" w:hAnsi="Times New Roman"/>
          <w:bCs/>
          <w:sz w:val="24"/>
          <w:szCs w:val="24"/>
        </w:rPr>
      </w:pPr>
      <w:r w:rsidRPr="002D4EF8">
        <w:rPr>
          <w:rFonts w:ascii="Times New Roman" w:eastAsia="Times New Roman" w:hAnsi="Times New Roman"/>
          <w:bCs/>
          <w:sz w:val="24"/>
          <w:szCs w:val="24"/>
        </w:rPr>
        <w:t xml:space="preserve">В случае предоставления Участником заявки и/или приложенной к ней документации на иностранном языке (не русском), Участник обязан предоставить надлежащим образом </w:t>
      </w:r>
      <w:r w:rsidRPr="002D4EF8">
        <w:rPr>
          <w:rFonts w:ascii="Times New Roman" w:eastAsia="Times New Roman" w:hAnsi="Times New Roman"/>
          <w:b/>
          <w:bCs/>
          <w:sz w:val="24"/>
          <w:szCs w:val="24"/>
        </w:rPr>
        <w:t>заверенный нотариально перевод на русский язык</w:t>
      </w:r>
      <w:r w:rsidRPr="002D4EF8">
        <w:rPr>
          <w:rFonts w:ascii="Times New Roman" w:eastAsia="Times New Roman" w:hAnsi="Times New Roman"/>
          <w:bCs/>
          <w:sz w:val="24"/>
          <w:szCs w:val="24"/>
        </w:rPr>
        <w:t xml:space="preserve"> таких документов (в случаях предусмотренных действующим законодательством РФ на документах должен быть проставлен </w:t>
      </w:r>
      <w:proofErr w:type="spellStart"/>
      <w:r w:rsidRPr="002D4EF8">
        <w:rPr>
          <w:rFonts w:ascii="Times New Roman" w:eastAsia="Times New Roman" w:hAnsi="Times New Roman"/>
          <w:bCs/>
          <w:sz w:val="24"/>
          <w:szCs w:val="24"/>
        </w:rPr>
        <w:t>апостиль</w:t>
      </w:r>
      <w:proofErr w:type="spellEnd"/>
      <w:r w:rsidRPr="002D4EF8">
        <w:rPr>
          <w:rFonts w:ascii="Times New Roman" w:eastAsia="Times New Roman" w:hAnsi="Times New Roman"/>
          <w:bCs/>
          <w:sz w:val="24"/>
          <w:szCs w:val="24"/>
        </w:rPr>
        <w:t xml:space="preserve"> компетентного органа государства, в котором этот документ был составлен).</w:t>
      </w:r>
    </w:p>
    <w:p w:rsidR="00F17CDC" w:rsidRPr="002D4EF8" w:rsidRDefault="004D0F00" w:rsidP="00F75684">
      <w:pPr>
        <w:pStyle w:val="1"/>
        <w:numPr>
          <w:ilvl w:val="0"/>
          <w:numId w:val="0"/>
        </w:numPr>
        <w:spacing w:before="240"/>
        <w:jc w:val="center"/>
        <w:rPr>
          <w:b/>
          <w:bCs/>
        </w:rPr>
      </w:pPr>
      <w:bookmarkStart w:id="13" w:name="_Toc391973184"/>
      <w:r w:rsidRPr="002D4EF8">
        <w:rPr>
          <w:b/>
          <w:lang w:val="ru-RU"/>
        </w:rPr>
        <w:t xml:space="preserve">4. </w:t>
      </w:r>
      <w:r w:rsidR="00F17CDC" w:rsidRPr="002D4EF8">
        <w:rPr>
          <w:b/>
        </w:rPr>
        <w:t>Порядок проведения запроса предложений</w:t>
      </w:r>
      <w:bookmarkEnd w:id="13"/>
    </w:p>
    <w:p w:rsidR="00F17CDC" w:rsidRPr="002D4EF8" w:rsidRDefault="00F17CDC" w:rsidP="004C6757">
      <w:pPr>
        <w:pStyle w:val="2"/>
        <w:numPr>
          <w:ilvl w:val="1"/>
          <w:numId w:val="22"/>
        </w:numPr>
        <w:ind w:left="0" w:firstLine="0"/>
        <w:jc w:val="both"/>
        <w:rPr>
          <w:rFonts w:ascii="Times New Roman" w:hAnsi="Times New Roman" w:cs="Times New Roman"/>
          <w:i w:val="0"/>
          <w:sz w:val="24"/>
          <w:szCs w:val="24"/>
        </w:rPr>
      </w:pPr>
      <w:bookmarkStart w:id="14" w:name="_Toc386463995"/>
      <w:bookmarkStart w:id="15" w:name="_Toc388439837"/>
      <w:bookmarkStart w:id="16" w:name="_Toc388439986"/>
      <w:bookmarkStart w:id="17" w:name="_Toc388447355"/>
      <w:bookmarkStart w:id="18" w:name="_Toc389746527"/>
      <w:bookmarkStart w:id="19" w:name="_Toc390261824"/>
      <w:bookmarkStart w:id="20" w:name="_Toc391546639"/>
      <w:bookmarkStart w:id="21" w:name="_Toc391649816"/>
      <w:bookmarkStart w:id="22" w:name="_Toc391973185"/>
      <w:r w:rsidRPr="002D4EF8">
        <w:rPr>
          <w:rFonts w:ascii="Times New Roman" w:hAnsi="Times New Roman" w:cs="Times New Roman"/>
          <w:bCs w:val="0"/>
          <w:i w:val="0"/>
          <w:iCs w:val="0"/>
          <w:sz w:val="24"/>
          <w:szCs w:val="24"/>
        </w:rPr>
        <w:t xml:space="preserve">Получение документации о проведении </w:t>
      </w:r>
      <w:r w:rsidRPr="002D4EF8">
        <w:rPr>
          <w:rFonts w:ascii="Times New Roman" w:hAnsi="Times New Roman" w:cs="Times New Roman"/>
          <w:i w:val="0"/>
          <w:sz w:val="24"/>
          <w:szCs w:val="24"/>
        </w:rPr>
        <w:t>запроса предложений</w:t>
      </w:r>
      <w:bookmarkEnd w:id="14"/>
      <w:bookmarkEnd w:id="15"/>
      <w:bookmarkEnd w:id="16"/>
      <w:bookmarkEnd w:id="17"/>
      <w:bookmarkEnd w:id="18"/>
      <w:bookmarkEnd w:id="19"/>
      <w:bookmarkEnd w:id="20"/>
      <w:bookmarkEnd w:id="21"/>
      <w:bookmarkEnd w:id="22"/>
    </w:p>
    <w:p w:rsidR="00F17CDC" w:rsidRPr="002D4EF8" w:rsidRDefault="00F17CDC" w:rsidP="00EE1BD0">
      <w:pPr>
        <w:numPr>
          <w:ilvl w:val="2"/>
          <w:numId w:val="22"/>
        </w:numPr>
        <w:tabs>
          <w:tab w:val="clear" w:pos="720"/>
        </w:tabs>
        <w:spacing w:after="0" w:line="240" w:lineRule="auto"/>
        <w:ind w:left="0" w:firstLine="0"/>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Любое заинтересованное лицо для получения Документации на бумажных либо электронных носителях должно обратиться в адрес Заказчика в письменной форме по адресу, указанному в </w:t>
      </w:r>
      <w:proofErr w:type="spellStart"/>
      <w:r w:rsidRPr="002D4EF8">
        <w:rPr>
          <w:rFonts w:ascii="Times New Roman" w:eastAsia="Times New Roman" w:hAnsi="Times New Roman"/>
          <w:sz w:val="24"/>
          <w:szCs w:val="24"/>
        </w:rPr>
        <w:t>п.п</w:t>
      </w:r>
      <w:proofErr w:type="spellEnd"/>
      <w:r w:rsidRPr="002D4EF8">
        <w:rPr>
          <w:rFonts w:ascii="Times New Roman" w:eastAsia="Times New Roman" w:hAnsi="Times New Roman"/>
          <w:sz w:val="24"/>
          <w:szCs w:val="24"/>
        </w:rPr>
        <w:t>. 2.3. п. 2. Информационной карты либо отправить запрос на электронную почту</w:t>
      </w:r>
      <w:r w:rsidRPr="002D4EF8">
        <w:rPr>
          <w:rFonts w:ascii="Times New Roman" w:eastAsia="Times New Roman" w:hAnsi="Times New Roman"/>
          <w:color w:val="FF0000"/>
          <w:sz w:val="24"/>
          <w:szCs w:val="24"/>
        </w:rPr>
        <w:t xml:space="preserve"> </w:t>
      </w:r>
      <w:hyperlink r:id="rId21" w:history="1">
        <w:r w:rsidR="00EE1BD0" w:rsidRPr="002D4EF8">
          <w:rPr>
            <w:rStyle w:val="af0"/>
            <w:rFonts w:ascii="Times New Roman" w:hAnsi="Times New Roman"/>
            <w:sz w:val="24"/>
            <w:szCs w:val="24"/>
          </w:rPr>
          <w:t xml:space="preserve"> </w:t>
        </w:r>
        <w:r w:rsidR="001320FC" w:rsidRPr="002D4EF8">
          <w:rPr>
            <w:rStyle w:val="af0"/>
            <w:rFonts w:ascii="Times New Roman" w:hAnsi="Times New Roman"/>
            <w:sz w:val="24"/>
            <w:szCs w:val="24"/>
            <w:lang w:val="en-US"/>
          </w:rPr>
          <w:t>santalova</w:t>
        </w:r>
        <w:r w:rsidR="001320FC" w:rsidRPr="002D4EF8">
          <w:rPr>
            <w:rStyle w:val="af0"/>
            <w:rFonts w:ascii="Times New Roman" w:hAnsi="Times New Roman"/>
            <w:sz w:val="24"/>
            <w:szCs w:val="24"/>
          </w:rPr>
          <w:t>@</w:t>
        </w:r>
        <w:r w:rsidR="001320FC" w:rsidRPr="002D4EF8">
          <w:rPr>
            <w:rStyle w:val="af0"/>
            <w:rFonts w:ascii="Times New Roman" w:hAnsi="Times New Roman"/>
            <w:sz w:val="24"/>
            <w:szCs w:val="24"/>
            <w:lang w:val="en-US"/>
          </w:rPr>
          <w:t>mures</w:t>
        </w:r>
        <w:r w:rsidR="001320FC" w:rsidRPr="002D4EF8">
          <w:rPr>
            <w:rStyle w:val="af0"/>
            <w:rFonts w:ascii="Times New Roman" w:hAnsi="Times New Roman"/>
            <w:sz w:val="24"/>
            <w:szCs w:val="24"/>
          </w:rPr>
          <w:t>.</w:t>
        </w:r>
        <w:proofErr w:type="spellStart"/>
        <w:r w:rsidR="001320FC" w:rsidRPr="002D4EF8">
          <w:rPr>
            <w:rStyle w:val="af0"/>
            <w:rFonts w:ascii="Times New Roman" w:hAnsi="Times New Roman"/>
            <w:sz w:val="24"/>
            <w:szCs w:val="24"/>
            <w:lang w:val="en-US"/>
          </w:rPr>
          <w:t>ru</w:t>
        </w:r>
        <w:proofErr w:type="spellEnd"/>
      </w:hyperlink>
      <w:r w:rsidRPr="002D4EF8">
        <w:rPr>
          <w:rFonts w:ascii="Times New Roman" w:eastAsia="Times New Roman" w:hAnsi="Times New Roman"/>
          <w:sz w:val="24"/>
          <w:szCs w:val="24"/>
        </w:rPr>
        <w:t xml:space="preserve">, с указанием способа получения Документации. </w:t>
      </w:r>
    </w:p>
    <w:p w:rsidR="00F17CDC" w:rsidRPr="002D4EF8" w:rsidRDefault="00F17CDC" w:rsidP="004C6757">
      <w:pPr>
        <w:numPr>
          <w:ilvl w:val="2"/>
          <w:numId w:val="22"/>
        </w:numPr>
        <w:tabs>
          <w:tab w:val="clear" w:pos="720"/>
          <w:tab w:val="left" w:pos="0"/>
          <w:tab w:val="left" w:pos="284"/>
        </w:tabs>
        <w:spacing w:after="120" w:line="240" w:lineRule="auto"/>
        <w:ind w:left="0" w:firstLine="0"/>
        <w:jc w:val="both"/>
        <w:rPr>
          <w:rFonts w:ascii="Times New Roman" w:eastAsia="Times New Roman" w:hAnsi="Times New Roman"/>
          <w:sz w:val="24"/>
          <w:szCs w:val="24"/>
        </w:rPr>
      </w:pPr>
      <w:r w:rsidRPr="002D4EF8">
        <w:rPr>
          <w:rFonts w:ascii="Times New Roman" w:eastAsia="Times New Roman" w:hAnsi="Times New Roman"/>
          <w:sz w:val="24"/>
          <w:szCs w:val="24"/>
        </w:rPr>
        <w:t>Заказчик в течение двух рабочих дней</w:t>
      </w:r>
      <w:r w:rsidRPr="002D4EF8">
        <w:rPr>
          <w:rFonts w:ascii="Times New Roman" w:eastAsia="Times New Roman" w:hAnsi="Times New Roman"/>
          <w:color w:val="FF0000"/>
          <w:sz w:val="24"/>
          <w:szCs w:val="24"/>
        </w:rPr>
        <w:t xml:space="preserve"> </w:t>
      </w:r>
      <w:r w:rsidRPr="002D4EF8">
        <w:rPr>
          <w:rFonts w:ascii="Times New Roman" w:eastAsia="Times New Roman" w:hAnsi="Times New Roman"/>
          <w:sz w:val="24"/>
          <w:szCs w:val="24"/>
        </w:rPr>
        <w:t>(кроме субботы и воскресенья)</w:t>
      </w:r>
      <w:r w:rsidRPr="002D4EF8">
        <w:rPr>
          <w:rFonts w:ascii="Times New Roman" w:eastAsia="Times New Roman" w:hAnsi="Times New Roman"/>
          <w:color w:val="FF0000"/>
          <w:sz w:val="24"/>
          <w:szCs w:val="24"/>
        </w:rPr>
        <w:t xml:space="preserve"> </w:t>
      </w:r>
      <w:r w:rsidRPr="002D4EF8">
        <w:rPr>
          <w:rFonts w:ascii="Times New Roman" w:eastAsia="Times New Roman" w:hAnsi="Times New Roman"/>
          <w:sz w:val="24"/>
          <w:szCs w:val="24"/>
        </w:rPr>
        <w:t>с 8.30 до 16.42 (12.30-13.30 перерыв)</w:t>
      </w:r>
      <w:r w:rsidRPr="002D4EF8">
        <w:rPr>
          <w:rFonts w:ascii="Times New Roman" w:eastAsia="Times New Roman" w:hAnsi="Times New Roman"/>
          <w:color w:val="FF0000"/>
          <w:sz w:val="24"/>
          <w:szCs w:val="24"/>
        </w:rPr>
        <w:t xml:space="preserve"> </w:t>
      </w:r>
      <w:r w:rsidRPr="002D4EF8">
        <w:rPr>
          <w:rFonts w:ascii="Times New Roman" w:eastAsia="Times New Roman" w:hAnsi="Times New Roman"/>
          <w:sz w:val="24"/>
          <w:szCs w:val="24"/>
        </w:rPr>
        <w:t>со дня получения соответствующего запроса предоставит такому лицу</w:t>
      </w:r>
      <w:r w:rsidRPr="002D4EF8">
        <w:rPr>
          <w:rFonts w:ascii="Times New Roman" w:eastAsia="Times New Roman" w:hAnsi="Times New Roman"/>
          <w:color w:val="FF0000"/>
          <w:sz w:val="24"/>
          <w:szCs w:val="24"/>
        </w:rPr>
        <w:t xml:space="preserve"> </w:t>
      </w:r>
      <w:r w:rsidRPr="002D4EF8">
        <w:rPr>
          <w:rFonts w:ascii="Times New Roman" w:eastAsia="Times New Roman" w:hAnsi="Times New Roman"/>
          <w:sz w:val="24"/>
          <w:szCs w:val="24"/>
        </w:rPr>
        <w:t xml:space="preserve">Документацию на бумажном носителе нарочно,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 закупке осуществляется бесплатно по адресу: 183038, </w:t>
      </w:r>
      <w:r w:rsidR="00EE1BD0" w:rsidRPr="002D4EF8">
        <w:rPr>
          <w:rFonts w:ascii="Times New Roman" w:hAnsi="Times New Roman"/>
          <w:bCs/>
          <w:sz w:val="24"/>
          <w:szCs w:val="24"/>
        </w:rPr>
        <w:t>г. </w:t>
      </w:r>
      <w:r w:rsidRPr="002D4EF8">
        <w:rPr>
          <w:rFonts w:ascii="Times New Roman" w:hAnsi="Times New Roman"/>
          <w:bCs/>
          <w:sz w:val="24"/>
          <w:szCs w:val="24"/>
        </w:rPr>
        <w:t>Мурманск,</w:t>
      </w:r>
      <w:r w:rsidR="009F1995" w:rsidRPr="002D4EF8">
        <w:rPr>
          <w:rFonts w:ascii="Times New Roman" w:hAnsi="Times New Roman"/>
          <w:bCs/>
          <w:sz w:val="24"/>
          <w:szCs w:val="24"/>
        </w:rPr>
        <w:t xml:space="preserve"> ул. </w:t>
      </w:r>
      <w:proofErr w:type="gramStart"/>
      <w:r w:rsidR="009F1995" w:rsidRPr="002D4EF8">
        <w:rPr>
          <w:rFonts w:ascii="Times New Roman" w:hAnsi="Times New Roman"/>
          <w:bCs/>
          <w:sz w:val="24"/>
          <w:szCs w:val="24"/>
        </w:rPr>
        <w:t>Промышленная</w:t>
      </w:r>
      <w:proofErr w:type="gramEnd"/>
      <w:r w:rsidR="00EE1BD0" w:rsidRPr="002D4EF8">
        <w:rPr>
          <w:rFonts w:ascii="Times New Roman" w:hAnsi="Times New Roman"/>
          <w:bCs/>
          <w:sz w:val="24"/>
          <w:szCs w:val="24"/>
        </w:rPr>
        <w:t>,</w:t>
      </w:r>
      <w:r w:rsidR="009F1995" w:rsidRPr="002D4EF8">
        <w:rPr>
          <w:rFonts w:ascii="Times New Roman" w:hAnsi="Times New Roman"/>
          <w:bCs/>
          <w:sz w:val="24"/>
          <w:szCs w:val="24"/>
        </w:rPr>
        <w:t xml:space="preserve"> д.15, </w:t>
      </w:r>
      <w:proofErr w:type="spellStart"/>
      <w:r w:rsidR="009F1995" w:rsidRPr="002D4EF8">
        <w:rPr>
          <w:rFonts w:ascii="Times New Roman" w:hAnsi="Times New Roman"/>
          <w:bCs/>
          <w:sz w:val="24"/>
          <w:szCs w:val="24"/>
        </w:rPr>
        <w:t>каб</w:t>
      </w:r>
      <w:proofErr w:type="spellEnd"/>
      <w:r w:rsidR="009F1995" w:rsidRPr="002D4EF8">
        <w:rPr>
          <w:rFonts w:ascii="Times New Roman" w:hAnsi="Times New Roman"/>
          <w:bCs/>
          <w:sz w:val="24"/>
          <w:szCs w:val="24"/>
        </w:rPr>
        <w:t>. 20</w:t>
      </w:r>
      <w:r w:rsidRPr="002D4EF8">
        <w:rPr>
          <w:rFonts w:ascii="Times New Roman" w:eastAsia="Times New Roman" w:hAnsi="Times New Roman"/>
          <w:sz w:val="24"/>
          <w:szCs w:val="24"/>
        </w:rPr>
        <w:t xml:space="preserve"> (Отдел закупок ОАО «Мурманэнергосбыт»). </w:t>
      </w:r>
    </w:p>
    <w:p w:rsidR="00F17CDC" w:rsidRPr="002D4EF8" w:rsidRDefault="00F17CDC" w:rsidP="004C6757">
      <w:pPr>
        <w:numPr>
          <w:ilvl w:val="2"/>
          <w:numId w:val="22"/>
        </w:numPr>
        <w:tabs>
          <w:tab w:val="clear" w:pos="720"/>
          <w:tab w:val="left" w:pos="0"/>
          <w:tab w:val="left" w:pos="284"/>
        </w:tabs>
        <w:spacing w:after="120" w:line="240" w:lineRule="auto"/>
        <w:ind w:left="0" w:firstLine="0"/>
        <w:jc w:val="both"/>
        <w:rPr>
          <w:rFonts w:ascii="Times New Roman" w:eastAsia="Times New Roman" w:hAnsi="Times New Roman"/>
          <w:sz w:val="24"/>
          <w:szCs w:val="24"/>
        </w:rPr>
      </w:pPr>
      <w:r w:rsidRPr="002D4EF8">
        <w:rPr>
          <w:rFonts w:ascii="Times New Roman" w:eastAsia="Times New Roman" w:hAnsi="Times New Roman"/>
          <w:sz w:val="24"/>
          <w:szCs w:val="24"/>
        </w:rPr>
        <w:t>Документация о проведении з</w:t>
      </w:r>
      <w:r w:rsidR="00A26183" w:rsidRPr="002D4EF8">
        <w:rPr>
          <w:rFonts w:ascii="Times New Roman" w:eastAsia="Times New Roman" w:hAnsi="Times New Roman"/>
          <w:sz w:val="24"/>
          <w:szCs w:val="24"/>
        </w:rPr>
        <w:t xml:space="preserve">апроса предложений доступна для </w:t>
      </w:r>
      <w:r w:rsidRPr="002D4EF8">
        <w:rPr>
          <w:rFonts w:ascii="Times New Roman" w:eastAsia="Times New Roman" w:hAnsi="Times New Roman"/>
          <w:sz w:val="24"/>
          <w:szCs w:val="24"/>
        </w:rPr>
        <w:t>ознакомления на официальном сайте</w:t>
      </w:r>
      <w:r w:rsidRPr="002D4EF8">
        <w:rPr>
          <w:rFonts w:ascii="Times New Roman" w:eastAsia="Times New Roman" w:hAnsi="Times New Roman"/>
          <w:color w:val="0000FF"/>
          <w:sz w:val="24"/>
          <w:szCs w:val="24"/>
          <w:u w:val="single"/>
        </w:rPr>
        <w:t xml:space="preserve"> http://zakupki.gov.ru/223 </w:t>
      </w:r>
      <w:r w:rsidRPr="002D4EF8">
        <w:rPr>
          <w:rFonts w:ascii="Times New Roman" w:eastAsia="Times New Roman" w:hAnsi="Times New Roman"/>
          <w:color w:val="0000FF"/>
          <w:sz w:val="24"/>
          <w:szCs w:val="24"/>
        </w:rPr>
        <w:t xml:space="preserve">  </w:t>
      </w:r>
      <w:r w:rsidRPr="002D4EF8">
        <w:rPr>
          <w:rFonts w:ascii="Times New Roman" w:eastAsia="Times New Roman" w:hAnsi="Times New Roman"/>
          <w:sz w:val="24"/>
          <w:szCs w:val="24"/>
        </w:rPr>
        <w:t xml:space="preserve">и на сайте Заказчика </w:t>
      </w:r>
      <w:r w:rsidRPr="002D4EF8">
        <w:rPr>
          <w:rFonts w:ascii="Times New Roman" w:eastAsia="Times New Roman" w:hAnsi="Times New Roman"/>
          <w:color w:val="0000FF"/>
          <w:sz w:val="24"/>
          <w:szCs w:val="24"/>
          <w:u w:val="single"/>
        </w:rPr>
        <w:t>http://</w:t>
      </w:r>
      <w:proofErr w:type="spellStart"/>
      <w:r w:rsidRPr="002D4EF8">
        <w:rPr>
          <w:rFonts w:ascii="Times New Roman" w:eastAsia="Times New Roman" w:hAnsi="Times New Roman"/>
          <w:color w:val="0000FF"/>
          <w:sz w:val="24"/>
          <w:szCs w:val="24"/>
          <w:u w:val="single"/>
          <w:lang w:val="en-US"/>
        </w:rPr>
        <w:t>mures</w:t>
      </w:r>
      <w:proofErr w:type="spellEnd"/>
      <w:r w:rsidRPr="002D4EF8">
        <w:rPr>
          <w:rFonts w:ascii="Times New Roman" w:eastAsia="Times New Roman" w:hAnsi="Times New Roman"/>
          <w:color w:val="0000FF"/>
          <w:sz w:val="24"/>
          <w:szCs w:val="24"/>
          <w:u w:val="single"/>
        </w:rPr>
        <w:t>.</w:t>
      </w:r>
      <w:proofErr w:type="spellStart"/>
      <w:r w:rsidRPr="002D4EF8">
        <w:rPr>
          <w:rFonts w:ascii="Times New Roman" w:eastAsia="Times New Roman" w:hAnsi="Times New Roman"/>
          <w:color w:val="0000FF"/>
          <w:sz w:val="24"/>
          <w:szCs w:val="24"/>
          <w:u w:val="single"/>
          <w:lang w:val="en-US"/>
        </w:rPr>
        <w:t>ru</w:t>
      </w:r>
      <w:proofErr w:type="spellEnd"/>
      <w:r w:rsidRPr="002D4EF8">
        <w:rPr>
          <w:rFonts w:ascii="Times New Roman" w:eastAsia="Times New Roman" w:hAnsi="Times New Roman"/>
          <w:color w:val="0000FF"/>
          <w:sz w:val="24"/>
          <w:szCs w:val="24"/>
          <w:u w:val="single"/>
        </w:rPr>
        <w:t>.</w:t>
      </w:r>
    </w:p>
    <w:p w:rsidR="00F17CDC" w:rsidRPr="002D4EF8" w:rsidRDefault="00F17CDC" w:rsidP="004C6757">
      <w:pPr>
        <w:numPr>
          <w:ilvl w:val="2"/>
          <w:numId w:val="22"/>
        </w:numPr>
        <w:tabs>
          <w:tab w:val="clear" w:pos="720"/>
          <w:tab w:val="left" w:pos="0"/>
          <w:tab w:val="left" w:pos="284"/>
          <w:tab w:val="left" w:pos="709"/>
        </w:tabs>
        <w:spacing w:after="120" w:line="240" w:lineRule="auto"/>
        <w:ind w:left="0" w:firstLine="0"/>
        <w:jc w:val="both"/>
        <w:rPr>
          <w:rFonts w:ascii="Times New Roman" w:eastAsia="Times New Roman" w:hAnsi="Times New Roman"/>
          <w:b/>
          <w:bCs/>
          <w:iCs/>
          <w:sz w:val="24"/>
          <w:szCs w:val="24"/>
        </w:rPr>
      </w:pPr>
      <w:r w:rsidRPr="002D4EF8">
        <w:rPr>
          <w:rFonts w:ascii="Times New Roman" w:eastAsia="Times New Roman" w:hAnsi="Times New Roman"/>
          <w:sz w:val="24"/>
          <w:szCs w:val="24"/>
        </w:rPr>
        <w:t xml:space="preserve"> Если заинтересованное лицо получило Документацию иным способом, чем это указано в пункте 4.1.1 - 4.1.3., Заказчик не несет ответственности за неполучение таким лицом информации об изменениях и (или) разъяснениях положений настоящей Документации.</w:t>
      </w:r>
    </w:p>
    <w:p w:rsidR="00F17CDC" w:rsidRPr="002D4EF8" w:rsidRDefault="00F17CDC" w:rsidP="004C6757">
      <w:pPr>
        <w:pStyle w:val="2"/>
        <w:numPr>
          <w:ilvl w:val="1"/>
          <w:numId w:val="22"/>
        </w:numPr>
        <w:ind w:left="0" w:firstLine="0"/>
        <w:rPr>
          <w:rFonts w:ascii="Times New Roman" w:hAnsi="Times New Roman" w:cs="Times New Roman"/>
          <w:i w:val="0"/>
          <w:sz w:val="24"/>
          <w:szCs w:val="24"/>
        </w:rPr>
      </w:pPr>
      <w:bookmarkStart w:id="23" w:name="_Toc386463996"/>
      <w:bookmarkStart w:id="24" w:name="_Toc388439838"/>
      <w:bookmarkStart w:id="25" w:name="_Toc388439987"/>
      <w:bookmarkStart w:id="26" w:name="_Toc388447356"/>
      <w:bookmarkStart w:id="27" w:name="_Toc389746528"/>
      <w:bookmarkStart w:id="28" w:name="_Toc390261825"/>
      <w:bookmarkStart w:id="29" w:name="_Toc391546640"/>
      <w:bookmarkStart w:id="30" w:name="_Toc391649817"/>
      <w:bookmarkStart w:id="31" w:name="_Toc391973186"/>
      <w:r w:rsidRPr="002D4EF8">
        <w:rPr>
          <w:rFonts w:ascii="Times New Roman" w:hAnsi="Times New Roman" w:cs="Times New Roman"/>
          <w:bCs w:val="0"/>
          <w:i w:val="0"/>
          <w:iCs w:val="0"/>
          <w:sz w:val="24"/>
          <w:szCs w:val="24"/>
        </w:rPr>
        <w:t xml:space="preserve">Разъяснение положений документации о проведении  </w:t>
      </w:r>
      <w:r w:rsidRPr="002D4EF8">
        <w:rPr>
          <w:rFonts w:ascii="Times New Roman" w:hAnsi="Times New Roman" w:cs="Times New Roman"/>
          <w:i w:val="0"/>
          <w:sz w:val="24"/>
          <w:szCs w:val="24"/>
        </w:rPr>
        <w:t>запроса предложений</w:t>
      </w:r>
      <w:bookmarkEnd w:id="23"/>
      <w:bookmarkEnd w:id="24"/>
      <w:bookmarkEnd w:id="25"/>
      <w:bookmarkEnd w:id="26"/>
      <w:bookmarkEnd w:id="27"/>
      <w:bookmarkEnd w:id="28"/>
      <w:bookmarkEnd w:id="29"/>
      <w:bookmarkEnd w:id="30"/>
      <w:bookmarkEnd w:id="31"/>
    </w:p>
    <w:p w:rsidR="00F17CDC" w:rsidRPr="002D4EF8" w:rsidRDefault="00F17CDC" w:rsidP="0060013B">
      <w:pPr>
        <w:numPr>
          <w:ilvl w:val="2"/>
          <w:numId w:val="22"/>
        </w:numPr>
        <w:tabs>
          <w:tab w:val="clear" w:pos="720"/>
          <w:tab w:val="num" w:pos="0"/>
        </w:tabs>
        <w:spacing w:after="0" w:line="240" w:lineRule="auto"/>
        <w:ind w:left="0" w:firstLine="0"/>
        <w:jc w:val="both"/>
        <w:rPr>
          <w:rFonts w:ascii="Times New Roman" w:eastAsia="Times New Roman" w:hAnsi="Times New Roman"/>
          <w:sz w:val="24"/>
          <w:szCs w:val="24"/>
        </w:rPr>
      </w:pPr>
      <w:proofErr w:type="gramStart"/>
      <w:r w:rsidRPr="002D4EF8">
        <w:rPr>
          <w:rFonts w:ascii="Times New Roman" w:eastAsia="Times New Roman" w:hAnsi="Times New Roman"/>
          <w:sz w:val="24"/>
          <w:szCs w:val="24"/>
        </w:rPr>
        <w:t>Любой Участник закупки вправе</w:t>
      </w:r>
      <w:r w:rsidRPr="002D4EF8">
        <w:rPr>
          <w:rFonts w:ascii="Times New Roman" w:eastAsia="Times New Roman" w:hAnsi="Times New Roman"/>
          <w:color w:val="FF0000"/>
          <w:sz w:val="24"/>
          <w:szCs w:val="24"/>
        </w:rPr>
        <w:t xml:space="preserve"> </w:t>
      </w:r>
      <w:r w:rsidRPr="002D4EF8">
        <w:rPr>
          <w:rFonts w:ascii="Times New Roman" w:eastAsia="Times New Roman" w:hAnsi="Times New Roman"/>
          <w:sz w:val="24"/>
          <w:szCs w:val="24"/>
        </w:rPr>
        <w:t>направить заказчику официальный письменный запрос за подписью уполномоченного лица Участника закупки о разъяснении положений</w:t>
      </w:r>
      <w:r w:rsidRPr="002D4EF8">
        <w:rPr>
          <w:rFonts w:ascii="Times New Roman" w:eastAsia="Times New Roman" w:hAnsi="Times New Roman"/>
          <w:color w:val="FF0000"/>
          <w:sz w:val="24"/>
          <w:szCs w:val="24"/>
        </w:rPr>
        <w:t xml:space="preserve"> </w:t>
      </w:r>
      <w:r w:rsidRPr="002D4EF8">
        <w:rPr>
          <w:rFonts w:ascii="Times New Roman" w:eastAsia="Times New Roman" w:hAnsi="Times New Roman"/>
          <w:sz w:val="24"/>
          <w:szCs w:val="24"/>
        </w:rPr>
        <w:t>Документации</w:t>
      </w:r>
      <w:r w:rsidRPr="002D4EF8">
        <w:rPr>
          <w:rFonts w:ascii="Times New Roman" w:eastAsia="Times New Roman" w:hAnsi="Times New Roman"/>
          <w:color w:val="FF0000"/>
          <w:sz w:val="24"/>
          <w:szCs w:val="24"/>
        </w:rPr>
        <w:t xml:space="preserve"> </w:t>
      </w:r>
      <w:r w:rsidRPr="002D4EF8">
        <w:rPr>
          <w:rFonts w:ascii="Times New Roman" w:eastAsia="Times New Roman" w:hAnsi="Times New Roman"/>
          <w:sz w:val="24"/>
          <w:szCs w:val="24"/>
        </w:rPr>
        <w:t xml:space="preserve">по адресу, указанному в </w:t>
      </w:r>
      <w:proofErr w:type="spellStart"/>
      <w:r w:rsidRPr="002D4EF8">
        <w:rPr>
          <w:rFonts w:ascii="Times New Roman" w:eastAsia="Times New Roman" w:hAnsi="Times New Roman"/>
          <w:sz w:val="24"/>
          <w:szCs w:val="24"/>
        </w:rPr>
        <w:t>п.п</w:t>
      </w:r>
      <w:proofErr w:type="spellEnd"/>
      <w:r w:rsidRPr="002D4EF8">
        <w:rPr>
          <w:rFonts w:ascii="Times New Roman" w:eastAsia="Times New Roman" w:hAnsi="Times New Roman"/>
          <w:sz w:val="24"/>
          <w:szCs w:val="24"/>
        </w:rPr>
        <w:t>. 2.3. п. 2 Информационной карты</w:t>
      </w:r>
      <w:r w:rsidRPr="002D4EF8">
        <w:rPr>
          <w:rFonts w:ascii="Times New Roman" w:eastAsia="Times New Roman" w:hAnsi="Times New Roman"/>
          <w:color w:val="FF0000"/>
          <w:sz w:val="24"/>
          <w:szCs w:val="24"/>
        </w:rPr>
        <w:t xml:space="preserve"> </w:t>
      </w:r>
      <w:r w:rsidRPr="002D4EF8">
        <w:rPr>
          <w:rFonts w:ascii="Times New Roman" w:eastAsia="Times New Roman" w:hAnsi="Times New Roman"/>
          <w:sz w:val="24"/>
          <w:szCs w:val="24"/>
        </w:rPr>
        <w:t>либо отправить запрос на</w:t>
      </w:r>
      <w:r w:rsidRPr="002D4EF8">
        <w:rPr>
          <w:rFonts w:ascii="Times New Roman" w:eastAsia="Times New Roman" w:hAnsi="Times New Roman"/>
          <w:color w:val="FF0000"/>
          <w:sz w:val="24"/>
          <w:szCs w:val="24"/>
        </w:rPr>
        <w:t xml:space="preserve"> </w:t>
      </w:r>
      <w:r w:rsidRPr="002D4EF8">
        <w:rPr>
          <w:rFonts w:ascii="Times New Roman" w:eastAsia="Times New Roman" w:hAnsi="Times New Roman"/>
          <w:sz w:val="24"/>
          <w:szCs w:val="24"/>
        </w:rPr>
        <w:t>электронную почту</w:t>
      </w:r>
      <w:r w:rsidRPr="002D4EF8">
        <w:rPr>
          <w:rFonts w:ascii="Times New Roman" w:eastAsia="Times New Roman" w:hAnsi="Times New Roman"/>
          <w:color w:val="FF0000"/>
          <w:sz w:val="24"/>
          <w:szCs w:val="24"/>
        </w:rPr>
        <w:t xml:space="preserve"> </w:t>
      </w:r>
      <w:hyperlink r:id="rId22" w:history="1">
        <w:r w:rsidR="001320FC" w:rsidRPr="002D4EF8">
          <w:rPr>
            <w:rStyle w:val="af0"/>
            <w:rFonts w:ascii="Times New Roman" w:hAnsi="Times New Roman"/>
            <w:sz w:val="24"/>
            <w:szCs w:val="24"/>
            <w:lang w:val="en-US"/>
          </w:rPr>
          <w:t>santalova</w:t>
        </w:r>
        <w:r w:rsidR="001320FC" w:rsidRPr="002D4EF8">
          <w:rPr>
            <w:rStyle w:val="af0"/>
            <w:rFonts w:ascii="Times New Roman" w:hAnsi="Times New Roman"/>
            <w:sz w:val="24"/>
            <w:szCs w:val="24"/>
          </w:rPr>
          <w:t>@</w:t>
        </w:r>
        <w:r w:rsidR="001320FC" w:rsidRPr="002D4EF8">
          <w:rPr>
            <w:rStyle w:val="af0"/>
            <w:rFonts w:ascii="Times New Roman" w:hAnsi="Times New Roman"/>
            <w:sz w:val="24"/>
            <w:szCs w:val="24"/>
            <w:lang w:val="en-US"/>
          </w:rPr>
          <w:t>mures</w:t>
        </w:r>
        <w:r w:rsidR="001320FC" w:rsidRPr="002D4EF8">
          <w:rPr>
            <w:rStyle w:val="af0"/>
            <w:rFonts w:ascii="Times New Roman" w:hAnsi="Times New Roman"/>
            <w:sz w:val="24"/>
            <w:szCs w:val="24"/>
          </w:rPr>
          <w:t>.</w:t>
        </w:r>
        <w:proofErr w:type="spellStart"/>
        <w:r w:rsidR="001320FC" w:rsidRPr="002D4EF8">
          <w:rPr>
            <w:rStyle w:val="af0"/>
            <w:rFonts w:ascii="Times New Roman" w:hAnsi="Times New Roman"/>
            <w:sz w:val="24"/>
            <w:szCs w:val="24"/>
            <w:lang w:val="en-US"/>
          </w:rPr>
          <w:t>ru</w:t>
        </w:r>
        <w:proofErr w:type="spellEnd"/>
      </w:hyperlink>
      <w:r w:rsidRPr="002D4EF8">
        <w:rPr>
          <w:rFonts w:ascii="Times New Roman" w:eastAsia="Times New Roman" w:hAnsi="Times New Roman"/>
          <w:sz w:val="24"/>
          <w:szCs w:val="24"/>
        </w:rPr>
        <w:t xml:space="preserve">,  с указанием способа получения разъяснении положений </w:t>
      </w:r>
      <w:r w:rsidRPr="002D4EF8">
        <w:rPr>
          <w:rFonts w:ascii="Times New Roman" w:eastAsia="Times New Roman" w:hAnsi="Times New Roman"/>
          <w:sz w:val="24"/>
          <w:szCs w:val="24"/>
        </w:rPr>
        <w:lastRenderedPageBreak/>
        <w:t xml:space="preserve">Документации, не позднее, чем за 2 (два) рабочих дня до дня окончания </w:t>
      </w:r>
      <w:r w:rsidR="005028F0">
        <w:rPr>
          <w:rFonts w:ascii="Times New Roman" w:eastAsia="Times New Roman" w:hAnsi="Times New Roman"/>
          <w:sz w:val="24"/>
          <w:szCs w:val="24"/>
        </w:rPr>
        <w:t xml:space="preserve">срока </w:t>
      </w:r>
      <w:r w:rsidRPr="002D4EF8">
        <w:rPr>
          <w:rFonts w:ascii="Times New Roman" w:eastAsia="Times New Roman" w:hAnsi="Times New Roman"/>
          <w:sz w:val="24"/>
          <w:szCs w:val="24"/>
        </w:rPr>
        <w:t>подачи заявок</w:t>
      </w:r>
      <w:proofErr w:type="gramEnd"/>
      <w:r w:rsidRPr="002D4EF8">
        <w:rPr>
          <w:rFonts w:ascii="Times New Roman" w:eastAsia="Times New Roman" w:hAnsi="Times New Roman"/>
          <w:sz w:val="24"/>
          <w:szCs w:val="24"/>
        </w:rPr>
        <w:t xml:space="preserve"> на участие в проведении запроса предложений. </w:t>
      </w:r>
    </w:p>
    <w:p w:rsidR="00F17CDC" w:rsidRPr="00917B45" w:rsidRDefault="00F17CDC" w:rsidP="00F75684">
      <w:pPr>
        <w:tabs>
          <w:tab w:val="left" w:pos="0"/>
          <w:tab w:val="left" w:pos="709"/>
          <w:tab w:val="left" w:pos="960"/>
          <w:tab w:val="left" w:pos="1276"/>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         </w:t>
      </w:r>
      <w:r w:rsidRPr="002D4EF8">
        <w:rPr>
          <w:rFonts w:ascii="Times New Roman" w:eastAsia="Times New Roman" w:hAnsi="Times New Roman"/>
          <w:b/>
          <w:sz w:val="24"/>
          <w:szCs w:val="24"/>
        </w:rPr>
        <w:t>Дата и время начала приема запросов на разъяснения положений Документации от Участников закупки</w:t>
      </w:r>
      <w:r w:rsidRPr="00917B45">
        <w:rPr>
          <w:rFonts w:ascii="Times New Roman" w:eastAsia="Times New Roman" w:hAnsi="Times New Roman"/>
          <w:b/>
          <w:sz w:val="24"/>
          <w:szCs w:val="24"/>
        </w:rPr>
        <w:t>:</w:t>
      </w:r>
      <w:r w:rsidRPr="00917B45">
        <w:rPr>
          <w:rFonts w:ascii="Times New Roman" w:eastAsia="Times New Roman" w:hAnsi="Times New Roman"/>
          <w:sz w:val="24"/>
          <w:szCs w:val="24"/>
        </w:rPr>
        <w:t xml:space="preserve"> </w:t>
      </w:r>
      <w:r w:rsidRPr="00917B45">
        <w:rPr>
          <w:rFonts w:ascii="Times New Roman" w:eastAsia="Times New Roman" w:hAnsi="Times New Roman"/>
          <w:b/>
          <w:sz w:val="24"/>
          <w:szCs w:val="24"/>
        </w:rPr>
        <w:t xml:space="preserve">с </w:t>
      </w:r>
      <w:r w:rsidR="00A26183" w:rsidRPr="00917B45">
        <w:rPr>
          <w:rFonts w:ascii="Times New Roman" w:eastAsia="Times New Roman" w:hAnsi="Times New Roman"/>
          <w:b/>
          <w:sz w:val="24"/>
          <w:szCs w:val="24"/>
        </w:rPr>
        <w:t>08</w:t>
      </w:r>
      <w:r w:rsidRPr="00917B45">
        <w:rPr>
          <w:rFonts w:ascii="Times New Roman" w:eastAsia="Times New Roman" w:hAnsi="Times New Roman"/>
          <w:b/>
          <w:sz w:val="24"/>
          <w:szCs w:val="24"/>
        </w:rPr>
        <w:t>:</w:t>
      </w:r>
      <w:r w:rsidR="00A26183" w:rsidRPr="00917B45">
        <w:rPr>
          <w:rFonts w:ascii="Times New Roman" w:eastAsia="Times New Roman" w:hAnsi="Times New Roman"/>
          <w:b/>
          <w:sz w:val="24"/>
          <w:szCs w:val="24"/>
        </w:rPr>
        <w:t>3</w:t>
      </w:r>
      <w:r w:rsidRPr="00917B45">
        <w:rPr>
          <w:rFonts w:ascii="Times New Roman" w:eastAsia="Times New Roman" w:hAnsi="Times New Roman"/>
          <w:b/>
          <w:sz w:val="24"/>
          <w:szCs w:val="24"/>
        </w:rPr>
        <w:t xml:space="preserve">0 </w:t>
      </w:r>
      <w:r w:rsidR="00724C01" w:rsidRPr="00917B45">
        <w:rPr>
          <w:rFonts w:ascii="Times New Roman" w:eastAsia="Times New Roman" w:hAnsi="Times New Roman"/>
          <w:b/>
          <w:sz w:val="24"/>
          <w:szCs w:val="24"/>
        </w:rPr>
        <w:t>03</w:t>
      </w:r>
      <w:r w:rsidRPr="00917B45">
        <w:rPr>
          <w:rFonts w:ascii="Times New Roman" w:eastAsia="Times New Roman" w:hAnsi="Times New Roman"/>
          <w:b/>
          <w:sz w:val="24"/>
          <w:szCs w:val="24"/>
        </w:rPr>
        <w:t xml:space="preserve"> </w:t>
      </w:r>
      <w:r w:rsidR="002D7C88" w:rsidRPr="00917B45">
        <w:rPr>
          <w:rFonts w:ascii="Times New Roman" w:eastAsia="Times New Roman" w:hAnsi="Times New Roman"/>
          <w:b/>
          <w:sz w:val="24"/>
          <w:szCs w:val="24"/>
        </w:rPr>
        <w:t>июл</w:t>
      </w:r>
      <w:r w:rsidR="00DB489A" w:rsidRPr="00917B45">
        <w:rPr>
          <w:rFonts w:ascii="Times New Roman" w:eastAsia="Times New Roman" w:hAnsi="Times New Roman"/>
          <w:b/>
          <w:sz w:val="24"/>
          <w:szCs w:val="24"/>
        </w:rPr>
        <w:t>я</w:t>
      </w:r>
      <w:r w:rsidRPr="00917B45">
        <w:rPr>
          <w:rFonts w:ascii="Times New Roman" w:eastAsia="Times New Roman" w:hAnsi="Times New Roman"/>
          <w:b/>
          <w:sz w:val="24"/>
          <w:szCs w:val="24"/>
        </w:rPr>
        <w:t xml:space="preserve"> 2014 г.</w:t>
      </w:r>
      <w:r w:rsidRPr="00917B45">
        <w:rPr>
          <w:rFonts w:ascii="Times New Roman" w:eastAsia="Times New Roman" w:hAnsi="Times New Roman"/>
          <w:sz w:val="24"/>
          <w:szCs w:val="24"/>
        </w:rPr>
        <w:t xml:space="preserve"> </w:t>
      </w:r>
    </w:p>
    <w:p w:rsidR="00F17CDC" w:rsidRPr="00917B45" w:rsidRDefault="00F17CDC" w:rsidP="00F75684">
      <w:pPr>
        <w:autoSpaceDE w:val="0"/>
        <w:spacing w:after="0" w:line="240" w:lineRule="auto"/>
        <w:jc w:val="both"/>
        <w:rPr>
          <w:rFonts w:ascii="Times New Roman" w:eastAsia="Times New Roman" w:hAnsi="Times New Roman"/>
          <w:sz w:val="24"/>
          <w:szCs w:val="24"/>
        </w:rPr>
      </w:pPr>
      <w:r w:rsidRPr="00917B45">
        <w:rPr>
          <w:rFonts w:ascii="Times New Roman" w:eastAsia="Times New Roman" w:hAnsi="Times New Roman"/>
          <w:sz w:val="24"/>
          <w:szCs w:val="24"/>
        </w:rPr>
        <w:t xml:space="preserve">         </w:t>
      </w:r>
      <w:r w:rsidRPr="00917B45">
        <w:rPr>
          <w:rFonts w:ascii="Times New Roman" w:eastAsia="Times New Roman" w:hAnsi="Times New Roman"/>
          <w:b/>
          <w:sz w:val="24"/>
          <w:szCs w:val="24"/>
        </w:rPr>
        <w:t xml:space="preserve">Дата и время окончания приема запросов на разъяснения положений Документации от Участников закупки: </w:t>
      </w:r>
      <w:r w:rsidRPr="00917B45">
        <w:rPr>
          <w:rFonts w:ascii="Times New Roman" w:eastAsia="Times New Roman" w:hAnsi="Times New Roman"/>
          <w:sz w:val="24"/>
          <w:szCs w:val="24"/>
        </w:rPr>
        <w:t xml:space="preserve">не позднее </w:t>
      </w:r>
      <w:r w:rsidR="00DB489A" w:rsidRPr="00917B45">
        <w:rPr>
          <w:rFonts w:ascii="Times New Roman" w:eastAsia="Times New Roman" w:hAnsi="Times New Roman"/>
          <w:b/>
          <w:sz w:val="24"/>
          <w:szCs w:val="24"/>
        </w:rPr>
        <w:t>1</w:t>
      </w:r>
      <w:r w:rsidR="00724C01" w:rsidRPr="00917B45">
        <w:rPr>
          <w:rFonts w:ascii="Times New Roman" w:eastAsia="Times New Roman" w:hAnsi="Times New Roman"/>
          <w:b/>
          <w:sz w:val="24"/>
          <w:szCs w:val="24"/>
        </w:rPr>
        <w:t>0</w:t>
      </w:r>
      <w:r w:rsidRPr="00917B45">
        <w:rPr>
          <w:rFonts w:ascii="Times New Roman" w:eastAsia="Times New Roman" w:hAnsi="Times New Roman"/>
          <w:b/>
          <w:sz w:val="24"/>
          <w:szCs w:val="24"/>
        </w:rPr>
        <w:t>:</w:t>
      </w:r>
      <w:r w:rsidR="0062246D" w:rsidRPr="00917B45">
        <w:rPr>
          <w:rFonts w:ascii="Times New Roman" w:eastAsia="Times New Roman" w:hAnsi="Times New Roman"/>
          <w:b/>
          <w:sz w:val="24"/>
          <w:szCs w:val="24"/>
        </w:rPr>
        <w:t>0</w:t>
      </w:r>
      <w:r w:rsidR="00DD3E23" w:rsidRPr="00917B45">
        <w:rPr>
          <w:rFonts w:ascii="Times New Roman" w:eastAsia="Times New Roman" w:hAnsi="Times New Roman"/>
          <w:b/>
          <w:sz w:val="24"/>
          <w:szCs w:val="24"/>
        </w:rPr>
        <w:t>0</w:t>
      </w:r>
      <w:r w:rsidRPr="00917B45">
        <w:rPr>
          <w:rFonts w:ascii="Times New Roman" w:eastAsia="Times New Roman" w:hAnsi="Times New Roman"/>
          <w:b/>
          <w:sz w:val="24"/>
          <w:szCs w:val="24"/>
        </w:rPr>
        <w:t xml:space="preserve"> </w:t>
      </w:r>
      <w:r w:rsidR="00724C01" w:rsidRPr="00917B45">
        <w:rPr>
          <w:rFonts w:ascii="Times New Roman" w:eastAsia="Times New Roman" w:hAnsi="Times New Roman"/>
          <w:b/>
          <w:sz w:val="24"/>
          <w:szCs w:val="24"/>
        </w:rPr>
        <w:t>14</w:t>
      </w:r>
      <w:r w:rsidR="0062246D" w:rsidRPr="00917B45">
        <w:rPr>
          <w:rFonts w:ascii="Times New Roman" w:eastAsia="Times New Roman" w:hAnsi="Times New Roman"/>
          <w:b/>
          <w:sz w:val="24"/>
          <w:szCs w:val="24"/>
        </w:rPr>
        <w:t xml:space="preserve"> июля</w:t>
      </w:r>
      <w:r w:rsidRPr="00917B45">
        <w:rPr>
          <w:rFonts w:ascii="Times New Roman" w:eastAsia="Times New Roman" w:hAnsi="Times New Roman"/>
          <w:b/>
          <w:sz w:val="24"/>
          <w:szCs w:val="24"/>
        </w:rPr>
        <w:t xml:space="preserve"> 2014 г.</w:t>
      </w:r>
      <w:r w:rsidRPr="00917B45">
        <w:rPr>
          <w:rFonts w:ascii="Times New Roman" w:eastAsia="Times New Roman" w:hAnsi="Times New Roman"/>
          <w:sz w:val="24"/>
          <w:szCs w:val="24"/>
        </w:rPr>
        <w:t xml:space="preserve">   </w:t>
      </w:r>
    </w:p>
    <w:p w:rsidR="00F17CDC" w:rsidRPr="002D4EF8" w:rsidRDefault="00F17CDC" w:rsidP="004C6757">
      <w:pPr>
        <w:numPr>
          <w:ilvl w:val="2"/>
          <w:numId w:val="22"/>
        </w:numPr>
        <w:tabs>
          <w:tab w:val="clear" w:pos="720"/>
          <w:tab w:val="left" w:pos="0"/>
        </w:tabs>
        <w:spacing w:after="120" w:line="240" w:lineRule="auto"/>
        <w:ind w:left="0" w:firstLine="0"/>
        <w:jc w:val="both"/>
        <w:rPr>
          <w:rFonts w:ascii="Times New Roman" w:eastAsia="Times New Roman" w:hAnsi="Times New Roman"/>
          <w:b/>
          <w:bCs/>
          <w:iCs/>
          <w:sz w:val="24"/>
          <w:szCs w:val="24"/>
        </w:rPr>
      </w:pPr>
      <w:r w:rsidRPr="002D4EF8">
        <w:rPr>
          <w:rFonts w:ascii="Times New Roman" w:eastAsia="Times New Roman" w:hAnsi="Times New Roman"/>
          <w:sz w:val="24"/>
          <w:szCs w:val="24"/>
        </w:rPr>
        <w:t xml:space="preserve">Заказчик в течение одного рабочего дня </w:t>
      </w:r>
      <w:r w:rsidRPr="002D4EF8">
        <w:rPr>
          <w:rFonts w:ascii="Times New Roman" w:hAnsi="Times New Roman"/>
          <w:sz w:val="24"/>
          <w:szCs w:val="24"/>
        </w:rPr>
        <w:t xml:space="preserve">со дня поступления запроса </w:t>
      </w:r>
      <w:r w:rsidRPr="002D4EF8">
        <w:rPr>
          <w:rFonts w:ascii="Times New Roman" w:eastAsia="Times New Roman" w:hAnsi="Times New Roman"/>
          <w:sz w:val="24"/>
          <w:szCs w:val="24"/>
        </w:rPr>
        <w:t>о предоставлении разъяснений</w:t>
      </w:r>
      <w:r w:rsidRPr="002D4EF8">
        <w:rPr>
          <w:rFonts w:ascii="Times New Roman" w:eastAsia="Times New Roman" w:hAnsi="Times New Roman"/>
          <w:color w:val="FF0000"/>
          <w:sz w:val="24"/>
          <w:szCs w:val="24"/>
        </w:rPr>
        <w:t xml:space="preserve"> </w:t>
      </w:r>
      <w:r w:rsidRPr="002D4EF8">
        <w:rPr>
          <w:rFonts w:ascii="Times New Roman" w:eastAsia="Times New Roman" w:hAnsi="Times New Roman"/>
          <w:sz w:val="24"/>
          <w:szCs w:val="24"/>
        </w:rPr>
        <w:t>отвечает на вопрос и размещает на официальном сайте</w:t>
      </w:r>
      <w:r w:rsidRPr="002D4EF8">
        <w:rPr>
          <w:rFonts w:ascii="Times New Roman" w:eastAsia="Times New Roman" w:hAnsi="Times New Roman"/>
          <w:color w:val="FF0000"/>
          <w:sz w:val="24"/>
          <w:szCs w:val="24"/>
        </w:rPr>
        <w:t xml:space="preserve"> </w:t>
      </w:r>
      <w:hyperlink r:id="rId23" w:history="1">
        <w:r w:rsidRPr="002D4EF8">
          <w:rPr>
            <w:rStyle w:val="af0"/>
            <w:rFonts w:ascii="Times New Roman" w:hAnsi="Times New Roman"/>
            <w:sz w:val="24"/>
            <w:szCs w:val="24"/>
          </w:rPr>
          <w:t>http://zakupki.gov.ru/223</w:t>
        </w:r>
      </w:hyperlink>
      <w:r w:rsidRPr="002D4EF8">
        <w:rPr>
          <w:rFonts w:ascii="Times New Roman" w:eastAsia="Times New Roman" w:hAnsi="Times New Roman"/>
          <w:color w:val="FF0000"/>
          <w:sz w:val="24"/>
          <w:szCs w:val="24"/>
        </w:rPr>
        <w:t xml:space="preserve"> </w:t>
      </w:r>
      <w:r w:rsidRPr="002D4EF8">
        <w:rPr>
          <w:rFonts w:ascii="Times New Roman" w:eastAsia="Times New Roman" w:hAnsi="Times New Roman"/>
          <w:sz w:val="24"/>
          <w:szCs w:val="24"/>
        </w:rPr>
        <w:t xml:space="preserve">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Заказчику не </w:t>
      </w:r>
      <w:proofErr w:type="gramStart"/>
      <w:r w:rsidRPr="002D4EF8">
        <w:rPr>
          <w:rFonts w:ascii="Times New Roman" w:eastAsia="Times New Roman" w:hAnsi="Times New Roman"/>
          <w:sz w:val="24"/>
          <w:szCs w:val="24"/>
        </w:rPr>
        <w:t>позднее</w:t>
      </w:r>
      <w:proofErr w:type="gramEnd"/>
      <w:r w:rsidRPr="002D4EF8">
        <w:rPr>
          <w:rFonts w:ascii="Times New Roman" w:eastAsia="Times New Roman" w:hAnsi="Times New Roman"/>
          <w:sz w:val="24"/>
          <w:szCs w:val="24"/>
        </w:rPr>
        <w:t xml:space="preserve"> чем за 2 (два) </w:t>
      </w:r>
      <w:r w:rsidRPr="002D4EF8">
        <w:rPr>
          <w:rFonts w:ascii="Times New Roman" w:hAnsi="Times New Roman"/>
          <w:sz w:val="24"/>
          <w:szCs w:val="24"/>
        </w:rPr>
        <w:t xml:space="preserve">рабочих </w:t>
      </w:r>
      <w:r w:rsidRPr="002D4EF8">
        <w:rPr>
          <w:rFonts w:ascii="Times New Roman" w:eastAsia="Times New Roman" w:hAnsi="Times New Roman"/>
          <w:sz w:val="24"/>
          <w:szCs w:val="24"/>
        </w:rPr>
        <w:t xml:space="preserve">дня до дня окончания </w:t>
      </w:r>
      <w:r w:rsidRPr="002D4EF8">
        <w:rPr>
          <w:rFonts w:ascii="Times New Roman" w:hAnsi="Times New Roman"/>
          <w:sz w:val="24"/>
          <w:szCs w:val="24"/>
        </w:rPr>
        <w:t xml:space="preserve">срока </w:t>
      </w:r>
      <w:r w:rsidRPr="002D4EF8">
        <w:rPr>
          <w:rFonts w:ascii="Times New Roman" w:eastAsia="Times New Roman" w:hAnsi="Times New Roman"/>
          <w:sz w:val="24"/>
          <w:szCs w:val="24"/>
        </w:rPr>
        <w:t>подачи заявок на участие.</w:t>
      </w:r>
    </w:p>
    <w:p w:rsidR="00F17CDC" w:rsidRPr="002D4EF8" w:rsidRDefault="00F17CDC" w:rsidP="004C6757">
      <w:pPr>
        <w:pStyle w:val="2"/>
        <w:numPr>
          <w:ilvl w:val="1"/>
          <w:numId w:val="22"/>
        </w:numPr>
        <w:tabs>
          <w:tab w:val="clear" w:pos="708"/>
          <w:tab w:val="num" w:pos="0"/>
        </w:tabs>
        <w:ind w:left="0" w:firstLine="0"/>
        <w:rPr>
          <w:rFonts w:ascii="Times New Roman" w:hAnsi="Times New Roman" w:cs="Times New Roman"/>
          <w:i w:val="0"/>
          <w:sz w:val="24"/>
          <w:szCs w:val="24"/>
        </w:rPr>
      </w:pPr>
      <w:bookmarkStart w:id="32" w:name="_Toc386463997"/>
      <w:bookmarkStart w:id="33" w:name="_Toc388439839"/>
      <w:bookmarkStart w:id="34" w:name="_Toc388439988"/>
      <w:bookmarkStart w:id="35" w:name="_Toc388447357"/>
      <w:bookmarkStart w:id="36" w:name="_Toc389746529"/>
      <w:bookmarkStart w:id="37" w:name="_Toc390261826"/>
      <w:bookmarkStart w:id="38" w:name="_Toc391546641"/>
      <w:bookmarkStart w:id="39" w:name="_Toc391649818"/>
      <w:bookmarkStart w:id="40" w:name="_Toc391973187"/>
      <w:r w:rsidRPr="002D4EF8">
        <w:rPr>
          <w:rFonts w:ascii="Times New Roman" w:hAnsi="Times New Roman" w:cs="Times New Roman"/>
          <w:bCs w:val="0"/>
          <w:i w:val="0"/>
          <w:iCs w:val="0"/>
          <w:sz w:val="24"/>
          <w:szCs w:val="24"/>
        </w:rPr>
        <w:t xml:space="preserve">Внесение изменений в Документацию о проведении </w:t>
      </w:r>
      <w:r w:rsidRPr="002D4EF8">
        <w:rPr>
          <w:rFonts w:ascii="Times New Roman" w:hAnsi="Times New Roman" w:cs="Times New Roman"/>
          <w:i w:val="0"/>
          <w:sz w:val="24"/>
          <w:szCs w:val="24"/>
        </w:rPr>
        <w:t>запроса предложений</w:t>
      </w:r>
      <w:bookmarkEnd w:id="32"/>
      <w:bookmarkEnd w:id="33"/>
      <w:bookmarkEnd w:id="34"/>
      <w:bookmarkEnd w:id="35"/>
      <w:bookmarkEnd w:id="36"/>
      <w:bookmarkEnd w:id="37"/>
      <w:bookmarkEnd w:id="38"/>
      <w:bookmarkEnd w:id="39"/>
      <w:bookmarkEnd w:id="40"/>
    </w:p>
    <w:p w:rsidR="00F17CDC" w:rsidRPr="002D4EF8" w:rsidRDefault="00F17CDC" w:rsidP="009F1995">
      <w:pPr>
        <w:numPr>
          <w:ilvl w:val="2"/>
          <w:numId w:val="22"/>
        </w:numPr>
        <w:tabs>
          <w:tab w:val="clear" w:pos="720"/>
          <w:tab w:val="left" w:pos="0"/>
          <w:tab w:val="left" w:pos="709"/>
        </w:tabs>
        <w:spacing w:after="0" w:line="240" w:lineRule="auto"/>
        <w:ind w:left="0" w:firstLine="0"/>
        <w:jc w:val="both"/>
        <w:rPr>
          <w:rFonts w:ascii="Times New Roman" w:eastAsia="Times New Roman" w:hAnsi="Times New Roman"/>
          <w:sz w:val="24"/>
          <w:szCs w:val="24"/>
        </w:rPr>
      </w:pPr>
      <w:r w:rsidRPr="002D4EF8">
        <w:rPr>
          <w:rFonts w:ascii="Times New Roman" w:eastAsia="Times New Roman" w:hAnsi="Times New Roman"/>
          <w:sz w:val="24"/>
          <w:szCs w:val="24"/>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F17CDC" w:rsidRPr="002D4EF8" w:rsidRDefault="00F17CDC" w:rsidP="009F1995">
      <w:pPr>
        <w:numPr>
          <w:ilvl w:val="2"/>
          <w:numId w:val="22"/>
        </w:numPr>
        <w:tabs>
          <w:tab w:val="clear" w:pos="720"/>
          <w:tab w:val="num" w:pos="0"/>
          <w:tab w:val="left" w:pos="284"/>
        </w:tabs>
        <w:spacing w:after="0" w:line="240" w:lineRule="auto"/>
        <w:ind w:left="0" w:firstLine="0"/>
        <w:jc w:val="both"/>
        <w:rPr>
          <w:rFonts w:ascii="Times New Roman" w:hAnsi="Times New Roman"/>
          <w:sz w:val="24"/>
          <w:szCs w:val="24"/>
        </w:rPr>
      </w:pPr>
      <w:r w:rsidRPr="002D4EF8">
        <w:rPr>
          <w:rFonts w:ascii="Times New Roman" w:eastAsia="Times New Roman" w:hAnsi="Times New Roman"/>
          <w:sz w:val="24"/>
          <w:szCs w:val="24"/>
        </w:rPr>
        <w:t xml:space="preserve">В течение </w:t>
      </w:r>
      <w:r w:rsidRPr="002D4EF8">
        <w:rPr>
          <w:rFonts w:ascii="Times New Roman" w:eastAsia="Times New Roman" w:hAnsi="Times New Roman"/>
          <w:bCs/>
          <w:sz w:val="24"/>
          <w:szCs w:val="24"/>
        </w:rPr>
        <w:t>трех дней</w:t>
      </w:r>
      <w:r w:rsidRPr="002D4EF8">
        <w:rPr>
          <w:rFonts w:ascii="Times New Roman" w:eastAsia="Times New Roman" w:hAnsi="Times New Roman"/>
          <w:b/>
          <w:bCs/>
          <w:sz w:val="24"/>
          <w:szCs w:val="24"/>
        </w:rPr>
        <w:t xml:space="preserve"> </w:t>
      </w:r>
      <w:r w:rsidRPr="002D4EF8">
        <w:rPr>
          <w:rFonts w:ascii="Times New Roman" w:eastAsia="Times New Roman" w:hAnsi="Times New Roman"/>
          <w:sz w:val="24"/>
          <w:szCs w:val="24"/>
        </w:rPr>
        <w:t xml:space="preserve">со дня принятия решения о внесении изменений в Документацию такие изменения размещаются заказчиком на официальном сайте Российской Федерации для размещения информации о размещении заказов: </w:t>
      </w:r>
      <w:hyperlink r:id="rId24" w:history="1">
        <w:r w:rsidRPr="002D4EF8">
          <w:rPr>
            <w:rStyle w:val="af0"/>
            <w:rFonts w:ascii="Times New Roman" w:eastAsia="Times New Roman" w:hAnsi="Times New Roman"/>
            <w:sz w:val="24"/>
            <w:szCs w:val="24"/>
          </w:rPr>
          <w:t>http://zakupki.gov.ru/223/</w:t>
        </w:r>
      </w:hyperlink>
      <w:r w:rsidRPr="002D4EF8">
        <w:rPr>
          <w:rFonts w:ascii="Times New Roman" w:eastAsia="Times New Roman" w:hAnsi="Times New Roman"/>
          <w:sz w:val="24"/>
          <w:szCs w:val="24"/>
        </w:rPr>
        <w:t xml:space="preserve">. </w:t>
      </w:r>
    </w:p>
    <w:p w:rsidR="009F1995" w:rsidRPr="002D4EF8" w:rsidRDefault="00F17CDC" w:rsidP="009F1995">
      <w:pPr>
        <w:tabs>
          <w:tab w:val="left" w:pos="720"/>
          <w:tab w:val="left" w:pos="1276"/>
        </w:tabs>
        <w:spacing w:after="120" w:line="240" w:lineRule="auto"/>
        <w:jc w:val="both"/>
        <w:rPr>
          <w:rFonts w:ascii="Times New Roman" w:eastAsia="Times New Roman" w:hAnsi="Times New Roman"/>
          <w:sz w:val="24"/>
          <w:szCs w:val="24"/>
        </w:rPr>
      </w:pPr>
      <w:r w:rsidRPr="002D4EF8">
        <w:rPr>
          <w:rFonts w:ascii="Times New Roman" w:hAnsi="Times New Roman"/>
          <w:sz w:val="24"/>
          <w:szCs w:val="24"/>
        </w:rPr>
        <w:t>В случае внесения изменений в Извещение и Документацию о проведении запроса предложений, срок подачи заявок должен быть продлен Заказчиком так, чтобы со дня размещения на официальном сайте внесенных изменений до даты окончания срока подачи заявок на участие в запросе цен срок составлял не менее пяти дней.</w:t>
      </w:r>
      <w:r w:rsidRPr="002D4EF8">
        <w:rPr>
          <w:rFonts w:ascii="Times New Roman" w:eastAsia="Times New Roman" w:hAnsi="Times New Roman"/>
          <w:sz w:val="24"/>
          <w:szCs w:val="24"/>
        </w:rPr>
        <w:t xml:space="preserve"> </w:t>
      </w:r>
    </w:p>
    <w:p w:rsidR="009F1995" w:rsidRPr="002D4EF8" w:rsidRDefault="009F1995" w:rsidP="009F1995">
      <w:pPr>
        <w:tabs>
          <w:tab w:val="left" w:pos="720"/>
          <w:tab w:val="left" w:pos="1276"/>
        </w:tabs>
        <w:spacing w:after="120" w:line="240" w:lineRule="auto"/>
        <w:jc w:val="both"/>
        <w:rPr>
          <w:rFonts w:ascii="Times New Roman" w:hAnsi="Times New Roman"/>
          <w:sz w:val="24"/>
          <w:szCs w:val="24"/>
        </w:rPr>
      </w:pPr>
      <w:r w:rsidRPr="002D4EF8">
        <w:rPr>
          <w:rFonts w:ascii="Times New Roman" w:eastAsia="Times New Roman" w:hAnsi="Times New Roman"/>
          <w:b/>
          <w:sz w:val="24"/>
          <w:szCs w:val="24"/>
        </w:rPr>
        <w:t>4.3.3.</w:t>
      </w:r>
      <w:r w:rsidRPr="002D4EF8">
        <w:rPr>
          <w:rFonts w:ascii="Times New Roman" w:eastAsia="Times New Roman" w:hAnsi="Times New Roman"/>
          <w:sz w:val="24"/>
          <w:szCs w:val="24"/>
        </w:rPr>
        <w:t xml:space="preserve"> </w:t>
      </w:r>
      <w:r w:rsidR="00B250AD" w:rsidRPr="002D4EF8">
        <w:rPr>
          <w:rFonts w:ascii="Times New Roman" w:hAnsi="Times New Roman"/>
          <w:sz w:val="24"/>
          <w:szCs w:val="24"/>
        </w:rPr>
        <w:t xml:space="preserve">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 без ее отзыва.  Изменения предоставляются, так же как и заявка на бумажном носителе, в запечатанном конверте, в соответствии с </w:t>
      </w:r>
      <w:proofErr w:type="spellStart"/>
      <w:r w:rsidR="00B250AD" w:rsidRPr="002D4EF8">
        <w:rPr>
          <w:rFonts w:ascii="Times New Roman" w:hAnsi="Times New Roman"/>
          <w:sz w:val="24"/>
          <w:szCs w:val="24"/>
        </w:rPr>
        <w:t>п.п</w:t>
      </w:r>
      <w:proofErr w:type="spellEnd"/>
      <w:r w:rsidR="00B250AD" w:rsidRPr="002D4EF8">
        <w:rPr>
          <w:rFonts w:ascii="Times New Roman" w:hAnsi="Times New Roman"/>
          <w:sz w:val="24"/>
          <w:szCs w:val="24"/>
        </w:rPr>
        <w:t>. 4.4.3.-4.4.9.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B250AD" w:rsidRPr="002D4EF8" w:rsidRDefault="00B250AD" w:rsidP="009F1995">
      <w:pPr>
        <w:tabs>
          <w:tab w:val="left" w:pos="720"/>
          <w:tab w:val="left" w:pos="1276"/>
        </w:tabs>
        <w:spacing w:after="0" w:line="240" w:lineRule="auto"/>
        <w:jc w:val="both"/>
        <w:rPr>
          <w:rFonts w:ascii="Times New Roman" w:hAnsi="Times New Roman"/>
          <w:sz w:val="24"/>
          <w:szCs w:val="24"/>
        </w:rPr>
      </w:pPr>
      <w:r w:rsidRPr="002D4EF8">
        <w:rPr>
          <w:rFonts w:ascii="Times New Roman" w:hAnsi="Times New Roman"/>
          <w:sz w:val="24"/>
          <w:szCs w:val="24"/>
        </w:rPr>
        <w:t xml:space="preserve">- наименование, адрес Заказчика, </w:t>
      </w:r>
    </w:p>
    <w:p w:rsidR="00B250AD" w:rsidRPr="002D4EF8" w:rsidRDefault="00B250AD" w:rsidP="009F1995">
      <w:pPr>
        <w:pStyle w:val="af4"/>
        <w:jc w:val="both"/>
        <w:rPr>
          <w:rFonts w:ascii="Times New Roman" w:hAnsi="Times New Roman"/>
          <w:sz w:val="24"/>
          <w:szCs w:val="24"/>
        </w:rPr>
      </w:pPr>
      <w:r w:rsidRPr="002D4EF8">
        <w:rPr>
          <w:rFonts w:ascii="Times New Roman" w:hAnsi="Times New Roman"/>
          <w:sz w:val="24"/>
          <w:szCs w:val="24"/>
        </w:rPr>
        <w:t>- полное фирменное наименование Участника закупки, его почтовый адрес,</w:t>
      </w:r>
    </w:p>
    <w:p w:rsidR="00B250AD" w:rsidRPr="002D4EF8" w:rsidRDefault="00B250AD" w:rsidP="009F1995">
      <w:pPr>
        <w:pStyle w:val="af4"/>
        <w:jc w:val="both"/>
        <w:rPr>
          <w:rFonts w:ascii="Times New Roman" w:hAnsi="Times New Roman"/>
          <w:sz w:val="24"/>
          <w:szCs w:val="24"/>
        </w:rPr>
      </w:pPr>
      <w:r w:rsidRPr="002D4EF8">
        <w:rPr>
          <w:rFonts w:ascii="Times New Roman" w:hAnsi="Times New Roman"/>
          <w:sz w:val="24"/>
          <w:szCs w:val="24"/>
        </w:rPr>
        <w:t xml:space="preserve">- Изменения </w:t>
      </w:r>
      <w:proofErr w:type="gramStart"/>
      <w:r w:rsidRPr="002D4EF8">
        <w:rPr>
          <w:rFonts w:ascii="Times New Roman" w:hAnsi="Times New Roman"/>
          <w:sz w:val="24"/>
          <w:szCs w:val="24"/>
        </w:rPr>
        <w:t>к</w:t>
      </w:r>
      <w:proofErr w:type="gramEnd"/>
      <w:r w:rsidRPr="002D4EF8">
        <w:rPr>
          <w:rFonts w:ascii="Times New Roman" w:hAnsi="Times New Roman"/>
          <w:sz w:val="24"/>
          <w:szCs w:val="24"/>
        </w:rPr>
        <w:t xml:space="preserve"> …(наименование закупки и дата подачи заявки).</w:t>
      </w:r>
    </w:p>
    <w:p w:rsidR="00B250AD" w:rsidRPr="002D4EF8" w:rsidRDefault="00B250AD" w:rsidP="009F1995">
      <w:pPr>
        <w:pStyle w:val="af4"/>
        <w:jc w:val="both"/>
        <w:rPr>
          <w:rFonts w:ascii="Times New Roman" w:hAnsi="Times New Roman"/>
          <w:sz w:val="24"/>
          <w:szCs w:val="24"/>
        </w:rPr>
      </w:pPr>
      <w:r w:rsidRPr="002D4EF8">
        <w:rPr>
          <w:rFonts w:ascii="Times New Roman" w:hAnsi="Times New Roman"/>
          <w:sz w:val="24"/>
          <w:szCs w:val="24"/>
        </w:rPr>
        <w:t xml:space="preserve">Запечатанный конверт с изменениями к заявке на участие в запросе цен должен быть предоставлен Заказчику по адресу, указанному в Извещении.  </w:t>
      </w:r>
    </w:p>
    <w:p w:rsidR="00B250AD" w:rsidRPr="002D4EF8" w:rsidRDefault="00B250AD" w:rsidP="009F1995">
      <w:pPr>
        <w:pStyle w:val="af4"/>
        <w:jc w:val="both"/>
        <w:rPr>
          <w:rFonts w:ascii="Times New Roman" w:hAnsi="Times New Roman"/>
          <w:sz w:val="24"/>
          <w:szCs w:val="24"/>
        </w:rPr>
      </w:pPr>
      <w:r w:rsidRPr="002D4EF8">
        <w:rPr>
          <w:rFonts w:ascii="Times New Roman" w:hAnsi="Times New Roman"/>
          <w:sz w:val="24"/>
          <w:szCs w:val="24"/>
        </w:rPr>
        <w:t xml:space="preserve">Заказчик вправе требовать предъявления документа, удостоверяющего личность, и документа, подтверждающего полномочия лица, подающего конверт с изменениями к заявке на участие в запросе цен.  </w:t>
      </w:r>
    </w:p>
    <w:p w:rsidR="00B250AD" w:rsidRPr="002D4EF8" w:rsidRDefault="00B250AD" w:rsidP="009F1995">
      <w:pPr>
        <w:pStyle w:val="af4"/>
        <w:jc w:val="both"/>
        <w:rPr>
          <w:rFonts w:ascii="Times New Roman" w:hAnsi="Times New Roman"/>
          <w:sz w:val="24"/>
          <w:szCs w:val="24"/>
        </w:rPr>
      </w:pPr>
      <w:r w:rsidRPr="002D4EF8">
        <w:rPr>
          <w:rFonts w:ascii="Times New Roman" w:hAnsi="Times New Roman"/>
          <w:sz w:val="24"/>
          <w:szCs w:val="24"/>
        </w:rPr>
        <w:t>По требованию лица, представившего конверт с изменениями к заявке на участие в запросе цен, Заказчик выдает расписку в получении данного конверта, с указанием регистрационного номера, даты и времени получения конверта.</w:t>
      </w:r>
    </w:p>
    <w:p w:rsidR="00B250AD" w:rsidRPr="002D4EF8" w:rsidRDefault="00B250AD" w:rsidP="009F1995">
      <w:pPr>
        <w:pStyle w:val="af4"/>
        <w:jc w:val="both"/>
        <w:rPr>
          <w:rFonts w:ascii="Times New Roman" w:hAnsi="Times New Roman"/>
          <w:sz w:val="24"/>
          <w:szCs w:val="24"/>
        </w:rPr>
      </w:pPr>
      <w:r w:rsidRPr="002D4EF8">
        <w:rPr>
          <w:rFonts w:ascii="Times New Roman" w:hAnsi="Times New Roman"/>
          <w:sz w:val="24"/>
          <w:szCs w:val="24"/>
        </w:rPr>
        <w:t xml:space="preserve">Заказчик регистрирует поступивший конверт </w:t>
      </w:r>
      <w:proofErr w:type="gramStart"/>
      <w:r w:rsidRPr="002D4EF8">
        <w:rPr>
          <w:rFonts w:ascii="Times New Roman" w:hAnsi="Times New Roman"/>
          <w:sz w:val="24"/>
          <w:szCs w:val="24"/>
        </w:rPr>
        <w:t>с изменениями к заявке на участие в запросе цен в Журнале</w:t>
      </w:r>
      <w:proofErr w:type="gramEnd"/>
      <w:r w:rsidRPr="002D4EF8">
        <w:rPr>
          <w:rFonts w:ascii="Times New Roman" w:hAnsi="Times New Roman"/>
          <w:sz w:val="24"/>
          <w:szCs w:val="24"/>
        </w:rPr>
        <w:t xml:space="preserve"> регистрации конвертов (заявок на участие) с указанием, что это изменения заявки.</w:t>
      </w:r>
    </w:p>
    <w:p w:rsidR="009F1995" w:rsidRPr="002D4EF8" w:rsidRDefault="00B250AD" w:rsidP="009F1995">
      <w:pPr>
        <w:pStyle w:val="af4"/>
        <w:jc w:val="both"/>
        <w:rPr>
          <w:rFonts w:ascii="Times New Roman" w:hAnsi="Times New Roman"/>
          <w:sz w:val="24"/>
          <w:szCs w:val="24"/>
        </w:rPr>
      </w:pPr>
      <w:r w:rsidRPr="002D4EF8">
        <w:rPr>
          <w:rFonts w:ascii="Times New Roman" w:hAnsi="Times New Roman"/>
          <w:sz w:val="24"/>
          <w:szCs w:val="24"/>
        </w:rPr>
        <w:t>Комиссия по закупке рассматривает такую заявку Участника закупки с учетом изменений.</w:t>
      </w:r>
    </w:p>
    <w:p w:rsidR="009F1995" w:rsidRPr="002D4EF8" w:rsidRDefault="009F1995" w:rsidP="005E4FBA">
      <w:pPr>
        <w:pStyle w:val="af4"/>
        <w:numPr>
          <w:ilvl w:val="2"/>
          <w:numId w:val="39"/>
        </w:numPr>
        <w:ind w:left="0" w:firstLine="0"/>
        <w:jc w:val="both"/>
        <w:rPr>
          <w:rFonts w:ascii="Times New Roman" w:hAnsi="Times New Roman"/>
          <w:sz w:val="24"/>
          <w:szCs w:val="24"/>
        </w:rPr>
      </w:pPr>
      <w:r w:rsidRPr="002D4EF8">
        <w:rPr>
          <w:rFonts w:ascii="Times New Roman" w:hAnsi="Times New Roman"/>
          <w:sz w:val="24"/>
          <w:szCs w:val="24"/>
        </w:rPr>
        <w:t xml:space="preserve">Заказчик вправе принять решение </w:t>
      </w:r>
      <w:proofErr w:type="gramStart"/>
      <w:r w:rsidRPr="002D4EF8">
        <w:rPr>
          <w:rFonts w:ascii="Times New Roman" w:hAnsi="Times New Roman"/>
          <w:sz w:val="24"/>
          <w:szCs w:val="24"/>
        </w:rPr>
        <w:t>о продлении срока окончания подачи заявок на участие в запросе предложений в любое время до даты</w:t>
      </w:r>
      <w:proofErr w:type="gramEnd"/>
      <w:r w:rsidRPr="002D4EF8">
        <w:rPr>
          <w:rFonts w:ascii="Times New Roman" w:hAnsi="Times New Roman"/>
          <w:sz w:val="24"/>
          <w:szCs w:val="24"/>
        </w:rPr>
        <w:t xml:space="preserve"> окончания </w:t>
      </w:r>
      <w:r w:rsidR="005028F0">
        <w:rPr>
          <w:rFonts w:ascii="Times New Roman" w:hAnsi="Times New Roman"/>
          <w:sz w:val="24"/>
          <w:szCs w:val="24"/>
        </w:rPr>
        <w:t xml:space="preserve">срока </w:t>
      </w:r>
      <w:r w:rsidRPr="002D4EF8">
        <w:rPr>
          <w:rFonts w:ascii="Times New Roman" w:hAnsi="Times New Roman"/>
          <w:sz w:val="24"/>
          <w:szCs w:val="24"/>
        </w:rPr>
        <w:t xml:space="preserve">подачи заявок на участие в запросе предложений. В течение одного дня со дня принятия указанного решения такие изменения размещаются заказчиком на официальном сайте Российской Федерации: </w:t>
      </w:r>
      <w:hyperlink r:id="rId25" w:history="1">
        <w:r w:rsidRPr="002D4EF8">
          <w:rPr>
            <w:rStyle w:val="af0"/>
            <w:rFonts w:ascii="Times New Roman" w:hAnsi="Times New Roman"/>
            <w:sz w:val="24"/>
            <w:szCs w:val="24"/>
          </w:rPr>
          <w:t>http://zakupki.gov.ru/223/</w:t>
        </w:r>
      </w:hyperlink>
      <w:r w:rsidRPr="002D4EF8">
        <w:rPr>
          <w:rFonts w:ascii="Times New Roman" w:hAnsi="Times New Roman"/>
          <w:sz w:val="24"/>
          <w:szCs w:val="24"/>
        </w:rPr>
        <w:t>.</w:t>
      </w:r>
    </w:p>
    <w:p w:rsidR="00F17CDC" w:rsidRPr="002D4EF8" w:rsidRDefault="00F17CDC" w:rsidP="005E4FBA">
      <w:pPr>
        <w:pStyle w:val="2"/>
        <w:numPr>
          <w:ilvl w:val="1"/>
          <w:numId w:val="39"/>
        </w:numPr>
        <w:ind w:left="0" w:firstLine="0"/>
        <w:rPr>
          <w:rFonts w:ascii="Times New Roman" w:hAnsi="Times New Roman" w:cs="Times New Roman"/>
          <w:i w:val="0"/>
          <w:sz w:val="24"/>
          <w:szCs w:val="24"/>
        </w:rPr>
      </w:pPr>
      <w:bookmarkStart w:id="41" w:name="_Toc386463998"/>
      <w:bookmarkStart w:id="42" w:name="_Toc388439840"/>
      <w:bookmarkStart w:id="43" w:name="_Toc388439989"/>
      <w:bookmarkStart w:id="44" w:name="_Toc388447358"/>
      <w:bookmarkStart w:id="45" w:name="_Toc389746530"/>
      <w:bookmarkStart w:id="46" w:name="_Toc390261827"/>
      <w:bookmarkStart w:id="47" w:name="_Toc391546642"/>
      <w:bookmarkStart w:id="48" w:name="_Toc391649819"/>
      <w:bookmarkStart w:id="49" w:name="_Toc391973188"/>
      <w:r w:rsidRPr="002D4EF8">
        <w:rPr>
          <w:rFonts w:ascii="Times New Roman" w:hAnsi="Times New Roman" w:cs="Times New Roman"/>
          <w:bCs w:val="0"/>
          <w:i w:val="0"/>
          <w:iCs w:val="0"/>
          <w:sz w:val="24"/>
          <w:szCs w:val="24"/>
        </w:rPr>
        <w:t xml:space="preserve">Общие требования к заявке на участие в </w:t>
      </w:r>
      <w:r w:rsidRPr="002D4EF8">
        <w:rPr>
          <w:rFonts w:ascii="Times New Roman" w:hAnsi="Times New Roman" w:cs="Times New Roman"/>
          <w:i w:val="0"/>
          <w:sz w:val="24"/>
          <w:szCs w:val="24"/>
        </w:rPr>
        <w:t>запросе предложений</w:t>
      </w:r>
      <w:bookmarkEnd w:id="41"/>
      <w:bookmarkEnd w:id="42"/>
      <w:bookmarkEnd w:id="43"/>
      <w:bookmarkEnd w:id="44"/>
      <w:bookmarkEnd w:id="45"/>
      <w:bookmarkEnd w:id="46"/>
      <w:bookmarkEnd w:id="47"/>
      <w:bookmarkEnd w:id="48"/>
      <w:bookmarkEnd w:id="49"/>
    </w:p>
    <w:p w:rsidR="00F17CDC" w:rsidRPr="002D4EF8" w:rsidRDefault="00F17CDC" w:rsidP="005E4FBA">
      <w:pPr>
        <w:numPr>
          <w:ilvl w:val="2"/>
          <w:numId w:val="40"/>
        </w:numPr>
        <w:spacing w:after="0" w:line="240" w:lineRule="auto"/>
        <w:ind w:left="0" w:firstLine="0"/>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Для целей настоящей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w:t>
      </w:r>
      <w:r w:rsidRPr="002D4EF8">
        <w:rPr>
          <w:rFonts w:ascii="Times New Roman" w:eastAsia="Times New Roman" w:hAnsi="Times New Roman"/>
          <w:sz w:val="24"/>
          <w:szCs w:val="24"/>
        </w:rPr>
        <w:lastRenderedPageBreak/>
        <w:t xml:space="preserve">с положениями настоящей Документации, с приложением полного комплекта документов, содержание которых соответствуют требованиям настоящей Документации. </w:t>
      </w:r>
    </w:p>
    <w:p w:rsidR="00F17CDC" w:rsidRPr="002D4EF8" w:rsidRDefault="00F17CDC" w:rsidP="005E4FBA">
      <w:pPr>
        <w:numPr>
          <w:ilvl w:val="2"/>
          <w:numId w:val="40"/>
        </w:numPr>
        <w:spacing w:after="0" w:line="240" w:lineRule="auto"/>
        <w:ind w:left="0" w:firstLine="0"/>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Одно лицо, желающее участвовать в закупке, может подать только одну заявку. При этом не допускается подача заявки на часть </w:t>
      </w:r>
      <w:r w:rsidR="009B50FB">
        <w:rPr>
          <w:rFonts w:ascii="Times New Roman" w:eastAsia="Times New Roman" w:hAnsi="Times New Roman"/>
          <w:sz w:val="24"/>
          <w:szCs w:val="24"/>
        </w:rPr>
        <w:t>поставляемого Товара</w:t>
      </w:r>
      <w:r w:rsidRPr="002D4EF8">
        <w:rPr>
          <w:rFonts w:ascii="Times New Roman" w:eastAsia="Times New Roman" w:hAnsi="Times New Roman"/>
          <w:sz w:val="24"/>
          <w:szCs w:val="24"/>
        </w:rPr>
        <w:t xml:space="preserve">. </w:t>
      </w:r>
    </w:p>
    <w:p w:rsidR="00F17CDC" w:rsidRPr="002D4EF8" w:rsidRDefault="00F17CDC">
      <w:pPr>
        <w:tabs>
          <w:tab w:val="left" w:pos="709"/>
          <w:tab w:val="left" w:pos="2847"/>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В случае установления факта подачи одним Участником процедуры закупки двух и более заявок при условии, что поданные ранее заявки этим Участником процедуры закупки не отозваны, все заявки такого Участника закупки не рассматриваются.</w:t>
      </w:r>
    </w:p>
    <w:p w:rsidR="00F17CDC" w:rsidRPr="002D4EF8" w:rsidRDefault="0026568E" w:rsidP="004C6757">
      <w:pPr>
        <w:numPr>
          <w:ilvl w:val="2"/>
          <w:numId w:val="21"/>
        </w:numPr>
        <w:tabs>
          <w:tab w:val="left" w:pos="0"/>
          <w:tab w:val="left" w:pos="709"/>
        </w:tabs>
        <w:spacing w:after="120" w:line="240" w:lineRule="auto"/>
        <w:ind w:left="0" w:firstLine="0"/>
        <w:jc w:val="both"/>
        <w:rPr>
          <w:rFonts w:ascii="Times New Roman" w:eastAsia="Times New Roman" w:hAnsi="Times New Roman"/>
          <w:sz w:val="24"/>
          <w:szCs w:val="24"/>
        </w:rPr>
      </w:pPr>
      <w:r w:rsidRPr="002D4EF8">
        <w:rPr>
          <w:rFonts w:ascii="Times New Roman" w:eastAsia="Times New Roman" w:hAnsi="Times New Roman"/>
          <w:sz w:val="24"/>
          <w:szCs w:val="24"/>
        </w:rPr>
        <w:t>Каждый документ от У</w:t>
      </w:r>
      <w:r w:rsidR="00F17CDC" w:rsidRPr="002D4EF8">
        <w:rPr>
          <w:rFonts w:ascii="Times New Roman" w:eastAsia="Times New Roman" w:hAnsi="Times New Roman"/>
          <w:sz w:val="24"/>
          <w:szCs w:val="24"/>
        </w:rPr>
        <w:t xml:space="preserve">частника закупки, входящий в заявку на участие в запросе предложений, должен быть подписан лицом, имеющим право в соответствии с законодательством Российской Федерации действовать от лица </w:t>
      </w:r>
      <w:r w:rsidRPr="002D4EF8">
        <w:rPr>
          <w:rFonts w:ascii="Times New Roman" w:eastAsia="Times New Roman" w:hAnsi="Times New Roman"/>
          <w:sz w:val="24"/>
          <w:szCs w:val="24"/>
        </w:rPr>
        <w:t>У</w:t>
      </w:r>
      <w:r w:rsidR="00F17CDC" w:rsidRPr="002D4EF8">
        <w:rPr>
          <w:rFonts w:ascii="Times New Roman" w:eastAsia="Times New Roman" w:hAnsi="Times New Roman"/>
          <w:sz w:val="24"/>
          <w:szCs w:val="24"/>
        </w:rPr>
        <w:t xml:space="preserve">частника закупки без доверенности, или надлежащим </w:t>
      </w:r>
      <w:proofErr w:type="gramStart"/>
      <w:r w:rsidR="00F17CDC" w:rsidRPr="002D4EF8">
        <w:rPr>
          <w:rFonts w:ascii="Times New Roman" w:eastAsia="Times New Roman" w:hAnsi="Times New Roman"/>
          <w:sz w:val="24"/>
          <w:szCs w:val="24"/>
        </w:rPr>
        <w:t>образом</w:t>
      </w:r>
      <w:proofErr w:type="gramEnd"/>
      <w:r w:rsidR="00F17CDC" w:rsidRPr="002D4EF8">
        <w:rPr>
          <w:rFonts w:ascii="Times New Roman" w:eastAsia="Times New Roman" w:hAnsi="Times New Roman"/>
          <w:sz w:val="24"/>
          <w:szCs w:val="24"/>
        </w:rPr>
        <w:t xml:space="preserve"> уполномоченным им лицом на основании доверенности (далее – уполномоченного лица). В последнем случае оригинал доверенности, либо нотариально заверенная копия доверенности, прикладывается к заявке на участие в запросе предложений. Факсимильное воспроизведение подписи не допускается.</w:t>
      </w:r>
    </w:p>
    <w:p w:rsidR="00F17CDC" w:rsidRPr="002D4EF8" w:rsidRDefault="00F17CDC" w:rsidP="004C6757">
      <w:pPr>
        <w:numPr>
          <w:ilvl w:val="2"/>
          <w:numId w:val="21"/>
        </w:numPr>
        <w:tabs>
          <w:tab w:val="left" w:pos="0"/>
          <w:tab w:val="left" w:pos="709"/>
          <w:tab w:val="left" w:pos="1276"/>
        </w:tabs>
        <w:spacing w:after="120" w:line="240" w:lineRule="auto"/>
        <w:ind w:left="0" w:firstLine="0"/>
        <w:jc w:val="both"/>
        <w:rPr>
          <w:rFonts w:ascii="Times New Roman" w:eastAsia="Times New Roman" w:hAnsi="Times New Roman"/>
          <w:sz w:val="24"/>
          <w:szCs w:val="24"/>
        </w:rPr>
      </w:pPr>
      <w:r w:rsidRPr="002D4EF8">
        <w:rPr>
          <w:rFonts w:ascii="Times New Roman" w:eastAsia="Times New Roman" w:hAnsi="Times New Roman"/>
          <w:sz w:val="24"/>
          <w:szCs w:val="24"/>
        </w:rPr>
        <w:t>Каждый документ, входящий в заявку на участие в запросе предложений</w:t>
      </w:r>
      <w:r w:rsidR="0026568E" w:rsidRPr="002D4EF8">
        <w:rPr>
          <w:rFonts w:ascii="Times New Roman" w:eastAsia="Times New Roman" w:hAnsi="Times New Roman"/>
          <w:sz w:val="24"/>
          <w:szCs w:val="24"/>
        </w:rPr>
        <w:t>, должен быть скреплен печатью У</w:t>
      </w:r>
      <w:r w:rsidRPr="002D4EF8">
        <w:rPr>
          <w:rFonts w:ascii="Times New Roman" w:eastAsia="Times New Roman" w:hAnsi="Times New Roman"/>
          <w:sz w:val="24"/>
          <w:szCs w:val="24"/>
        </w:rPr>
        <w:t>частника процедуры закупки.</w:t>
      </w:r>
    </w:p>
    <w:p w:rsidR="00F17CDC" w:rsidRPr="002D4EF8" w:rsidRDefault="00F17CDC" w:rsidP="004C6757">
      <w:pPr>
        <w:numPr>
          <w:ilvl w:val="2"/>
          <w:numId w:val="21"/>
        </w:numPr>
        <w:tabs>
          <w:tab w:val="left" w:pos="0"/>
          <w:tab w:val="left" w:pos="709"/>
          <w:tab w:val="left" w:pos="1276"/>
        </w:tabs>
        <w:spacing w:after="120" w:line="240" w:lineRule="auto"/>
        <w:ind w:left="0" w:firstLine="0"/>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Требования </w:t>
      </w:r>
      <w:proofErr w:type="spellStart"/>
      <w:r w:rsidRPr="002D4EF8">
        <w:rPr>
          <w:rFonts w:ascii="Times New Roman" w:eastAsia="Times New Roman" w:hAnsi="Times New Roman"/>
          <w:sz w:val="24"/>
          <w:szCs w:val="24"/>
        </w:rPr>
        <w:t>пп</w:t>
      </w:r>
      <w:proofErr w:type="spellEnd"/>
      <w:r w:rsidRPr="002D4EF8">
        <w:rPr>
          <w:rFonts w:ascii="Times New Roman" w:eastAsia="Times New Roman" w:hAnsi="Times New Roman"/>
          <w:sz w:val="24"/>
          <w:szCs w:val="24"/>
        </w:rPr>
        <w:t>. 4.4.3, 4.4.4. не распространяются на нотариально заверенные копии документов или документы, переплетенные типографским способом.</w:t>
      </w:r>
    </w:p>
    <w:p w:rsidR="00F17CDC" w:rsidRPr="002D4EF8" w:rsidRDefault="00F17CDC" w:rsidP="004C6757">
      <w:pPr>
        <w:numPr>
          <w:ilvl w:val="2"/>
          <w:numId w:val="21"/>
        </w:numPr>
        <w:tabs>
          <w:tab w:val="left" w:pos="0"/>
          <w:tab w:val="left" w:pos="709"/>
          <w:tab w:val="left" w:pos="1276"/>
        </w:tabs>
        <w:spacing w:after="120" w:line="240" w:lineRule="auto"/>
        <w:ind w:left="0" w:firstLine="0"/>
        <w:jc w:val="both"/>
        <w:rPr>
          <w:rFonts w:ascii="Times New Roman" w:eastAsia="Times New Roman" w:hAnsi="Times New Roman"/>
          <w:sz w:val="24"/>
          <w:szCs w:val="24"/>
        </w:rPr>
      </w:pPr>
      <w:r w:rsidRPr="002D4EF8">
        <w:rPr>
          <w:rFonts w:ascii="Times New Roman" w:eastAsia="Times New Roman" w:hAnsi="Times New Roman"/>
          <w:sz w:val="24"/>
          <w:szCs w:val="24"/>
        </w:rPr>
        <w:t>Предоставляемые в составе заявки на участие в запросе предложений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w:t>
      </w:r>
      <w:proofErr w:type="gramStart"/>
      <w:r w:rsidRPr="002D4EF8">
        <w:rPr>
          <w:rFonts w:ascii="Times New Roman" w:eastAsia="Times New Roman" w:hAnsi="Times New Roman"/>
          <w:sz w:val="24"/>
          <w:szCs w:val="24"/>
        </w:rPr>
        <w:t>исправленному</w:t>
      </w:r>
      <w:proofErr w:type="gramEnd"/>
      <w:r w:rsidRPr="002D4EF8">
        <w:rPr>
          <w:rFonts w:ascii="Times New Roman" w:eastAsia="Times New Roman" w:hAnsi="Times New Roman"/>
          <w:sz w:val="24"/>
          <w:szCs w:val="24"/>
        </w:rPr>
        <w:t xml:space="preserve"> верить», собственноручной подписью уполномоченного лица, расположенной рядом с каждым исправлением (допиской) и заверены печатью Участника процедуры закупки.</w:t>
      </w:r>
    </w:p>
    <w:p w:rsidR="00F17CDC" w:rsidRPr="002D4EF8" w:rsidRDefault="00F17CDC" w:rsidP="004C6757">
      <w:pPr>
        <w:numPr>
          <w:ilvl w:val="2"/>
          <w:numId w:val="21"/>
        </w:numPr>
        <w:tabs>
          <w:tab w:val="left" w:pos="0"/>
          <w:tab w:val="left" w:pos="709"/>
          <w:tab w:val="left" w:pos="1276"/>
        </w:tabs>
        <w:spacing w:after="120" w:line="240" w:lineRule="auto"/>
        <w:ind w:left="0" w:firstLine="0"/>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Все листы заявки на участие в запросе предложений с описью входящих в его состав документов (Приложение №5), а также приложенные документы, нумеруются, прошиваются в один том нитью, заклеенной бумажной наклейкой, с указанием на нем количества листов в томе, скрепленной печатью Участника (для юридических лиц) и подписью уполномоченного лица Участника.             </w:t>
      </w:r>
    </w:p>
    <w:p w:rsidR="00F17CDC" w:rsidRPr="002D4EF8" w:rsidRDefault="00F17CDC" w:rsidP="004C6757">
      <w:pPr>
        <w:numPr>
          <w:ilvl w:val="2"/>
          <w:numId w:val="21"/>
        </w:numPr>
        <w:tabs>
          <w:tab w:val="left" w:pos="0"/>
          <w:tab w:val="left" w:pos="709"/>
          <w:tab w:val="left" w:pos="1276"/>
        </w:tabs>
        <w:spacing w:after="120" w:line="240" w:lineRule="auto"/>
        <w:ind w:left="0" w:firstLine="0"/>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F17CDC" w:rsidRPr="002D4EF8" w:rsidRDefault="00F17CDC" w:rsidP="004C6757">
      <w:pPr>
        <w:numPr>
          <w:ilvl w:val="2"/>
          <w:numId w:val="21"/>
        </w:numPr>
        <w:tabs>
          <w:tab w:val="left" w:pos="0"/>
          <w:tab w:val="left" w:pos="709"/>
          <w:tab w:val="left" w:pos="1276"/>
        </w:tabs>
        <w:spacing w:after="120" w:line="240" w:lineRule="auto"/>
        <w:ind w:left="0" w:firstLine="0"/>
        <w:jc w:val="both"/>
        <w:rPr>
          <w:rFonts w:ascii="Times New Roman" w:eastAsia="Times New Roman" w:hAnsi="Times New Roman"/>
          <w:b/>
          <w:bCs/>
          <w:iCs/>
          <w:sz w:val="24"/>
          <w:szCs w:val="24"/>
        </w:rPr>
      </w:pPr>
      <w:r w:rsidRPr="002D4EF8">
        <w:rPr>
          <w:rFonts w:ascii="Times New Roman" w:eastAsia="Times New Roman" w:hAnsi="Times New Roman"/>
          <w:sz w:val="24"/>
          <w:szCs w:val="24"/>
        </w:rPr>
        <w:t xml:space="preserve">Заявки на участие в запросе предложений должны сохранять свое действие до завершения настоящей процедуры закупки. В противном случае Комиссия по закупке может не рассматривать такую заявку.                                                                                </w:t>
      </w:r>
    </w:p>
    <w:p w:rsidR="00F17CDC" w:rsidRPr="002D4EF8" w:rsidRDefault="00F17CDC" w:rsidP="004C6757">
      <w:pPr>
        <w:pStyle w:val="2"/>
        <w:numPr>
          <w:ilvl w:val="1"/>
          <w:numId w:val="21"/>
        </w:numPr>
        <w:rPr>
          <w:rFonts w:ascii="Times New Roman" w:hAnsi="Times New Roman" w:cs="Times New Roman"/>
          <w:i w:val="0"/>
          <w:sz w:val="24"/>
          <w:szCs w:val="24"/>
        </w:rPr>
      </w:pPr>
      <w:bookmarkStart w:id="50" w:name="_Toc386463999"/>
      <w:bookmarkStart w:id="51" w:name="_Toc388439841"/>
      <w:bookmarkStart w:id="52" w:name="_Toc388439990"/>
      <w:bookmarkStart w:id="53" w:name="_Toc388447359"/>
      <w:bookmarkStart w:id="54" w:name="_Toc389746531"/>
      <w:bookmarkStart w:id="55" w:name="_Toc390261828"/>
      <w:bookmarkStart w:id="56" w:name="_Toc391546643"/>
      <w:bookmarkStart w:id="57" w:name="_Toc391649820"/>
      <w:bookmarkStart w:id="58" w:name="_Toc391973189"/>
      <w:r w:rsidRPr="002D4EF8">
        <w:rPr>
          <w:rFonts w:ascii="Times New Roman" w:hAnsi="Times New Roman" w:cs="Times New Roman"/>
          <w:bCs w:val="0"/>
          <w:i w:val="0"/>
          <w:iCs w:val="0"/>
          <w:sz w:val="24"/>
          <w:szCs w:val="24"/>
        </w:rPr>
        <w:t xml:space="preserve">Официальный язык </w:t>
      </w:r>
      <w:r w:rsidRPr="002D4EF8">
        <w:rPr>
          <w:rFonts w:ascii="Times New Roman" w:hAnsi="Times New Roman" w:cs="Times New Roman"/>
          <w:i w:val="0"/>
          <w:sz w:val="24"/>
          <w:szCs w:val="24"/>
        </w:rPr>
        <w:t>запроса предложений</w:t>
      </w:r>
      <w:bookmarkEnd w:id="50"/>
      <w:bookmarkEnd w:id="51"/>
      <w:bookmarkEnd w:id="52"/>
      <w:bookmarkEnd w:id="53"/>
      <w:bookmarkEnd w:id="54"/>
      <w:bookmarkEnd w:id="55"/>
      <w:bookmarkEnd w:id="56"/>
      <w:bookmarkEnd w:id="57"/>
      <w:bookmarkEnd w:id="58"/>
    </w:p>
    <w:p w:rsidR="00F17CDC" w:rsidRPr="002D4EF8" w:rsidRDefault="00F17CDC" w:rsidP="004C6757">
      <w:pPr>
        <w:numPr>
          <w:ilvl w:val="2"/>
          <w:numId w:val="19"/>
        </w:numPr>
        <w:tabs>
          <w:tab w:val="left" w:pos="0"/>
        </w:tabs>
        <w:spacing w:after="120" w:line="240" w:lineRule="auto"/>
        <w:ind w:left="0" w:firstLine="0"/>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Заявка на участие в запросе предложений, подготовленная участником закупки, а также вся корреспонденция и документация, связанная с запросом предложений, которой обмениваются участники закупки и заказчик, должны быть написаны на русском языке. </w:t>
      </w:r>
    </w:p>
    <w:p w:rsidR="00F17CDC" w:rsidRPr="002D4EF8" w:rsidRDefault="00F17CDC" w:rsidP="004C6757">
      <w:pPr>
        <w:numPr>
          <w:ilvl w:val="2"/>
          <w:numId w:val="19"/>
        </w:numPr>
        <w:tabs>
          <w:tab w:val="left" w:pos="0"/>
        </w:tabs>
        <w:spacing w:after="120" w:line="240" w:lineRule="auto"/>
        <w:ind w:left="0" w:firstLine="0"/>
        <w:jc w:val="both"/>
        <w:rPr>
          <w:rFonts w:ascii="Times New Roman" w:eastAsia="Times New Roman" w:hAnsi="Times New Roman"/>
          <w:b/>
          <w:bCs/>
          <w:iCs/>
          <w:sz w:val="24"/>
          <w:szCs w:val="24"/>
        </w:rPr>
      </w:pPr>
      <w:r w:rsidRPr="002D4EF8">
        <w:rPr>
          <w:rFonts w:ascii="Times New Roman" w:eastAsia="Times New Roman" w:hAnsi="Times New Roman"/>
          <w:sz w:val="24"/>
          <w:szCs w:val="24"/>
        </w:rPr>
        <w:t xml:space="preserve">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РФ, на документах должен быть проставлен </w:t>
      </w:r>
      <w:proofErr w:type="spellStart"/>
      <w:r w:rsidRPr="002D4EF8">
        <w:rPr>
          <w:rFonts w:ascii="Times New Roman" w:eastAsia="Times New Roman" w:hAnsi="Times New Roman"/>
          <w:sz w:val="24"/>
          <w:szCs w:val="24"/>
        </w:rPr>
        <w:t>апостиль</w:t>
      </w:r>
      <w:proofErr w:type="spellEnd"/>
      <w:r w:rsidRPr="002D4EF8">
        <w:rPr>
          <w:rFonts w:ascii="Times New Roman" w:eastAsia="Times New Roman" w:hAnsi="Times New Roman"/>
          <w:sz w:val="24"/>
          <w:szCs w:val="24"/>
        </w:rPr>
        <w:t xml:space="preserve"> компетентного органа государства, в котором этот документ был составлен).</w:t>
      </w:r>
    </w:p>
    <w:p w:rsidR="00F17CDC" w:rsidRPr="002D4EF8" w:rsidRDefault="00F17CDC" w:rsidP="004C6757">
      <w:pPr>
        <w:pStyle w:val="2"/>
        <w:numPr>
          <w:ilvl w:val="1"/>
          <w:numId w:val="27"/>
        </w:numPr>
        <w:rPr>
          <w:rFonts w:ascii="Times New Roman" w:hAnsi="Times New Roman" w:cs="Times New Roman"/>
          <w:i w:val="0"/>
          <w:sz w:val="24"/>
          <w:szCs w:val="24"/>
        </w:rPr>
      </w:pPr>
      <w:bookmarkStart w:id="59" w:name="_Toc386464000"/>
      <w:bookmarkStart w:id="60" w:name="_Toc388439842"/>
      <w:bookmarkStart w:id="61" w:name="_Toc388439991"/>
      <w:bookmarkStart w:id="62" w:name="_Toc388447360"/>
      <w:bookmarkStart w:id="63" w:name="_Toc389746532"/>
      <w:bookmarkStart w:id="64" w:name="_Toc390261829"/>
      <w:bookmarkStart w:id="65" w:name="_Toc391546644"/>
      <w:bookmarkStart w:id="66" w:name="_Toc391649821"/>
      <w:bookmarkStart w:id="67" w:name="_Toc391973190"/>
      <w:r w:rsidRPr="002D4EF8">
        <w:rPr>
          <w:rFonts w:ascii="Times New Roman" w:hAnsi="Times New Roman" w:cs="Times New Roman"/>
          <w:bCs w:val="0"/>
          <w:i w:val="0"/>
          <w:iCs w:val="0"/>
          <w:sz w:val="24"/>
          <w:szCs w:val="24"/>
        </w:rPr>
        <w:t xml:space="preserve">Валюта </w:t>
      </w:r>
      <w:r w:rsidRPr="002D4EF8">
        <w:rPr>
          <w:rFonts w:ascii="Times New Roman" w:hAnsi="Times New Roman" w:cs="Times New Roman"/>
          <w:i w:val="0"/>
          <w:sz w:val="24"/>
          <w:szCs w:val="24"/>
        </w:rPr>
        <w:t>запроса предложений</w:t>
      </w:r>
      <w:bookmarkEnd w:id="59"/>
      <w:bookmarkEnd w:id="60"/>
      <w:bookmarkEnd w:id="61"/>
      <w:bookmarkEnd w:id="62"/>
      <w:bookmarkEnd w:id="63"/>
      <w:bookmarkEnd w:id="64"/>
      <w:bookmarkEnd w:id="65"/>
      <w:bookmarkEnd w:id="66"/>
      <w:bookmarkEnd w:id="67"/>
    </w:p>
    <w:p w:rsidR="00F17CDC" w:rsidRPr="002D4EF8" w:rsidRDefault="00F17CDC" w:rsidP="004C6757">
      <w:pPr>
        <w:numPr>
          <w:ilvl w:val="2"/>
          <w:numId w:val="27"/>
        </w:numPr>
        <w:tabs>
          <w:tab w:val="left" w:pos="0"/>
        </w:tabs>
        <w:spacing w:after="120" w:line="240" w:lineRule="auto"/>
        <w:ind w:left="0" w:firstLine="0"/>
        <w:jc w:val="both"/>
        <w:rPr>
          <w:rFonts w:ascii="Times New Roman" w:eastAsia="Times New Roman" w:hAnsi="Times New Roman"/>
          <w:sz w:val="24"/>
          <w:szCs w:val="24"/>
        </w:rPr>
      </w:pPr>
      <w:r w:rsidRPr="002D4EF8">
        <w:rPr>
          <w:rFonts w:ascii="Times New Roman" w:eastAsia="Times New Roman" w:hAnsi="Times New Roman"/>
          <w:sz w:val="24"/>
          <w:szCs w:val="24"/>
        </w:rPr>
        <w:t>Все суммы денежных сре</w:t>
      </w:r>
      <w:proofErr w:type="gramStart"/>
      <w:r w:rsidRPr="002D4EF8">
        <w:rPr>
          <w:rFonts w:ascii="Times New Roman" w:eastAsia="Times New Roman" w:hAnsi="Times New Roman"/>
          <w:sz w:val="24"/>
          <w:szCs w:val="24"/>
        </w:rPr>
        <w:t>дств в з</w:t>
      </w:r>
      <w:proofErr w:type="gramEnd"/>
      <w:r w:rsidRPr="002D4EF8">
        <w:rPr>
          <w:rFonts w:ascii="Times New Roman" w:eastAsia="Times New Roman" w:hAnsi="Times New Roman"/>
          <w:sz w:val="24"/>
          <w:szCs w:val="24"/>
        </w:rPr>
        <w:t>аявке на участие в запросе предложений должны быть выражены в валюте - российский рубль.</w:t>
      </w:r>
    </w:p>
    <w:p w:rsidR="00F17CDC" w:rsidRPr="002D4EF8" w:rsidRDefault="00F17CDC" w:rsidP="004C6757">
      <w:pPr>
        <w:numPr>
          <w:ilvl w:val="2"/>
          <w:numId w:val="27"/>
        </w:numPr>
        <w:tabs>
          <w:tab w:val="left" w:pos="0"/>
        </w:tabs>
        <w:spacing w:after="0" w:line="240" w:lineRule="auto"/>
        <w:ind w:left="0" w:firstLine="0"/>
        <w:jc w:val="both"/>
        <w:rPr>
          <w:rFonts w:ascii="Times New Roman" w:eastAsia="Times New Roman" w:hAnsi="Times New Roman"/>
          <w:b/>
          <w:bCs/>
          <w:iCs/>
          <w:sz w:val="24"/>
          <w:szCs w:val="24"/>
        </w:rPr>
      </w:pPr>
      <w:r w:rsidRPr="002D4EF8">
        <w:rPr>
          <w:rFonts w:ascii="Times New Roman" w:eastAsia="Times New Roman" w:hAnsi="Times New Roman"/>
          <w:sz w:val="24"/>
          <w:szCs w:val="24"/>
        </w:rPr>
        <w:t>Выражение денежных сумм в других валютах, может быть расценено Комиссией как несоответствие заявки на участие в запросе предложений требованиям, установленным настоящей документацией.</w:t>
      </w:r>
    </w:p>
    <w:p w:rsidR="00F17CDC" w:rsidRPr="002D4EF8" w:rsidRDefault="00F17CDC" w:rsidP="004C6757">
      <w:pPr>
        <w:pStyle w:val="2"/>
        <w:numPr>
          <w:ilvl w:val="1"/>
          <w:numId w:val="27"/>
        </w:numPr>
        <w:spacing w:before="0"/>
        <w:rPr>
          <w:rFonts w:ascii="Times New Roman" w:hAnsi="Times New Roman" w:cs="Times New Roman"/>
          <w:i w:val="0"/>
          <w:sz w:val="24"/>
          <w:szCs w:val="24"/>
        </w:rPr>
      </w:pPr>
      <w:bookmarkStart w:id="68" w:name="_Toc386464001"/>
      <w:bookmarkStart w:id="69" w:name="_Toc388439843"/>
      <w:bookmarkStart w:id="70" w:name="_Toc388439992"/>
      <w:bookmarkStart w:id="71" w:name="_Toc388447361"/>
      <w:bookmarkStart w:id="72" w:name="_Toc389746533"/>
      <w:bookmarkStart w:id="73" w:name="_Toc390261830"/>
      <w:bookmarkStart w:id="74" w:name="_Toc391546645"/>
      <w:bookmarkStart w:id="75" w:name="_Toc391649822"/>
      <w:bookmarkStart w:id="76" w:name="_Toc391973191"/>
      <w:r w:rsidRPr="002D4EF8">
        <w:rPr>
          <w:rFonts w:ascii="Times New Roman" w:hAnsi="Times New Roman" w:cs="Times New Roman"/>
          <w:bCs w:val="0"/>
          <w:i w:val="0"/>
          <w:iCs w:val="0"/>
          <w:sz w:val="24"/>
          <w:szCs w:val="24"/>
        </w:rPr>
        <w:lastRenderedPageBreak/>
        <w:t>Сведения о цене  договора</w:t>
      </w:r>
      <w:bookmarkEnd w:id="68"/>
      <w:bookmarkEnd w:id="69"/>
      <w:bookmarkEnd w:id="70"/>
      <w:bookmarkEnd w:id="71"/>
      <w:bookmarkEnd w:id="72"/>
      <w:bookmarkEnd w:id="73"/>
      <w:bookmarkEnd w:id="74"/>
      <w:bookmarkEnd w:id="75"/>
      <w:bookmarkEnd w:id="76"/>
      <w:r w:rsidRPr="002D4EF8">
        <w:rPr>
          <w:rFonts w:ascii="Times New Roman" w:hAnsi="Times New Roman" w:cs="Times New Roman"/>
          <w:bCs w:val="0"/>
          <w:i w:val="0"/>
          <w:iCs w:val="0"/>
          <w:sz w:val="24"/>
          <w:szCs w:val="24"/>
        </w:rPr>
        <w:t xml:space="preserve"> </w:t>
      </w:r>
    </w:p>
    <w:p w:rsidR="006C03B0" w:rsidRDefault="00F17CDC" w:rsidP="00714FE6">
      <w:pPr>
        <w:tabs>
          <w:tab w:val="left" w:pos="6987"/>
        </w:tabs>
        <w:autoSpaceDE w:val="0"/>
        <w:autoSpaceDN w:val="0"/>
        <w:adjustRightInd w:val="0"/>
        <w:spacing w:after="0" w:line="240" w:lineRule="auto"/>
        <w:jc w:val="both"/>
        <w:rPr>
          <w:rFonts w:ascii="Times New Roman" w:eastAsia="Times New Roman" w:hAnsi="Times New Roman"/>
          <w:bCs/>
          <w:sz w:val="24"/>
          <w:szCs w:val="24"/>
          <w:lang w:eastAsia="ru-RU"/>
        </w:rPr>
      </w:pPr>
      <w:r w:rsidRPr="002D4EF8">
        <w:rPr>
          <w:rFonts w:ascii="Times New Roman" w:eastAsia="Times New Roman" w:hAnsi="Times New Roman"/>
          <w:sz w:val="24"/>
          <w:szCs w:val="24"/>
        </w:rPr>
        <w:t xml:space="preserve">Начальная (максимальная) цена Договора </w:t>
      </w:r>
      <w:r w:rsidR="00714FE6" w:rsidRPr="002D4EF8">
        <w:rPr>
          <w:rFonts w:ascii="Times New Roman" w:eastAsia="Times New Roman" w:hAnsi="Times New Roman"/>
          <w:sz w:val="24"/>
          <w:szCs w:val="24"/>
        </w:rPr>
        <w:t>составляет</w:t>
      </w:r>
      <w:r w:rsidRPr="002D4EF8">
        <w:rPr>
          <w:rFonts w:ascii="Times New Roman" w:eastAsia="Times New Roman" w:hAnsi="Times New Roman"/>
          <w:sz w:val="24"/>
          <w:szCs w:val="24"/>
        </w:rPr>
        <w:t xml:space="preserve"> </w:t>
      </w:r>
      <w:r w:rsidR="00B41C08" w:rsidRPr="002D4EF8">
        <w:rPr>
          <w:rFonts w:ascii="Times New Roman" w:eastAsia="Times New Roman" w:hAnsi="Times New Roman"/>
          <w:bCs/>
          <w:sz w:val="24"/>
          <w:szCs w:val="24"/>
          <w:lang w:eastAsia="ru-RU"/>
        </w:rPr>
        <w:t xml:space="preserve">11 823 290,48 </w:t>
      </w:r>
      <w:r w:rsidR="006C03B0" w:rsidRPr="002D4EF8">
        <w:rPr>
          <w:rFonts w:ascii="Times New Roman" w:eastAsia="Times New Roman" w:hAnsi="Times New Roman"/>
          <w:bCs/>
          <w:sz w:val="24"/>
          <w:szCs w:val="24"/>
          <w:lang w:eastAsia="ru-RU"/>
        </w:rPr>
        <w:t>рублей</w:t>
      </w:r>
      <w:r w:rsidR="00B41C08" w:rsidRPr="002D4EF8">
        <w:rPr>
          <w:rFonts w:ascii="Times New Roman" w:eastAsia="Times New Roman" w:hAnsi="Times New Roman"/>
          <w:bCs/>
          <w:sz w:val="24"/>
          <w:szCs w:val="24"/>
          <w:lang w:eastAsia="ru-RU"/>
        </w:rPr>
        <w:t>.</w:t>
      </w:r>
    </w:p>
    <w:p w:rsidR="00917B45" w:rsidRPr="002D4EF8" w:rsidRDefault="00917B45" w:rsidP="00714FE6">
      <w:pPr>
        <w:tabs>
          <w:tab w:val="left" w:pos="6987"/>
        </w:tabs>
        <w:autoSpaceDE w:val="0"/>
        <w:autoSpaceDN w:val="0"/>
        <w:adjustRightInd w:val="0"/>
        <w:spacing w:after="0" w:line="240" w:lineRule="auto"/>
        <w:jc w:val="both"/>
        <w:rPr>
          <w:rFonts w:ascii="Times New Roman" w:eastAsia="Times New Roman" w:hAnsi="Times New Roman"/>
          <w:bCs/>
          <w:sz w:val="24"/>
          <w:szCs w:val="24"/>
          <w:lang w:eastAsia="ru-RU"/>
        </w:rPr>
      </w:pPr>
      <w:r w:rsidRPr="002D4EF8">
        <w:rPr>
          <w:rFonts w:ascii="Times New Roman" w:eastAsia="Times New Roman" w:hAnsi="Times New Roman"/>
          <w:b/>
          <w:sz w:val="24"/>
          <w:szCs w:val="24"/>
          <w:u w:val="single"/>
        </w:rPr>
        <w:t>Цена за единицу Товара</w:t>
      </w:r>
      <w:r w:rsidRPr="000F2E01">
        <w:rPr>
          <w:rFonts w:ascii="Times New Roman" w:eastAsia="Times New Roman" w:hAnsi="Times New Roman"/>
          <w:b/>
          <w:sz w:val="24"/>
          <w:szCs w:val="24"/>
          <w:u w:val="single"/>
        </w:rPr>
        <w:t>, предложенная Участником, не</w:t>
      </w:r>
      <w:r w:rsidRPr="002D4EF8">
        <w:rPr>
          <w:rFonts w:ascii="Times New Roman" w:eastAsia="Times New Roman" w:hAnsi="Times New Roman"/>
          <w:b/>
          <w:sz w:val="24"/>
          <w:szCs w:val="24"/>
          <w:u w:val="single"/>
        </w:rPr>
        <w:t xml:space="preserve"> должна превышать начальную (максимальную) цену за единицу Товара, указанную в Документации.</w:t>
      </w:r>
    </w:p>
    <w:p w:rsidR="006C03B0" w:rsidRPr="002D4EF8" w:rsidRDefault="00714FE6" w:rsidP="00714FE6">
      <w:pPr>
        <w:tabs>
          <w:tab w:val="left" w:pos="6987"/>
        </w:tabs>
        <w:autoSpaceDE w:val="0"/>
        <w:autoSpaceDN w:val="0"/>
        <w:adjustRightInd w:val="0"/>
        <w:spacing w:after="0" w:line="240" w:lineRule="auto"/>
        <w:jc w:val="both"/>
        <w:rPr>
          <w:rFonts w:ascii="Times New Roman" w:eastAsia="Times New Roman" w:hAnsi="Times New Roman"/>
          <w:bCs/>
          <w:sz w:val="24"/>
          <w:szCs w:val="24"/>
          <w:lang w:eastAsia="ru-RU"/>
        </w:rPr>
      </w:pPr>
      <w:r w:rsidRPr="002D4EF8">
        <w:rPr>
          <w:rFonts w:ascii="Times New Roman" w:eastAsia="Times New Roman" w:hAnsi="Times New Roman"/>
          <w:bCs/>
          <w:sz w:val="24"/>
          <w:szCs w:val="24"/>
          <w:lang w:eastAsia="ru-RU"/>
        </w:rPr>
        <w:t xml:space="preserve">4.7.1. </w:t>
      </w:r>
      <w:r w:rsidR="00B41C08" w:rsidRPr="002D4EF8">
        <w:rPr>
          <w:rFonts w:ascii="Times New Roman" w:eastAsia="Times New Roman" w:hAnsi="Times New Roman"/>
          <w:bCs/>
          <w:sz w:val="24"/>
          <w:szCs w:val="24"/>
          <w:lang w:eastAsia="ru-RU"/>
        </w:rPr>
        <w:t>Источником информации о стоимости Товара, являющегося предметом закупки, стала информация поставщиков, оформленная в виде коммерческих предложений. В результате проведенной работы по изучению имеющегося рынка поставляемых товаров и мониторинга цен, начальная (максимальная) цена договора была определена среднеарифметическим методом.</w:t>
      </w:r>
    </w:p>
    <w:p w:rsidR="00F17CDC" w:rsidRPr="002D4EF8" w:rsidRDefault="00F17CDC">
      <w:pPr>
        <w:tabs>
          <w:tab w:val="left" w:pos="709"/>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4.7.2.  Порядок формирования цены Договора. </w:t>
      </w:r>
    </w:p>
    <w:p w:rsidR="00714FE6" w:rsidRPr="002D4EF8" w:rsidRDefault="00714FE6" w:rsidP="00714FE6">
      <w:pPr>
        <w:tabs>
          <w:tab w:val="left" w:pos="6987"/>
        </w:tabs>
        <w:autoSpaceDE w:val="0"/>
        <w:autoSpaceDN w:val="0"/>
        <w:adjustRightInd w:val="0"/>
        <w:spacing w:after="0" w:line="240" w:lineRule="auto"/>
        <w:jc w:val="both"/>
        <w:rPr>
          <w:rFonts w:ascii="Times New Roman" w:eastAsia="Times New Roman" w:hAnsi="Times New Roman"/>
          <w:bCs/>
          <w:sz w:val="24"/>
          <w:szCs w:val="24"/>
          <w:lang w:eastAsia="ru-RU"/>
        </w:rPr>
      </w:pPr>
      <w:bookmarkStart w:id="77" w:name="_Toc386464002"/>
      <w:bookmarkStart w:id="78" w:name="_Toc388439844"/>
      <w:bookmarkStart w:id="79" w:name="_Toc388439993"/>
      <w:bookmarkStart w:id="80" w:name="_Toc388447362"/>
      <w:r w:rsidRPr="002D4EF8">
        <w:rPr>
          <w:rFonts w:ascii="Times New Roman" w:eastAsia="Times New Roman" w:hAnsi="Times New Roman"/>
          <w:bCs/>
          <w:sz w:val="24"/>
          <w:szCs w:val="24"/>
          <w:lang w:eastAsia="ru-RU"/>
        </w:rPr>
        <w:t>Указанная цена включает в себя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p>
    <w:p w:rsidR="00714FE6" w:rsidRPr="002D4EF8" w:rsidRDefault="00714FE6" w:rsidP="00855406">
      <w:pPr>
        <w:spacing w:after="0" w:line="240" w:lineRule="auto"/>
        <w:ind w:firstLine="567"/>
        <w:jc w:val="both"/>
        <w:rPr>
          <w:rFonts w:ascii="Times New Roman" w:eastAsia="Times New Roman" w:hAnsi="Times New Roman"/>
          <w:sz w:val="24"/>
          <w:szCs w:val="24"/>
        </w:rPr>
      </w:pPr>
    </w:p>
    <w:p w:rsidR="00855406" w:rsidRPr="002D4EF8" w:rsidRDefault="00855406" w:rsidP="00855406">
      <w:pPr>
        <w:spacing w:after="0" w:line="240" w:lineRule="auto"/>
        <w:ind w:firstLine="567"/>
        <w:jc w:val="both"/>
        <w:rPr>
          <w:rFonts w:ascii="Times New Roman" w:hAnsi="Times New Roman"/>
          <w:sz w:val="24"/>
          <w:szCs w:val="24"/>
        </w:rPr>
      </w:pPr>
      <w:r w:rsidRPr="002D4EF8">
        <w:rPr>
          <w:rFonts w:ascii="Times New Roman" w:eastAsia="Times New Roman" w:hAnsi="Times New Roman"/>
          <w:sz w:val="24"/>
          <w:szCs w:val="24"/>
        </w:rPr>
        <w:t xml:space="preserve">В </w:t>
      </w:r>
      <w:proofErr w:type="gramStart"/>
      <w:r w:rsidRPr="002D4EF8">
        <w:rPr>
          <w:rFonts w:ascii="Times New Roman" w:eastAsia="Times New Roman" w:hAnsi="Times New Roman"/>
          <w:sz w:val="24"/>
          <w:szCs w:val="24"/>
        </w:rPr>
        <w:t>соответствии</w:t>
      </w:r>
      <w:proofErr w:type="gramEnd"/>
      <w:r w:rsidRPr="002D4EF8">
        <w:rPr>
          <w:rFonts w:ascii="Times New Roman" w:eastAsia="Times New Roman" w:hAnsi="Times New Roman"/>
          <w:sz w:val="24"/>
          <w:szCs w:val="24"/>
        </w:rPr>
        <w:t xml:space="preserve"> со ст. 171 НК РФ Заказчик имеет право применить налоговый вычет НДС в отношении </w:t>
      </w:r>
      <w:r w:rsidR="00917B45">
        <w:rPr>
          <w:rFonts w:ascii="Times New Roman" w:eastAsia="Times New Roman" w:hAnsi="Times New Roman"/>
          <w:sz w:val="24"/>
          <w:szCs w:val="24"/>
        </w:rPr>
        <w:t>поставляемого Товара</w:t>
      </w:r>
      <w:r w:rsidRPr="002D4EF8">
        <w:rPr>
          <w:rFonts w:ascii="Times New Roman" w:eastAsia="Times New Roman" w:hAnsi="Times New Roman"/>
          <w:sz w:val="24"/>
          <w:szCs w:val="24"/>
        </w:rPr>
        <w:t>. Поэтому для оценки и в качестве единого базиса сравнения ценовых предложений используются цены предложений Участников закупки без учета НДС (в случае, когда</w:t>
      </w:r>
      <w:r w:rsidRPr="002D4EF8">
        <w:rPr>
          <w:rFonts w:ascii="Times New Roman" w:eastAsia="Times New Roman" w:hAnsi="Times New Roman"/>
          <w:bCs/>
          <w:sz w:val="24"/>
          <w:szCs w:val="24"/>
          <w:lang w:eastAsia="ru-RU"/>
        </w:rPr>
        <w:t xml:space="preserve"> Участниками закупки являются организации и индивидуальные предприниматели, применяющие общую систему налогообложения и о</w:t>
      </w:r>
      <w:r w:rsidRPr="002D4EF8">
        <w:rPr>
          <w:rFonts w:ascii="Times New Roman" w:eastAsia="Times New Roman" w:hAnsi="Times New Roman"/>
          <w:bCs/>
          <w:sz w:val="24"/>
          <w:szCs w:val="24"/>
        </w:rPr>
        <w:t>рганизации и индивидуальные предприниматели, применяющие системы налогообложения, отличные от общей системы налогообложения</w:t>
      </w:r>
      <w:r w:rsidRPr="002D4EF8">
        <w:rPr>
          <w:rFonts w:ascii="Times New Roman" w:eastAsia="Times New Roman" w:hAnsi="Times New Roman"/>
          <w:sz w:val="24"/>
          <w:szCs w:val="24"/>
        </w:rPr>
        <w:t>).</w:t>
      </w:r>
    </w:p>
    <w:p w:rsidR="00F17CDC" w:rsidRPr="002D4EF8" w:rsidRDefault="00F17CDC" w:rsidP="00484E27">
      <w:pPr>
        <w:pStyle w:val="2"/>
        <w:numPr>
          <w:ilvl w:val="0"/>
          <w:numId w:val="0"/>
        </w:numPr>
        <w:rPr>
          <w:rFonts w:ascii="Times New Roman" w:hAnsi="Times New Roman" w:cs="Times New Roman"/>
          <w:sz w:val="24"/>
          <w:szCs w:val="24"/>
        </w:rPr>
      </w:pPr>
      <w:bookmarkStart w:id="81" w:name="_Toc389746534"/>
      <w:bookmarkStart w:id="82" w:name="_Toc390261831"/>
      <w:bookmarkStart w:id="83" w:name="_Toc391546646"/>
      <w:bookmarkStart w:id="84" w:name="_Toc391649823"/>
      <w:bookmarkStart w:id="85" w:name="_Toc391973192"/>
      <w:r w:rsidRPr="002D4EF8">
        <w:rPr>
          <w:rFonts w:ascii="Times New Roman" w:hAnsi="Times New Roman" w:cs="Times New Roman"/>
          <w:bCs w:val="0"/>
          <w:i w:val="0"/>
          <w:iCs w:val="0"/>
          <w:sz w:val="24"/>
          <w:szCs w:val="24"/>
        </w:rPr>
        <w:t xml:space="preserve">4.8. Порядок предоставления заявок на участие в </w:t>
      </w:r>
      <w:r w:rsidRPr="002D4EF8">
        <w:rPr>
          <w:rFonts w:ascii="Times New Roman" w:hAnsi="Times New Roman" w:cs="Times New Roman"/>
          <w:i w:val="0"/>
          <w:sz w:val="24"/>
          <w:szCs w:val="24"/>
        </w:rPr>
        <w:t>запросе предложений</w:t>
      </w:r>
      <w:bookmarkEnd w:id="77"/>
      <w:bookmarkEnd w:id="78"/>
      <w:bookmarkEnd w:id="79"/>
      <w:bookmarkEnd w:id="80"/>
      <w:bookmarkEnd w:id="81"/>
      <w:bookmarkEnd w:id="82"/>
      <w:bookmarkEnd w:id="83"/>
      <w:bookmarkEnd w:id="84"/>
      <w:bookmarkEnd w:id="85"/>
    </w:p>
    <w:p w:rsidR="00F17CDC" w:rsidRPr="002D4EF8" w:rsidRDefault="00F17CDC">
      <w:pPr>
        <w:widowControl w:val="0"/>
        <w:autoSpaceDE w:val="0"/>
        <w:spacing w:after="0" w:line="240" w:lineRule="auto"/>
        <w:ind w:right="-20" w:firstLine="567"/>
        <w:jc w:val="both"/>
        <w:rPr>
          <w:rFonts w:ascii="Times New Roman" w:eastAsia="Times New Roman" w:hAnsi="Times New Roman"/>
          <w:sz w:val="24"/>
          <w:szCs w:val="24"/>
        </w:rPr>
      </w:pPr>
      <w:r w:rsidRPr="002D4EF8">
        <w:rPr>
          <w:rFonts w:ascii="Times New Roman" w:hAnsi="Times New Roman"/>
          <w:sz w:val="24"/>
          <w:szCs w:val="24"/>
        </w:rPr>
        <w:t xml:space="preserve">Участник обязан подать заявку на участие в </w:t>
      </w:r>
      <w:r w:rsidRPr="002D4EF8">
        <w:rPr>
          <w:rFonts w:ascii="Times New Roman" w:eastAsia="Times New Roman" w:hAnsi="Times New Roman"/>
          <w:sz w:val="24"/>
          <w:szCs w:val="24"/>
        </w:rPr>
        <w:t>запросе предложений</w:t>
      </w:r>
      <w:r w:rsidRPr="002D4EF8">
        <w:rPr>
          <w:rFonts w:ascii="Times New Roman" w:hAnsi="Times New Roman"/>
          <w:sz w:val="24"/>
          <w:szCs w:val="24"/>
        </w:rPr>
        <w:t xml:space="preserve"> в период </w:t>
      </w:r>
      <w:r w:rsidRPr="00917B45">
        <w:rPr>
          <w:rFonts w:ascii="Times New Roman" w:hAnsi="Times New Roman"/>
          <w:b/>
          <w:sz w:val="24"/>
          <w:szCs w:val="24"/>
        </w:rPr>
        <w:t xml:space="preserve">с </w:t>
      </w:r>
      <w:r w:rsidR="000B1719" w:rsidRPr="00917B45">
        <w:rPr>
          <w:rFonts w:ascii="Times New Roman" w:hAnsi="Times New Roman"/>
          <w:b/>
          <w:sz w:val="24"/>
          <w:szCs w:val="24"/>
        </w:rPr>
        <w:t>08</w:t>
      </w:r>
      <w:r w:rsidRPr="00917B45">
        <w:rPr>
          <w:rFonts w:ascii="Times New Roman" w:hAnsi="Times New Roman"/>
          <w:b/>
          <w:sz w:val="24"/>
          <w:szCs w:val="24"/>
        </w:rPr>
        <w:t xml:space="preserve"> часов </w:t>
      </w:r>
      <w:r w:rsidR="000B1719" w:rsidRPr="00917B45">
        <w:rPr>
          <w:rFonts w:ascii="Times New Roman" w:hAnsi="Times New Roman"/>
          <w:b/>
          <w:sz w:val="24"/>
          <w:szCs w:val="24"/>
        </w:rPr>
        <w:t>3</w:t>
      </w:r>
      <w:r w:rsidRPr="00917B45">
        <w:rPr>
          <w:rFonts w:ascii="Times New Roman" w:hAnsi="Times New Roman"/>
          <w:b/>
          <w:sz w:val="24"/>
          <w:szCs w:val="24"/>
        </w:rPr>
        <w:t xml:space="preserve">0 минут </w:t>
      </w:r>
      <w:r w:rsidR="001A118E" w:rsidRPr="00917B45">
        <w:rPr>
          <w:rFonts w:ascii="Times New Roman" w:hAnsi="Times New Roman"/>
          <w:b/>
          <w:sz w:val="24"/>
          <w:szCs w:val="24"/>
        </w:rPr>
        <w:t>03</w:t>
      </w:r>
      <w:r w:rsidRPr="00917B45">
        <w:rPr>
          <w:rFonts w:ascii="Times New Roman" w:hAnsi="Times New Roman"/>
          <w:b/>
          <w:sz w:val="24"/>
          <w:szCs w:val="24"/>
        </w:rPr>
        <w:t xml:space="preserve"> </w:t>
      </w:r>
      <w:r w:rsidR="00714FE6" w:rsidRPr="00917B45">
        <w:rPr>
          <w:rFonts w:ascii="Times New Roman" w:hAnsi="Times New Roman"/>
          <w:b/>
          <w:sz w:val="24"/>
          <w:szCs w:val="24"/>
        </w:rPr>
        <w:t>июля</w:t>
      </w:r>
      <w:r w:rsidRPr="00917B45">
        <w:rPr>
          <w:rFonts w:ascii="Times New Roman" w:hAnsi="Times New Roman"/>
          <w:b/>
          <w:sz w:val="24"/>
          <w:szCs w:val="24"/>
        </w:rPr>
        <w:t xml:space="preserve"> 2014 г. и до </w:t>
      </w:r>
      <w:r w:rsidR="000656B3" w:rsidRPr="00917B45">
        <w:rPr>
          <w:rFonts w:ascii="Times New Roman" w:hAnsi="Times New Roman"/>
          <w:b/>
          <w:sz w:val="24"/>
          <w:szCs w:val="24"/>
        </w:rPr>
        <w:t>1</w:t>
      </w:r>
      <w:r w:rsidR="001A118E" w:rsidRPr="00917B45">
        <w:rPr>
          <w:rFonts w:ascii="Times New Roman" w:hAnsi="Times New Roman"/>
          <w:b/>
          <w:sz w:val="24"/>
          <w:szCs w:val="24"/>
        </w:rPr>
        <w:t>0</w:t>
      </w:r>
      <w:r w:rsidRPr="00917B45">
        <w:rPr>
          <w:rFonts w:ascii="Times New Roman" w:hAnsi="Times New Roman"/>
          <w:b/>
          <w:sz w:val="24"/>
          <w:szCs w:val="24"/>
        </w:rPr>
        <w:t xml:space="preserve"> часов </w:t>
      </w:r>
      <w:r w:rsidR="0062246D" w:rsidRPr="00917B45">
        <w:rPr>
          <w:rFonts w:ascii="Times New Roman" w:hAnsi="Times New Roman"/>
          <w:b/>
          <w:sz w:val="24"/>
          <w:szCs w:val="24"/>
        </w:rPr>
        <w:t>0</w:t>
      </w:r>
      <w:r w:rsidR="00F72B35" w:rsidRPr="00917B45">
        <w:rPr>
          <w:rFonts w:ascii="Times New Roman" w:hAnsi="Times New Roman"/>
          <w:b/>
          <w:sz w:val="24"/>
          <w:szCs w:val="24"/>
        </w:rPr>
        <w:t>0</w:t>
      </w:r>
      <w:r w:rsidRPr="00917B45">
        <w:rPr>
          <w:rFonts w:ascii="Times New Roman" w:hAnsi="Times New Roman"/>
          <w:b/>
          <w:sz w:val="24"/>
          <w:szCs w:val="24"/>
        </w:rPr>
        <w:t xml:space="preserve"> минут </w:t>
      </w:r>
      <w:r w:rsidR="001A118E" w:rsidRPr="00917B45">
        <w:rPr>
          <w:rFonts w:ascii="Times New Roman" w:hAnsi="Times New Roman"/>
          <w:b/>
          <w:sz w:val="24"/>
          <w:szCs w:val="24"/>
        </w:rPr>
        <w:t>16</w:t>
      </w:r>
      <w:r w:rsidRPr="00917B45">
        <w:rPr>
          <w:rFonts w:ascii="Times New Roman" w:hAnsi="Times New Roman"/>
          <w:b/>
          <w:sz w:val="24"/>
          <w:szCs w:val="24"/>
        </w:rPr>
        <w:t xml:space="preserve"> </w:t>
      </w:r>
      <w:r w:rsidR="0062246D" w:rsidRPr="00917B45">
        <w:rPr>
          <w:rFonts w:ascii="Times New Roman" w:hAnsi="Times New Roman"/>
          <w:b/>
          <w:sz w:val="24"/>
          <w:szCs w:val="24"/>
        </w:rPr>
        <w:t>июля</w:t>
      </w:r>
      <w:r w:rsidRPr="00917B45">
        <w:rPr>
          <w:rFonts w:ascii="Times New Roman" w:hAnsi="Times New Roman"/>
          <w:b/>
          <w:sz w:val="24"/>
          <w:szCs w:val="24"/>
        </w:rPr>
        <w:t xml:space="preserve"> 2014 г.</w:t>
      </w:r>
      <w:r w:rsidRPr="002D4EF8">
        <w:rPr>
          <w:rFonts w:ascii="Times New Roman" w:hAnsi="Times New Roman"/>
          <w:color w:val="FF0000"/>
          <w:sz w:val="24"/>
          <w:szCs w:val="24"/>
        </w:rPr>
        <w:t xml:space="preserve"> </w:t>
      </w:r>
      <w:r w:rsidRPr="002D4EF8">
        <w:rPr>
          <w:rFonts w:ascii="Times New Roman" w:hAnsi="Times New Roman"/>
          <w:sz w:val="24"/>
          <w:szCs w:val="24"/>
        </w:rPr>
        <w:t>в письменной форме.</w:t>
      </w:r>
      <w:r w:rsidRPr="002D4EF8">
        <w:rPr>
          <w:rFonts w:ascii="Times New Roman" w:eastAsia="Times New Roman" w:hAnsi="Times New Roman"/>
          <w:sz w:val="24"/>
          <w:szCs w:val="24"/>
        </w:rPr>
        <w:t xml:space="preserve"> </w:t>
      </w:r>
    </w:p>
    <w:p w:rsidR="00F17CDC" w:rsidRPr="002D4EF8" w:rsidRDefault="00F17CDC">
      <w:pPr>
        <w:widowControl w:val="0"/>
        <w:autoSpaceDE w:val="0"/>
        <w:spacing w:after="0" w:line="240" w:lineRule="auto"/>
        <w:ind w:right="-20" w:firstLine="567"/>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Заявка с приложенными к ней документами должна быть сшита в один том и вложена в конверт. При этом на  конверте указывается наименование, адрес Заказчика, полное фирменное наименование Участника, его почтовый адрес, наименование способа проведения закупки, предмет закупки. </w:t>
      </w:r>
    </w:p>
    <w:p w:rsidR="00F17CDC" w:rsidRPr="002D4EF8" w:rsidRDefault="00F17CDC">
      <w:pPr>
        <w:widowControl w:val="0"/>
        <w:autoSpaceDE w:val="0"/>
        <w:spacing w:before="71" w:after="0" w:line="240" w:lineRule="auto"/>
        <w:ind w:right="50" w:firstLine="567"/>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Запечатанные конверты с заявками на участие в запросе предложений должны быть предоставлены заказчику по адресу, указанному в извещении о проведении запроса предложений.   </w:t>
      </w:r>
    </w:p>
    <w:p w:rsidR="00F17CDC" w:rsidRPr="002D4EF8" w:rsidRDefault="00F17CDC">
      <w:pPr>
        <w:widowControl w:val="0"/>
        <w:autoSpaceDE w:val="0"/>
        <w:spacing w:before="71" w:after="0" w:line="240" w:lineRule="auto"/>
        <w:ind w:right="50" w:firstLine="567"/>
        <w:jc w:val="both"/>
        <w:rPr>
          <w:rFonts w:ascii="Times New Roman" w:eastAsia="Times New Roman" w:hAnsi="Times New Roman"/>
          <w:sz w:val="24"/>
          <w:szCs w:val="24"/>
        </w:rPr>
      </w:pPr>
      <w:r w:rsidRPr="002D4EF8">
        <w:rPr>
          <w:rFonts w:ascii="Times New Roman" w:eastAsia="Times New Roman" w:hAnsi="Times New Roman"/>
          <w:sz w:val="24"/>
          <w:szCs w:val="24"/>
        </w:rPr>
        <w:t>Заказчик вправе требовать предъявления документа удостоверяющего личность, и документа подтверждающего полномочия лица, подающего конверт с заявкой на участие в запросе предложений.</w:t>
      </w:r>
    </w:p>
    <w:p w:rsidR="00F17CDC" w:rsidRPr="002D4EF8" w:rsidRDefault="00F17CDC">
      <w:pPr>
        <w:widowControl w:val="0"/>
        <w:autoSpaceDE w:val="0"/>
        <w:spacing w:before="71" w:after="0" w:line="240" w:lineRule="auto"/>
        <w:ind w:right="50" w:firstLine="567"/>
        <w:jc w:val="both"/>
        <w:rPr>
          <w:rFonts w:ascii="Times New Roman" w:eastAsia="Times New Roman" w:hAnsi="Times New Roman"/>
          <w:sz w:val="24"/>
          <w:szCs w:val="24"/>
        </w:rPr>
      </w:pPr>
      <w:r w:rsidRPr="002D4EF8">
        <w:rPr>
          <w:rFonts w:ascii="Times New Roman" w:eastAsia="Times New Roman" w:hAnsi="Times New Roman"/>
          <w:sz w:val="24"/>
          <w:szCs w:val="24"/>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регистрационного номера, даты и времени получения конверта.</w:t>
      </w:r>
    </w:p>
    <w:p w:rsidR="00F17CDC" w:rsidRPr="002D4EF8" w:rsidRDefault="00F17CDC">
      <w:pPr>
        <w:widowControl w:val="0"/>
        <w:autoSpaceDE w:val="0"/>
        <w:spacing w:after="0" w:line="271" w:lineRule="exact"/>
        <w:ind w:right="-20" w:firstLine="567"/>
        <w:jc w:val="both"/>
        <w:rPr>
          <w:rFonts w:ascii="Times New Roman" w:hAnsi="Times New Roman"/>
          <w:sz w:val="24"/>
          <w:szCs w:val="24"/>
        </w:rPr>
      </w:pPr>
      <w:r w:rsidRPr="002D4EF8">
        <w:rPr>
          <w:rFonts w:ascii="Times New Roman" w:eastAsia="Times New Roman" w:hAnsi="Times New Roman"/>
          <w:sz w:val="24"/>
          <w:szCs w:val="24"/>
        </w:rPr>
        <w:t xml:space="preserve">Заказчик регистрирует поступившие конверты с заявками на участие в запросе предложений в Журнале регистрации конвертов </w:t>
      </w:r>
      <w:r w:rsidRPr="002D4EF8">
        <w:rPr>
          <w:rFonts w:ascii="Times New Roman" w:hAnsi="Times New Roman"/>
          <w:sz w:val="24"/>
          <w:szCs w:val="24"/>
        </w:rPr>
        <w:t>(заявок на участие)</w:t>
      </w:r>
      <w:r w:rsidRPr="002D4EF8">
        <w:rPr>
          <w:rFonts w:ascii="Times New Roman" w:eastAsia="Times New Roman" w:hAnsi="Times New Roman"/>
          <w:sz w:val="24"/>
          <w:szCs w:val="24"/>
        </w:rPr>
        <w:t xml:space="preserve">. </w:t>
      </w:r>
    </w:p>
    <w:p w:rsidR="00F17CDC" w:rsidRPr="002D4EF8" w:rsidRDefault="00F17CDC" w:rsidP="00966B6A">
      <w:pPr>
        <w:pStyle w:val="2"/>
        <w:numPr>
          <w:ilvl w:val="0"/>
          <w:numId w:val="0"/>
        </w:numPr>
        <w:rPr>
          <w:rFonts w:ascii="Times New Roman" w:hAnsi="Times New Roman" w:cs="Times New Roman"/>
          <w:i w:val="0"/>
          <w:sz w:val="24"/>
          <w:szCs w:val="24"/>
        </w:rPr>
      </w:pPr>
      <w:bookmarkStart w:id="86" w:name="_Toc386464003"/>
      <w:bookmarkStart w:id="87" w:name="_Toc388439845"/>
      <w:bookmarkStart w:id="88" w:name="_Toc388439994"/>
      <w:bookmarkStart w:id="89" w:name="_Toc388447363"/>
      <w:bookmarkStart w:id="90" w:name="_Toc389746535"/>
      <w:bookmarkStart w:id="91" w:name="_Toc390261832"/>
      <w:bookmarkStart w:id="92" w:name="_Toc391546647"/>
      <w:bookmarkStart w:id="93" w:name="_Toc391649824"/>
      <w:bookmarkStart w:id="94" w:name="_Toc391973193"/>
      <w:r w:rsidRPr="002D4EF8">
        <w:rPr>
          <w:rFonts w:ascii="Times New Roman" w:hAnsi="Times New Roman" w:cs="Times New Roman"/>
          <w:i w:val="0"/>
          <w:sz w:val="24"/>
          <w:szCs w:val="24"/>
        </w:rPr>
        <w:t>4.9. Отзыв заявок на участие в запросе предложений</w:t>
      </w:r>
      <w:bookmarkEnd w:id="86"/>
      <w:bookmarkEnd w:id="87"/>
      <w:bookmarkEnd w:id="88"/>
      <w:bookmarkEnd w:id="89"/>
      <w:bookmarkEnd w:id="90"/>
      <w:bookmarkEnd w:id="91"/>
      <w:bookmarkEnd w:id="92"/>
      <w:bookmarkEnd w:id="93"/>
      <w:bookmarkEnd w:id="94"/>
    </w:p>
    <w:p w:rsidR="00F17CDC" w:rsidRPr="002D4EF8" w:rsidRDefault="00F17CDC" w:rsidP="000656B3">
      <w:pPr>
        <w:tabs>
          <w:tab w:val="left" w:pos="709"/>
        </w:tabs>
        <w:spacing w:after="120" w:line="240" w:lineRule="auto"/>
        <w:ind w:firstLine="567"/>
        <w:jc w:val="both"/>
        <w:rPr>
          <w:rFonts w:ascii="Times New Roman" w:eastAsia="Times New Roman" w:hAnsi="Times New Roman"/>
          <w:sz w:val="24"/>
          <w:szCs w:val="24"/>
        </w:rPr>
      </w:pPr>
      <w:r w:rsidRPr="002D4EF8">
        <w:rPr>
          <w:rFonts w:ascii="Times New Roman" w:eastAsia="Times New Roman" w:hAnsi="Times New Roman"/>
          <w:sz w:val="24"/>
          <w:szCs w:val="24"/>
        </w:rPr>
        <w:t>Участник до момента окончания приема заявок имеет право отозвать свою заявку, направив в адрес Заказчика соответствующее официальное заявление.</w:t>
      </w:r>
    </w:p>
    <w:p w:rsidR="00F17CDC" w:rsidRPr="002D4EF8" w:rsidRDefault="00F17CDC">
      <w:pPr>
        <w:tabs>
          <w:tab w:val="left" w:pos="1276"/>
        </w:tabs>
        <w:spacing w:after="12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4.9.1. Для отзыва заявки на участие в запросе предложений, участник закупки, подавший заявку на участие в запросе предложений,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заверенная уполномоченным лицом копия), подтверждающий полномочия такого лица. В уведомление указывается наименование запроса предложений, по которому отзывается данная заявка, наименование и почтовый адрес участника закупки, отзывающего заявку на участие в запросе предложений, способ возврата заявки (в случае такой необходимости). </w:t>
      </w:r>
    </w:p>
    <w:p w:rsidR="00F17CDC" w:rsidRPr="002D4EF8" w:rsidRDefault="00F17CDC">
      <w:pPr>
        <w:tabs>
          <w:tab w:val="left" w:pos="1276"/>
        </w:tabs>
        <w:spacing w:after="12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lastRenderedPageBreak/>
        <w:t xml:space="preserve">4.9.2. Предоставление отзыва заявок на участие в запросе предложений, их прием и регистрация осуществляется в порядке, аналогичном порядку, определенному п. 4.8 настоящей Документации. </w:t>
      </w:r>
    </w:p>
    <w:p w:rsidR="00F17CDC" w:rsidRPr="002D4EF8" w:rsidRDefault="00F17CDC">
      <w:pPr>
        <w:tabs>
          <w:tab w:val="left" w:pos="1276"/>
        </w:tabs>
        <w:spacing w:after="120" w:line="240" w:lineRule="auto"/>
        <w:jc w:val="both"/>
        <w:rPr>
          <w:rFonts w:ascii="Times New Roman" w:eastAsia="Times New Roman" w:hAnsi="Times New Roman"/>
          <w:b/>
          <w:bCs/>
          <w:iCs/>
          <w:sz w:val="24"/>
          <w:szCs w:val="24"/>
        </w:rPr>
      </w:pPr>
      <w:r w:rsidRPr="002D4EF8">
        <w:rPr>
          <w:rFonts w:ascii="Times New Roman" w:eastAsia="Times New Roman" w:hAnsi="Times New Roman"/>
          <w:sz w:val="24"/>
          <w:szCs w:val="24"/>
        </w:rPr>
        <w:t>4.9.3. В случае неисполнения требований вышеуказанных пунктов Комиссия вправе считать, что отзыв заявки не подан, и рассматривать заявку и документы Участника, поступившие ранее.</w:t>
      </w:r>
    </w:p>
    <w:p w:rsidR="00F17CDC" w:rsidRPr="002D4EF8" w:rsidRDefault="00A26183" w:rsidP="00A26183">
      <w:pPr>
        <w:pStyle w:val="2"/>
        <w:numPr>
          <w:ilvl w:val="0"/>
          <w:numId w:val="0"/>
        </w:numPr>
        <w:rPr>
          <w:rFonts w:ascii="Times New Roman" w:hAnsi="Times New Roman" w:cs="Times New Roman"/>
          <w:i w:val="0"/>
          <w:sz w:val="24"/>
          <w:szCs w:val="24"/>
        </w:rPr>
      </w:pPr>
      <w:bookmarkStart w:id="95" w:name="_Toc386464004"/>
      <w:bookmarkStart w:id="96" w:name="_Toc388439846"/>
      <w:bookmarkStart w:id="97" w:name="_Toc388439995"/>
      <w:bookmarkStart w:id="98" w:name="_Toc388447364"/>
      <w:bookmarkStart w:id="99" w:name="_Toc389746536"/>
      <w:bookmarkStart w:id="100" w:name="_Toc390261833"/>
      <w:bookmarkStart w:id="101" w:name="_Toc391546648"/>
      <w:bookmarkStart w:id="102" w:name="_Toc391649825"/>
      <w:bookmarkStart w:id="103" w:name="_Toc391973194"/>
      <w:r w:rsidRPr="002D4EF8">
        <w:rPr>
          <w:rFonts w:ascii="Times New Roman" w:hAnsi="Times New Roman" w:cs="Times New Roman"/>
          <w:bCs w:val="0"/>
          <w:i w:val="0"/>
          <w:iCs w:val="0"/>
          <w:sz w:val="24"/>
          <w:szCs w:val="24"/>
        </w:rPr>
        <w:t>4.10.</w:t>
      </w:r>
      <w:r w:rsidR="00F17CDC" w:rsidRPr="002D4EF8">
        <w:rPr>
          <w:rFonts w:ascii="Times New Roman" w:hAnsi="Times New Roman" w:cs="Times New Roman"/>
          <w:bCs w:val="0"/>
          <w:i w:val="0"/>
          <w:iCs w:val="0"/>
          <w:sz w:val="24"/>
          <w:szCs w:val="24"/>
        </w:rPr>
        <w:t xml:space="preserve"> Вскрытие конвертов с заявками на участие в запросе предложений и рассмотрение заявок</w:t>
      </w:r>
      <w:bookmarkEnd w:id="95"/>
      <w:bookmarkEnd w:id="96"/>
      <w:bookmarkEnd w:id="97"/>
      <w:bookmarkEnd w:id="98"/>
      <w:bookmarkEnd w:id="99"/>
      <w:bookmarkEnd w:id="100"/>
      <w:bookmarkEnd w:id="101"/>
      <w:bookmarkEnd w:id="102"/>
      <w:bookmarkEnd w:id="103"/>
      <w:r w:rsidR="00F17CDC" w:rsidRPr="002D4EF8">
        <w:rPr>
          <w:rFonts w:ascii="Times New Roman" w:hAnsi="Times New Roman" w:cs="Times New Roman"/>
          <w:bCs w:val="0"/>
          <w:i w:val="0"/>
          <w:iCs w:val="0"/>
          <w:sz w:val="24"/>
          <w:szCs w:val="24"/>
        </w:rPr>
        <w:t xml:space="preserve"> </w:t>
      </w:r>
    </w:p>
    <w:p w:rsidR="00F17CDC" w:rsidRPr="002D4EF8" w:rsidRDefault="00F17CDC">
      <w:pPr>
        <w:tabs>
          <w:tab w:val="left" w:pos="567"/>
          <w:tab w:val="left" w:pos="709"/>
          <w:tab w:val="left" w:pos="1701"/>
        </w:tabs>
        <w:spacing w:after="120" w:line="240" w:lineRule="auto"/>
        <w:jc w:val="both"/>
        <w:rPr>
          <w:rFonts w:ascii="Times New Roman" w:eastAsia="Times New Roman" w:hAnsi="Times New Roman"/>
          <w:sz w:val="24"/>
          <w:szCs w:val="24"/>
        </w:rPr>
      </w:pPr>
      <w:bookmarkStart w:id="104" w:name="_Ref125771274"/>
      <w:r w:rsidRPr="002D4EF8">
        <w:rPr>
          <w:rFonts w:ascii="Times New Roman" w:eastAsia="Times New Roman" w:hAnsi="Times New Roman"/>
          <w:sz w:val="24"/>
          <w:szCs w:val="24"/>
        </w:rPr>
        <w:t>4.10.1. Процедура публичного вскрытия заявок на бумажном носителе по данному запросу предложений не предусматривается.</w:t>
      </w:r>
    </w:p>
    <w:p w:rsidR="00F17CDC" w:rsidRPr="002D4EF8" w:rsidRDefault="00F17CDC">
      <w:pPr>
        <w:tabs>
          <w:tab w:val="left" w:pos="709"/>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4.10.2.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F17CDC" w:rsidRPr="002D4EF8" w:rsidRDefault="00F17CDC">
      <w:pPr>
        <w:tabs>
          <w:tab w:val="left" w:pos="709"/>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При рассмотрении заявок на участие в запросе предложений Комиссия по закупке проверяет:</w:t>
      </w:r>
    </w:p>
    <w:p w:rsidR="00F17CDC" w:rsidRPr="002D4EF8" w:rsidRDefault="00F17CDC">
      <w:pPr>
        <w:tabs>
          <w:tab w:val="left" w:pos="709"/>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а) правильность оформления заявки и ее соответствие требованиям настоящей Документации по существу;</w:t>
      </w:r>
    </w:p>
    <w:p w:rsidR="00F17CDC" w:rsidRPr="002D4EF8" w:rsidRDefault="00F17CDC">
      <w:pPr>
        <w:tabs>
          <w:tab w:val="left" w:pos="709"/>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б) соответствие Участников закупки требованиям Документации;</w:t>
      </w:r>
    </w:p>
    <w:p w:rsidR="00F17CDC" w:rsidRPr="002D4EF8" w:rsidRDefault="00F17CDC">
      <w:pPr>
        <w:tabs>
          <w:tab w:val="left" w:pos="709"/>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в) соответствие технического предложения требованиям Документации; </w:t>
      </w:r>
    </w:p>
    <w:p w:rsidR="00F17CDC" w:rsidRPr="002D4EF8" w:rsidRDefault="00F17CDC">
      <w:pPr>
        <w:tabs>
          <w:tab w:val="left" w:pos="709"/>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г) наличие существенных ошибок в данных при расчётах;</w:t>
      </w:r>
    </w:p>
    <w:p w:rsidR="00F17CDC" w:rsidRPr="002D4EF8" w:rsidRDefault="00F17CDC">
      <w:pPr>
        <w:tabs>
          <w:tab w:val="left" w:pos="709"/>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д) имеют ли заявки законченный вид;</w:t>
      </w:r>
    </w:p>
    <w:p w:rsidR="00F17CDC" w:rsidRPr="002D4EF8" w:rsidRDefault="00F17CDC">
      <w:pPr>
        <w:tabs>
          <w:tab w:val="left" w:pos="709"/>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ж) соответствие предлагаемых Участником закупки договорных условий требованиям настоящей Документации.</w:t>
      </w:r>
    </w:p>
    <w:p w:rsidR="00F17CDC" w:rsidRPr="002D4EF8" w:rsidRDefault="00F17CDC">
      <w:pPr>
        <w:tabs>
          <w:tab w:val="left" w:pos="709"/>
        </w:tabs>
        <w:spacing w:after="0" w:line="240" w:lineRule="auto"/>
        <w:ind w:firstLine="567"/>
        <w:jc w:val="both"/>
        <w:rPr>
          <w:rFonts w:ascii="Times New Roman" w:eastAsia="Times New Roman" w:hAnsi="Times New Roman"/>
          <w:sz w:val="24"/>
          <w:szCs w:val="24"/>
        </w:rPr>
      </w:pPr>
      <w:r w:rsidRPr="002D4EF8">
        <w:rPr>
          <w:rFonts w:ascii="Times New Roman" w:eastAsia="Times New Roman" w:hAnsi="Times New Roman"/>
          <w:sz w:val="24"/>
          <w:szCs w:val="24"/>
        </w:rPr>
        <w:t>При рассмотрении заявок на участие в запросе предложений Комиссия по закупке может запросить у Участников закупки разъяснения или дополнения по их заявкам, в том числе представления отсутствующих документов.</w:t>
      </w:r>
    </w:p>
    <w:p w:rsidR="00F17CDC" w:rsidRPr="002D4EF8" w:rsidRDefault="00F17CDC">
      <w:pPr>
        <w:tabs>
          <w:tab w:val="left" w:pos="709"/>
        </w:tabs>
        <w:spacing w:after="0" w:line="240" w:lineRule="auto"/>
        <w:ind w:firstLine="567"/>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При проверке правильности оформления заявки Комиссия по закупке вправе </w:t>
      </w:r>
      <w:proofErr w:type="gramStart"/>
      <w:r w:rsidRPr="002D4EF8">
        <w:rPr>
          <w:rFonts w:ascii="Times New Roman" w:eastAsia="Times New Roman" w:hAnsi="Times New Roman"/>
          <w:sz w:val="24"/>
          <w:szCs w:val="24"/>
        </w:rPr>
        <w:t>не обращать внимание</w:t>
      </w:r>
      <w:proofErr w:type="gramEnd"/>
      <w:r w:rsidRPr="002D4EF8">
        <w:rPr>
          <w:rFonts w:ascii="Times New Roman" w:eastAsia="Times New Roman" w:hAnsi="Times New Roman"/>
          <w:sz w:val="24"/>
          <w:szCs w:val="24"/>
        </w:rPr>
        <w:t xml:space="preserve"> на мелкие недочеты и погрешности, которые не влияют на существо заявки.</w:t>
      </w:r>
    </w:p>
    <w:p w:rsidR="00F17CDC" w:rsidRPr="002D4EF8" w:rsidRDefault="00F17CDC">
      <w:pPr>
        <w:tabs>
          <w:tab w:val="left" w:pos="709"/>
        </w:tabs>
        <w:spacing w:after="0" w:line="240" w:lineRule="auto"/>
        <w:ind w:firstLine="567"/>
        <w:jc w:val="both"/>
        <w:rPr>
          <w:rFonts w:ascii="Times New Roman" w:eastAsia="Times New Roman" w:hAnsi="Times New Roman"/>
          <w:sz w:val="24"/>
          <w:szCs w:val="24"/>
        </w:rPr>
      </w:pPr>
      <w:r w:rsidRPr="002D4EF8">
        <w:rPr>
          <w:rFonts w:ascii="Times New Roman" w:eastAsia="Times New Roman" w:hAnsi="Times New Roman"/>
          <w:sz w:val="24"/>
          <w:szCs w:val="24"/>
        </w:rPr>
        <w:t>Комиссия по закупке с письменного согласия Участника закупки также может исправлять очевидные арифметические и грамматические ошибки.</w:t>
      </w:r>
    </w:p>
    <w:p w:rsidR="00F17CDC" w:rsidRPr="002D4EF8" w:rsidRDefault="00F17CDC">
      <w:pPr>
        <w:tabs>
          <w:tab w:val="left" w:pos="709"/>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По результатам рассмотрения заявок на участие в запросе предложений Комиссия по закупке имеет право отклонить заявки в следующих случаях:</w:t>
      </w:r>
    </w:p>
    <w:p w:rsidR="00F17CDC" w:rsidRPr="002D4EF8" w:rsidRDefault="00F17CDC">
      <w:pPr>
        <w:tabs>
          <w:tab w:val="left" w:pos="709"/>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a) заявки не отвечают требованиям к оформлению Документации;</w:t>
      </w:r>
    </w:p>
    <w:p w:rsidR="00F17CDC" w:rsidRPr="002D4EF8" w:rsidRDefault="00F17CDC">
      <w:pPr>
        <w:tabs>
          <w:tab w:val="left" w:pos="709"/>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б) документы, требуемые в соответствии с Документацией, предоставлены не в полном объеме;</w:t>
      </w:r>
    </w:p>
    <w:p w:rsidR="00F17CDC" w:rsidRPr="002D4EF8" w:rsidRDefault="00F17CDC">
      <w:pPr>
        <w:tabs>
          <w:tab w:val="left" w:pos="709"/>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в) заявки поданы Участниками закупки, которые не отвечают требованиям Документации;</w:t>
      </w:r>
    </w:p>
    <w:p w:rsidR="00F17CDC" w:rsidRPr="002D4EF8" w:rsidRDefault="00F17CDC">
      <w:pPr>
        <w:tabs>
          <w:tab w:val="left" w:pos="709"/>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г) заявки содержат предложения, по существу не отвечающие техническим, коммерческим или договорным требованиям Документации;</w:t>
      </w:r>
    </w:p>
    <w:p w:rsidR="00F17CDC" w:rsidRPr="002D4EF8" w:rsidRDefault="00F17CDC">
      <w:pPr>
        <w:tabs>
          <w:tab w:val="left" w:pos="709"/>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д) заявки содержат очевидные арифметические или грамматические ошибки, с исправлением которых не согласился Участник закупки.</w:t>
      </w:r>
    </w:p>
    <w:p w:rsidR="00F17CDC" w:rsidRPr="002D4EF8" w:rsidRDefault="00F17CDC">
      <w:pPr>
        <w:tabs>
          <w:tab w:val="left" w:pos="709"/>
        </w:tabs>
        <w:spacing w:after="0" w:line="240" w:lineRule="auto"/>
        <w:ind w:firstLine="567"/>
        <w:jc w:val="both"/>
        <w:rPr>
          <w:rFonts w:ascii="Times New Roman" w:eastAsia="Times New Roman" w:hAnsi="Times New Roman"/>
          <w:sz w:val="24"/>
          <w:szCs w:val="24"/>
        </w:rPr>
      </w:pPr>
      <w:proofErr w:type="gramStart"/>
      <w:r w:rsidRPr="002D4EF8">
        <w:rPr>
          <w:rFonts w:ascii="Times New Roman" w:eastAsia="Times New Roman" w:hAnsi="Times New Roman"/>
          <w:sz w:val="24"/>
          <w:szCs w:val="24"/>
        </w:rPr>
        <w:t>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w:t>
      </w:r>
      <w:r w:rsidR="003A67D8" w:rsidRPr="002D4EF8">
        <w:rPr>
          <w:rFonts w:ascii="Times New Roman" w:eastAsia="Times New Roman" w:hAnsi="Times New Roman"/>
          <w:sz w:val="24"/>
          <w:szCs w:val="24"/>
        </w:rPr>
        <w:t>ых</w:t>
      </w:r>
      <w:r w:rsidRPr="002D4EF8">
        <w:rPr>
          <w:rFonts w:ascii="Times New Roman" w:eastAsia="Times New Roman" w:hAnsi="Times New Roman"/>
          <w:sz w:val="24"/>
          <w:szCs w:val="24"/>
        </w:rPr>
        <w:t xml:space="preserve"> документ</w:t>
      </w:r>
      <w:r w:rsidR="003A67D8" w:rsidRPr="002D4EF8">
        <w:rPr>
          <w:rFonts w:ascii="Times New Roman" w:eastAsia="Times New Roman" w:hAnsi="Times New Roman"/>
          <w:sz w:val="24"/>
          <w:szCs w:val="24"/>
        </w:rPr>
        <w:t>ов</w:t>
      </w:r>
      <w:r w:rsidRPr="002D4EF8">
        <w:rPr>
          <w:rFonts w:ascii="Times New Roman" w:eastAsia="Times New Roman" w:hAnsi="Times New Roman"/>
          <w:sz w:val="24"/>
          <w:szCs w:val="24"/>
        </w:rPr>
        <w:t xml:space="preserve"> и заявки положениям настоящей Документации, соответствие либо не соответствие Участника закупки требованиям настоящей Документации и допуске Участника закупки к участию в запросе предложений, оформляются протоколом рассмотрения заявок на участие в запросе предложений.</w:t>
      </w:r>
      <w:proofErr w:type="gramEnd"/>
      <w:r w:rsidRPr="002D4EF8">
        <w:rPr>
          <w:rFonts w:ascii="Times New Roman" w:eastAsia="Times New Roman" w:hAnsi="Times New Roman"/>
          <w:sz w:val="24"/>
          <w:szCs w:val="24"/>
        </w:rPr>
        <w:t xml:space="preserve"> Такой протокол подписывается всеми членами Комиссии по закупке и публикуется на официальном сайте </w:t>
      </w:r>
      <w:hyperlink r:id="rId26" w:history="1">
        <w:r w:rsidRPr="002D4EF8">
          <w:rPr>
            <w:rStyle w:val="af0"/>
            <w:rFonts w:ascii="Times New Roman" w:eastAsia="Times New Roman" w:hAnsi="Times New Roman"/>
            <w:sz w:val="24"/>
            <w:szCs w:val="24"/>
          </w:rPr>
          <w:t>http://zakupki.gov.ru/223/.</w:t>
        </w:r>
      </w:hyperlink>
    </w:p>
    <w:bookmarkEnd w:id="104"/>
    <w:p w:rsidR="00F17CDC" w:rsidRPr="002D4EF8" w:rsidRDefault="00F17CDC">
      <w:pPr>
        <w:tabs>
          <w:tab w:val="left" w:pos="567"/>
          <w:tab w:val="left" w:pos="709"/>
          <w:tab w:val="left" w:pos="1701"/>
        </w:tabs>
        <w:spacing w:after="12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ab/>
        <w:t>Комиссия по закупке не рассматривает отозванные в установленном порядке заявки на участие в запросе предложений.</w:t>
      </w:r>
    </w:p>
    <w:p w:rsidR="00F17CDC" w:rsidRPr="002D4EF8" w:rsidRDefault="00F17CDC">
      <w:pPr>
        <w:tabs>
          <w:tab w:val="left" w:pos="567"/>
          <w:tab w:val="left" w:pos="709"/>
          <w:tab w:val="left" w:pos="1701"/>
        </w:tabs>
        <w:spacing w:after="12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4.10.3. </w:t>
      </w:r>
      <w:proofErr w:type="gramStart"/>
      <w:r w:rsidRPr="002D4EF8">
        <w:rPr>
          <w:rFonts w:ascii="Times New Roman" w:eastAsia="Times New Roman" w:hAnsi="Times New Roman"/>
          <w:sz w:val="24"/>
          <w:szCs w:val="24"/>
        </w:rPr>
        <w:t>В случае если по окончании срока подачи заявок на участие в запросе предложений не подана ни одна заявка или подана только одна заявка, или по результатам рассмотрения заявок Комиссией по закупке не была признана ни одна заявка или была признана только одна заявка соответствующей требованиям Документации или по результатам оценки заявок Комиссией по закупке не был выбран Победитель, запрос предложений</w:t>
      </w:r>
      <w:proofErr w:type="gramEnd"/>
      <w:r w:rsidRPr="002D4EF8">
        <w:rPr>
          <w:rFonts w:ascii="Times New Roman" w:eastAsia="Times New Roman" w:hAnsi="Times New Roman"/>
          <w:sz w:val="24"/>
          <w:szCs w:val="24"/>
        </w:rPr>
        <w:t xml:space="preserve"> признается несостоявшимся. </w:t>
      </w:r>
    </w:p>
    <w:p w:rsidR="00F17CDC" w:rsidRPr="002D4EF8" w:rsidRDefault="00F17CDC">
      <w:pPr>
        <w:tabs>
          <w:tab w:val="left" w:pos="567"/>
          <w:tab w:val="left" w:pos="709"/>
          <w:tab w:val="left" w:pos="1701"/>
        </w:tabs>
        <w:spacing w:after="120" w:line="240" w:lineRule="auto"/>
        <w:jc w:val="both"/>
        <w:rPr>
          <w:rFonts w:ascii="Times New Roman" w:eastAsia="Times New Roman" w:hAnsi="Times New Roman"/>
          <w:b/>
          <w:bCs/>
          <w:iCs/>
          <w:sz w:val="24"/>
          <w:szCs w:val="24"/>
        </w:rPr>
      </w:pPr>
      <w:r w:rsidRPr="002D4EF8">
        <w:rPr>
          <w:rFonts w:ascii="Times New Roman" w:eastAsia="Times New Roman" w:hAnsi="Times New Roman"/>
          <w:sz w:val="24"/>
          <w:szCs w:val="24"/>
        </w:rPr>
        <w:lastRenderedPageBreak/>
        <w:t>При наличии единственного Участника закупки его заявка рассматривается, и в случае соответствия заявки и Участника закупки требованиям Документации, Комиссии по закупке принимает решение о возможности заключения договора с таким Участником.</w:t>
      </w:r>
    </w:p>
    <w:p w:rsidR="00F17CDC" w:rsidRPr="002D4EF8" w:rsidRDefault="00F17CDC" w:rsidP="004C6757">
      <w:pPr>
        <w:pStyle w:val="2"/>
        <w:numPr>
          <w:ilvl w:val="1"/>
          <w:numId w:val="37"/>
        </w:numPr>
        <w:rPr>
          <w:rFonts w:ascii="Times New Roman" w:hAnsi="Times New Roman" w:cs="Times New Roman"/>
          <w:i w:val="0"/>
          <w:sz w:val="24"/>
          <w:szCs w:val="24"/>
        </w:rPr>
      </w:pPr>
      <w:r w:rsidRPr="002D4EF8">
        <w:rPr>
          <w:rFonts w:ascii="Times New Roman" w:hAnsi="Times New Roman" w:cs="Times New Roman"/>
          <w:bCs w:val="0"/>
          <w:i w:val="0"/>
          <w:iCs w:val="0"/>
          <w:sz w:val="24"/>
          <w:szCs w:val="24"/>
        </w:rPr>
        <w:t xml:space="preserve"> </w:t>
      </w:r>
      <w:bookmarkStart w:id="105" w:name="_Toc386464005"/>
      <w:bookmarkStart w:id="106" w:name="_Toc388439847"/>
      <w:bookmarkStart w:id="107" w:name="_Toc388439996"/>
      <w:bookmarkStart w:id="108" w:name="_Toc388447365"/>
      <w:bookmarkStart w:id="109" w:name="_Toc389746537"/>
      <w:bookmarkStart w:id="110" w:name="_Toc390261834"/>
      <w:bookmarkStart w:id="111" w:name="_Toc391546649"/>
      <w:bookmarkStart w:id="112" w:name="_Toc391649826"/>
      <w:bookmarkStart w:id="113" w:name="_Toc391973195"/>
      <w:r w:rsidRPr="002D4EF8">
        <w:rPr>
          <w:rFonts w:ascii="Times New Roman" w:hAnsi="Times New Roman" w:cs="Times New Roman"/>
          <w:bCs w:val="0"/>
          <w:i w:val="0"/>
          <w:iCs w:val="0"/>
          <w:sz w:val="24"/>
          <w:szCs w:val="24"/>
        </w:rPr>
        <w:t>Опоздавшие заявки на участие в </w:t>
      </w:r>
      <w:r w:rsidRPr="002D4EF8">
        <w:rPr>
          <w:rFonts w:ascii="Times New Roman" w:hAnsi="Times New Roman" w:cs="Times New Roman"/>
          <w:i w:val="0"/>
          <w:sz w:val="24"/>
          <w:szCs w:val="24"/>
        </w:rPr>
        <w:t>запросе предложений</w:t>
      </w:r>
      <w:bookmarkEnd w:id="105"/>
      <w:bookmarkEnd w:id="106"/>
      <w:bookmarkEnd w:id="107"/>
      <w:bookmarkEnd w:id="108"/>
      <w:bookmarkEnd w:id="109"/>
      <w:bookmarkEnd w:id="110"/>
      <w:bookmarkEnd w:id="111"/>
      <w:bookmarkEnd w:id="112"/>
      <w:bookmarkEnd w:id="113"/>
    </w:p>
    <w:p w:rsidR="00F17CDC" w:rsidRPr="002D4EF8" w:rsidRDefault="00F17CDC">
      <w:pPr>
        <w:tabs>
          <w:tab w:val="left" w:pos="0"/>
          <w:tab w:val="left" w:pos="425"/>
          <w:tab w:val="left" w:pos="567"/>
          <w:tab w:val="left" w:pos="709"/>
        </w:tabs>
        <w:spacing w:after="0" w:line="240" w:lineRule="auto"/>
        <w:jc w:val="both"/>
        <w:rPr>
          <w:rFonts w:ascii="Times New Roman" w:eastAsia="Times New Roman" w:hAnsi="Times New Roman"/>
          <w:bCs/>
          <w:sz w:val="24"/>
          <w:szCs w:val="24"/>
        </w:rPr>
      </w:pPr>
      <w:r w:rsidRPr="002D4EF8">
        <w:rPr>
          <w:rFonts w:ascii="Times New Roman" w:eastAsia="Times New Roman" w:hAnsi="Times New Roman"/>
          <w:sz w:val="24"/>
          <w:szCs w:val="24"/>
        </w:rPr>
        <w:t>4.11.1. Заявки, поступившие после окончания срока подачи заявок и не принятые Заказчиком, вскрываются и возвращаются Участнику закупки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и признана опоздавшей.</w:t>
      </w:r>
    </w:p>
    <w:p w:rsidR="00F17CDC" w:rsidRPr="002D4EF8" w:rsidRDefault="00F17CDC">
      <w:pPr>
        <w:tabs>
          <w:tab w:val="left" w:pos="0"/>
          <w:tab w:val="left" w:pos="425"/>
          <w:tab w:val="left" w:pos="567"/>
          <w:tab w:val="left" w:pos="709"/>
        </w:tabs>
        <w:spacing w:after="0" w:line="240" w:lineRule="auto"/>
        <w:jc w:val="both"/>
        <w:rPr>
          <w:rFonts w:ascii="Times New Roman" w:eastAsia="Times New Roman" w:hAnsi="Times New Roman"/>
          <w:bCs/>
          <w:sz w:val="24"/>
          <w:szCs w:val="24"/>
        </w:rPr>
      </w:pPr>
      <w:r w:rsidRPr="002D4EF8">
        <w:rPr>
          <w:rFonts w:ascii="Times New Roman" w:eastAsia="Times New Roman" w:hAnsi="Times New Roman"/>
          <w:bCs/>
          <w:sz w:val="24"/>
          <w:szCs w:val="24"/>
        </w:rPr>
        <w:t>4.11.2. Если конверты с заявками на участие в закупке были признаны опоздавшими непосредственно на процедуре вскрытия, такие конверты  вскрываются Комиссией по закупке, а сведения о таких опоздавших заявках заносятся в протокол вскрытия конвертов.</w:t>
      </w:r>
    </w:p>
    <w:p w:rsidR="00F17CDC" w:rsidRPr="002D4EF8" w:rsidRDefault="00F17CDC">
      <w:pPr>
        <w:tabs>
          <w:tab w:val="left" w:pos="0"/>
          <w:tab w:val="left" w:pos="425"/>
          <w:tab w:val="left" w:pos="567"/>
          <w:tab w:val="left" w:pos="709"/>
        </w:tabs>
        <w:spacing w:after="0" w:line="240" w:lineRule="auto"/>
        <w:jc w:val="both"/>
        <w:rPr>
          <w:rFonts w:ascii="Times New Roman" w:eastAsia="Times New Roman" w:hAnsi="Times New Roman"/>
          <w:b/>
          <w:bCs/>
          <w:iCs/>
          <w:sz w:val="24"/>
          <w:szCs w:val="24"/>
        </w:rPr>
      </w:pPr>
      <w:r w:rsidRPr="002D4EF8">
        <w:rPr>
          <w:rFonts w:ascii="Times New Roman" w:eastAsia="Times New Roman" w:hAnsi="Times New Roman"/>
          <w:bCs/>
          <w:sz w:val="24"/>
          <w:szCs w:val="24"/>
        </w:rPr>
        <w:t>4.11.3. Если конверты с заявками на участие в закупке получены после окончания процедуры вскрытия конвертов, Заказчиком составляется а</w:t>
      </w:r>
      <w:proofErr w:type="gramStart"/>
      <w:r w:rsidRPr="002D4EF8">
        <w:rPr>
          <w:rFonts w:ascii="Times New Roman" w:eastAsia="Times New Roman" w:hAnsi="Times New Roman"/>
          <w:bCs/>
          <w:sz w:val="24"/>
          <w:szCs w:val="24"/>
        </w:rPr>
        <w:t>кт вскр</w:t>
      </w:r>
      <w:proofErr w:type="gramEnd"/>
      <w:r w:rsidRPr="002D4EF8">
        <w:rPr>
          <w:rFonts w:ascii="Times New Roman" w:eastAsia="Times New Roman" w:hAnsi="Times New Roman"/>
          <w:bCs/>
          <w:sz w:val="24"/>
          <w:szCs w:val="24"/>
        </w:rPr>
        <w:t>ытия опоздавшей заявки.</w:t>
      </w:r>
    </w:p>
    <w:p w:rsidR="00F17CDC" w:rsidRPr="002D4EF8" w:rsidRDefault="00F17CDC" w:rsidP="004C6757">
      <w:pPr>
        <w:pStyle w:val="2"/>
        <w:numPr>
          <w:ilvl w:val="1"/>
          <w:numId w:val="37"/>
        </w:numPr>
        <w:rPr>
          <w:rFonts w:ascii="Times New Roman" w:hAnsi="Times New Roman" w:cs="Times New Roman"/>
          <w:i w:val="0"/>
          <w:sz w:val="24"/>
          <w:szCs w:val="24"/>
        </w:rPr>
      </w:pPr>
      <w:bookmarkStart w:id="114" w:name="_Toc386464006"/>
      <w:bookmarkStart w:id="115" w:name="_Toc388439848"/>
      <w:bookmarkStart w:id="116" w:name="_Toc388439997"/>
      <w:bookmarkStart w:id="117" w:name="_Toc388447366"/>
      <w:bookmarkStart w:id="118" w:name="_Toc389746538"/>
      <w:bookmarkStart w:id="119" w:name="_Toc390261835"/>
      <w:bookmarkStart w:id="120" w:name="_Toc391546650"/>
      <w:bookmarkStart w:id="121" w:name="_Toc391649827"/>
      <w:bookmarkStart w:id="122" w:name="_Toc391973196"/>
      <w:r w:rsidRPr="002D4EF8">
        <w:rPr>
          <w:rFonts w:ascii="Times New Roman" w:hAnsi="Times New Roman" w:cs="Times New Roman"/>
          <w:bCs w:val="0"/>
          <w:i w:val="0"/>
          <w:iCs w:val="0"/>
          <w:sz w:val="24"/>
          <w:szCs w:val="24"/>
        </w:rPr>
        <w:t xml:space="preserve">Отбор участников и </w:t>
      </w:r>
      <w:r w:rsidRPr="002D4EF8">
        <w:rPr>
          <w:rFonts w:ascii="Times New Roman" w:hAnsi="Times New Roman" w:cs="Times New Roman"/>
          <w:bCs w:val="0"/>
          <w:i w:val="0"/>
          <w:sz w:val="24"/>
          <w:szCs w:val="24"/>
        </w:rPr>
        <w:t xml:space="preserve"> оформление окончательного решения</w:t>
      </w:r>
      <w:bookmarkEnd w:id="114"/>
      <w:bookmarkEnd w:id="115"/>
      <w:bookmarkEnd w:id="116"/>
      <w:bookmarkEnd w:id="117"/>
      <w:bookmarkEnd w:id="118"/>
      <w:bookmarkEnd w:id="119"/>
      <w:bookmarkEnd w:id="120"/>
      <w:bookmarkEnd w:id="121"/>
      <w:bookmarkEnd w:id="122"/>
    </w:p>
    <w:p w:rsidR="00F17CDC" w:rsidRPr="002D4EF8" w:rsidRDefault="00F17CDC">
      <w:pPr>
        <w:spacing w:after="0" w:line="240" w:lineRule="auto"/>
        <w:jc w:val="both"/>
        <w:rPr>
          <w:rFonts w:ascii="Times New Roman" w:eastAsia="Times New Roman" w:hAnsi="Times New Roman"/>
          <w:bCs/>
          <w:sz w:val="24"/>
          <w:szCs w:val="24"/>
        </w:rPr>
      </w:pPr>
      <w:r w:rsidRPr="002D4EF8">
        <w:rPr>
          <w:rFonts w:ascii="Times New Roman" w:eastAsia="Times New Roman" w:hAnsi="Times New Roman"/>
          <w:sz w:val="24"/>
          <w:szCs w:val="24"/>
        </w:rPr>
        <w:t>4.12.1.</w:t>
      </w:r>
      <w:r w:rsidRPr="002D4EF8">
        <w:rPr>
          <w:rFonts w:ascii="Times New Roman" w:eastAsia="Times New Roman" w:hAnsi="Times New Roman"/>
          <w:b/>
          <w:sz w:val="24"/>
          <w:szCs w:val="24"/>
        </w:rPr>
        <w:t xml:space="preserve"> </w:t>
      </w:r>
      <w:r w:rsidRPr="002D4EF8">
        <w:rPr>
          <w:rFonts w:ascii="Times New Roman" w:eastAsia="Times New Roman" w:hAnsi="Times New Roman"/>
          <w:sz w:val="24"/>
          <w:szCs w:val="24"/>
        </w:rPr>
        <w:t>Оценка заявок. Общие положения.</w:t>
      </w:r>
    </w:p>
    <w:p w:rsidR="00F17CDC" w:rsidRPr="002D4EF8" w:rsidRDefault="00F17CDC">
      <w:pPr>
        <w:overflowPunct w:val="0"/>
        <w:autoSpaceDE w:val="0"/>
        <w:spacing w:after="0" w:line="240" w:lineRule="auto"/>
        <w:ind w:firstLine="567"/>
        <w:jc w:val="both"/>
        <w:rPr>
          <w:rFonts w:ascii="Times New Roman" w:eastAsia="Times New Roman" w:hAnsi="Times New Roman"/>
          <w:sz w:val="24"/>
          <w:szCs w:val="24"/>
        </w:rPr>
      </w:pPr>
      <w:r w:rsidRPr="002D4EF8">
        <w:rPr>
          <w:rFonts w:ascii="Times New Roman" w:eastAsia="Times New Roman" w:hAnsi="Times New Roman"/>
          <w:bCs/>
          <w:sz w:val="24"/>
          <w:szCs w:val="24"/>
        </w:rPr>
        <w:t>Оценка заявок осуществляется Комиссией по закупке и иными лицами (экспертами и специалистами), привлеченными Комиссией</w:t>
      </w:r>
      <w:r w:rsidRPr="002D4EF8">
        <w:rPr>
          <w:rFonts w:ascii="Times New Roman" w:eastAsia="Times New Roman" w:hAnsi="Times New Roman"/>
          <w:sz w:val="24"/>
          <w:szCs w:val="24"/>
        </w:rPr>
        <w:t xml:space="preserve"> </w:t>
      </w:r>
      <w:r w:rsidRPr="002D4EF8">
        <w:rPr>
          <w:rFonts w:ascii="Times New Roman" w:eastAsia="Times New Roman" w:hAnsi="Times New Roman"/>
          <w:bCs/>
          <w:sz w:val="24"/>
          <w:szCs w:val="24"/>
        </w:rPr>
        <w:t>по закупке.</w:t>
      </w:r>
    </w:p>
    <w:p w:rsidR="0062246D" w:rsidRPr="002D4EF8" w:rsidRDefault="00F17CDC" w:rsidP="0062246D">
      <w:pPr>
        <w:spacing w:after="0" w:line="240" w:lineRule="auto"/>
        <w:ind w:firstLine="567"/>
        <w:jc w:val="both"/>
        <w:rPr>
          <w:rFonts w:ascii="Times New Roman" w:eastAsia="Times New Roman" w:hAnsi="Times New Roman"/>
          <w:sz w:val="24"/>
          <w:szCs w:val="24"/>
        </w:rPr>
      </w:pPr>
      <w:r w:rsidRPr="002D4EF8">
        <w:rPr>
          <w:rFonts w:ascii="Times New Roman" w:eastAsia="Times New Roman" w:hAnsi="Times New Roman"/>
          <w:sz w:val="24"/>
          <w:szCs w:val="24"/>
        </w:rPr>
        <w:t>В рамках оценочной стадии Комиссия по закупке оценивает и сопоставляет заявки и проводит их ранжирование по степени предпочтительности для За</w:t>
      </w:r>
      <w:r w:rsidR="00A534D7" w:rsidRPr="002D4EF8">
        <w:rPr>
          <w:rFonts w:ascii="Times New Roman" w:eastAsia="Times New Roman" w:hAnsi="Times New Roman"/>
          <w:sz w:val="24"/>
          <w:szCs w:val="24"/>
        </w:rPr>
        <w:t>казчика по следующим критериям:</w:t>
      </w:r>
    </w:p>
    <w:p w:rsidR="003E3FD0" w:rsidRPr="002D4EF8" w:rsidRDefault="00714FE6" w:rsidP="003E3FD0">
      <w:pPr>
        <w:autoSpaceDE w:val="0"/>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  </w:t>
      </w:r>
    </w:p>
    <w:tbl>
      <w:tblPr>
        <w:tblW w:w="982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08"/>
        <w:gridCol w:w="3553"/>
        <w:gridCol w:w="4961"/>
      </w:tblGrid>
      <w:tr w:rsidR="003E3FD0" w:rsidRPr="002D4EF8" w:rsidTr="002D4EF8">
        <w:trPr>
          <w:trHeight w:val="445"/>
        </w:trPr>
        <w:tc>
          <w:tcPr>
            <w:tcW w:w="1308" w:type="dxa"/>
            <w:noWrap/>
          </w:tcPr>
          <w:p w:rsidR="003E3FD0" w:rsidRPr="002D4EF8" w:rsidRDefault="003E3FD0" w:rsidP="003E3FD0">
            <w:pPr>
              <w:autoSpaceDE w:val="0"/>
              <w:spacing w:after="0" w:line="240" w:lineRule="auto"/>
              <w:jc w:val="both"/>
              <w:rPr>
                <w:rFonts w:ascii="Times New Roman" w:eastAsia="Times New Roman" w:hAnsi="Times New Roman"/>
                <w:b/>
                <w:sz w:val="24"/>
                <w:szCs w:val="24"/>
              </w:rPr>
            </w:pPr>
            <w:r w:rsidRPr="002D4EF8">
              <w:rPr>
                <w:rFonts w:ascii="Times New Roman" w:eastAsia="Times New Roman" w:hAnsi="Times New Roman"/>
                <w:b/>
                <w:sz w:val="24"/>
                <w:szCs w:val="24"/>
              </w:rPr>
              <w:t>Номер критерия</w:t>
            </w:r>
          </w:p>
        </w:tc>
        <w:tc>
          <w:tcPr>
            <w:tcW w:w="3553" w:type="dxa"/>
          </w:tcPr>
          <w:p w:rsidR="003E3FD0" w:rsidRPr="002D4EF8" w:rsidRDefault="003E3FD0" w:rsidP="003E3FD0">
            <w:pPr>
              <w:autoSpaceDE w:val="0"/>
              <w:spacing w:after="0" w:line="240" w:lineRule="auto"/>
              <w:jc w:val="both"/>
              <w:rPr>
                <w:rFonts w:ascii="Times New Roman" w:eastAsia="Times New Roman" w:hAnsi="Times New Roman"/>
                <w:b/>
                <w:sz w:val="24"/>
                <w:szCs w:val="24"/>
              </w:rPr>
            </w:pPr>
            <w:r w:rsidRPr="002D4EF8">
              <w:rPr>
                <w:rFonts w:ascii="Times New Roman" w:eastAsia="Times New Roman" w:hAnsi="Times New Roman"/>
                <w:b/>
                <w:sz w:val="24"/>
                <w:szCs w:val="24"/>
              </w:rPr>
              <w:t xml:space="preserve">Критерии оценки заявки по запросу предложений, значимость </w:t>
            </w:r>
            <w:proofErr w:type="gramStart"/>
            <w:r w:rsidRPr="002D4EF8">
              <w:rPr>
                <w:rFonts w:ascii="Times New Roman" w:eastAsia="Times New Roman" w:hAnsi="Times New Roman"/>
                <w:b/>
                <w:sz w:val="24"/>
                <w:szCs w:val="24"/>
              </w:rPr>
              <w:t>в</w:t>
            </w:r>
            <w:proofErr w:type="gramEnd"/>
            <w:r w:rsidRPr="002D4EF8">
              <w:rPr>
                <w:rFonts w:ascii="Times New Roman" w:eastAsia="Times New Roman" w:hAnsi="Times New Roman"/>
                <w:b/>
                <w:sz w:val="24"/>
                <w:szCs w:val="24"/>
              </w:rPr>
              <w:t xml:space="preserve"> %</w:t>
            </w:r>
          </w:p>
        </w:tc>
        <w:tc>
          <w:tcPr>
            <w:tcW w:w="4961" w:type="dxa"/>
          </w:tcPr>
          <w:p w:rsidR="003E3FD0" w:rsidRPr="002D4EF8" w:rsidRDefault="003E3FD0" w:rsidP="003E3FD0">
            <w:pPr>
              <w:autoSpaceDE w:val="0"/>
              <w:spacing w:after="0" w:line="240" w:lineRule="auto"/>
              <w:jc w:val="both"/>
              <w:rPr>
                <w:rFonts w:ascii="Times New Roman" w:eastAsia="Times New Roman" w:hAnsi="Times New Roman"/>
                <w:b/>
                <w:sz w:val="24"/>
                <w:szCs w:val="24"/>
              </w:rPr>
            </w:pPr>
            <w:r w:rsidRPr="002D4EF8">
              <w:rPr>
                <w:rFonts w:ascii="Times New Roman" w:eastAsia="Times New Roman" w:hAnsi="Times New Roman"/>
                <w:b/>
                <w:sz w:val="24"/>
                <w:szCs w:val="24"/>
              </w:rPr>
              <w:t>Порядок оценки</w:t>
            </w:r>
          </w:p>
        </w:tc>
      </w:tr>
      <w:tr w:rsidR="003E3FD0" w:rsidRPr="002D4EF8" w:rsidTr="002D4EF8">
        <w:trPr>
          <w:trHeight w:val="308"/>
        </w:trPr>
        <w:tc>
          <w:tcPr>
            <w:tcW w:w="1308" w:type="dxa"/>
            <w:noWrap/>
          </w:tcPr>
          <w:p w:rsidR="003E3FD0" w:rsidRPr="002D4EF8" w:rsidRDefault="003E3FD0" w:rsidP="003E3FD0">
            <w:pPr>
              <w:autoSpaceDE w:val="0"/>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1.</w:t>
            </w:r>
          </w:p>
        </w:tc>
        <w:tc>
          <w:tcPr>
            <w:tcW w:w="3553" w:type="dxa"/>
          </w:tcPr>
          <w:p w:rsidR="003E3FD0" w:rsidRPr="002D4EF8" w:rsidRDefault="00D735AE" w:rsidP="003E3FD0">
            <w:pPr>
              <w:autoSpaceDE w:val="0"/>
              <w:spacing w:after="0" w:line="240" w:lineRule="auto"/>
              <w:jc w:val="both"/>
              <w:rPr>
                <w:rFonts w:ascii="Times New Roman" w:eastAsia="Times New Roman" w:hAnsi="Times New Roman"/>
                <w:b/>
                <w:sz w:val="24"/>
                <w:szCs w:val="24"/>
              </w:rPr>
            </w:pPr>
            <w:r>
              <w:rPr>
                <w:rFonts w:ascii="Times New Roman" w:eastAsia="Times New Roman" w:hAnsi="Times New Roman"/>
                <w:b/>
                <w:sz w:val="24"/>
                <w:szCs w:val="24"/>
              </w:rPr>
              <w:t>Цена  договора (</w:t>
            </w:r>
            <w:r w:rsidR="003E3FD0" w:rsidRPr="002D4EF8">
              <w:rPr>
                <w:rFonts w:ascii="Times New Roman" w:eastAsia="Times New Roman" w:hAnsi="Times New Roman"/>
                <w:b/>
                <w:sz w:val="24"/>
                <w:szCs w:val="24"/>
              </w:rPr>
              <w:t>60%)</w:t>
            </w:r>
          </w:p>
          <w:p w:rsidR="003E3FD0" w:rsidRPr="002D4EF8" w:rsidRDefault="003E3FD0" w:rsidP="003E3FD0">
            <w:pPr>
              <w:autoSpaceDE w:val="0"/>
              <w:spacing w:after="0" w:line="240" w:lineRule="auto"/>
              <w:jc w:val="both"/>
              <w:rPr>
                <w:rFonts w:ascii="Times New Roman" w:eastAsia="Times New Roman" w:hAnsi="Times New Roman"/>
                <w:sz w:val="24"/>
                <w:szCs w:val="24"/>
              </w:rPr>
            </w:pPr>
          </w:p>
        </w:tc>
        <w:tc>
          <w:tcPr>
            <w:tcW w:w="4961" w:type="dxa"/>
          </w:tcPr>
          <w:p w:rsidR="003E3FD0" w:rsidRPr="002D4EF8" w:rsidRDefault="003E3FD0" w:rsidP="003E3FD0">
            <w:pPr>
              <w:autoSpaceDE w:val="0"/>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Оценка заявок по критерию </w:t>
            </w:r>
            <w:r w:rsidRPr="002D4EF8">
              <w:rPr>
                <w:rFonts w:ascii="Times New Roman" w:eastAsia="Times New Roman" w:hAnsi="Times New Roman"/>
                <w:b/>
                <w:sz w:val="24"/>
                <w:szCs w:val="24"/>
              </w:rPr>
              <w:t>«Цена договора»</w:t>
            </w:r>
            <w:r w:rsidRPr="002D4EF8">
              <w:rPr>
                <w:rFonts w:ascii="Times New Roman" w:eastAsia="Times New Roman" w:hAnsi="Times New Roman"/>
                <w:sz w:val="24"/>
                <w:szCs w:val="24"/>
              </w:rPr>
              <w:t xml:space="preserve"> определяется на основании поданных Участниками закупки коммерческих предложений. При этом в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3E3FD0" w:rsidRPr="002D4EF8" w:rsidRDefault="003E3FD0" w:rsidP="003E3FD0">
            <w:pPr>
              <w:autoSpaceDE w:val="0"/>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В соответствии со ст. 171 НК РФ Заказчик имеет право применить налоговый вычет НДС в отношении поставляемого Товара.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2D4EF8">
              <w:rPr>
                <w:rFonts w:ascii="Times New Roman" w:eastAsia="Times New Roman" w:hAnsi="Times New Roman"/>
                <w:b/>
                <w:bCs/>
                <w:sz w:val="24"/>
                <w:szCs w:val="24"/>
              </w:rPr>
              <w:t>(</w:t>
            </w:r>
            <w:r w:rsidRPr="002D4EF8">
              <w:rPr>
                <w:rFonts w:ascii="Times New Roman" w:eastAsia="Times New Roman" w:hAnsi="Times New Roman"/>
                <w:bCs/>
                <w:sz w:val="24"/>
                <w:szCs w:val="24"/>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2D4EF8">
              <w:rPr>
                <w:rFonts w:ascii="Times New Roman" w:eastAsia="Times New Roman" w:hAnsi="Times New Roman"/>
                <w:sz w:val="24"/>
                <w:szCs w:val="24"/>
              </w:rPr>
              <w:t>.</w:t>
            </w:r>
          </w:p>
        </w:tc>
      </w:tr>
      <w:tr w:rsidR="003E3FD0" w:rsidRPr="002D4EF8" w:rsidTr="002D4EF8">
        <w:trPr>
          <w:trHeight w:val="308"/>
        </w:trPr>
        <w:tc>
          <w:tcPr>
            <w:tcW w:w="1308" w:type="dxa"/>
            <w:noWrap/>
          </w:tcPr>
          <w:p w:rsidR="003E3FD0" w:rsidRPr="002D4EF8" w:rsidRDefault="003E3FD0" w:rsidP="003E3FD0">
            <w:pPr>
              <w:autoSpaceDE w:val="0"/>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2.</w:t>
            </w:r>
          </w:p>
        </w:tc>
        <w:tc>
          <w:tcPr>
            <w:tcW w:w="3553" w:type="dxa"/>
          </w:tcPr>
          <w:p w:rsidR="003E3FD0" w:rsidRPr="002D4EF8" w:rsidRDefault="003E3FD0" w:rsidP="003E3FD0">
            <w:pPr>
              <w:autoSpaceDE w:val="0"/>
              <w:spacing w:after="0" w:line="240" w:lineRule="auto"/>
              <w:jc w:val="both"/>
              <w:rPr>
                <w:rFonts w:ascii="Times New Roman" w:eastAsia="Times New Roman" w:hAnsi="Times New Roman"/>
                <w:b/>
                <w:sz w:val="24"/>
                <w:szCs w:val="24"/>
              </w:rPr>
            </w:pPr>
            <w:r w:rsidRPr="002D4EF8">
              <w:rPr>
                <w:rFonts w:ascii="Times New Roman" w:eastAsia="Times New Roman" w:hAnsi="Times New Roman"/>
                <w:b/>
                <w:sz w:val="24"/>
                <w:szCs w:val="24"/>
              </w:rPr>
              <w:t>Опыт выполнения аналогичных поставок (20%)</w:t>
            </w:r>
            <w:r w:rsidRPr="002D4EF8">
              <w:rPr>
                <w:rFonts w:ascii="Times New Roman" w:eastAsia="Times New Roman" w:hAnsi="Times New Roman"/>
                <w:b/>
                <w:bCs/>
                <w:sz w:val="24"/>
                <w:szCs w:val="24"/>
              </w:rPr>
              <w:t xml:space="preserve">                                                                                                                                                                                                                                                                                                                                        </w:t>
            </w:r>
          </w:p>
        </w:tc>
        <w:tc>
          <w:tcPr>
            <w:tcW w:w="4961" w:type="dxa"/>
          </w:tcPr>
          <w:p w:rsidR="003E3FD0" w:rsidRPr="002D4EF8" w:rsidRDefault="003E3FD0" w:rsidP="003E3FD0">
            <w:pPr>
              <w:autoSpaceDE w:val="0"/>
              <w:spacing w:after="0" w:line="240" w:lineRule="auto"/>
              <w:jc w:val="both"/>
              <w:rPr>
                <w:rFonts w:ascii="Times New Roman" w:eastAsia="Times New Roman" w:hAnsi="Times New Roman"/>
                <w:sz w:val="24"/>
                <w:szCs w:val="24"/>
              </w:rPr>
            </w:pPr>
            <w:proofErr w:type="gramStart"/>
            <w:r w:rsidRPr="002D4EF8">
              <w:rPr>
                <w:rFonts w:ascii="Times New Roman" w:eastAsia="Times New Roman" w:hAnsi="Times New Roman"/>
                <w:sz w:val="24"/>
                <w:szCs w:val="24"/>
              </w:rPr>
              <w:t xml:space="preserve">Оценка заявок по критерию </w:t>
            </w:r>
            <w:r w:rsidRPr="002D4EF8">
              <w:rPr>
                <w:rFonts w:ascii="Times New Roman" w:eastAsia="Times New Roman" w:hAnsi="Times New Roman"/>
                <w:b/>
                <w:sz w:val="24"/>
                <w:szCs w:val="24"/>
              </w:rPr>
              <w:t xml:space="preserve">«Опыт </w:t>
            </w:r>
            <w:r w:rsidRPr="002D4EF8">
              <w:rPr>
                <w:rFonts w:ascii="Times New Roman" w:eastAsia="Times New Roman" w:hAnsi="Times New Roman"/>
                <w:b/>
                <w:bCs/>
                <w:sz w:val="24"/>
                <w:szCs w:val="24"/>
              </w:rPr>
              <w:t>выполнения аналогичных поставок</w:t>
            </w:r>
            <w:r w:rsidRPr="002D4EF8">
              <w:rPr>
                <w:rFonts w:ascii="Times New Roman" w:eastAsia="Times New Roman" w:hAnsi="Times New Roman"/>
                <w:b/>
                <w:sz w:val="24"/>
                <w:szCs w:val="24"/>
              </w:rPr>
              <w:t>»</w:t>
            </w:r>
            <w:r w:rsidRPr="002D4EF8">
              <w:rPr>
                <w:rFonts w:ascii="Times New Roman" w:eastAsia="Times New Roman" w:hAnsi="Times New Roman"/>
                <w:sz w:val="24"/>
                <w:szCs w:val="24"/>
              </w:rPr>
              <w:t xml:space="preserve"> осуществляется на основании анализа </w:t>
            </w:r>
            <w:r w:rsidRPr="002D4EF8">
              <w:rPr>
                <w:rFonts w:ascii="Times New Roman" w:eastAsia="Times New Roman" w:hAnsi="Times New Roman"/>
                <w:bCs/>
                <w:sz w:val="24"/>
                <w:szCs w:val="24"/>
              </w:rPr>
              <w:lastRenderedPageBreak/>
              <w:t xml:space="preserve">сведений, указанных в справке о перечне и </w:t>
            </w:r>
            <w:r w:rsidR="00D422B0">
              <w:rPr>
                <w:rFonts w:ascii="Times New Roman" w:eastAsia="Times New Roman" w:hAnsi="Times New Roman"/>
                <w:bCs/>
                <w:sz w:val="24"/>
                <w:szCs w:val="24"/>
              </w:rPr>
              <w:t xml:space="preserve">годовых </w:t>
            </w:r>
            <w:r w:rsidRPr="002D4EF8">
              <w:rPr>
                <w:rFonts w:ascii="Times New Roman" w:eastAsia="Times New Roman" w:hAnsi="Times New Roman"/>
                <w:bCs/>
                <w:sz w:val="24"/>
                <w:szCs w:val="24"/>
              </w:rPr>
              <w:t>объемах выполнения аналогичных договоров (форма 4 Приложения №1 Документации) за 2011-2014 годы</w:t>
            </w:r>
            <w:r w:rsidRPr="002D4EF8">
              <w:rPr>
                <w:rFonts w:ascii="Times New Roman" w:eastAsia="Times New Roman" w:hAnsi="Times New Roman"/>
                <w:sz w:val="24"/>
                <w:szCs w:val="24"/>
              </w:rPr>
              <w:t>, подтвержденных представленными в заявке копиями договоров (со спецификациями) на выполнение аналогичных поставок вместе с товарными накладными, подтверждающими выполнение договоров, заверенными уполномоченным лицом Участника закупки</w:t>
            </w:r>
            <w:r w:rsidR="00E94327">
              <w:rPr>
                <w:rFonts w:ascii="Times New Roman" w:eastAsia="Times New Roman" w:hAnsi="Times New Roman"/>
                <w:sz w:val="24"/>
                <w:szCs w:val="24"/>
              </w:rPr>
              <w:t>:</w:t>
            </w:r>
            <w:proofErr w:type="gramEnd"/>
          </w:p>
          <w:p w:rsidR="003E3FD0" w:rsidRPr="002D4EF8" w:rsidRDefault="003E3FD0" w:rsidP="003E3FD0">
            <w:pPr>
              <w:autoSpaceDE w:val="0"/>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5 баллов –3</w:t>
            </w:r>
            <w:r w:rsidRPr="002D4EF8">
              <w:rPr>
                <w:rFonts w:ascii="Times New Roman" w:eastAsia="Times New Roman" w:hAnsi="Times New Roman"/>
                <w:bCs/>
                <w:sz w:val="24"/>
                <w:szCs w:val="24"/>
              </w:rPr>
              <w:t>5 000 001 рубль и более</w:t>
            </w:r>
            <w:r w:rsidRPr="002D4EF8">
              <w:rPr>
                <w:rFonts w:ascii="Times New Roman" w:eastAsia="Times New Roman" w:hAnsi="Times New Roman"/>
                <w:sz w:val="24"/>
                <w:szCs w:val="24"/>
              </w:rPr>
              <w:t xml:space="preserve">; </w:t>
            </w:r>
          </w:p>
          <w:p w:rsidR="003E3FD0" w:rsidRPr="002D4EF8" w:rsidRDefault="003E3FD0" w:rsidP="003E3FD0">
            <w:pPr>
              <w:autoSpaceDE w:val="0"/>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4 балла – </w:t>
            </w:r>
            <w:r w:rsidRPr="002D4EF8">
              <w:rPr>
                <w:rFonts w:ascii="Times New Roman" w:eastAsia="Times New Roman" w:hAnsi="Times New Roman"/>
                <w:bCs/>
                <w:sz w:val="24"/>
                <w:szCs w:val="24"/>
              </w:rPr>
              <w:t>от 25 000 001 рубля до 35 000 000 рублей</w:t>
            </w:r>
            <w:r w:rsidRPr="002D4EF8">
              <w:rPr>
                <w:rFonts w:ascii="Times New Roman" w:eastAsia="Times New Roman" w:hAnsi="Times New Roman"/>
                <w:sz w:val="24"/>
                <w:szCs w:val="24"/>
              </w:rPr>
              <w:t xml:space="preserve"> включительно;</w:t>
            </w:r>
          </w:p>
          <w:p w:rsidR="003E3FD0" w:rsidRPr="002D4EF8" w:rsidRDefault="003E3FD0" w:rsidP="003E3FD0">
            <w:pPr>
              <w:autoSpaceDE w:val="0"/>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3 балла – </w:t>
            </w:r>
            <w:r w:rsidRPr="002D4EF8">
              <w:rPr>
                <w:rFonts w:ascii="Times New Roman" w:eastAsia="Times New Roman" w:hAnsi="Times New Roman"/>
                <w:bCs/>
                <w:sz w:val="24"/>
                <w:szCs w:val="24"/>
              </w:rPr>
              <w:t>от 15 000 001 рубля до 25 000 000 рублей</w:t>
            </w:r>
            <w:r w:rsidRPr="002D4EF8">
              <w:rPr>
                <w:rFonts w:ascii="Times New Roman" w:eastAsia="Times New Roman" w:hAnsi="Times New Roman"/>
                <w:sz w:val="24"/>
                <w:szCs w:val="24"/>
              </w:rPr>
              <w:t xml:space="preserve"> включительно;</w:t>
            </w:r>
          </w:p>
          <w:p w:rsidR="003E3FD0" w:rsidRPr="002D4EF8" w:rsidRDefault="003E3FD0" w:rsidP="003E3FD0">
            <w:pPr>
              <w:autoSpaceDE w:val="0"/>
              <w:spacing w:after="0" w:line="240" w:lineRule="auto"/>
              <w:jc w:val="both"/>
              <w:rPr>
                <w:rFonts w:ascii="Times New Roman" w:eastAsia="Times New Roman" w:hAnsi="Times New Roman"/>
                <w:bCs/>
                <w:sz w:val="24"/>
                <w:szCs w:val="24"/>
              </w:rPr>
            </w:pPr>
            <w:r w:rsidRPr="002D4EF8">
              <w:rPr>
                <w:rFonts w:ascii="Times New Roman" w:eastAsia="Times New Roman" w:hAnsi="Times New Roman"/>
                <w:sz w:val="24"/>
                <w:szCs w:val="24"/>
              </w:rPr>
              <w:t xml:space="preserve">2 балла – </w:t>
            </w:r>
            <w:r w:rsidRPr="002D4EF8">
              <w:rPr>
                <w:rFonts w:ascii="Times New Roman" w:eastAsia="Times New Roman" w:hAnsi="Times New Roman"/>
                <w:bCs/>
                <w:sz w:val="24"/>
                <w:szCs w:val="24"/>
              </w:rPr>
              <w:t>от 10 000 001 рубля до 15 000 000 рублей</w:t>
            </w:r>
            <w:r w:rsidRPr="002D4EF8">
              <w:rPr>
                <w:rFonts w:ascii="Times New Roman" w:eastAsia="Times New Roman" w:hAnsi="Times New Roman"/>
                <w:sz w:val="24"/>
                <w:szCs w:val="24"/>
              </w:rPr>
              <w:t xml:space="preserve"> включительно</w:t>
            </w:r>
            <w:r w:rsidRPr="002D4EF8">
              <w:rPr>
                <w:rFonts w:ascii="Times New Roman" w:eastAsia="Times New Roman" w:hAnsi="Times New Roman"/>
                <w:bCs/>
                <w:sz w:val="24"/>
                <w:szCs w:val="24"/>
              </w:rPr>
              <w:t>;</w:t>
            </w:r>
          </w:p>
          <w:p w:rsidR="003E3FD0" w:rsidRPr="002D4EF8" w:rsidRDefault="003E3FD0" w:rsidP="003E3FD0">
            <w:pPr>
              <w:autoSpaceDE w:val="0"/>
              <w:spacing w:after="0" w:line="240" w:lineRule="auto"/>
              <w:jc w:val="both"/>
              <w:rPr>
                <w:rFonts w:ascii="Times New Roman" w:eastAsia="Times New Roman" w:hAnsi="Times New Roman"/>
                <w:sz w:val="24"/>
                <w:szCs w:val="24"/>
              </w:rPr>
            </w:pPr>
            <w:r w:rsidRPr="002D4EF8">
              <w:rPr>
                <w:rFonts w:ascii="Times New Roman" w:eastAsia="Times New Roman" w:hAnsi="Times New Roman"/>
                <w:bCs/>
                <w:sz w:val="24"/>
                <w:szCs w:val="24"/>
              </w:rPr>
              <w:t>1 балл – от 5 000 001 рубля до 10 000 000 рублей</w:t>
            </w:r>
            <w:r w:rsidRPr="002D4EF8">
              <w:rPr>
                <w:rFonts w:ascii="Times New Roman" w:eastAsia="Times New Roman" w:hAnsi="Times New Roman"/>
                <w:sz w:val="24"/>
                <w:szCs w:val="24"/>
              </w:rPr>
              <w:t xml:space="preserve"> включительно</w:t>
            </w:r>
            <w:r w:rsidRPr="002D4EF8">
              <w:rPr>
                <w:rFonts w:ascii="Times New Roman" w:eastAsia="Times New Roman" w:hAnsi="Times New Roman"/>
                <w:bCs/>
                <w:sz w:val="24"/>
                <w:szCs w:val="24"/>
              </w:rPr>
              <w:t>;</w:t>
            </w:r>
          </w:p>
          <w:p w:rsidR="003E3FD0" w:rsidRPr="002D4EF8" w:rsidRDefault="003E3FD0" w:rsidP="003E3FD0">
            <w:pPr>
              <w:autoSpaceDE w:val="0"/>
              <w:spacing w:after="0" w:line="240" w:lineRule="auto"/>
              <w:jc w:val="both"/>
              <w:rPr>
                <w:rFonts w:ascii="Times New Roman" w:eastAsia="Times New Roman" w:hAnsi="Times New Roman"/>
                <w:bCs/>
                <w:sz w:val="24"/>
                <w:szCs w:val="24"/>
              </w:rPr>
            </w:pPr>
            <w:r w:rsidRPr="002D4EF8">
              <w:rPr>
                <w:rFonts w:ascii="Times New Roman" w:eastAsia="Times New Roman" w:hAnsi="Times New Roman"/>
                <w:sz w:val="24"/>
                <w:szCs w:val="24"/>
              </w:rPr>
              <w:t>0 баллов – 5</w:t>
            </w:r>
            <w:r w:rsidRPr="002D4EF8">
              <w:rPr>
                <w:rFonts w:ascii="Times New Roman" w:eastAsia="Times New Roman" w:hAnsi="Times New Roman"/>
                <w:bCs/>
                <w:sz w:val="24"/>
                <w:szCs w:val="24"/>
              </w:rPr>
              <w:t xml:space="preserve"> 000 000 рублей и менее</w:t>
            </w:r>
            <w:r w:rsidRPr="002D4EF8">
              <w:rPr>
                <w:rFonts w:ascii="Times New Roman" w:eastAsia="Times New Roman" w:hAnsi="Times New Roman"/>
                <w:sz w:val="24"/>
                <w:szCs w:val="24"/>
              </w:rPr>
              <w:t>.</w:t>
            </w:r>
          </w:p>
          <w:p w:rsidR="003E3FD0" w:rsidRPr="002D4EF8" w:rsidRDefault="003E3FD0" w:rsidP="00E94327">
            <w:pPr>
              <w:autoSpaceDE w:val="0"/>
              <w:spacing w:after="0" w:line="240" w:lineRule="auto"/>
              <w:jc w:val="both"/>
              <w:rPr>
                <w:rFonts w:ascii="Times New Roman" w:eastAsia="Times New Roman" w:hAnsi="Times New Roman"/>
                <w:i/>
              </w:rPr>
            </w:pPr>
            <w:r w:rsidRPr="002D4EF8">
              <w:rPr>
                <w:rFonts w:ascii="Times New Roman" w:eastAsia="Times New Roman" w:hAnsi="Times New Roman"/>
                <w:bCs/>
                <w:i/>
              </w:rPr>
              <w:t xml:space="preserve">В </w:t>
            </w:r>
            <w:proofErr w:type="gramStart"/>
            <w:r w:rsidRPr="002D4EF8">
              <w:rPr>
                <w:rFonts w:ascii="Times New Roman" w:eastAsia="Times New Roman" w:hAnsi="Times New Roman"/>
                <w:bCs/>
                <w:i/>
              </w:rPr>
              <w:t>случае</w:t>
            </w:r>
            <w:proofErr w:type="gramEnd"/>
            <w:r w:rsidRPr="002D4EF8">
              <w:rPr>
                <w:rFonts w:ascii="Times New Roman" w:eastAsia="Times New Roman" w:hAnsi="Times New Roman"/>
                <w:bCs/>
                <w:i/>
              </w:rPr>
              <w:t xml:space="preserve"> не указания сведений по объему выполнения  аналогичных договоров в справке (форма 4 Приложения №1 Документации), а также не предоставления копий </w:t>
            </w:r>
            <w:r w:rsidRPr="002D4EF8">
              <w:rPr>
                <w:rFonts w:ascii="Times New Roman" w:eastAsia="Times New Roman" w:hAnsi="Times New Roman"/>
                <w:i/>
              </w:rPr>
              <w:t>договоров со спецификациями и товарны</w:t>
            </w:r>
            <w:r w:rsidR="00E94327">
              <w:rPr>
                <w:rFonts w:ascii="Times New Roman" w:eastAsia="Times New Roman" w:hAnsi="Times New Roman"/>
                <w:i/>
              </w:rPr>
              <w:t>ми</w:t>
            </w:r>
            <w:r w:rsidRPr="002D4EF8">
              <w:rPr>
                <w:rFonts w:ascii="Times New Roman" w:eastAsia="Times New Roman" w:hAnsi="Times New Roman"/>
                <w:i/>
              </w:rPr>
              <w:t xml:space="preserve"> накладны</w:t>
            </w:r>
            <w:r w:rsidR="00E94327">
              <w:rPr>
                <w:rFonts w:ascii="Times New Roman" w:eastAsia="Times New Roman" w:hAnsi="Times New Roman"/>
                <w:i/>
              </w:rPr>
              <w:t>ми</w:t>
            </w:r>
            <w:r w:rsidRPr="002D4EF8">
              <w:rPr>
                <w:rFonts w:ascii="Times New Roman" w:eastAsia="Times New Roman" w:hAnsi="Times New Roman"/>
                <w:i/>
              </w:rPr>
              <w:t>, заявке такого Участника будет присуждаться 0 баллов по данному критерию</w:t>
            </w:r>
          </w:p>
        </w:tc>
      </w:tr>
      <w:tr w:rsidR="003E3FD0" w:rsidRPr="002D4EF8" w:rsidTr="002D4EF8">
        <w:trPr>
          <w:trHeight w:val="308"/>
        </w:trPr>
        <w:tc>
          <w:tcPr>
            <w:tcW w:w="1308" w:type="dxa"/>
            <w:noWrap/>
          </w:tcPr>
          <w:p w:rsidR="003E3FD0" w:rsidRPr="002D4EF8" w:rsidRDefault="003E3FD0" w:rsidP="003E3FD0">
            <w:pPr>
              <w:autoSpaceDE w:val="0"/>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lastRenderedPageBreak/>
              <w:t>3.</w:t>
            </w:r>
          </w:p>
        </w:tc>
        <w:tc>
          <w:tcPr>
            <w:tcW w:w="3553" w:type="dxa"/>
          </w:tcPr>
          <w:p w:rsidR="003E3FD0" w:rsidRPr="002D4EF8" w:rsidRDefault="003E3FD0" w:rsidP="00D735AE">
            <w:pPr>
              <w:autoSpaceDE w:val="0"/>
              <w:spacing w:after="0" w:line="240" w:lineRule="auto"/>
              <w:jc w:val="both"/>
              <w:rPr>
                <w:rFonts w:ascii="Times New Roman" w:eastAsia="Times New Roman" w:hAnsi="Times New Roman"/>
                <w:b/>
                <w:sz w:val="24"/>
                <w:szCs w:val="24"/>
              </w:rPr>
            </w:pPr>
            <w:r w:rsidRPr="002D4EF8">
              <w:rPr>
                <w:rFonts w:ascii="Times New Roman" w:eastAsia="Times New Roman" w:hAnsi="Times New Roman"/>
                <w:b/>
                <w:sz w:val="24"/>
                <w:szCs w:val="24"/>
              </w:rPr>
              <w:t xml:space="preserve">Продолжительность работы </w:t>
            </w:r>
            <w:r w:rsidR="00D735AE">
              <w:rPr>
                <w:rFonts w:ascii="Times New Roman" w:eastAsia="Times New Roman" w:hAnsi="Times New Roman"/>
                <w:b/>
                <w:sz w:val="24"/>
                <w:szCs w:val="24"/>
              </w:rPr>
              <w:t>Участника</w:t>
            </w:r>
            <w:r w:rsidR="00E94327">
              <w:rPr>
                <w:rFonts w:ascii="Times New Roman" w:eastAsia="Times New Roman" w:hAnsi="Times New Roman"/>
                <w:b/>
                <w:sz w:val="24"/>
                <w:szCs w:val="24"/>
              </w:rPr>
              <w:t xml:space="preserve"> на рынке аналогичных поставок</w:t>
            </w:r>
            <w:r w:rsidRPr="002D4EF8">
              <w:rPr>
                <w:rFonts w:ascii="Times New Roman" w:eastAsia="Times New Roman" w:hAnsi="Times New Roman"/>
                <w:b/>
                <w:sz w:val="24"/>
                <w:szCs w:val="24"/>
              </w:rPr>
              <w:t xml:space="preserve"> (10%)</w:t>
            </w:r>
          </w:p>
        </w:tc>
        <w:tc>
          <w:tcPr>
            <w:tcW w:w="4961" w:type="dxa"/>
          </w:tcPr>
          <w:p w:rsidR="003E3FD0" w:rsidRPr="002D4EF8" w:rsidRDefault="003E3FD0" w:rsidP="003E3FD0">
            <w:pPr>
              <w:autoSpaceDE w:val="0"/>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Оценка заявок по критерию </w:t>
            </w:r>
            <w:r w:rsidRPr="002D4EF8">
              <w:rPr>
                <w:rFonts w:ascii="Times New Roman" w:eastAsia="Times New Roman" w:hAnsi="Times New Roman"/>
                <w:b/>
                <w:sz w:val="24"/>
                <w:szCs w:val="24"/>
              </w:rPr>
              <w:t xml:space="preserve">«Продолжительность работы </w:t>
            </w:r>
            <w:r w:rsidR="00D735AE">
              <w:rPr>
                <w:rFonts w:ascii="Times New Roman" w:eastAsia="Times New Roman" w:hAnsi="Times New Roman"/>
                <w:b/>
                <w:sz w:val="24"/>
                <w:szCs w:val="24"/>
              </w:rPr>
              <w:t>Участника</w:t>
            </w:r>
            <w:r w:rsidRPr="002D4EF8">
              <w:rPr>
                <w:rFonts w:ascii="Times New Roman" w:eastAsia="Times New Roman" w:hAnsi="Times New Roman"/>
                <w:b/>
                <w:sz w:val="24"/>
                <w:szCs w:val="24"/>
              </w:rPr>
              <w:t xml:space="preserve"> на рынке аналогичных поставок»</w:t>
            </w:r>
            <w:r w:rsidRPr="002D4EF8">
              <w:rPr>
                <w:rFonts w:ascii="Times New Roman" w:eastAsia="Times New Roman" w:hAnsi="Times New Roman"/>
                <w:sz w:val="24"/>
                <w:szCs w:val="24"/>
              </w:rPr>
              <w:t xml:space="preserve">  определяется на основании </w:t>
            </w:r>
            <w:proofErr w:type="gramStart"/>
            <w:r w:rsidRPr="002D4EF8">
              <w:rPr>
                <w:rFonts w:ascii="Times New Roman" w:eastAsia="Times New Roman" w:hAnsi="Times New Roman"/>
                <w:sz w:val="24"/>
                <w:szCs w:val="24"/>
              </w:rPr>
              <w:t>срока существования компании Участника закупки</w:t>
            </w:r>
            <w:proofErr w:type="gramEnd"/>
            <w:r w:rsidRPr="002D4EF8">
              <w:rPr>
                <w:rFonts w:ascii="Times New Roman" w:eastAsia="Times New Roman" w:hAnsi="Times New Roman"/>
                <w:sz w:val="24"/>
                <w:szCs w:val="24"/>
              </w:rPr>
              <w:t xml:space="preserve"> на рынке поставок, аналогичных предмету закупки (определяется по дате регистрации Участника закупки и виду деятельности, отражённому в Уставе Участника закупки): </w:t>
            </w:r>
          </w:p>
          <w:p w:rsidR="003E3FD0" w:rsidRPr="002D4EF8" w:rsidRDefault="003E3FD0" w:rsidP="003E3FD0">
            <w:pPr>
              <w:autoSpaceDE w:val="0"/>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5 баллов – от 5 лет и более</w:t>
            </w:r>
          </w:p>
          <w:p w:rsidR="003E3FD0" w:rsidRPr="002D4EF8" w:rsidRDefault="003E3FD0" w:rsidP="003E3FD0">
            <w:pPr>
              <w:autoSpaceDE w:val="0"/>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4 балла – от 4 лет до 5 лет </w:t>
            </w:r>
          </w:p>
          <w:p w:rsidR="003E3FD0" w:rsidRPr="002D4EF8" w:rsidRDefault="003E3FD0" w:rsidP="003E3FD0">
            <w:pPr>
              <w:autoSpaceDE w:val="0"/>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3 балла – от 3 лет до 4 лет </w:t>
            </w:r>
          </w:p>
          <w:p w:rsidR="003E3FD0" w:rsidRPr="002D4EF8" w:rsidRDefault="003E3FD0" w:rsidP="003E3FD0">
            <w:pPr>
              <w:autoSpaceDE w:val="0"/>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2 балла – от 2 лет до 3 лет</w:t>
            </w:r>
          </w:p>
          <w:p w:rsidR="003E3FD0" w:rsidRPr="002D4EF8" w:rsidRDefault="003E3FD0" w:rsidP="003E3FD0">
            <w:pPr>
              <w:autoSpaceDE w:val="0"/>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1 балл – от 1 года до 2 лет</w:t>
            </w:r>
          </w:p>
          <w:p w:rsidR="003E3FD0" w:rsidRPr="002D4EF8" w:rsidRDefault="003E3FD0" w:rsidP="003E3FD0">
            <w:pPr>
              <w:autoSpaceDE w:val="0"/>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0 баллов - до 1 года</w:t>
            </w:r>
          </w:p>
          <w:p w:rsidR="003E3FD0" w:rsidRPr="002D4EF8" w:rsidRDefault="003E3FD0" w:rsidP="003E3FD0">
            <w:pPr>
              <w:autoSpaceDE w:val="0"/>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При оценке заявок учитывается количество полных лет существования Участника закупки. </w:t>
            </w:r>
          </w:p>
        </w:tc>
      </w:tr>
      <w:tr w:rsidR="003E3FD0" w:rsidRPr="002D4EF8" w:rsidTr="002D4EF8">
        <w:trPr>
          <w:trHeight w:val="308"/>
        </w:trPr>
        <w:tc>
          <w:tcPr>
            <w:tcW w:w="1308" w:type="dxa"/>
            <w:noWrap/>
          </w:tcPr>
          <w:p w:rsidR="003E3FD0" w:rsidRPr="002D4EF8" w:rsidRDefault="003E3FD0" w:rsidP="003E3FD0">
            <w:pPr>
              <w:autoSpaceDE w:val="0"/>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4. </w:t>
            </w:r>
          </w:p>
        </w:tc>
        <w:tc>
          <w:tcPr>
            <w:tcW w:w="3553" w:type="dxa"/>
          </w:tcPr>
          <w:p w:rsidR="003E3FD0" w:rsidRPr="002D4EF8" w:rsidRDefault="003E3FD0" w:rsidP="00E94327">
            <w:pPr>
              <w:autoSpaceDE w:val="0"/>
              <w:spacing w:after="0" w:line="240" w:lineRule="auto"/>
              <w:jc w:val="both"/>
              <w:rPr>
                <w:rFonts w:ascii="Times New Roman" w:eastAsia="Times New Roman" w:hAnsi="Times New Roman"/>
                <w:sz w:val="24"/>
                <w:szCs w:val="24"/>
              </w:rPr>
            </w:pPr>
            <w:r w:rsidRPr="002D4EF8">
              <w:rPr>
                <w:rFonts w:ascii="Times New Roman" w:eastAsia="Times New Roman" w:hAnsi="Times New Roman"/>
                <w:b/>
                <w:sz w:val="24"/>
                <w:szCs w:val="24"/>
              </w:rPr>
              <w:t>Подтверждение наличия ресурсов у Участника (10%)</w:t>
            </w:r>
          </w:p>
        </w:tc>
        <w:tc>
          <w:tcPr>
            <w:tcW w:w="4961" w:type="dxa"/>
          </w:tcPr>
          <w:p w:rsidR="003E3FD0" w:rsidRPr="002D4EF8" w:rsidRDefault="003E3FD0" w:rsidP="003E3FD0">
            <w:pPr>
              <w:autoSpaceDE w:val="0"/>
              <w:spacing w:after="0" w:line="240" w:lineRule="auto"/>
              <w:jc w:val="both"/>
              <w:rPr>
                <w:rFonts w:ascii="Times New Roman" w:eastAsia="Times New Roman" w:hAnsi="Times New Roman"/>
                <w:sz w:val="24"/>
                <w:szCs w:val="24"/>
              </w:rPr>
            </w:pPr>
            <w:proofErr w:type="gramStart"/>
            <w:r w:rsidRPr="002D4EF8">
              <w:rPr>
                <w:rFonts w:ascii="Times New Roman" w:eastAsia="Times New Roman" w:hAnsi="Times New Roman"/>
                <w:sz w:val="24"/>
                <w:szCs w:val="24"/>
              </w:rPr>
              <w:t xml:space="preserve">Оценка заявок по критерию </w:t>
            </w:r>
            <w:r w:rsidRPr="002D4EF8">
              <w:rPr>
                <w:rFonts w:ascii="Times New Roman" w:eastAsia="Times New Roman" w:hAnsi="Times New Roman"/>
                <w:b/>
                <w:sz w:val="24"/>
                <w:szCs w:val="24"/>
              </w:rPr>
              <w:t>«Подтверждение наличия ресурсов у Участника»</w:t>
            </w:r>
            <w:r w:rsidRPr="002D4EF8">
              <w:rPr>
                <w:rFonts w:ascii="Times New Roman" w:eastAsia="Times New Roman" w:hAnsi="Times New Roman"/>
                <w:sz w:val="24"/>
                <w:szCs w:val="24"/>
              </w:rPr>
              <w:t xml:space="preserve"> осуществляется на основании анализа предоставленных документов (копий дилерского договора/сертификата, оригинала или копии письма от изготовителя и т.д., подтверждающих полномочия Участника на поставку предмета закупки – для Участников процедуры закупки, не осуществляющих </w:t>
            </w:r>
            <w:r w:rsidRPr="002D4EF8">
              <w:rPr>
                <w:rFonts w:ascii="Times New Roman" w:eastAsia="Times New Roman" w:hAnsi="Times New Roman"/>
                <w:sz w:val="24"/>
                <w:szCs w:val="24"/>
              </w:rPr>
              <w:lastRenderedPageBreak/>
              <w:t xml:space="preserve">непосредственно изготовление Товара, изготовители Товара оцениваются по сертификату соответствия, официальные представители на основании доверенности): </w:t>
            </w:r>
            <w:proofErr w:type="gramEnd"/>
          </w:p>
          <w:p w:rsidR="003E3FD0" w:rsidRPr="002D4EF8" w:rsidRDefault="003E3FD0" w:rsidP="003E3FD0">
            <w:pPr>
              <w:autoSpaceDE w:val="0"/>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5 баллов – изготовитель, официальный представитель; </w:t>
            </w:r>
          </w:p>
          <w:p w:rsidR="003E3FD0" w:rsidRPr="00E94327" w:rsidRDefault="003E3FD0" w:rsidP="003E3FD0">
            <w:pPr>
              <w:autoSpaceDE w:val="0"/>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4 балла –  дилер</w:t>
            </w:r>
            <w:r w:rsidR="00E94327" w:rsidRPr="00E94327">
              <w:rPr>
                <w:rFonts w:ascii="Times New Roman" w:eastAsia="Times New Roman" w:hAnsi="Times New Roman"/>
                <w:sz w:val="24"/>
                <w:szCs w:val="24"/>
              </w:rPr>
              <w:t>;</w:t>
            </w:r>
          </w:p>
          <w:p w:rsidR="003E3FD0" w:rsidRPr="00E94327" w:rsidRDefault="003E3FD0" w:rsidP="003E3FD0">
            <w:pPr>
              <w:autoSpaceDE w:val="0"/>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3 балл</w:t>
            </w:r>
            <w:proofErr w:type="gramStart"/>
            <w:r w:rsidRPr="002D4EF8">
              <w:rPr>
                <w:rFonts w:ascii="Times New Roman" w:eastAsia="Times New Roman" w:hAnsi="Times New Roman"/>
                <w:sz w:val="24"/>
                <w:szCs w:val="24"/>
              </w:rPr>
              <w:t>а-</w:t>
            </w:r>
            <w:proofErr w:type="gramEnd"/>
            <w:r w:rsidRPr="002D4EF8">
              <w:rPr>
                <w:rFonts w:ascii="Times New Roman" w:eastAsia="Times New Roman" w:hAnsi="Times New Roman"/>
                <w:sz w:val="24"/>
                <w:szCs w:val="24"/>
              </w:rPr>
              <w:t xml:space="preserve"> письмо от изготовителя</w:t>
            </w:r>
            <w:r w:rsidR="00E94327" w:rsidRPr="00E94327">
              <w:rPr>
                <w:rFonts w:ascii="Times New Roman" w:eastAsia="Times New Roman" w:hAnsi="Times New Roman"/>
                <w:sz w:val="24"/>
                <w:szCs w:val="24"/>
              </w:rPr>
              <w:t>;</w:t>
            </w:r>
          </w:p>
          <w:p w:rsidR="003E3FD0" w:rsidRDefault="003E3FD0" w:rsidP="003E3FD0">
            <w:pPr>
              <w:autoSpaceDE w:val="0"/>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0 баллов </w:t>
            </w:r>
            <w:r w:rsidR="00E94327" w:rsidRPr="00E94327">
              <w:rPr>
                <w:rFonts w:ascii="Times New Roman" w:eastAsia="Times New Roman" w:hAnsi="Times New Roman"/>
                <w:sz w:val="24"/>
                <w:szCs w:val="24"/>
              </w:rPr>
              <w:t xml:space="preserve">- </w:t>
            </w:r>
            <w:r w:rsidRPr="002D4EF8">
              <w:rPr>
                <w:rFonts w:ascii="Times New Roman" w:eastAsia="Times New Roman" w:hAnsi="Times New Roman"/>
                <w:sz w:val="24"/>
                <w:szCs w:val="24"/>
              </w:rPr>
              <w:t>отсутствие документов</w:t>
            </w:r>
          </w:p>
          <w:p w:rsidR="002D4EF8" w:rsidRPr="00E94327" w:rsidRDefault="002D4EF8" w:rsidP="00E94327">
            <w:pPr>
              <w:autoSpaceDE w:val="0"/>
              <w:spacing w:after="0" w:line="240" w:lineRule="auto"/>
              <w:jc w:val="both"/>
              <w:rPr>
                <w:rFonts w:ascii="Times New Roman" w:eastAsia="Times New Roman" w:hAnsi="Times New Roman"/>
                <w:sz w:val="24"/>
                <w:szCs w:val="24"/>
              </w:rPr>
            </w:pPr>
            <w:r w:rsidRPr="002D4EF8">
              <w:rPr>
                <w:rFonts w:ascii="Times New Roman" w:eastAsia="Times New Roman" w:hAnsi="Times New Roman"/>
                <w:i/>
              </w:rPr>
              <w:t>Так как оценка заявок по критерию «Подтверждение наличия ресурсов у Участника» определяется на основании анализа предоставленных в составе заявки копий документов, подтверждающих полномочия Участника на поставку предмета закупки, то в случае не предоставления вышеуказанных документов, заявке такого Участника будет присужда</w:t>
            </w:r>
            <w:r w:rsidR="00E94327">
              <w:rPr>
                <w:rFonts w:ascii="Times New Roman" w:eastAsia="Times New Roman" w:hAnsi="Times New Roman"/>
                <w:i/>
              </w:rPr>
              <w:t>ться 0 баллов</w:t>
            </w:r>
          </w:p>
        </w:tc>
      </w:tr>
    </w:tbl>
    <w:p w:rsidR="00714FE6" w:rsidRPr="002D4EF8" w:rsidRDefault="00714FE6" w:rsidP="00361E40">
      <w:pPr>
        <w:autoSpaceDE w:val="0"/>
        <w:spacing w:after="0" w:line="240" w:lineRule="auto"/>
        <w:jc w:val="both"/>
        <w:rPr>
          <w:rFonts w:ascii="Times New Roman" w:eastAsia="Times New Roman" w:hAnsi="Times New Roman"/>
          <w:sz w:val="24"/>
          <w:szCs w:val="24"/>
        </w:rPr>
      </w:pPr>
    </w:p>
    <w:p w:rsidR="00F17CDC" w:rsidRPr="002D4EF8" w:rsidRDefault="00F17CDC">
      <w:pPr>
        <w:autoSpaceDE w:val="0"/>
        <w:spacing w:after="0" w:line="240" w:lineRule="auto"/>
        <w:jc w:val="both"/>
        <w:rPr>
          <w:rFonts w:ascii="Times New Roman" w:hAnsi="Times New Roman"/>
          <w:sz w:val="24"/>
          <w:szCs w:val="24"/>
        </w:rPr>
      </w:pPr>
      <w:r w:rsidRPr="002D4EF8">
        <w:rPr>
          <w:rFonts w:ascii="Times New Roman" w:hAnsi="Times New Roman"/>
          <w:sz w:val="24"/>
          <w:szCs w:val="24"/>
        </w:rPr>
        <w:t>Оценка заявок осуществляется в следующем порядке:</w:t>
      </w:r>
    </w:p>
    <w:p w:rsidR="00F17CDC" w:rsidRPr="002D4EF8" w:rsidRDefault="00F17CDC">
      <w:pPr>
        <w:autoSpaceDE w:val="0"/>
        <w:spacing w:after="0" w:line="240" w:lineRule="auto"/>
        <w:jc w:val="both"/>
        <w:rPr>
          <w:rFonts w:ascii="Times New Roman" w:hAnsi="Times New Roman"/>
          <w:sz w:val="24"/>
          <w:szCs w:val="24"/>
        </w:rPr>
      </w:pPr>
      <w:r w:rsidRPr="002D4EF8">
        <w:rPr>
          <w:rFonts w:ascii="Times New Roman" w:hAnsi="Times New Roman"/>
          <w:sz w:val="24"/>
          <w:szCs w:val="24"/>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F17CDC" w:rsidRPr="002D4EF8" w:rsidRDefault="00F17CDC">
      <w:pPr>
        <w:autoSpaceDE w:val="0"/>
        <w:spacing w:after="0" w:line="240" w:lineRule="auto"/>
        <w:jc w:val="both"/>
        <w:rPr>
          <w:rFonts w:ascii="Times New Roman" w:hAnsi="Times New Roman"/>
          <w:sz w:val="24"/>
          <w:szCs w:val="24"/>
        </w:rPr>
      </w:pPr>
      <w:r w:rsidRPr="002D4EF8">
        <w:rPr>
          <w:rFonts w:ascii="Times New Roman" w:hAnsi="Times New Roman"/>
          <w:sz w:val="24"/>
          <w:szCs w:val="24"/>
        </w:rPr>
        <w:t xml:space="preserve">2) Рейтинг заявки по конкретному критерию рассчитывается как произведение коэффициента значимости на балл. </w:t>
      </w:r>
      <w:r w:rsidRPr="002D4EF8">
        <w:rPr>
          <w:rFonts w:ascii="Times New Roman" w:eastAsia="Times New Roman" w:hAnsi="Times New Roman"/>
          <w:sz w:val="24"/>
          <w:szCs w:val="24"/>
        </w:rPr>
        <w:t>Дробное значение рейтинга округляется до двух десятичных знаков после запятой по математическим правилам округления.</w:t>
      </w:r>
    </w:p>
    <w:p w:rsidR="00F17CDC" w:rsidRPr="002D4EF8" w:rsidRDefault="00F17CDC">
      <w:pPr>
        <w:autoSpaceDE w:val="0"/>
        <w:spacing w:after="0" w:line="240" w:lineRule="auto"/>
        <w:jc w:val="both"/>
        <w:rPr>
          <w:rFonts w:ascii="Times New Roman" w:hAnsi="Times New Roman"/>
          <w:sz w:val="24"/>
          <w:szCs w:val="24"/>
        </w:rPr>
      </w:pPr>
      <w:r w:rsidRPr="002D4EF8">
        <w:rPr>
          <w:rFonts w:ascii="Times New Roman" w:hAnsi="Times New Roman"/>
          <w:sz w:val="24"/>
          <w:szCs w:val="24"/>
        </w:rPr>
        <w:t xml:space="preserve">3) Присуждение каждой заявке порядкового номера по мере </w:t>
      </w:r>
      <w:proofErr w:type="gramStart"/>
      <w:r w:rsidRPr="002D4EF8">
        <w:rPr>
          <w:rFonts w:ascii="Times New Roman" w:hAnsi="Times New Roman"/>
          <w:sz w:val="24"/>
          <w:szCs w:val="24"/>
        </w:rPr>
        <w:t>уменьшения степени привлекательности предложения участника</w:t>
      </w:r>
      <w:proofErr w:type="gramEnd"/>
      <w:r w:rsidRPr="002D4EF8">
        <w:rPr>
          <w:rFonts w:ascii="Times New Roman" w:hAnsi="Times New Roman"/>
          <w:sz w:val="24"/>
          <w:szCs w:val="24"/>
        </w:rPr>
        <w:t xml:space="preserve"> производится по результатам расчета итогового рейтинга по каждой заявке. Заявке, набравшей наибольший итоговый рейтинг, присваивается первый номер. </w:t>
      </w:r>
      <w:r w:rsidRPr="002D4EF8">
        <w:rPr>
          <w:rFonts w:ascii="Times New Roman" w:eastAsia="Times New Roman" w:hAnsi="Times New Roman"/>
          <w:sz w:val="24"/>
          <w:szCs w:val="24"/>
        </w:rPr>
        <w:t xml:space="preserve">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w:t>
      </w:r>
      <w:r w:rsidR="009D3FC9" w:rsidRPr="002D4EF8">
        <w:rPr>
          <w:rFonts w:ascii="Times New Roman" w:eastAsia="Times New Roman" w:hAnsi="Times New Roman"/>
          <w:sz w:val="24"/>
          <w:szCs w:val="24"/>
        </w:rPr>
        <w:t>В случае внесения изменений в заявку  в соответствии с п.</w:t>
      </w:r>
      <w:r w:rsidR="00FE1ECC" w:rsidRPr="002D4EF8">
        <w:rPr>
          <w:rFonts w:ascii="Times New Roman" w:eastAsia="Times New Roman" w:hAnsi="Times New Roman"/>
          <w:sz w:val="24"/>
          <w:szCs w:val="24"/>
        </w:rPr>
        <w:t> </w:t>
      </w:r>
      <w:r w:rsidR="009D3FC9" w:rsidRPr="002D4EF8">
        <w:rPr>
          <w:rFonts w:ascii="Times New Roman" w:eastAsia="Times New Roman" w:hAnsi="Times New Roman"/>
          <w:sz w:val="24"/>
          <w:szCs w:val="24"/>
        </w:rPr>
        <w:t xml:space="preserve">4.3.3. Документации  дата регистрации заявки определяется по дате регистрации первоначальной заявки. </w:t>
      </w:r>
      <w:r w:rsidRPr="002D4EF8">
        <w:rPr>
          <w:rFonts w:ascii="Times New Roman" w:eastAsia="Times New Roman" w:hAnsi="Times New Roman"/>
          <w:sz w:val="24"/>
          <w:szCs w:val="24"/>
        </w:rPr>
        <w:t xml:space="preserve">Дальнейшее распределение порядковых номеров заявок осуществляется в порядке убывания итогового рейтинга. </w:t>
      </w:r>
    </w:p>
    <w:p w:rsidR="00F17CDC" w:rsidRPr="002D4EF8" w:rsidRDefault="00F17CDC">
      <w:pPr>
        <w:autoSpaceDE w:val="0"/>
        <w:spacing w:after="0" w:line="240" w:lineRule="auto"/>
        <w:jc w:val="both"/>
        <w:rPr>
          <w:rFonts w:ascii="Times New Roman" w:eastAsia="Times New Roman" w:hAnsi="Times New Roman"/>
          <w:sz w:val="24"/>
          <w:szCs w:val="24"/>
        </w:rPr>
      </w:pPr>
      <w:r w:rsidRPr="002D4EF8">
        <w:rPr>
          <w:rFonts w:ascii="Times New Roman" w:hAnsi="Times New Roman"/>
          <w:sz w:val="24"/>
          <w:szCs w:val="24"/>
        </w:rPr>
        <w:t xml:space="preserve">4) </w:t>
      </w:r>
      <w:r w:rsidRPr="002D4EF8">
        <w:rPr>
          <w:rFonts w:ascii="Times New Roman" w:eastAsia="Times New Roman" w:hAnsi="Times New Roman"/>
          <w:sz w:val="24"/>
          <w:szCs w:val="24"/>
        </w:rPr>
        <w:t>Комиссия по закупке учитывает оценки и рекомендации экспертов, однако, может принимать самостоятельные решения.</w:t>
      </w:r>
    </w:p>
    <w:p w:rsidR="00F17CDC" w:rsidRPr="002D4EF8" w:rsidRDefault="00F17CDC">
      <w:pPr>
        <w:tabs>
          <w:tab w:val="left" w:pos="0"/>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Результаты и мотивы решения Комиссии по закупке об отклонении заявки не подлежат обсуждению с Участником запроса предложений.</w:t>
      </w:r>
    </w:p>
    <w:p w:rsidR="00F17CDC" w:rsidRPr="002D4EF8" w:rsidRDefault="00F17CDC">
      <w:pPr>
        <w:spacing w:after="0" w:line="240" w:lineRule="auto"/>
        <w:jc w:val="both"/>
        <w:rPr>
          <w:rFonts w:ascii="Times New Roman" w:eastAsia="Times New Roman" w:hAnsi="Times New Roman"/>
          <w:sz w:val="24"/>
          <w:szCs w:val="24"/>
        </w:rPr>
      </w:pPr>
    </w:p>
    <w:p w:rsidR="00F17CDC" w:rsidRPr="002D4EF8" w:rsidRDefault="00F17CDC">
      <w:pPr>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4.12.2. Оформление окончательного решения Комиссии по закупке.</w:t>
      </w:r>
    </w:p>
    <w:p w:rsidR="00F17CDC" w:rsidRPr="002D4EF8" w:rsidRDefault="00F17CDC">
      <w:pPr>
        <w:spacing w:after="0" w:line="240" w:lineRule="auto"/>
        <w:ind w:firstLine="567"/>
        <w:jc w:val="both"/>
        <w:rPr>
          <w:rFonts w:ascii="Times New Roman" w:hAnsi="Times New Roman"/>
          <w:sz w:val="24"/>
          <w:szCs w:val="24"/>
        </w:rPr>
      </w:pPr>
      <w:proofErr w:type="gramStart"/>
      <w:r w:rsidRPr="002D4EF8">
        <w:rPr>
          <w:rFonts w:ascii="Times New Roman" w:eastAsia="Times New Roman" w:hAnsi="Times New Roman"/>
          <w:sz w:val="24"/>
          <w:szCs w:val="24"/>
        </w:rPr>
        <w:t xml:space="preserve">Окончательные результаты </w:t>
      </w:r>
      <w:r w:rsidRPr="002D4EF8">
        <w:rPr>
          <w:rFonts w:ascii="Times New Roman" w:eastAsia="Times New Roman" w:hAnsi="Times New Roman"/>
          <w:bCs/>
          <w:sz w:val="24"/>
          <w:szCs w:val="24"/>
        </w:rPr>
        <w:t>запроса предложений</w:t>
      </w:r>
      <w:r w:rsidRPr="002D4EF8">
        <w:rPr>
          <w:rFonts w:ascii="Times New Roman" w:eastAsia="Times New Roman" w:hAnsi="Times New Roman"/>
          <w:sz w:val="24"/>
          <w:szCs w:val="24"/>
        </w:rPr>
        <w:t xml:space="preserve"> оформляются итоговым протоколом, в котором содержатся сведения о существенных условиях Договора, обо всех участниках размещения заказа, подавших заявки, об отклоненных заявках с обоснованием причин отклонения,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w:t>
      </w:r>
      <w:proofErr w:type="gramEnd"/>
      <w:r w:rsidRPr="002D4EF8">
        <w:rPr>
          <w:rFonts w:ascii="Times New Roman" w:eastAsia="Times New Roman" w:hAnsi="Times New Roman"/>
          <w:sz w:val="24"/>
          <w:szCs w:val="24"/>
        </w:rPr>
        <w:t xml:space="preserve"> участника закупки, заявке которого присвоен второй номер. Указанный протокол подписывается всеми членами закупочной комиссии, представителем Заказчика и размещается на официальном сайте </w:t>
      </w:r>
      <w:hyperlink r:id="rId27" w:history="1">
        <w:r w:rsidRPr="002D4EF8">
          <w:rPr>
            <w:rStyle w:val="af0"/>
            <w:rFonts w:ascii="Times New Roman" w:eastAsia="Times New Roman" w:hAnsi="Times New Roman"/>
            <w:sz w:val="24"/>
            <w:szCs w:val="24"/>
          </w:rPr>
          <w:t>http://zakupki.gov.ru/223</w:t>
        </w:r>
      </w:hyperlink>
      <w:r w:rsidRPr="002D4EF8">
        <w:rPr>
          <w:rFonts w:ascii="Times New Roman" w:eastAsia="Times New Roman" w:hAnsi="Times New Roman"/>
          <w:sz w:val="24"/>
          <w:szCs w:val="24"/>
        </w:rPr>
        <w:t xml:space="preserve"> не позднее, чем через три  дня со дня подписания такого протокола.</w:t>
      </w:r>
    </w:p>
    <w:p w:rsidR="00F17CDC" w:rsidRPr="002D4EF8" w:rsidRDefault="00F17CDC">
      <w:pPr>
        <w:spacing w:after="0" w:line="240" w:lineRule="auto"/>
        <w:ind w:firstLine="567"/>
        <w:jc w:val="both"/>
        <w:rPr>
          <w:rFonts w:ascii="Times New Roman" w:eastAsia="Times New Roman" w:hAnsi="Times New Roman"/>
          <w:sz w:val="24"/>
          <w:szCs w:val="24"/>
        </w:rPr>
      </w:pPr>
      <w:r w:rsidRPr="002D4EF8">
        <w:rPr>
          <w:rFonts w:ascii="Times New Roman" w:hAnsi="Times New Roman"/>
          <w:sz w:val="24"/>
          <w:szCs w:val="24"/>
        </w:rPr>
        <w:t>Победителем запроса предложений признается участник закупки, который предложил лучшие условия исполнения договора и заявке которого присвоен первый номер.</w:t>
      </w:r>
    </w:p>
    <w:p w:rsidR="00F17CDC" w:rsidRPr="002D4EF8" w:rsidRDefault="00F17CDC">
      <w:pPr>
        <w:spacing w:after="0" w:line="240" w:lineRule="auto"/>
        <w:jc w:val="both"/>
        <w:rPr>
          <w:rFonts w:ascii="Times New Roman" w:eastAsia="Times New Roman" w:hAnsi="Times New Roman"/>
          <w:sz w:val="24"/>
          <w:szCs w:val="24"/>
        </w:rPr>
      </w:pPr>
    </w:p>
    <w:p w:rsidR="00F17CDC" w:rsidRPr="002D4EF8" w:rsidRDefault="00F17CDC" w:rsidP="00BB2DB1">
      <w:pPr>
        <w:pStyle w:val="affffa"/>
        <w:spacing w:after="0"/>
        <w:jc w:val="left"/>
        <w:outlineLvl w:val="1"/>
        <w:rPr>
          <w:rFonts w:ascii="Times New Roman" w:hAnsi="Times New Roman"/>
        </w:rPr>
      </w:pPr>
      <w:bookmarkStart w:id="123" w:name="_Toc386464007"/>
      <w:bookmarkStart w:id="124" w:name="_Toc388439849"/>
      <w:bookmarkStart w:id="125" w:name="_Toc388439998"/>
      <w:bookmarkStart w:id="126" w:name="_Toc388447367"/>
      <w:bookmarkStart w:id="127" w:name="_Toc389746539"/>
      <w:bookmarkStart w:id="128" w:name="_Toc390261836"/>
      <w:bookmarkStart w:id="129" w:name="_Toc391546651"/>
      <w:bookmarkStart w:id="130" w:name="_Toc391649828"/>
      <w:bookmarkStart w:id="131" w:name="_Toc391973197"/>
      <w:r w:rsidRPr="002D4EF8">
        <w:rPr>
          <w:rFonts w:ascii="Times New Roman" w:hAnsi="Times New Roman"/>
          <w:b/>
        </w:rPr>
        <w:t>4.13.</w:t>
      </w:r>
      <w:r w:rsidRPr="002D4EF8">
        <w:rPr>
          <w:rFonts w:ascii="Times New Roman" w:hAnsi="Times New Roman"/>
          <w:b/>
        </w:rPr>
        <w:tab/>
        <w:t>Заключение Договора.</w:t>
      </w:r>
      <w:bookmarkEnd w:id="123"/>
      <w:bookmarkEnd w:id="124"/>
      <w:bookmarkEnd w:id="125"/>
      <w:bookmarkEnd w:id="126"/>
      <w:bookmarkEnd w:id="127"/>
      <w:bookmarkEnd w:id="128"/>
      <w:bookmarkEnd w:id="129"/>
      <w:bookmarkEnd w:id="130"/>
      <w:bookmarkEnd w:id="131"/>
    </w:p>
    <w:p w:rsidR="00F17CDC" w:rsidRPr="002D4EF8" w:rsidRDefault="00F17CDC">
      <w:pPr>
        <w:tabs>
          <w:tab w:val="left" w:pos="709"/>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lastRenderedPageBreak/>
        <w:t>4.13.1.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F17CDC" w:rsidRPr="002D4EF8" w:rsidRDefault="00F17CDC">
      <w:pPr>
        <w:tabs>
          <w:tab w:val="left" w:pos="709"/>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4.13.2.</w:t>
      </w:r>
      <w:r w:rsidRPr="002D4EF8">
        <w:rPr>
          <w:rFonts w:ascii="Times New Roman" w:eastAsia="Times New Roman" w:hAnsi="Times New Roman"/>
          <w:b/>
          <w:sz w:val="24"/>
          <w:szCs w:val="24"/>
        </w:rPr>
        <w:t xml:space="preserve"> </w:t>
      </w:r>
      <w:r w:rsidRPr="002D4EF8">
        <w:rPr>
          <w:rFonts w:ascii="Times New Roman" w:eastAsia="Times New Roman" w:hAnsi="Times New Roman"/>
          <w:sz w:val="24"/>
          <w:szCs w:val="24"/>
        </w:rPr>
        <w:t>Участник, признанный</w:t>
      </w:r>
      <w:r w:rsidRPr="002D4EF8">
        <w:rPr>
          <w:rFonts w:ascii="Times New Roman" w:eastAsia="Times New Roman" w:hAnsi="Times New Roman"/>
          <w:b/>
          <w:sz w:val="24"/>
          <w:szCs w:val="24"/>
        </w:rPr>
        <w:t xml:space="preserve"> </w:t>
      </w:r>
      <w:r w:rsidRPr="002D4EF8">
        <w:rPr>
          <w:rFonts w:ascii="Times New Roman" w:eastAsia="Times New Roman" w:hAnsi="Times New Roman"/>
          <w:sz w:val="24"/>
          <w:szCs w:val="24"/>
        </w:rPr>
        <w:t xml:space="preserve">Победителем </w:t>
      </w:r>
      <w:r w:rsidRPr="002D4EF8">
        <w:rPr>
          <w:rFonts w:ascii="Times New Roman" w:eastAsia="Times New Roman" w:hAnsi="Times New Roman"/>
          <w:bCs/>
          <w:sz w:val="24"/>
          <w:szCs w:val="24"/>
        </w:rPr>
        <w:t>запроса предложений (в соответствии с п. 4.12.2.),</w:t>
      </w:r>
      <w:r w:rsidRPr="002D4EF8">
        <w:rPr>
          <w:rFonts w:ascii="Times New Roman" w:eastAsia="Times New Roman" w:hAnsi="Times New Roman"/>
          <w:sz w:val="24"/>
          <w:szCs w:val="24"/>
        </w:rPr>
        <w:t xml:space="preserve"> либо иное лицо с которым заключается договор (в соответствии с п. 4.10.3.), обязан заключить Договор, являющийся приложением №4 к настоящей Документации, с учетом существенных условий, указанных в итоговом Протоколе Комиссии по закупке.</w:t>
      </w:r>
    </w:p>
    <w:p w:rsidR="00F17CDC" w:rsidRPr="002D4EF8" w:rsidRDefault="00F17CDC">
      <w:pPr>
        <w:tabs>
          <w:tab w:val="left" w:pos="709"/>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4.13.3. Договор, являющийся приложением №4 к настоящей Документации, заключается между Заказчиком и Участником закупки (согласно п.4.13.2.) в срок не позднее 10 дней со дня подписания итогового протокола. Заказчик представляет в адрес Участника закупки (согласно п.4.13.2.) заполненный, подписанный со своей стороны и скрепленный печатью Договор в двух экземплярах в течение 5 (пяти) дней со дня подписания итогового протокола.</w:t>
      </w:r>
    </w:p>
    <w:p w:rsidR="00F17CDC" w:rsidRPr="002D4EF8" w:rsidRDefault="00F17CDC">
      <w:pPr>
        <w:tabs>
          <w:tab w:val="left" w:pos="709"/>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4.13.4.</w:t>
      </w:r>
      <w:r w:rsidRPr="002D4EF8">
        <w:rPr>
          <w:rFonts w:ascii="Times New Roman" w:eastAsia="Times New Roman" w:hAnsi="Times New Roman"/>
          <w:b/>
          <w:sz w:val="24"/>
          <w:szCs w:val="24"/>
        </w:rPr>
        <w:t xml:space="preserve"> </w:t>
      </w:r>
      <w:r w:rsidRPr="002D4EF8">
        <w:rPr>
          <w:rFonts w:ascii="Times New Roman" w:eastAsia="Times New Roman" w:hAnsi="Times New Roman"/>
          <w:sz w:val="24"/>
          <w:szCs w:val="24"/>
        </w:rPr>
        <w:t xml:space="preserve">В случае если Участник закупки (согласно п.4.13.2.), обязанный заключить Договор, не предоставил Заказчику в срок и в порядке, указанном в пункте 4.13.2. Документации, подписанный им Договор, являющийся приложением № 4 к Документации, такой Участник закупки признается </w:t>
      </w:r>
      <w:proofErr w:type="gramStart"/>
      <w:r w:rsidRPr="002D4EF8">
        <w:rPr>
          <w:rFonts w:ascii="Times New Roman" w:eastAsia="Times New Roman" w:hAnsi="Times New Roman"/>
          <w:sz w:val="24"/>
          <w:szCs w:val="24"/>
        </w:rPr>
        <w:t>Заказчиком</w:t>
      </w:r>
      <w:proofErr w:type="gramEnd"/>
      <w:r w:rsidRPr="002D4EF8">
        <w:rPr>
          <w:rFonts w:ascii="Times New Roman" w:eastAsia="Times New Roman" w:hAnsi="Times New Roman"/>
          <w:sz w:val="24"/>
          <w:szCs w:val="24"/>
        </w:rPr>
        <w:t xml:space="preserve"> уклонившимся от заключения Договора.</w:t>
      </w:r>
    </w:p>
    <w:p w:rsidR="00F17CDC" w:rsidRPr="002D4EF8" w:rsidRDefault="00F17CDC">
      <w:pPr>
        <w:tabs>
          <w:tab w:val="left" w:pos="709"/>
        </w:tabs>
        <w:spacing w:after="0" w:line="240" w:lineRule="auto"/>
        <w:jc w:val="both"/>
        <w:rPr>
          <w:rFonts w:ascii="Times New Roman" w:eastAsia="Times New Roman" w:hAnsi="Times New Roman"/>
          <w:b/>
          <w:sz w:val="24"/>
          <w:szCs w:val="24"/>
        </w:rPr>
      </w:pPr>
      <w:r w:rsidRPr="002D4EF8">
        <w:rPr>
          <w:rFonts w:ascii="Times New Roman" w:eastAsia="Times New Roman" w:hAnsi="Times New Roman"/>
          <w:sz w:val="24"/>
          <w:szCs w:val="24"/>
        </w:rPr>
        <w:t>4.13.5.</w:t>
      </w:r>
      <w:r w:rsidRPr="002D4EF8">
        <w:rPr>
          <w:rFonts w:ascii="Times New Roman" w:eastAsia="Times New Roman" w:hAnsi="Times New Roman"/>
          <w:b/>
          <w:sz w:val="24"/>
          <w:szCs w:val="24"/>
        </w:rPr>
        <w:t xml:space="preserve"> </w:t>
      </w:r>
      <w:r w:rsidRPr="002D4EF8">
        <w:rPr>
          <w:rFonts w:ascii="Times New Roman" w:eastAsia="Times New Roman" w:hAnsi="Times New Roman"/>
          <w:sz w:val="24"/>
          <w:szCs w:val="24"/>
        </w:rPr>
        <w:t xml:space="preserve">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заявке которого присвоен следующий порядковый номер. </w:t>
      </w:r>
      <w:proofErr w:type="gramStart"/>
      <w:r w:rsidRPr="002D4EF8">
        <w:rPr>
          <w:rFonts w:ascii="Times New Roman" w:eastAsia="Times New Roman" w:hAnsi="Times New Roman"/>
          <w:sz w:val="24"/>
          <w:szCs w:val="24"/>
        </w:rPr>
        <w:t>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представляет в адрес Заказчика заполненный, подписанный со своей стороны и скрепленный печатью (в случае, если Участник осуществляет предпринимательскую деятельность с печатью) Договор, содержащий существенные условия</w:t>
      </w:r>
      <w:proofErr w:type="gramEnd"/>
      <w:r w:rsidRPr="002D4EF8">
        <w:rPr>
          <w:rFonts w:ascii="Times New Roman" w:eastAsia="Times New Roman" w:hAnsi="Times New Roman"/>
          <w:sz w:val="24"/>
          <w:szCs w:val="24"/>
        </w:rPr>
        <w:t xml:space="preserve">, </w:t>
      </w:r>
      <w:proofErr w:type="gramStart"/>
      <w:r w:rsidRPr="002D4EF8">
        <w:rPr>
          <w:rFonts w:ascii="Times New Roman" w:eastAsia="Times New Roman" w:hAnsi="Times New Roman"/>
          <w:sz w:val="24"/>
          <w:szCs w:val="24"/>
        </w:rPr>
        <w:t xml:space="preserve">указанные в п. 4.13.2. настоящей Документации. </w:t>
      </w:r>
      <w:proofErr w:type="gramEnd"/>
    </w:p>
    <w:p w:rsidR="00F17CDC" w:rsidRPr="002D4EF8" w:rsidRDefault="00F17CDC">
      <w:pPr>
        <w:tabs>
          <w:tab w:val="left" w:pos="425"/>
          <w:tab w:val="left" w:pos="567"/>
          <w:tab w:val="left" w:pos="709"/>
          <w:tab w:val="left" w:pos="851"/>
        </w:tabs>
        <w:spacing w:after="0" w:line="240" w:lineRule="auto"/>
        <w:jc w:val="both"/>
        <w:rPr>
          <w:rFonts w:ascii="Times New Roman" w:hAnsi="Times New Roman"/>
          <w:b/>
          <w:sz w:val="24"/>
          <w:szCs w:val="24"/>
        </w:rPr>
      </w:pPr>
      <w:r w:rsidRPr="002D4EF8">
        <w:rPr>
          <w:rFonts w:ascii="Times New Roman" w:eastAsia="Times New Roman" w:hAnsi="Times New Roman"/>
          <w:b/>
          <w:sz w:val="24"/>
          <w:szCs w:val="24"/>
        </w:rPr>
        <w:t xml:space="preserve">       </w:t>
      </w:r>
    </w:p>
    <w:p w:rsidR="00F17CDC" w:rsidRPr="002D4EF8" w:rsidRDefault="00F17CDC" w:rsidP="00A26183">
      <w:pPr>
        <w:pStyle w:val="affffa"/>
        <w:jc w:val="left"/>
        <w:outlineLvl w:val="1"/>
        <w:rPr>
          <w:rFonts w:ascii="Times New Roman" w:hAnsi="Times New Roman"/>
        </w:rPr>
      </w:pPr>
      <w:bookmarkStart w:id="132" w:name="_Toc386464008"/>
      <w:bookmarkStart w:id="133" w:name="_Toc388439850"/>
      <w:bookmarkStart w:id="134" w:name="_Toc388439999"/>
      <w:bookmarkStart w:id="135" w:name="_Toc388447368"/>
      <w:bookmarkStart w:id="136" w:name="_Toc389746540"/>
      <w:bookmarkStart w:id="137" w:name="_Toc390261837"/>
      <w:bookmarkStart w:id="138" w:name="_Toc391546652"/>
      <w:bookmarkStart w:id="139" w:name="_Toc391649829"/>
      <w:bookmarkStart w:id="140" w:name="_Toc391973198"/>
      <w:r w:rsidRPr="002D4EF8">
        <w:rPr>
          <w:rFonts w:ascii="Times New Roman" w:hAnsi="Times New Roman"/>
          <w:b/>
        </w:rPr>
        <w:t>4.14.</w:t>
      </w:r>
      <w:r w:rsidRPr="002D4EF8">
        <w:rPr>
          <w:rFonts w:ascii="Times New Roman" w:hAnsi="Times New Roman"/>
          <w:b/>
        </w:rPr>
        <w:tab/>
      </w:r>
      <w:r w:rsidRPr="002D4EF8">
        <w:rPr>
          <w:rStyle w:val="aff7"/>
          <w:rFonts w:ascii="Times New Roman" w:hAnsi="Times New Roman"/>
          <w:b/>
        </w:rPr>
        <w:t>Уведомление</w:t>
      </w:r>
      <w:r w:rsidRPr="002D4EF8">
        <w:rPr>
          <w:rFonts w:ascii="Times New Roman" w:hAnsi="Times New Roman"/>
          <w:b/>
        </w:rPr>
        <w:t xml:space="preserve"> </w:t>
      </w:r>
      <w:r w:rsidRPr="002D4EF8">
        <w:rPr>
          <w:rStyle w:val="aff7"/>
          <w:rFonts w:ascii="Times New Roman" w:hAnsi="Times New Roman"/>
          <w:b/>
        </w:rPr>
        <w:t>Участников</w:t>
      </w:r>
      <w:r w:rsidRPr="002D4EF8">
        <w:rPr>
          <w:rFonts w:ascii="Times New Roman" w:hAnsi="Times New Roman"/>
          <w:b/>
        </w:rPr>
        <w:t xml:space="preserve"> о результатах </w:t>
      </w:r>
      <w:r w:rsidRPr="002D4EF8">
        <w:rPr>
          <w:rFonts w:ascii="Times New Roman" w:hAnsi="Times New Roman"/>
          <w:b/>
          <w:bCs/>
        </w:rPr>
        <w:t>запроса предложений</w:t>
      </w:r>
      <w:bookmarkEnd w:id="132"/>
      <w:bookmarkEnd w:id="133"/>
      <w:bookmarkEnd w:id="134"/>
      <w:bookmarkEnd w:id="135"/>
      <w:bookmarkEnd w:id="136"/>
      <w:bookmarkEnd w:id="137"/>
      <w:bookmarkEnd w:id="138"/>
      <w:bookmarkEnd w:id="139"/>
      <w:bookmarkEnd w:id="140"/>
    </w:p>
    <w:p w:rsidR="00F17CDC" w:rsidRPr="002D4EF8" w:rsidRDefault="00F17CDC" w:rsidP="009D6EAD">
      <w:pPr>
        <w:spacing w:after="0" w:line="240" w:lineRule="auto"/>
        <w:ind w:firstLine="567"/>
        <w:jc w:val="both"/>
        <w:rPr>
          <w:rFonts w:ascii="Times New Roman" w:eastAsia="Times New Roman" w:hAnsi="Times New Roman"/>
          <w:b/>
          <w:sz w:val="24"/>
          <w:szCs w:val="24"/>
        </w:rPr>
      </w:pPr>
      <w:r w:rsidRPr="002D4EF8">
        <w:rPr>
          <w:rFonts w:ascii="Times New Roman" w:eastAsia="Times New Roman" w:hAnsi="Times New Roman"/>
          <w:sz w:val="24"/>
          <w:szCs w:val="24"/>
        </w:rPr>
        <w:t xml:space="preserve">Заказчик публикует сведения о результатах </w:t>
      </w:r>
      <w:r w:rsidRPr="002D4EF8">
        <w:rPr>
          <w:rFonts w:ascii="Times New Roman" w:eastAsia="Times New Roman" w:hAnsi="Times New Roman"/>
          <w:bCs/>
          <w:sz w:val="24"/>
          <w:szCs w:val="24"/>
        </w:rPr>
        <w:t>запроса предложений</w:t>
      </w:r>
      <w:r w:rsidRPr="002D4EF8">
        <w:rPr>
          <w:rFonts w:ascii="Times New Roman" w:eastAsia="Times New Roman" w:hAnsi="Times New Roman"/>
          <w:sz w:val="24"/>
          <w:szCs w:val="24"/>
        </w:rPr>
        <w:t xml:space="preserve"> или о том, что процедура </w:t>
      </w:r>
      <w:r w:rsidRPr="002D4EF8">
        <w:rPr>
          <w:rFonts w:ascii="Times New Roman" w:eastAsia="Times New Roman" w:hAnsi="Times New Roman"/>
          <w:bCs/>
          <w:sz w:val="24"/>
          <w:szCs w:val="24"/>
        </w:rPr>
        <w:t>запроса предложений</w:t>
      </w:r>
      <w:r w:rsidRPr="002D4EF8">
        <w:rPr>
          <w:rFonts w:ascii="Times New Roman" w:eastAsia="Times New Roman" w:hAnsi="Times New Roman"/>
          <w:sz w:val="24"/>
          <w:szCs w:val="24"/>
        </w:rPr>
        <w:t xml:space="preserve"> не состоялась на официальном Интернет – сайте по адресу: </w:t>
      </w:r>
      <w:hyperlink r:id="rId28" w:history="1">
        <w:r w:rsidRPr="002D4EF8">
          <w:rPr>
            <w:rStyle w:val="af0"/>
            <w:rFonts w:ascii="Times New Roman" w:eastAsia="Times New Roman" w:hAnsi="Times New Roman"/>
            <w:sz w:val="24"/>
            <w:szCs w:val="24"/>
          </w:rPr>
          <w:t>http://zakupki.gov.ru/223</w:t>
        </w:r>
      </w:hyperlink>
      <w:r w:rsidRPr="002D4EF8">
        <w:rPr>
          <w:rFonts w:ascii="Times New Roman" w:eastAsia="Times New Roman" w:hAnsi="Times New Roman"/>
          <w:sz w:val="24"/>
          <w:szCs w:val="24"/>
        </w:rPr>
        <w:t xml:space="preserve">. </w:t>
      </w:r>
    </w:p>
    <w:p w:rsidR="00F17CDC" w:rsidRPr="002D4EF8" w:rsidRDefault="00F17CDC">
      <w:pPr>
        <w:spacing w:after="0" w:line="240" w:lineRule="auto"/>
        <w:rPr>
          <w:rFonts w:ascii="Times New Roman" w:eastAsia="Times New Roman" w:hAnsi="Times New Roman"/>
          <w:b/>
          <w:sz w:val="24"/>
          <w:szCs w:val="24"/>
        </w:rPr>
      </w:pPr>
    </w:p>
    <w:p w:rsidR="00F17CDC" w:rsidRPr="002D4EF8" w:rsidRDefault="00F17CDC" w:rsidP="00A26183">
      <w:pPr>
        <w:pStyle w:val="affffa"/>
        <w:spacing w:after="0"/>
        <w:jc w:val="left"/>
        <w:outlineLvl w:val="1"/>
        <w:rPr>
          <w:rFonts w:ascii="Times New Roman" w:hAnsi="Times New Roman"/>
          <w:bCs/>
        </w:rPr>
      </w:pPr>
      <w:bookmarkStart w:id="141" w:name="_Toc386464009"/>
      <w:bookmarkStart w:id="142" w:name="_Toc388439851"/>
      <w:bookmarkStart w:id="143" w:name="_Toc388440000"/>
      <w:bookmarkStart w:id="144" w:name="_Toc388447369"/>
      <w:bookmarkStart w:id="145" w:name="_Toc389746541"/>
      <w:bookmarkStart w:id="146" w:name="_Toc390261838"/>
      <w:bookmarkStart w:id="147" w:name="_Toc391546653"/>
      <w:bookmarkStart w:id="148" w:name="_Toc391649830"/>
      <w:bookmarkStart w:id="149" w:name="_Toc391973199"/>
      <w:r w:rsidRPr="002D4EF8">
        <w:rPr>
          <w:rFonts w:ascii="Times New Roman" w:hAnsi="Times New Roman"/>
          <w:b/>
        </w:rPr>
        <w:t>4.15.   Обеспечение заявки.</w:t>
      </w:r>
      <w:bookmarkEnd w:id="141"/>
      <w:bookmarkEnd w:id="142"/>
      <w:bookmarkEnd w:id="143"/>
      <w:bookmarkEnd w:id="144"/>
      <w:bookmarkEnd w:id="145"/>
      <w:bookmarkEnd w:id="146"/>
      <w:bookmarkEnd w:id="147"/>
      <w:bookmarkEnd w:id="148"/>
      <w:bookmarkEnd w:id="149"/>
    </w:p>
    <w:p w:rsidR="00F17CDC" w:rsidRPr="002D4EF8" w:rsidRDefault="00F17CDC" w:rsidP="003058D8">
      <w:pPr>
        <w:pStyle w:val="affffa"/>
        <w:spacing w:after="0" w:line="240" w:lineRule="auto"/>
        <w:ind w:firstLine="567"/>
        <w:jc w:val="both"/>
        <w:rPr>
          <w:rFonts w:ascii="Times New Roman" w:hAnsi="Times New Roman"/>
          <w:bCs/>
        </w:rPr>
      </w:pPr>
      <w:r w:rsidRPr="002D4EF8">
        <w:rPr>
          <w:rFonts w:ascii="Times New Roman" w:hAnsi="Times New Roman"/>
          <w:bCs/>
        </w:rPr>
        <w:t>Заказчиком в рамках Документации не устанавливается требование обеспечения исполнения Договора, заключаемого по результатам проведения настоящей закупки.</w:t>
      </w:r>
    </w:p>
    <w:p w:rsidR="003058D8" w:rsidRPr="002D4EF8" w:rsidRDefault="003058D8" w:rsidP="003058D8">
      <w:pPr>
        <w:spacing w:after="0" w:line="240" w:lineRule="auto"/>
        <w:rPr>
          <w:rFonts w:ascii="Times New Roman" w:hAnsi="Times New Roman"/>
          <w:sz w:val="24"/>
          <w:szCs w:val="24"/>
        </w:rPr>
      </w:pPr>
    </w:p>
    <w:p w:rsidR="00F17CDC" w:rsidRPr="002D4EF8" w:rsidRDefault="00F17CDC" w:rsidP="003058D8">
      <w:pPr>
        <w:pStyle w:val="affffa"/>
        <w:spacing w:after="0" w:line="240" w:lineRule="auto"/>
        <w:jc w:val="left"/>
        <w:outlineLvl w:val="1"/>
        <w:rPr>
          <w:rFonts w:ascii="Times New Roman" w:hAnsi="Times New Roman"/>
        </w:rPr>
      </w:pPr>
      <w:bookmarkStart w:id="150" w:name="_Toc386464010"/>
      <w:bookmarkStart w:id="151" w:name="_Toc388439852"/>
      <w:bookmarkStart w:id="152" w:name="_Toc388440001"/>
      <w:bookmarkStart w:id="153" w:name="_Toc388447370"/>
      <w:bookmarkStart w:id="154" w:name="_Toc389746542"/>
      <w:bookmarkStart w:id="155" w:name="_Toc390261839"/>
      <w:bookmarkStart w:id="156" w:name="_Toc391546654"/>
      <w:bookmarkStart w:id="157" w:name="_Toc391649831"/>
      <w:bookmarkStart w:id="158" w:name="_Toc391973200"/>
      <w:r w:rsidRPr="002D4EF8">
        <w:rPr>
          <w:rFonts w:ascii="Times New Roman" w:hAnsi="Times New Roman"/>
          <w:b/>
        </w:rPr>
        <w:t>4.16.  П</w:t>
      </w:r>
      <w:r w:rsidRPr="002D4EF8">
        <w:rPr>
          <w:rFonts w:ascii="Times New Roman" w:hAnsi="Times New Roman"/>
          <w:b/>
          <w:spacing w:val="1"/>
        </w:rPr>
        <w:t>р</w:t>
      </w:r>
      <w:r w:rsidRPr="002D4EF8">
        <w:rPr>
          <w:rFonts w:ascii="Times New Roman" w:hAnsi="Times New Roman"/>
          <w:b/>
        </w:rPr>
        <w:t>авовое</w:t>
      </w:r>
      <w:r w:rsidRPr="002D4EF8">
        <w:rPr>
          <w:rFonts w:ascii="Times New Roman" w:hAnsi="Times New Roman"/>
          <w:b/>
          <w:spacing w:val="-1"/>
        </w:rPr>
        <w:t xml:space="preserve"> </w:t>
      </w:r>
      <w:r w:rsidRPr="002D4EF8">
        <w:rPr>
          <w:rFonts w:ascii="Times New Roman" w:hAnsi="Times New Roman"/>
          <w:b/>
          <w:spacing w:val="1"/>
        </w:rPr>
        <w:t>р</w:t>
      </w:r>
      <w:r w:rsidRPr="002D4EF8">
        <w:rPr>
          <w:rFonts w:ascii="Times New Roman" w:hAnsi="Times New Roman"/>
          <w:b/>
          <w:spacing w:val="-1"/>
        </w:rPr>
        <w:t>ег</w:t>
      </w:r>
      <w:r w:rsidRPr="002D4EF8">
        <w:rPr>
          <w:rFonts w:ascii="Times New Roman" w:hAnsi="Times New Roman"/>
          <w:b/>
        </w:rPr>
        <w:t>ул</w:t>
      </w:r>
      <w:r w:rsidRPr="002D4EF8">
        <w:rPr>
          <w:rFonts w:ascii="Times New Roman" w:hAnsi="Times New Roman"/>
          <w:b/>
          <w:spacing w:val="1"/>
        </w:rPr>
        <w:t>ир</w:t>
      </w:r>
      <w:r w:rsidRPr="002D4EF8">
        <w:rPr>
          <w:rFonts w:ascii="Times New Roman" w:hAnsi="Times New Roman"/>
          <w:b/>
        </w:rPr>
        <w:t>ова</w:t>
      </w:r>
      <w:r w:rsidRPr="002D4EF8">
        <w:rPr>
          <w:rFonts w:ascii="Times New Roman" w:hAnsi="Times New Roman"/>
          <w:b/>
          <w:spacing w:val="1"/>
        </w:rPr>
        <w:t>ни</w:t>
      </w:r>
      <w:r w:rsidRPr="002D4EF8">
        <w:rPr>
          <w:rFonts w:ascii="Times New Roman" w:hAnsi="Times New Roman"/>
          <w:b/>
        </w:rPr>
        <w:t>е.</w:t>
      </w:r>
      <w:bookmarkEnd w:id="150"/>
      <w:bookmarkEnd w:id="151"/>
      <w:bookmarkEnd w:id="152"/>
      <w:bookmarkEnd w:id="153"/>
      <w:bookmarkEnd w:id="154"/>
      <w:bookmarkEnd w:id="155"/>
      <w:bookmarkEnd w:id="156"/>
      <w:bookmarkEnd w:id="157"/>
      <w:bookmarkEnd w:id="158"/>
    </w:p>
    <w:p w:rsidR="00F17CDC" w:rsidRPr="002D4EF8" w:rsidRDefault="00F17CDC" w:rsidP="003058D8">
      <w:pPr>
        <w:widowControl w:val="0"/>
        <w:tabs>
          <w:tab w:val="left" w:pos="709"/>
        </w:tabs>
        <w:autoSpaceDE w:val="0"/>
        <w:spacing w:after="0" w:line="240" w:lineRule="auto"/>
        <w:ind w:right="-20"/>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4.16.1. Закупка, проводимая в соответствии с настоящей Документацией, регулируется Положением о закупке товаров, работ, услуг ОАО «Мурманэнергосбыт» и действующим законодательством. </w:t>
      </w:r>
    </w:p>
    <w:p w:rsidR="00F17CDC" w:rsidRPr="002D4EF8" w:rsidRDefault="00F17CDC">
      <w:pPr>
        <w:widowControl w:val="0"/>
        <w:tabs>
          <w:tab w:val="left" w:pos="709"/>
        </w:tabs>
        <w:autoSpaceDE w:val="0"/>
        <w:spacing w:after="0" w:line="240" w:lineRule="auto"/>
        <w:ind w:right="-20"/>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4.16.2. В случае возникновения любых противоречий, претензий, разногласий и споров, связанных с размещением заказа путем проведения </w:t>
      </w:r>
      <w:r w:rsidRPr="002D4EF8">
        <w:rPr>
          <w:rFonts w:ascii="Times New Roman" w:eastAsia="Times New Roman" w:hAnsi="Times New Roman"/>
          <w:bCs/>
          <w:sz w:val="24"/>
          <w:szCs w:val="24"/>
        </w:rPr>
        <w:t>запроса предложений</w:t>
      </w:r>
      <w:r w:rsidRPr="002D4EF8">
        <w:rPr>
          <w:rFonts w:ascii="Times New Roman" w:eastAsia="Times New Roman" w:hAnsi="Times New Roman"/>
          <w:sz w:val="24"/>
          <w:szCs w:val="24"/>
        </w:rPr>
        <w:t>,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F17CDC" w:rsidRPr="002D4EF8" w:rsidRDefault="00F17CDC" w:rsidP="00151EEF">
      <w:pPr>
        <w:widowControl w:val="0"/>
        <w:tabs>
          <w:tab w:val="left" w:pos="709"/>
        </w:tabs>
        <w:autoSpaceDE w:val="0"/>
        <w:spacing w:after="0" w:line="240" w:lineRule="auto"/>
        <w:ind w:right="-20"/>
        <w:jc w:val="both"/>
        <w:rPr>
          <w:rFonts w:ascii="Times New Roman" w:eastAsia="Times New Roman" w:hAnsi="Times New Roman"/>
          <w:spacing w:val="1"/>
          <w:sz w:val="24"/>
          <w:szCs w:val="24"/>
        </w:rPr>
      </w:pPr>
      <w:r w:rsidRPr="002D4EF8">
        <w:rPr>
          <w:rFonts w:ascii="Times New Roman" w:eastAsia="Times New Roman" w:hAnsi="Times New Roman"/>
          <w:sz w:val="24"/>
          <w:szCs w:val="24"/>
        </w:rPr>
        <w:t>4.16.3.</w:t>
      </w:r>
      <w:r w:rsidRPr="002D4EF8">
        <w:rPr>
          <w:rFonts w:ascii="Times New Roman" w:eastAsia="Times New Roman" w:hAnsi="Times New Roman"/>
          <w:spacing w:val="1"/>
          <w:sz w:val="24"/>
          <w:szCs w:val="24"/>
        </w:rPr>
        <w:t xml:space="preserve"> </w:t>
      </w:r>
      <w:r w:rsidRPr="002D4EF8">
        <w:rPr>
          <w:rFonts w:ascii="Times New Roman" w:eastAsia="Times New Roman" w:hAnsi="Times New Roman"/>
          <w:sz w:val="24"/>
          <w:szCs w:val="24"/>
        </w:rPr>
        <w:t>Л</w:t>
      </w:r>
      <w:r w:rsidRPr="002D4EF8">
        <w:rPr>
          <w:rFonts w:ascii="Times New Roman" w:eastAsia="Times New Roman" w:hAnsi="Times New Roman"/>
          <w:spacing w:val="1"/>
          <w:sz w:val="24"/>
          <w:szCs w:val="24"/>
        </w:rPr>
        <w:t>ю</w:t>
      </w:r>
      <w:r w:rsidRPr="002D4EF8">
        <w:rPr>
          <w:rFonts w:ascii="Times New Roman" w:eastAsia="Times New Roman" w:hAnsi="Times New Roman"/>
          <w:sz w:val="24"/>
          <w:szCs w:val="24"/>
        </w:rPr>
        <w:t xml:space="preserve">бые </w:t>
      </w:r>
      <w:r w:rsidRPr="002D4EF8">
        <w:rPr>
          <w:rFonts w:ascii="Times New Roman" w:eastAsia="Times New Roman" w:hAnsi="Times New Roman"/>
          <w:spacing w:val="-1"/>
          <w:sz w:val="24"/>
          <w:szCs w:val="24"/>
        </w:rPr>
        <w:t>с</w:t>
      </w:r>
      <w:r w:rsidRPr="002D4EF8">
        <w:rPr>
          <w:rFonts w:ascii="Times New Roman" w:eastAsia="Times New Roman" w:hAnsi="Times New Roman"/>
          <w:spacing w:val="1"/>
          <w:sz w:val="24"/>
          <w:szCs w:val="24"/>
        </w:rPr>
        <w:t>п</w:t>
      </w:r>
      <w:r w:rsidRPr="002D4EF8">
        <w:rPr>
          <w:rFonts w:ascii="Times New Roman" w:eastAsia="Times New Roman" w:hAnsi="Times New Roman"/>
          <w:sz w:val="24"/>
          <w:szCs w:val="24"/>
        </w:rPr>
        <w:t>оры,</w:t>
      </w:r>
      <w:r w:rsidRPr="002D4EF8">
        <w:rPr>
          <w:rFonts w:ascii="Times New Roman" w:eastAsia="Times New Roman" w:hAnsi="Times New Roman"/>
          <w:spacing w:val="4"/>
          <w:sz w:val="24"/>
          <w:szCs w:val="24"/>
        </w:rPr>
        <w:t xml:space="preserve"> </w:t>
      </w:r>
      <w:r w:rsidRPr="002D4EF8">
        <w:rPr>
          <w:rFonts w:ascii="Times New Roman" w:eastAsia="Times New Roman" w:hAnsi="Times New Roman"/>
          <w:sz w:val="24"/>
          <w:szCs w:val="24"/>
        </w:rPr>
        <w:t>о</w:t>
      </w:r>
      <w:r w:rsidRPr="002D4EF8">
        <w:rPr>
          <w:rFonts w:ascii="Times New Roman" w:eastAsia="Times New Roman" w:hAnsi="Times New Roman"/>
          <w:spacing w:val="-1"/>
          <w:sz w:val="24"/>
          <w:szCs w:val="24"/>
        </w:rPr>
        <w:t>с</w:t>
      </w:r>
      <w:r w:rsidRPr="002D4EF8">
        <w:rPr>
          <w:rFonts w:ascii="Times New Roman" w:eastAsia="Times New Roman" w:hAnsi="Times New Roman"/>
          <w:spacing w:val="1"/>
          <w:sz w:val="24"/>
          <w:szCs w:val="24"/>
        </w:rPr>
        <w:t>т</w:t>
      </w:r>
      <w:r w:rsidRPr="002D4EF8">
        <w:rPr>
          <w:rFonts w:ascii="Times New Roman" w:eastAsia="Times New Roman" w:hAnsi="Times New Roman"/>
          <w:spacing w:val="-1"/>
          <w:sz w:val="24"/>
          <w:szCs w:val="24"/>
        </w:rPr>
        <w:t>а</w:t>
      </w:r>
      <w:r w:rsidRPr="002D4EF8">
        <w:rPr>
          <w:rFonts w:ascii="Times New Roman" w:eastAsia="Times New Roman" w:hAnsi="Times New Roman"/>
          <w:spacing w:val="1"/>
          <w:sz w:val="24"/>
          <w:szCs w:val="24"/>
        </w:rPr>
        <w:t>ю</w:t>
      </w:r>
      <w:r w:rsidRPr="002D4EF8">
        <w:rPr>
          <w:rFonts w:ascii="Times New Roman" w:eastAsia="Times New Roman" w:hAnsi="Times New Roman"/>
          <w:sz w:val="24"/>
          <w:szCs w:val="24"/>
        </w:rPr>
        <w:t>щ</w:t>
      </w:r>
      <w:r w:rsidRPr="002D4EF8">
        <w:rPr>
          <w:rFonts w:ascii="Times New Roman" w:eastAsia="Times New Roman" w:hAnsi="Times New Roman"/>
          <w:spacing w:val="1"/>
          <w:sz w:val="24"/>
          <w:szCs w:val="24"/>
        </w:rPr>
        <w:t>и</w:t>
      </w:r>
      <w:r w:rsidRPr="002D4EF8">
        <w:rPr>
          <w:rFonts w:ascii="Times New Roman" w:eastAsia="Times New Roman" w:hAnsi="Times New Roman"/>
          <w:spacing w:val="-1"/>
          <w:sz w:val="24"/>
          <w:szCs w:val="24"/>
        </w:rPr>
        <w:t>ес</w:t>
      </w:r>
      <w:r w:rsidRPr="002D4EF8">
        <w:rPr>
          <w:rFonts w:ascii="Times New Roman" w:eastAsia="Times New Roman" w:hAnsi="Times New Roman"/>
          <w:sz w:val="24"/>
          <w:szCs w:val="24"/>
        </w:rPr>
        <w:t>я</w:t>
      </w:r>
      <w:r w:rsidRPr="002D4EF8">
        <w:rPr>
          <w:rFonts w:ascii="Times New Roman" w:eastAsia="Times New Roman" w:hAnsi="Times New Roman"/>
          <w:spacing w:val="1"/>
          <w:sz w:val="24"/>
          <w:szCs w:val="24"/>
        </w:rPr>
        <w:t xml:space="preserve"> н</w:t>
      </w:r>
      <w:r w:rsidRPr="002D4EF8">
        <w:rPr>
          <w:rFonts w:ascii="Times New Roman" w:eastAsia="Times New Roman" w:hAnsi="Times New Roman"/>
          <w:spacing w:val="4"/>
          <w:sz w:val="24"/>
          <w:szCs w:val="24"/>
        </w:rPr>
        <w:t>е</w:t>
      </w:r>
      <w:r w:rsidRPr="002D4EF8">
        <w:rPr>
          <w:rFonts w:ascii="Times New Roman" w:eastAsia="Times New Roman" w:hAnsi="Times New Roman"/>
          <w:spacing w:val="-5"/>
          <w:sz w:val="24"/>
          <w:szCs w:val="24"/>
        </w:rPr>
        <w:t>у</w:t>
      </w:r>
      <w:r w:rsidRPr="002D4EF8">
        <w:rPr>
          <w:rFonts w:ascii="Times New Roman" w:eastAsia="Times New Roman" w:hAnsi="Times New Roman"/>
          <w:spacing w:val="2"/>
          <w:sz w:val="24"/>
          <w:szCs w:val="24"/>
        </w:rPr>
        <w:t>р</w:t>
      </w:r>
      <w:r w:rsidRPr="002D4EF8">
        <w:rPr>
          <w:rFonts w:ascii="Times New Roman" w:eastAsia="Times New Roman" w:hAnsi="Times New Roman"/>
          <w:spacing w:val="-1"/>
          <w:sz w:val="24"/>
          <w:szCs w:val="24"/>
        </w:rPr>
        <w:t>е</w:t>
      </w:r>
      <w:r w:rsidRPr="002D4EF8">
        <w:rPr>
          <w:rFonts w:ascii="Times New Roman" w:eastAsia="Times New Roman" w:hAnsi="Times New Roman"/>
          <w:spacing w:val="5"/>
          <w:sz w:val="24"/>
          <w:szCs w:val="24"/>
        </w:rPr>
        <w:t>г</w:t>
      </w:r>
      <w:r w:rsidRPr="002D4EF8">
        <w:rPr>
          <w:rFonts w:ascii="Times New Roman" w:eastAsia="Times New Roman" w:hAnsi="Times New Roman"/>
          <w:spacing w:val="-5"/>
          <w:sz w:val="24"/>
          <w:szCs w:val="24"/>
        </w:rPr>
        <w:t>у</w:t>
      </w:r>
      <w:r w:rsidRPr="002D4EF8">
        <w:rPr>
          <w:rFonts w:ascii="Times New Roman" w:eastAsia="Times New Roman" w:hAnsi="Times New Roman"/>
          <w:spacing w:val="3"/>
          <w:sz w:val="24"/>
          <w:szCs w:val="24"/>
        </w:rPr>
        <w:t>л</w:t>
      </w:r>
      <w:r w:rsidRPr="002D4EF8">
        <w:rPr>
          <w:rFonts w:ascii="Times New Roman" w:eastAsia="Times New Roman" w:hAnsi="Times New Roman"/>
          <w:spacing w:val="1"/>
          <w:sz w:val="24"/>
          <w:szCs w:val="24"/>
        </w:rPr>
        <w:t>и</w:t>
      </w:r>
      <w:r w:rsidRPr="002D4EF8">
        <w:rPr>
          <w:rFonts w:ascii="Times New Roman" w:eastAsia="Times New Roman" w:hAnsi="Times New Roman"/>
          <w:sz w:val="24"/>
          <w:szCs w:val="24"/>
        </w:rPr>
        <w:t>ров</w:t>
      </w:r>
      <w:r w:rsidRPr="002D4EF8">
        <w:rPr>
          <w:rFonts w:ascii="Times New Roman" w:eastAsia="Times New Roman" w:hAnsi="Times New Roman"/>
          <w:spacing w:val="-1"/>
          <w:sz w:val="24"/>
          <w:szCs w:val="24"/>
        </w:rPr>
        <w:t>а</w:t>
      </w:r>
      <w:r w:rsidRPr="002D4EF8">
        <w:rPr>
          <w:rFonts w:ascii="Times New Roman" w:eastAsia="Times New Roman" w:hAnsi="Times New Roman"/>
          <w:spacing w:val="1"/>
          <w:sz w:val="24"/>
          <w:szCs w:val="24"/>
        </w:rPr>
        <w:t>нн</w:t>
      </w:r>
      <w:r w:rsidRPr="002D4EF8">
        <w:rPr>
          <w:rFonts w:ascii="Times New Roman" w:eastAsia="Times New Roman" w:hAnsi="Times New Roman"/>
          <w:sz w:val="24"/>
          <w:szCs w:val="24"/>
        </w:rPr>
        <w:t>ы</w:t>
      </w:r>
      <w:r w:rsidRPr="002D4EF8">
        <w:rPr>
          <w:rFonts w:ascii="Times New Roman" w:eastAsia="Times New Roman" w:hAnsi="Times New Roman"/>
          <w:spacing w:val="-1"/>
          <w:sz w:val="24"/>
          <w:szCs w:val="24"/>
        </w:rPr>
        <w:t>м</w:t>
      </w:r>
      <w:r w:rsidRPr="002D4EF8">
        <w:rPr>
          <w:rFonts w:ascii="Times New Roman" w:eastAsia="Times New Roman" w:hAnsi="Times New Roman"/>
          <w:sz w:val="24"/>
          <w:szCs w:val="24"/>
        </w:rPr>
        <w:t>и</w:t>
      </w:r>
      <w:r w:rsidRPr="002D4EF8">
        <w:rPr>
          <w:rFonts w:ascii="Times New Roman" w:eastAsia="Times New Roman" w:hAnsi="Times New Roman"/>
          <w:spacing w:val="3"/>
          <w:sz w:val="24"/>
          <w:szCs w:val="24"/>
        </w:rPr>
        <w:t xml:space="preserve"> </w:t>
      </w:r>
      <w:r w:rsidRPr="002D4EF8">
        <w:rPr>
          <w:rFonts w:ascii="Times New Roman" w:eastAsia="Times New Roman" w:hAnsi="Times New Roman"/>
          <w:sz w:val="24"/>
          <w:szCs w:val="24"/>
        </w:rPr>
        <w:t>во</w:t>
      </w:r>
      <w:r w:rsidRPr="002D4EF8">
        <w:rPr>
          <w:rFonts w:ascii="Times New Roman" w:eastAsia="Times New Roman" w:hAnsi="Times New Roman"/>
          <w:spacing w:val="1"/>
          <w:sz w:val="24"/>
          <w:szCs w:val="24"/>
        </w:rPr>
        <w:t xml:space="preserve"> </w:t>
      </w:r>
      <w:r w:rsidRPr="002D4EF8">
        <w:rPr>
          <w:rFonts w:ascii="Times New Roman" w:eastAsia="Times New Roman" w:hAnsi="Times New Roman"/>
          <w:sz w:val="24"/>
          <w:szCs w:val="24"/>
        </w:rPr>
        <w:t>в</w:t>
      </w:r>
      <w:r w:rsidRPr="002D4EF8">
        <w:rPr>
          <w:rFonts w:ascii="Times New Roman" w:eastAsia="Times New Roman" w:hAnsi="Times New Roman"/>
          <w:spacing w:val="1"/>
          <w:sz w:val="24"/>
          <w:szCs w:val="24"/>
        </w:rPr>
        <w:t>н</w:t>
      </w:r>
      <w:r w:rsidRPr="002D4EF8">
        <w:rPr>
          <w:rFonts w:ascii="Times New Roman" w:eastAsia="Times New Roman" w:hAnsi="Times New Roman"/>
          <w:spacing w:val="-1"/>
          <w:sz w:val="24"/>
          <w:szCs w:val="24"/>
        </w:rPr>
        <w:t>е</w:t>
      </w:r>
      <w:r w:rsidRPr="002D4EF8">
        <w:rPr>
          <w:rFonts w:ascii="Times New Roman" w:eastAsia="Times New Roman" w:hAnsi="Times New Roman"/>
          <w:spacing w:val="4"/>
          <w:sz w:val="24"/>
          <w:szCs w:val="24"/>
        </w:rPr>
        <w:t>с</w:t>
      </w:r>
      <w:r w:rsidRPr="002D4EF8">
        <w:rPr>
          <w:rFonts w:ascii="Times New Roman" w:eastAsia="Times New Roman" w:hAnsi="Times New Roman"/>
          <w:spacing w:val="-2"/>
          <w:sz w:val="24"/>
          <w:szCs w:val="24"/>
        </w:rPr>
        <w:t>у</w:t>
      </w:r>
      <w:r w:rsidRPr="002D4EF8">
        <w:rPr>
          <w:rFonts w:ascii="Times New Roman" w:eastAsia="Times New Roman" w:hAnsi="Times New Roman"/>
          <w:sz w:val="24"/>
          <w:szCs w:val="24"/>
        </w:rPr>
        <w:t>д</w:t>
      </w:r>
      <w:r w:rsidRPr="002D4EF8">
        <w:rPr>
          <w:rFonts w:ascii="Times New Roman" w:eastAsia="Times New Roman" w:hAnsi="Times New Roman"/>
          <w:spacing w:val="-1"/>
          <w:sz w:val="24"/>
          <w:szCs w:val="24"/>
        </w:rPr>
        <w:t>е</w:t>
      </w:r>
      <w:r w:rsidRPr="002D4EF8">
        <w:rPr>
          <w:rFonts w:ascii="Times New Roman" w:eastAsia="Times New Roman" w:hAnsi="Times New Roman"/>
          <w:sz w:val="24"/>
          <w:szCs w:val="24"/>
        </w:rPr>
        <w:t>б</w:t>
      </w:r>
      <w:r w:rsidRPr="002D4EF8">
        <w:rPr>
          <w:rFonts w:ascii="Times New Roman" w:eastAsia="Times New Roman" w:hAnsi="Times New Roman"/>
          <w:spacing w:val="1"/>
          <w:sz w:val="24"/>
          <w:szCs w:val="24"/>
        </w:rPr>
        <w:t>н</w:t>
      </w:r>
      <w:r w:rsidRPr="002D4EF8">
        <w:rPr>
          <w:rFonts w:ascii="Times New Roman" w:eastAsia="Times New Roman" w:hAnsi="Times New Roman"/>
          <w:sz w:val="24"/>
          <w:szCs w:val="24"/>
        </w:rPr>
        <w:t>ом</w:t>
      </w:r>
      <w:r w:rsidRPr="002D4EF8">
        <w:rPr>
          <w:rFonts w:ascii="Times New Roman" w:eastAsia="Times New Roman" w:hAnsi="Times New Roman"/>
          <w:spacing w:val="1"/>
          <w:sz w:val="24"/>
          <w:szCs w:val="24"/>
        </w:rPr>
        <w:t xml:space="preserve"> п</w:t>
      </w:r>
      <w:r w:rsidRPr="002D4EF8">
        <w:rPr>
          <w:rFonts w:ascii="Times New Roman" w:eastAsia="Times New Roman" w:hAnsi="Times New Roman"/>
          <w:sz w:val="24"/>
          <w:szCs w:val="24"/>
        </w:rPr>
        <w:t>оряд</w:t>
      </w:r>
      <w:r w:rsidRPr="002D4EF8">
        <w:rPr>
          <w:rFonts w:ascii="Times New Roman" w:eastAsia="Times New Roman" w:hAnsi="Times New Roman"/>
          <w:spacing w:val="1"/>
          <w:sz w:val="24"/>
          <w:szCs w:val="24"/>
        </w:rPr>
        <w:t>к</w:t>
      </w:r>
      <w:r w:rsidRPr="002D4EF8">
        <w:rPr>
          <w:rFonts w:ascii="Times New Roman" w:eastAsia="Times New Roman" w:hAnsi="Times New Roman"/>
          <w:spacing w:val="-1"/>
          <w:sz w:val="24"/>
          <w:szCs w:val="24"/>
        </w:rPr>
        <w:t>е</w:t>
      </w:r>
      <w:r w:rsidRPr="002D4EF8">
        <w:rPr>
          <w:rFonts w:ascii="Times New Roman" w:eastAsia="Times New Roman" w:hAnsi="Times New Roman"/>
          <w:sz w:val="24"/>
          <w:szCs w:val="24"/>
        </w:rPr>
        <w:t>, р</w:t>
      </w:r>
      <w:r w:rsidRPr="002D4EF8">
        <w:rPr>
          <w:rFonts w:ascii="Times New Roman" w:eastAsia="Times New Roman" w:hAnsi="Times New Roman"/>
          <w:spacing w:val="-1"/>
          <w:sz w:val="24"/>
          <w:szCs w:val="24"/>
        </w:rPr>
        <w:t>а</w:t>
      </w:r>
      <w:r w:rsidRPr="002D4EF8">
        <w:rPr>
          <w:rFonts w:ascii="Times New Roman" w:eastAsia="Times New Roman" w:hAnsi="Times New Roman"/>
          <w:spacing w:val="1"/>
          <w:sz w:val="24"/>
          <w:szCs w:val="24"/>
        </w:rPr>
        <w:t>з</w:t>
      </w:r>
      <w:r w:rsidRPr="002D4EF8">
        <w:rPr>
          <w:rFonts w:ascii="Times New Roman" w:eastAsia="Times New Roman" w:hAnsi="Times New Roman"/>
          <w:sz w:val="24"/>
          <w:szCs w:val="24"/>
        </w:rPr>
        <w:t>р</w:t>
      </w:r>
      <w:r w:rsidRPr="002D4EF8">
        <w:rPr>
          <w:rFonts w:ascii="Times New Roman" w:eastAsia="Times New Roman" w:hAnsi="Times New Roman"/>
          <w:spacing w:val="-1"/>
          <w:sz w:val="24"/>
          <w:szCs w:val="24"/>
        </w:rPr>
        <w:t>е</w:t>
      </w:r>
      <w:r w:rsidRPr="002D4EF8">
        <w:rPr>
          <w:rFonts w:ascii="Times New Roman" w:eastAsia="Times New Roman" w:hAnsi="Times New Roman"/>
          <w:sz w:val="24"/>
          <w:szCs w:val="24"/>
        </w:rPr>
        <w:t>ш</w:t>
      </w:r>
      <w:r w:rsidRPr="002D4EF8">
        <w:rPr>
          <w:rFonts w:ascii="Times New Roman" w:eastAsia="Times New Roman" w:hAnsi="Times New Roman"/>
          <w:spacing w:val="-1"/>
          <w:sz w:val="24"/>
          <w:szCs w:val="24"/>
        </w:rPr>
        <w:t>а</w:t>
      </w:r>
      <w:r w:rsidRPr="002D4EF8">
        <w:rPr>
          <w:rFonts w:ascii="Times New Roman" w:eastAsia="Times New Roman" w:hAnsi="Times New Roman"/>
          <w:spacing w:val="1"/>
          <w:sz w:val="24"/>
          <w:szCs w:val="24"/>
        </w:rPr>
        <w:t>ют</w:t>
      </w:r>
      <w:r w:rsidRPr="002D4EF8">
        <w:rPr>
          <w:rFonts w:ascii="Times New Roman" w:eastAsia="Times New Roman" w:hAnsi="Times New Roman"/>
          <w:spacing w:val="-1"/>
          <w:sz w:val="24"/>
          <w:szCs w:val="24"/>
        </w:rPr>
        <w:t>с</w:t>
      </w:r>
      <w:r w:rsidRPr="002D4EF8">
        <w:rPr>
          <w:rFonts w:ascii="Times New Roman" w:eastAsia="Times New Roman" w:hAnsi="Times New Roman"/>
          <w:sz w:val="24"/>
          <w:szCs w:val="24"/>
        </w:rPr>
        <w:t xml:space="preserve">я в </w:t>
      </w:r>
      <w:r w:rsidRPr="002D4EF8">
        <w:rPr>
          <w:rFonts w:ascii="Times New Roman" w:eastAsia="Times New Roman" w:hAnsi="Times New Roman"/>
          <w:spacing w:val="4"/>
          <w:sz w:val="24"/>
          <w:szCs w:val="24"/>
        </w:rPr>
        <w:t>с</w:t>
      </w:r>
      <w:r w:rsidRPr="002D4EF8">
        <w:rPr>
          <w:rFonts w:ascii="Times New Roman" w:eastAsia="Times New Roman" w:hAnsi="Times New Roman"/>
          <w:spacing w:val="-5"/>
          <w:sz w:val="24"/>
          <w:szCs w:val="24"/>
        </w:rPr>
        <w:t>у</w:t>
      </w:r>
      <w:r w:rsidRPr="002D4EF8">
        <w:rPr>
          <w:rFonts w:ascii="Times New Roman" w:eastAsia="Times New Roman" w:hAnsi="Times New Roman"/>
          <w:sz w:val="24"/>
          <w:szCs w:val="24"/>
        </w:rPr>
        <w:t>д</w:t>
      </w:r>
      <w:r w:rsidRPr="002D4EF8">
        <w:rPr>
          <w:rFonts w:ascii="Times New Roman" w:eastAsia="Times New Roman" w:hAnsi="Times New Roman"/>
          <w:spacing w:val="-1"/>
          <w:sz w:val="24"/>
          <w:szCs w:val="24"/>
        </w:rPr>
        <w:t>е</w:t>
      </w:r>
      <w:r w:rsidRPr="002D4EF8">
        <w:rPr>
          <w:rFonts w:ascii="Times New Roman" w:eastAsia="Times New Roman" w:hAnsi="Times New Roman"/>
          <w:sz w:val="24"/>
          <w:szCs w:val="24"/>
        </w:rPr>
        <w:t>б</w:t>
      </w:r>
      <w:r w:rsidRPr="002D4EF8">
        <w:rPr>
          <w:rFonts w:ascii="Times New Roman" w:eastAsia="Times New Roman" w:hAnsi="Times New Roman"/>
          <w:spacing w:val="1"/>
          <w:sz w:val="24"/>
          <w:szCs w:val="24"/>
        </w:rPr>
        <w:t>н</w:t>
      </w:r>
      <w:r w:rsidRPr="002D4EF8">
        <w:rPr>
          <w:rFonts w:ascii="Times New Roman" w:eastAsia="Times New Roman" w:hAnsi="Times New Roman"/>
          <w:spacing w:val="2"/>
          <w:sz w:val="24"/>
          <w:szCs w:val="24"/>
        </w:rPr>
        <w:t>о</w:t>
      </w:r>
      <w:r w:rsidRPr="002D4EF8">
        <w:rPr>
          <w:rFonts w:ascii="Times New Roman" w:eastAsia="Times New Roman" w:hAnsi="Times New Roman"/>
          <w:sz w:val="24"/>
          <w:szCs w:val="24"/>
        </w:rPr>
        <w:t>м</w:t>
      </w:r>
      <w:r w:rsidRPr="002D4EF8">
        <w:rPr>
          <w:rFonts w:ascii="Times New Roman" w:eastAsia="Times New Roman" w:hAnsi="Times New Roman"/>
          <w:spacing w:val="-1"/>
          <w:sz w:val="24"/>
          <w:szCs w:val="24"/>
        </w:rPr>
        <w:t xml:space="preserve"> </w:t>
      </w:r>
      <w:r w:rsidRPr="002D4EF8">
        <w:rPr>
          <w:rFonts w:ascii="Times New Roman" w:eastAsia="Times New Roman" w:hAnsi="Times New Roman"/>
          <w:spacing w:val="1"/>
          <w:sz w:val="24"/>
          <w:szCs w:val="24"/>
        </w:rPr>
        <w:t>п</w:t>
      </w:r>
      <w:r w:rsidRPr="002D4EF8">
        <w:rPr>
          <w:rFonts w:ascii="Times New Roman" w:eastAsia="Times New Roman" w:hAnsi="Times New Roman"/>
          <w:sz w:val="24"/>
          <w:szCs w:val="24"/>
        </w:rPr>
        <w:t>оряд</w:t>
      </w:r>
      <w:r w:rsidRPr="002D4EF8">
        <w:rPr>
          <w:rFonts w:ascii="Times New Roman" w:eastAsia="Times New Roman" w:hAnsi="Times New Roman"/>
          <w:spacing w:val="1"/>
          <w:sz w:val="24"/>
          <w:szCs w:val="24"/>
        </w:rPr>
        <w:t>к</w:t>
      </w:r>
      <w:r w:rsidRPr="002D4EF8">
        <w:rPr>
          <w:rFonts w:ascii="Times New Roman" w:eastAsia="Times New Roman" w:hAnsi="Times New Roman"/>
          <w:spacing w:val="-1"/>
          <w:sz w:val="24"/>
          <w:szCs w:val="24"/>
        </w:rPr>
        <w:t>е</w:t>
      </w:r>
      <w:r w:rsidRPr="002D4EF8">
        <w:rPr>
          <w:rFonts w:ascii="Times New Roman" w:eastAsia="Times New Roman" w:hAnsi="Times New Roman"/>
          <w:sz w:val="24"/>
          <w:szCs w:val="24"/>
        </w:rPr>
        <w:t xml:space="preserve"> в Арб</w:t>
      </w:r>
      <w:r w:rsidRPr="002D4EF8">
        <w:rPr>
          <w:rFonts w:ascii="Times New Roman" w:eastAsia="Times New Roman" w:hAnsi="Times New Roman"/>
          <w:spacing w:val="1"/>
          <w:sz w:val="24"/>
          <w:szCs w:val="24"/>
        </w:rPr>
        <w:t>ит</w:t>
      </w:r>
      <w:r w:rsidRPr="002D4EF8">
        <w:rPr>
          <w:rFonts w:ascii="Times New Roman" w:eastAsia="Times New Roman" w:hAnsi="Times New Roman"/>
          <w:sz w:val="24"/>
          <w:szCs w:val="24"/>
        </w:rPr>
        <w:t>р</w:t>
      </w:r>
      <w:r w:rsidRPr="002D4EF8">
        <w:rPr>
          <w:rFonts w:ascii="Times New Roman" w:eastAsia="Times New Roman" w:hAnsi="Times New Roman"/>
          <w:spacing w:val="-1"/>
          <w:sz w:val="24"/>
          <w:szCs w:val="24"/>
        </w:rPr>
        <w:t>а</w:t>
      </w:r>
      <w:r w:rsidRPr="002D4EF8">
        <w:rPr>
          <w:rFonts w:ascii="Times New Roman" w:eastAsia="Times New Roman" w:hAnsi="Times New Roman"/>
          <w:sz w:val="24"/>
          <w:szCs w:val="24"/>
        </w:rPr>
        <w:t>ж</w:t>
      </w:r>
      <w:r w:rsidRPr="002D4EF8">
        <w:rPr>
          <w:rFonts w:ascii="Times New Roman" w:eastAsia="Times New Roman" w:hAnsi="Times New Roman"/>
          <w:spacing w:val="1"/>
          <w:sz w:val="24"/>
          <w:szCs w:val="24"/>
        </w:rPr>
        <w:t>н</w:t>
      </w:r>
      <w:r w:rsidRPr="002D4EF8">
        <w:rPr>
          <w:rFonts w:ascii="Times New Roman" w:eastAsia="Times New Roman" w:hAnsi="Times New Roman"/>
          <w:sz w:val="24"/>
          <w:szCs w:val="24"/>
        </w:rPr>
        <w:t>ом</w:t>
      </w:r>
      <w:r w:rsidRPr="002D4EF8">
        <w:rPr>
          <w:rFonts w:ascii="Times New Roman" w:eastAsia="Times New Roman" w:hAnsi="Times New Roman"/>
          <w:spacing w:val="-1"/>
          <w:sz w:val="24"/>
          <w:szCs w:val="24"/>
        </w:rPr>
        <w:t xml:space="preserve"> </w:t>
      </w:r>
      <w:r w:rsidRPr="002D4EF8">
        <w:rPr>
          <w:rFonts w:ascii="Times New Roman" w:eastAsia="Times New Roman" w:hAnsi="Times New Roman"/>
          <w:spacing w:val="1"/>
          <w:sz w:val="24"/>
          <w:szCs w:val="24"/>
        </w:rPr>
        <w:t>с</w:t>
      </w:r>
      <w:r w:rsidRPr="002D4EF8">
        <w:rPr>
          <w:rFonts w:ascii="Times New Roman" w:eastAsia="Times New Roman" w:hAnsi="Times New Roman"/>
          <w:spacing w:val="-5"/>
          <w:sz w:val="24"/>
          <w:szCs w:val="24"/>
        </w:rPr>
        <w:t>у</w:t>
      </w:r>
      <w:r w:rsidRPr="002D4EF8">
        <w:rPr>
          <w:rFonts w:ascii="Times New Roman" w:eastAsia="Times New Roman" w:hAnsi="Times New Roman"/>
          <w:sz w:val="24"/>
          <w:szCs w:val="24"/>
        </w:rPr>
        <w:t>де</w:t>
      </w:r>
      <w:r w:rsidRPr="002D4EF8">
        <w:rPr>
          <w:rFonts w:ascii="Times New Roman" w:eastAsia="Times New Roman" w:hAnsi="Times New Roman"/>
          <w:spacing w:val="-1"/>
          <w:sz w:val="24"/>
          <w:szCs w:val="24"/>
        </w:rPr>
        <w:t xml:space="preserve"> </w:t>
      </w:r>
      <w:r w:rsidRPr="002D4EF8">
        <w:rPr>
          <w:rFonts w:ascii="Times New Roman" w:eastAsia="Times New Roman" w:hAnsi="Times New Roman"/>
          <w:spacing w:val="5"/>
          <w:sz w:val="24"/>
          <w:szCs w:val="24"/>
        </w:rPr>
        <w:t>М</w:t>
      </w:r>
      <w:r w:rsidRPr="002D4EF8">
        <w:rPr>
          <w:rFonts w:ascii="Times New Roman" w:eastAsia="Times New Roman" w:hAnsi="Times New Roman"/>
          <w:spacing w:val="-5"/>
          <w:sz w:val="24"/>
          <w:szCs w:val="24"/>
        </w:rPr>
        <w:t>у</w:t>
      </w:r>
      <w:r w:rsidRPr="002D4EF8">
        <w:rPr>
          <w:rFonts w:ascii="Times New Roman" w:eastAsia="Times New Roman" w:hAnsi="Times New Roman"/>
          <w:spacing w:val="2"/>
          <w:sz w:val="24"/>
          <w:szCs w:val="24"/>
        </w:rPr>
        <w:t>р</w:t>
      </w:r>
      <w:r w:rsidRPr="002D4EF8">
        <w:rPr>
          <w:rFonts w:ascii="Times New Roman" w:eastAsia="Times New Roman" w:hAnsi="Times New Roman"/>
          <w:spacing w:val="-1"/>
          <w:sz w:val="24"/>
          <w:szCs w:val="24"/>
        </w:rPr>
        <w:t>ма</w:t>
      </w:r>
      <w:r w:rsidRPr="002D4EF8">
        <w:rPr>
          <w:rFonts w:ascii="Times New Roman" w:eastAsia="Times New Roman" w:hAnsi="Times New Roman"/>
          <w:spacing w:val="1"/>
          <w:sz w:val="24"/>
          <w:szCs w:val="24"/>
        </w:rPr>
        <w:t>н</w:t>
      </w:r>
      <w:r w:rsidRPr="002D4EF8">
        <w:rPr>
          <w:rFonts w:ascii="Times New Roman" w:eastAsia="Times New Roman" w:hAnsi="Times New Roman"/>
          <w:spacing w:val="-1"/>
          <w:sz w:val="24"/>
          <w:szCs w:val="24"/>
        </w:rPr>
        <w:t>с</w:t>
      </w:r>
      <w:r w:rsidRPr="002D4EF8">
        <w:rPr>
          <w:rFonts w:ascii="Times New Roman" w:eastAsia="Times New Roman" w:hAnsi="Times New Roman"/>
          <w:spacing w:val="1"/>
          <w:sz w:val="24"/>
          <w:szCs w:val="24"/>
        </w:rPr>
        <w:t>к</w:t>
      </w:r>
      <w:r w:rsidRPr="002D4EF8">
        <w:rPr>
          <w:rFonts w:ascii="Times New Roman" w:eastAsia="Times New Roman" w:hAnsi="Times New Roman"/>
          <w:sz w:val="24"/>
          <w:szCs w:val="24"/>
        </w:rPr>
        <w:t>ой</w:t>
      </w:r>
      <w:r w:rsidRPr="002D4EF8">
        <w:rPr>
          <w:rFonts w:ascii="Times New Roman" w:eastAsia="Times New Roman" w:hAnsi="Times New Roman"/>
          <w:spacing w:val="1"/>
          <w:sz w:val="24"/>
          <w:szCs w:val="24"/>
        </w:rPr>
        <w:t xml:space="preserve"> </w:t>
      </w:r>
      <w:r w:rsidRPr="002D4EF8">
        <w:rPr>
          <w:rFonts w:ascii="Times New Roman" w:eastAsia="Times New Roman" w:hAnsi="Times New Roman"/>
          <w:sz w:val="24"/>
          <w:szCs w:val="24"/>
        </w:rPr>
        <w:t>обл</w:t>
      </w:r>
      <w:r w:rsidRPr="002D4EF8">
        <w:rPr>
          <w:rFonts w:ascii="Times New Roman" w:eastAsia="Times New Roman" w:hAnsi="Times New Roman"/>
          <w:spacing w:val="-1"/>
          <w:sz w:val="24"/>
          <w:szCs w:val="24"/>
        </w:rPr>
        <w:t>ас</w:t>
      </w:r>
      <w:r w:rsidRPr="002D4EF8">
        <w:rPr>
          <w:rFonts w:ascii="Times New Roman" w:eastAsia="Times New Roman" w:hAnsi="Times New Roman"/>
          <w:spacing w:val="1"/>
          <w:sz w:val="24"/>
          <w:szCs w:val="24"/>
        </w:rPr>
        <w:t>ти.</w:t>
      </w:r>
    </w:p>
    <w:p w:rsidR="00151EEF" w:rsidRPr="002D4EF8" w:rsidRDefault="00151EEF" w:rsidP="00151EEF">
      <w:pPr>
        <w:widowControl w:val="0"/>
        <w:tabs>
          <w:tab w:val="left" w:pos="709"/>
        </w:tabs>
        <w:autoSpaceDE w:val="0"/>
        <w:spacing w:after="0" w:line="240" w:lineRule="auto"/>
        <w:ind w:right="-20"/>
        <w:jc w:val="both"/>
        <w:rPr>
          <w:rFonts w:ascii="Times New Roman" w:eastAsia="Times New Roman" w:hAnsi="Times New Roman"/>
          <w:b/>
          <w:spacing w:val="1"/>
          <w:sz w:val="24"/>
          <w:szCs w:val="24"/>
        </w:rPr>
      </w:pPr>
    </w:p>
    <w:p w:rsidR="00F17CDC" w:rsidRPr="002D4EF8" w:rsidRDefault="004D0F00" w:rsidP="004D0F00">
      <w:pPr>
        <w:pStyle w:val="1"/>
        <w:numPr>
          <w:ilvl w:val="0"/>
          <w:numId w:val="0"/>
        </w:numPr>
        <w:jc w:val="center"/>
        <w:rPr>
          <w:b/>
        </w:rPr>
      </w:pPr>
      <w:bookmarkStart w:id="159" w:name="_Toc391973201"/>
      <w:r w:rsidRPr="002D4EF8">
        <w:rPr>
          <w:b/>
          <w:lang w:val="ru-RU"/>
        </w:rPr>
        <w:t xml:space="preserve">5. </w:t>
      </w:r>
      <w:r w:rsidR="00F17CDC" w:rsidRPr="002D4EF8">
        <w:rPr>
          <w:b/>
        </w:rPr>
        <w:t>Техническое задание</w:t>
      </w:r>
      <w:bookmarkEnd w:id="159"/>
    </w:p>
    <w:p w:rsidR="00714FE6" w:rsidRPr="002D4EF8" w:rsidRDefault="00714FE6" w:rsidP="00714FE6">
      <w:pPr>
        <w:spacing w:after="0" w:line="240" w:lineRule="auto"/>
        <w:rPr>
          <w:rFonts w:ascii="Times New Roman" w:eastAsia="Times New Roman" w:hAnsi="Times New Roman"/>
          <w:b/>
          <w:bCs/>
          <w:sz w:val="24"/>
          <w:szCs w:val="24"/>
          <w:lang w:eastAsia="zh-CN"/>
        </w:rPr>
      </w:pPr>
      <w:bookmarkStart w:id="160" w:name="_Ref55336310"/>
      <w:bookmarkStart w:id="161" w:name="_Ref93265116"/>
      <w:bookmarkStart w:id="162" w:name="_Ref93264992"/>
      <w:bookmarkStart w:id="163" w:name="_Ref89649494"/>
      <w:bookmarkStart w:id="164" w:name="_Ref34763774"/>
    </w:p>
    <w:p w:rsidR="00714FE6" w:rsidRPr="002D4EF8" w:rsidRDefault="00714FE6" w:rsidP="00714FE6">
      <w:pPr>
        <w:spacing w:after="0" w:line="240" w:lineRule="auto"/>
        <w:rPr>
          <w:rFonts w:ascii="Times New Roman" w:eastAsia="Times New Roman" w:hAnsi="Times New Roman"/>
          <w:b/>
          <w:bCs/>
          <w:sz w:val="24"/>
          <w:szCs w:val="24"/>
          <w:lang w:eastAsia="zh-CN"/>
        </w:rPr>
      </w:pPr>
      <w:r w:rsidRPr="002D4EF8">
        <w:rPr>
          <w:rFonts w:ascii="Times New Roman" w:eastAsia="Times New Roman" w:hAnsi="Times New Roman"/>
          <w:b/>
          <w:bCs/>
          <w:sz w:val="24"/>
          <w:szCs w:val="24"/>
          <w:lang w:eastAsia="zh-CN"/>
        </w:rPr>
        <w:t>Поставляемый Товар должен быть российского производства.</w:t>
      </w:r>
    </w:p>
    <w:p w:rsidR="00465E18" w:rsidRPr="00465E18" w:rsidRDefault="00465E18" w:rsidP="00465E18">
      <w:pPr>
        <w:spacing w:after="0" w:line="240" w:lineRule="auto"/>
        <w:ind w:left="27"/>
        <w:jc w:val="both"/>
        <w:rPr>
          <w:rFonts w:ascii="Times New Roman" w:eastAsia="Times New Roman" w:hAnsi="Times New Roman"/>
          <w:b/>
          <w:bCs/>
          <w:sz w:val="28"/>
          <w:szCs w:val="28"/>
          <w:lang w:eastAsia="zh-CN"/>
        </w:rPr>
      </w:pPr>
      <w:r w:rsidRPr="00465E18">
        <w:rPr>
          <w:rFonts w:ascii="Times New Roman" w:eastAsia="Times New Roman" w:hAnsi="Times New Roman"/>
          <w:sz w:val="28"/>
          <w:szCs w:val="28"/>
          <w:lang w:eastAsia="zh-CN"/>
        </w:rPr>
        <w:t xml:space="preserve">                                  </w:t>
      </w:r>
    </w:p>
    <w:p w:rsidR="00465E18" w:rsidRPr="00465E18" w:rsidRDefault="00465E18" w:rsidP="00465E18">
      <w:pPr>
        <w:tabs>
          <w:tab w:val="left" w:pos="540"/>
        </w:tabs>
        <w:spacing w:after="0" w:line="240" w:lineRule="auto"/>
        <w:rPr>
          <w:rFonts w:ascii="Times New Roman" w:eastAsia="Times New Roman" w:hAnsi="Times New Roman"/>
          <w:color w:val="000000"/>
          <w:sz w:val="24"/>
          <w:szCs w:val="24"/>
          <w:lang w:eastAsia="zh-CN"/>
        </w:rPr>
      </w:pPr>
      <w:r w:rsidRPr="00465E18">
        <w:rPr>
          <w:rFonts w:ascii="Times New Roman" w:eastAsia="Times New Roman" w:hAnsi="Times New Roman"/>
          <w:sz w:val="24"/>
          <w:szCs w:val="24"/>
          <w:lang w:eastAsia="zh-CN"/>
        </w:rPr>
        <w:t xml:space="preserve">Трубы чугунные </w:t>
      </w:r>
      <w:proofErr w:type="spellStart"/>
      <w:r w:rsidRPr="00465E18">
        <w:rPr>
          <w:rFonts w:ascii="Times New Roman" w:eastAsia="Times New Roman" w:hAnsi="Times New Roman"/>
          <w:sz w:val="24"/>
          <w:szCs w:val="24"/>
          <w:lang w:eastAsia="zh-CN"/>
        </w:rPr>
        <w:t>экономайзерные</w:t>
      </w:r>
      <w:proofErr w:type="spellEnd"/>
      <w:r w:rsidRPr="00465E18">
        <w:rPr>
          <w:rFonts w:ascii="Times New Roman" w:eastAsia="Times New Roman" w:hAnsi="Times New Roman"/>
          <w:sz w:val="24"/>
          <w:szCs w:val="24"/>
          <w:lang w:eastAsia="zh-CN"/>
        </w:rPr>
        <w:t xml:space="preserve"> (энергетические) предназначены для нагревания питательной воды в паровых и водогрейных стационарных котлах с рабочим давлением до 2,4 МПа.</w:t>
      </w:r>
    </w:p>
    <w:p w:rsidR="00465E18" w:rsidRPr="00465E18" w:rsidRDefault="00465E18" w:rsidP="00465E18">
      <w:pPr>
        <w:tabs>
          <w:tab w:val="left" w:pos="540"/>
        </w:tabs>
        <w:spacing w:after="0" w:line="240" w:lineRule="auto"/>
        <w:rPr>
          <w:rFonts w:ascii="Times New Roman" w:eastAsia="Times New Roman" w:hAnsi="Times New Roman"/>
          <w:sz w:val="24"/>
          <w:szCs w:val="24"/>
          <w:lang w:eastAsia="zh-CN"/>
        </w:rPr>
      </w:pPr>
      <w:r w:rsidRPr="00465E18">
        <w:rPr>
          <w:rFonts w:ascii="Times New Roman" w:eastAsia="Times New Roman" w:hAnsi="Times New Roman"/>
          <w:color w:val="000000"/>
          <w:sz w:val="24"/>
          <w:szCs w:val="24"/>
          <w:lang w:eastAsia="zh-CN"/>
        </w:rPr>
        <w:t>Трубы:</w:t>
      </w:r>
    </w:p>
    <w:p w:rsidR="00465E18" w:rsidRPr="00465E18" w:rsidRDefault="00465E18" w:rsidP="00465E18">
      <w:pPr>
        <w:numPr>
          <w:ilvl w:val="0"/>
          <w:numId w:val="47"/>
        </w:numPr>
        <w:tabs>
          <w:tab w:val="left" w:pos="540"/>
        </w:tabs>
        <w:suppressAutoHyphens w:val="0"/>
        <w:spacing w:after="0" w:line="240" w:lineRule="auto"/>
        <w:rPr>
          <w:rFonts w:ascii="Times New Roman" w:eastAsia="Times New Roman" w:hAnsi="Times New Roman"/>
          <w:sz w:val="24"/>
          <w:szCs w:val="24"/>
          <w:lang w:eastAsia="zh-CN"/>
        </w:rPr>
      </w:pPr>
      <w:r w:rsidRPr="00465E18">
        <w:rPr>
          <w:rFonts w:ascii="Times New Roman" w:eastAsia="Times New Roman" w:hAnsi="Times New Roman"/>
          <w:sz w:val="24"/>
          <w:szCs w:val="24"/>
          <w:lang w:eastAsia="zh-CN"/>
        </w:rPr>
        <w:lastRenderedPageBreak/>
        <w:t xml:space="preserve">новые </w:t>
      </w:r>
    </w:p>
    <w:p w:rsidR="00465E18" w:rsidRPr="00465E18" w:rsidRDefault="00465E18" w:rsidP="00465E18">
      <w:pPr>
        <w:numPr>
          <w:ilvl w:val="0"/>
          <w:numId w:val="47"/>
        </w:numPr>
        <w:tabs>
          <w:tab w:val="left" w:pos="540"/>
        </w:tabs>
        <w:suppressAutoHyphens w:val="0"/>
        <w:spacing w:after="0" w:line="240" w:lineRule="auto"/>
        <w:rPr>
          <w:rFonts w:ascii="Times New Roman" w:eastAsia="Times New Roman" w:hAnsi="Times New Roman"/>
          <w:sz w:val="24"/>
          <w:szCs w:val="24"/>
          <w:lang w:eastAsia="zh-CN"/>
        </w:rPr>
      </w:pPr>
      <w:r w:rsidRPr="00465E18">
        <w:rPr>
          <w:rFonts w:ascii="Times New Roman" w:eastAsia="Times New Roman" w:hAnsi="Times New Roman"/>
          <w:sz w:val="24"/>
          <w:szCs w:val="24"/>
          <w:lang w:eastAsia="zh-CN"/>
        </w:rPr>
        <w:t xml:space="preserve">не с хранения </w:t>
      </w:r>
    </w:p>
    <w:p w:rsidR="00465E18" w:rsidRPr="00465E18" w:rsidRDefault="00465E18" w:rsidP="00465E18">
      <w:pPr>
        <w:numPr>
          <w:ilvl w:val="0"/>
          <w:numId w:val="47"/>
        </w:numPr>
        <w:tabs>
          <w:tab w:val="left" w:pos="540"/>
        </w:tabs>
        <w:suppressAutoHyphens w:val="0"/>
        <w:spacing w:after="0" w:line="240" w:lineRule="auto"/>
        <w:rPr>
          <w:rFonts w:ascii="Times New Roman" w:eastAsia="Times New Roman" w:hAnsi="Times New Roman"/>
          <w:sz w:val="24"/>
          <w:szCs w:val="24"/>
          <w:lang w:eastAsia="zh-CN"/>
        </w:rPr>
      </w:pPr>
      <w:r w:rsidRPr="00465E18">
        <w:rPr>
          <w:rFonts w:ascii="Times New Roman" w:eastAsia="Times New Roman" w:hAnsi="Times New Roman"/>
          <w:sz w:val="24"/>
          <w:szCs w:val="24"/>
          <w:lang w:eastAsia="zh-CN"/>
        </w:rPr>
        <w:t>не восстановленные</w:t>
      </w:r>
    </w:p>
    <w:p w:rsidR="00465E18" w:rsidRPr="00465E18" w:rsidRDefault="00465E18" w:rsidP="00465E18">
      <w:pPr>
        <w:numPr>
          <w:ilvl w:val="0"/>
          <w:numId w:val="47"/>
        </w:numPr>
        <w:tabs>
          <w:tab w:val="left" w:pos="540"/>
        </w:tabs>
        <w:suppressAutoHyphens w:val="0"/>
        <w:spacing w:after="0" w:line="240" w:lineRule="auto"/>
        <w:rPr>
          <w:rFonts w:ascii="Times New Roman" w:eastAsia="Times New Roman" w:hAnsi="Times New Roman"/>
          <w:sz w:val="24"/>
          <w:szCs w:val="24"/>
          <w:lang w:eastAsia="zh-CN"/>
        </w:rPr>
      </w:pPr>
      <w:r w:rsidRPr="00465E18">
        <w:rPr>
          <w:rFonts w:ascii="Times New Roman" w:eastAsia="Times New Roman" w:hAnsi="Times New Roman"/>
          <w:sz w:val="24"/>
          <w:szCs w:val="24"/>
          <w:lang w:eastAsia="zh-CN"/>
        </w:rPr>
        <w:t>не окрашенные</w:t>
      </w:r>
    </w:p>
    <w:p w:rsidR="00465E18" w:rsidRPr="00465E18" w:rsidRDefault="00465E18" w:rsidP="00465E18">
      <w:pPr>
        <w:numPr>
          <w:ilvl w:val="0"/>
          <w:numId w:val="47"/>
        </w:numPr>
        <w:tabs>
          <w:tab w:val="left" w:pos="540"/>
        </w:tabs>
        <w:suppressAutoHyphens w:val="0"/>
        <w:spacing w:after="0" w:line="240" w:lineRule="auto"/>
        <w:rPr>
          <w:rFonts w:ascii="Times New Roman" w:eastAsia="Times New Roman" w:hAnsi="Times New Roman"/>
          <w:sz w:val="24"/>
          <w:szCs w:val="24"/>
          <w:lang w:eastAsia="zh-CN"/>
        </w:rPr>
      </w:pPr>
      <w:r w:rsidRPr="00465E18">
        <w:rPr>
          <w:rFonts w:ascii="Times New Roman" w:eastAsia="Times New Roman" w:hAnsi="Times New Roman"/>
          <w:sz w:val="24"/>
          <w:szCs w:val="24"/>
          <w:lang w:eastAsia="zh-CN"/>
        </w:rPr>
        <w:t>изготовление не ранее 2014 года</w:t>
      </w:r>
    </w:p>
    <w:p w:rsidR="00465E18" w:rsidRPr="00465E18" w:rsidRDefault="00465E18" w:rsidP="00465E18">
      <w:pPr>
        <w:numPr>
          <w:ilvl w:val="0"/>
          <w:numId w:val="47"/>
        </w:numPr>
        <w:tabs>
          <w:tab w:val="left" w:pos="540"/>
        </w:tabs>
        <w:suppressAutoHyphens w:val="0"/>
        <w:spacing w:after="0" w:line="240" w:lineRule="auto"/>
        <w:rPr>
          <w:rFonts w:ascii="Times New Roman" w:eastAsia="Times New Roman" w:hAnsi="Times New Roman"/>
          <w:sz w:val="24"/>
          <w:szCs w:val="24"/>
          <w:lang w:eastAsia="zh-CN"/>
        </w:rPr>
      </w:pPr>
      <w:r w:rsidRPr="00465E18">
        <w:rPr>
          <w:rFonts w:ascii="Times New Roman" w:eastAsia="Times New Roman" w:hAnsi="Times New Roman"/>
          <w:sz w:val="24"/>
          <w:szCs w:val="24"/>
          <w:lang w:eastAsia="zh-CN"/>
        </w:rPr>
        <w:t xml:space="preserve"> чугун СЧ 15 ГОСТ 1412-85</w:t>
      </w:r>
    </w:p>
    <w:p w:rsidR="00465E18" w:rsidRPr="00465E18" w:rsidRDefault="00465E18" w:rsidP="00917B45">
      <w:pPr>
        <w:spacing w:after="0" w:line="240" w:lineRule="auto"/>
        <w:jc w:val="both"/>
        <w:rPr>
          <w:rFonts w:ascii="Times New Roman" w:eastAsia="Times New Roman" w:hAnsi="Times New Roman"/>
          <w:i/>
          <w:sz w:val="24"/>
          <w:szCs w:val="24"/>
          <w:lang w:eastAsia="zh-CN"/>
        </w:rPr>
      </w:pPr>
      <w:proofErr w:type="spellStart"/>
      <w:r w:rsidRPr="00465E18">
        <w:rPr>
          <w:rFonts w:ascii="Times New Roman" w:eastAsia="Times New Roman" w:hAnsi="Times New Roman"/>
          <w:sz w:val="24"/>
          <w:szCs w:val="24"/>
          <w:lang w:eastAsia="zh-CN"/>
        </w:rPr>
        <w:t>Экономайзерные</w:t>
      </w:r>
      <w:proofErr w:type="spellEnd"/>
      <w:r w:rsidRPr="00465E18">
        <w:rPr>
          <w:rFonts w:ascii="Times New Roman" w:eastAsia="Times New Roman" w:hAnsi="Times New Roman"/>
          <w:sz w:val="24"/>
          <w:szCs w:val="24"/>
          <w:lang w:eastAsia="zh-CN"/>
        </w:rPr>
        <w:t xml:space="preserve"> трубы  должны соответствовать </w:t>
      </w:r>
      <w:proofErr w:type="spellStart"/>
      <w:r>
        <w:rPr>
          <w:rFonts w:ascii="Times New Roman" w:eastAsia="Times New Roman" w:hAnsi="Times New Roman"/>
          <w:sz w:val="24"/>
          <w:szCs w:val="24"/>
          <w:lang w:eastAsia="zh-CN"/>
        </w:rPr>
        <w:t>п.п</w:t>
      </w:r>
      <w:proofErr w:type="spellEnd"/>
      <w:r>
        <w:rPr>
          <w:rFonts w:ascii="Times New Roman" w:eastAsia="Times New Roman" w:hAnsi="Times New Roman"/>
          <w:sz w:val="24"/>
          <w:szCs w:val="24"/>
          <w:lang w:eastAsia="zh-CN"/>
        </w:rPr>
        <w:t>. 4.8.1, 4.8.2, 4.8.3 Правил</w:t>
      </w:r>
      <w:r w:rsidRPr="00465E18">
        <w:rPr>
          <w:rFonts w:ascii="Times New Roman" w:eastAsia="Times New Roman" w:hAnsi="Times New Roman"/>
          <w:sz w:val="24"/>
          <w:szCs w:val="24"/>
          <w:lang w:eastAsia="zh-CN"/>
        </w:rPr>
        <w:t xml:space="preserve"> устройства и безопасной эксплуатации паровых и водогрейных котлов (ПБ 10-574-03) </w:t>
      </w:r>
      <w:r w:rsidRPr="00465E18">
        <w:rPr>
          <w:rFonts w:ascii="Times New Roman" w:eastAsia="Times New Roman" w:hAnsi="Times New Roman"/>
          <w:i/>
          <w:sz w:val="24"/>
          <w:szCs w:val="24"/>
          <w:lang w:eastAsia="zh-CN"/>
        </w:rPr>
        <w:t>(утв. Постановлением Госгортехнадзора России  от 11.06.2003 № 88).</w:t>
      </w:r>
    </w:p>
    <w:p w:rsidR="00714FE6" w:rsidRPr="002D4EF8" w:rsidRDefault="00714FE6" w:rsidP="00714FE6">
      <w:pPr>
        <w:spacing w:after="0" w:line="240" w:lineRule="auto"/>
        <w:ind w:left="1416" w:hanging="1416"/>
        <w:jc w:val="center"/>
        <w:rPr>
          <w:rFonts w:ascii="Times New Roman" w:eastAsia="Times New Roman" w:hAnsi="Times New Roman"/>
          <w:b/>
          <w:bCs/>
          <w:sz w:val="24"/>
          <w:szCs w:val="24"/>
          <w:lang w:eastAsia="zh-CN"/>
        </w:rPr>
      </w:pPr>
    </w:p>
    <w:p w:rsidR="00AF7704" w:rsidRPr="002D4EF8" w:rsidRDefault="00AF7704" w:rsidP="00AF7704">
      <w:pPr>
        <w:jc w:val="center"/>
        <w:rPr>
          <w:rFonts w:ascii="Times New Roman" w:eastAsia="Times New Roman" w:hAnsi="Times New Roman"/>
          <w:b/>
          <w:bCs/>
          <w:sz w:val="24"/>
          <w:szCs w:val="24"/>
          <w:lang w:eastAsia="zh-CN"/>
        </w:rPr>
      </w:pPr>
      <w:r w:rsidRPr="002D4EF8">
        <w:rPr>
          <w:rFonts w:ascii="Times New Roman" w:eastAsia="Times New Roman" w:hAnsi="Times New Roman"/>
          <w:b/>
          <w:bCs/>
          <w:sz w:val="24"/>
          <w:szCs w:val="24"/>
          <w:lang w:eastAsia="zh-CN"/>
        </w:rPr>
        <w:tab/>
        <w:t xml:space="preserve">Труба </w:t>
      </w:r>
      <w:proofErr w:type="spellStart"/>
      <w:r w:rsidRPr="002D4EF8">
        <w:rPr>
          <w:rFonts w:ascii="Times New Roman" w:eastAsia="Times New Roman" w:hAnsi="Times New Roman"/>
          <w:b/>
          <w:bCs/>
          <w:sz w:val="24"/>
          <w:szCs w:val="24"/>
          <w:lang w:eastAsia="zh-CN"/>
        </w:rPr>
        <w:t>экономайзерная</w:t>
      </w:r>
      <w:proofErr w:type="spellEnd"/>
      <w:r w:rsidRPr="002D4EF8">
        <w:rPr>
          <w:rFonts w:ascii="Times New Roman" w:eastAsia="Times New Roman" w:hAnsi="Times New Roman"/>
          <w:b/>
          <w:bCs/>
          <w:sz w:val="24"/>
          <w:szCs w:val="24"/>
          <w:lang w:eastAsia="zh-CN"/>
        </w:rPr>
        <w:t xml:space="preserve"> чугунная</w:t>
      </w:r>
      <w:r w:rsidRPr="002D4EF8">
        <w:rPr>
          <w:rFonts w:ascii="Times New Roman" w:eastAsia="Times New Roman" w:hAnsi="Times New Roman"/>
          <w:sz w:val="24"/>
          <w:szCs w:val="24"/>
          <w:lang w:eastAsia="zh-CN"/>
        </w:rPr>
        <w:t xml:space="preserve"> </w:t>
      </w:r>
      <w:r w:rsidRPr="002D4EF8">
        <w:rPr>
          <w:rFonts w:ascii="Times New Roman" w:eastAsia="Times New Roman" w:hAnsi="Times New Roman"/>
          <w:b/>
          <w:bCs/>
          <w:sz w:val="24"/>
          <w:szCs w:val="24"/>
          <w:lang w:eastAsia="zh-CN"/>
        </w:rPr>
        <w:t>L-2000мм</w:t>
      </w:r>
    </w:p>
    <w:p w:rsidR="00AF7704" w:rsidRPr="002D4EF8" w:rsidRDefault="0086661C" w:rsidP="00AF7704">
      <w:pPr>
        <w:spacing w:after="0" w:line="240" w:lineRule="auto"/>
        <w:ind w:left="360" w:hanging="360"/>
        <w:rPr>
          <w:rFonts w:ascii="Times New Roman" w:eastAsia="Times New Roman" w:hAnsi="Times New Roman"/>
          <w:sz w:val="24"/>
          <w:szCs w:val="24"/>
          <w:lang w:eastAsia="zh-CN"/>
        </w:rPr>
      </w:pPr>
      <w:r>
        <w:rPr>
          <w:rFonts w:ascii="Times New Roman" w:eastAsia="Times New Roman" w:hAnsi="Times New Roman"/>
          <w:noProof/>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65pt;height:175.2pt;visibility:visible;mso-wrap-style:square">
            <v:imagedata r:id="rId29" o:title=""/>
          </v:shape>
        </w:pict>
      </w:r>
    </w:p>
    <w:p w:rsidR="00AF7704" w:rsidRPr="002D4EF8" w:rsidRDefault="00AF7704" w:rsidP="00AF7704">
      <w:pPr>
        <w:spacing w:after="0" w:line="240" w:lineRule="auto"/>
        <w:ind w:left="360" w:hanging="360"/>
        <w:rPr>
          <w:rFonts w:ascii="Times New Roman" w:eastAsia="Times New Roman" w:hAnsi="Times New Roman"/>
          <w:sz w:val="24"/>
          <w:szCs w:val="24"/>
          <w:lang w:eastAsia="zh-CN"/>
        </w:rPr>
      </w:pPr>
    </w:p>
    <w:p w:rsidR="00AF7704" w:rsidRPr="002D4EF8" w:rsidRDefault="00AF7704" w:rsidP="00AF7704">
      <w:pPr>
        <w:spacing w:after="0" w:line="240" w:lineRule="auto"/>
        <w:rPr>
          <w:rFonts w:ascii="Times New Roman" w:eastAsia="Times New Roman" w:hAnsi="Times New Roman"/>
          <w:color w:val="272727"/>
          <w:sz w:val="24"/>
          <w:szCs w:val="24"/>
          <w:lang w:eastAsia="zh-CN"/>
        </w:rPr>
      </w:pPr>
    </w:p>
    <w:p w:rsidR="00AF7704" w:rsidRPr="002D4EF8" w:rsidRDefault="00AF7704" w:rsidP="00AF7704">
      <w:pPr>
        <w:spacing w:after="0" w:line="240" w:lineRule="auto"/>
        <w:ind w:left="1416" w:hanging="1416"/>
        <w:jc w:val="center"/>
        <w:rPr>
          <w:rFonts w:ascii="Times New Roman" w:eastAsia="Times New Roman" w:hAnsi="Times New Roman"/>
          <w:b/>
          <w:bCs/>
          <w:sz w:val="24"/>
          <w:szCs w:val="24"/>
          <w:lang w:eastAsia="zh-CN"/>
        </w:rPr>
      </w:pPr>
      <w:r w:rsidRPr="002D4EF8">
        <w:rPr>
          <w:rFonts w:ascii="Times New Roman" w:eastAsia="Times New Roman" w:hAnsi="Times New Roman"/>
          <w:b/>
          <w:bCs/>
          <w:sz w:val="24"/>
          <w:szCs w:val="24"/>
          <w:lang w:eastAsia="zh-CN"/>
        </w:rPr>
        <w:t xml:space="preserve">Труба </w:t>
      </w:r>
      <w:proofErr w:type="spellStart"/>
      <w:r w:rsidRPr="002D4EF8">
        <w:rPr>
          <w:rFonts w:ascii="Times New Roman" w:eastAsia="Times New Roman" w:hAnsi="Times New Roman"/>
          <w:b/>
          <w:bCs/>
          <w:sz w:val="24"/>
          <w:szCs w:val="24"/>
          <w:lang w:eastAsia="zh-CN"/>
        </w:rPr>
        <w:t>экономайзерная</w:t>
      </w:r>
      <w:proofErr w:type="spellEnd"/>
      <w:r w:rsidRPr="002D4EF8">
        <w:rPr>
          <w:rFonts w:ascii="Times New Roman" w:eastAsia="Times New Roman" w:hAnsi="Times New Roman"/>
          <w:b/>
          <w:bCs/>
          <w:sz w:val="24"/>
          <w:szCs w:val="24"/>
          <w:lang w:eastAsia="zh-CN"/>
        </w:rPr>
        <w:t xml:space="preserve"> чугунная</w:t>
      </w:r>
      <w:r w:rsidRPr="002D4EF8">
        <w:rPr>
          <w:rFonts w:ascii="Times New Roman" w:eastAsia="Times New Roman" w:hAnsi="Times New Roman"/>
          <w:sz w:val="24"/>
          <w:szCs w:val="24"/>
          <w:lang w:eastAsia="zh-CN"/>
        </w:rPr>
        <w:t xml:space="preserve"> </w:t>
      </w:r>
      <w:r w:rsidRPr="002D4EF8">
        <w:rPr>
          <w:rFonts w:ascii="Times New Roman" w:eastAsia="Times New Roman" w:hAnsi="Times New Roman"/>
          <w:b/>
          <w:bCs/>
          <w:sz w:val="24"/>
          <w:szCs w:val="24"/>
          <w:lang w:eastAsia="zh-CN"/>
        </w:rPr>
        <w:t xml:space="preserve">L-3000мм  </w:t>
      </w:r>
    </w:p>
    <w:p w:rsidR="00AF7704" w:rsidRPr="002D4EF8" w:rsidRDefault="00AF7704" w:rsidP="00AF7704">
      <w:pPr>
        <w:spacing w:after="0" w:line="240" w:lineRule="auto"/>
        <w:ind w:left="1416" w:hanging="1416"/>
        <w:jc w:val="center"/>
        <w:rPr>
          <w:rFonts w:ascii="Times New Roman" w:eastAsia="Times New Roman" w:hAnsi="Times New Roman"/>
          <w:sz w:val="24"/>
          <w:szCs w:val="24"/>
          <w:lang w:eastAsia="zh-CN"/>
        </w:rPr>
      </w:pPr>
    </w:p>
    <w:p w:rsidR="00AF7704" w:rsidRPr="002D4EF8" w:rsidRDefault="00AF7704" w:rsidP="00AF7704">
      <w:pPr>
        <w:spacing w:after="0" w:line="240" w:lineRule="auto"/>
        <w:ind w:left="1416" w:hanging="1416"/>
        <w:jc w:val="center"/>
        <w:rPr>
          <w:rFonts w:ascii="Times New Roman" w:eastAsia="Times New Roman" w:hAnsi="Times New Roman"/>
          <w:sz w:val="24"/>
          <w:szCs w:val="24"/>
          <w:lang w:eastAsia="zh-CN"/>
        </w:rPr>
      </w:pPr>
    </w:p>
    <w:p w:rsidR="00AF7704" w:rsidRPr="002D4EF8" w:rsidRDefault="0086661C" w:rsidP="00AF7704">
      <w:pPr>
        <w:spacing w:after="0" w:line="240" w:lineRule="auto"/>
        <w:ind w:left="360" w:hanging="360"/>
        <w:rPr>
          <w:rFonts w:ascii="Times New Roman" w:eastAsia="Times New Roman" w:hAnsi="Times New Roman"/>
          <w:sz w:val="24"/>
          <w:szCs w:val="24"/>
          <w:lang w:eastAsia="zh-CN"/>
        </w:rPr>
      </w:pPr>
      <w:r>
        <w:rPr>
          <w:rFonts w:ascii="Times New Roman" w:eastAsia="Times New Roman" w:hAnsi="Times New Roman"/>
          <w:noProof/>
          <w:sz w:val="24"/>
          <w:szCs w:val="24"/>
          <w:lang w:eastAsia="ru-RU"/>
        </w:rPr>
        <w:pict>
          <v:shape id="Рисунок 2" o:spid="_x0000_i1026" type="#_x0000_t75" style="width:467.4pt;height:172.8pt;visibility:visible;mso-wrap-style:square">
            <v:imagedata r:id="rId30" o:title=""/>
          </v:shape>
        </w:pict>
      </w:r>
    </w:p>
    <w:p w:rsidR="00AF7704" w:rsidRPr="002D4EF8" w:rsidRDefault="00AF7704" w:rsidP="00AF7704">
      <w:pPr>
        <w:spacing w:after="0" w:line="240" w:lineRule="auto"/>
        <w:ind w:left="1416" w:hanging="1416"/>
        <w:jc w:val="center"/>
        <w:rPr>
          <w:rFonts w:ascii="Times New Roman" w:eastAsia="Times New Roman" w:hAnsi="Times New Roman"/>
          <w:b/>
          <w:bCs/>
          <w:sz w:val="24"/>
          <w:szCs w:val="24"/>
          <w:lang w:eastAsia="zh-CN"/>
        </w:rPr>
      </w:pPr>
      <w:r w:rsidRPr="002D4EF8">
        <w:rPr>
          <w:rFonts w:ascii="Times New Roman" w:eastAsia="Times New Roman" w:hAnsi="Times New Roman"/>
          <w:b/>
          <w:bCs/>
          <w:sz w:val="24"/>
          <w:szCs w:val="24"/>
          <w:lang w:eastAsia="zh-CN"/>
        </w:rPr>
        <w:t>Калач</w:t>
      </w:r>
    </w:p>
    <w:p w:rsidR="00AF7704" w:rsidRPr="002D4EF8" w:rsidRDefault="00AF7704" w:rsidP="00AF7704">
      <w:pPr>
        <w:spacing w:after="0" w:line="240" w:lineRule="auto"/>
        <w:rPr>
          <w:rFonts w:ascii="Times New Roman" w:eastAsia="Times New Roman" w:hAnsi="Times New Roman"/>
          <w:sz w:val="24"/>
          <w:szCs w:val="24"/>
          <w:lang w:eastAsia="zh-CN"/>
        </w:rPr>
      </w:pPr>
    </w:p>
    <w:p w:rsidR="00AF7704" w:rsidRPr="002D4EF8" w:rsidRDefault="0086661C" w:rsidP="00AF7704">
      <w:pPr>
        <w:spacing w:after="0" w:line="240" w:lineRule="auto"/>
        <w:ind w:left="360" w:hanging="360"/>
        <w:rPr>
          <w:rFonts w:ascii="Times New Roman" w:eastAsia="Times New Roman" w:hAnsi="Times New Roman"/>
          <w:sz w:val="24"/>
          <w:szCs w:val="24"/>
          <w:lang w:eastAsia="zh-CN"/>
        </w:rPr>
      </w:pPr>
      <w:r>
        <w:rPr>
          <w:rFonts w:ascii="Times New Roman" w:eastAsia="Times New Roman" w:hAnsi="Times New Roman"/>
          <w:b/>
          <w:noProof/>
          <w:sz w:val="24"/>
          <w:szCs w:val="24"/>
          <w:lang w:eastAsia="ru-RU"/>
        </w:rPr>
        <w:lastRenderedPageBreak/>
        <w:pict>
          <v:shape id="Рисунок 3" o:spid="_x0000_i1027" type="#_x0000_t75" style="width:513pt;height:182.4pt;visibility:visible;mso-wrap-style:square">
            <v:imagedata r:id="rId31" o:title=""/>
          </v:shape>
        </w:pict>
      </w:r>
    </w:p>
    <w:p w:rsidR="00AF7704" w:rsidRPr="002D4EF8" w:rsidRDefault="00AF7704" w:rsidP="00AF7704">
      <w:pPr>
        <w:spacing w:after="0" w:line="240" w:lineRule="auto"/>
        <w:rPr>
          <w:rFonts w:ascii="Times New Roman" w:eastAsia="Times New Roman" w:hAnsi="Times New Roman"/>
          <w:sz w:val="24"/>
          <w:szCs w:val="24"/>
          <w:lang w:eastAsia="zh-CN"/>
        </w:rPr>
      </w:pPr>
    </w:p>
    <w:p w:rsidR="00AF7704" w:rsidRPr="002D4EF8" w:rsidRDefault="00AF7704" w:rsidP="00AF7704">
      <w:pPr>
        <w:spacing w:after="0" w:line="240" w:lineRule="auto"/>
        <w:ind w:left="1416" w:hanging="1416"/>
        <w:jc w:val="center"/>
        <w:rPr>
          <w:rFonts w:ascii="Times New Roman" w:eastAsia="Times New Roman" w:hAnsi="Times New Roman"/>
          <w:b/>
          <w:bCs/>
          <w:sz w:val="24"/>
          <w:szCs w:val="24"/>
          <w:lang w:eastAsia="zh-CN"/>
        </w:rPr>
      </w:pPr>
    </w:p>
    <w:p w:rsidR="00AF7704" w:rsidRPr="002D4EF8" w:rsidRDefault="00AF7704" w:rsidP="00AF7704">
      <w:pPr>
        <w:spacing w:after="0" w:line="240" w:lineRule="auto"/>
        <w:ind w:left="1416" w:hanging="1416"/>
        <w:jc w:val="center"/>
        <w:rPr>
          <w:rFonts w:ascii="Times New Roman" w:eastAsia="Times New Roman" w:hAnsi="Times New Roman"/>
          <w:b/>
          <w:bCs/>
          <w:sz w:val="24"/>
          <w:szCs w:val="24"/>
          <w:lang w:eastAsia="zh-CN"/>
        </w:rPr>
      </w:pPr>
    </w:p>
    <w:p w:rsidR="00AF7704" w:rsidRPr="002D4EF8" w:rsidRDefault="00AF7704" w:rsidP="00AF7704">
      <w:pPr>
        <w:spacing w:after="0" w:line="240" w:lineRule="auto"/>
        <w:ind w:left="1416" w:hanging="1416"/>
        <w:jc w:val="center"/>
        <w:rPr>
          <w:rFonts w:ascii="Times New Roman" w:eastAsia="Times New Roman" w:hAnsi="Times New Roman"/>
          <w:b/>
          <w:bCs/>
          <w:sz w:val="24"/>
          <w:szCs w:val="24"/>
          <w:lang w:eastAsia="zh-CN"/>
        </w:rPr>
      </w:pPr>
    </w:p>
    <w:p w:rsidR="00AF7704" w:rsidRPr="002D4EF8" w:rsidRDefault="00AF7704" w:rsidP="00AF7704">
      <w:pPr>
        <w:spacing w:after="0" w:line="240" w:lineRule="auto"/>
        <w:ind w:left="1416" w:hanging="1416"/>
        <w:jc w:val="center"/>
        <w:rPr>
          <w:rFonts w:ascii="Times New Roman" w:eastAsia="Times New Roman" w:hAnsi="Times New Roman"/>
          <w:b/>
          <w:bCs/>
          <w:sz w:val="24"/>
          <w:szCs w:val="24"/>
          <w:lang w:eastAsia="zh-CN"/>
        </w:rPr>
      </w:pPr>
      <w:r w:rsidRPr="002D4EF8">
        <w:rPr>
          <w:rFonts w:ascii="Times New Roman" w:eastAsia="Times New Roman" w:hAnsi="Times New Roman"/>
          <w:b/>
          <w:bCs/>
          <w:sz w:val="24"/>
          <w:szCs w:val="24"/>
          <w:lang w:eastAsia="zh-CN"/>
        </w:rPr>
        <w:t>Дуга чугунная</w:t>
      </w:r>
    </w:p>
    <w:p w:rsidR="00AF7704" w:rsidRPr="002D4EF8" w:rsidRDefault="00AF7704" w:rsidP="00AF7704">
      <w:pPr>
        <w:spacing w:after="0" w:line="240" w:lineRule="auto"/>
        <w:ind w:left="1416" w:hanging="1416"/>
        <w:jc w:val="center"/>
        <w:rPr>
          <w:rFonts w:ascii="Times New Roman" w:eastAsia="Times New Roman" w:hAnsi="Times New Roman"/>
          <w:sz w:val="24"/>
          <w:szCs w:val="24"/>
          <w:lang w:eastAsia="zh-CN"/>
        </w:rPr>
      </w:pPr>
    </w:p>
    <w:p w:rsidR="00AF7704" w:rsidRPr="002D4EF8" w:rsidRDefault="0086661C" w:rsidP="00AF7704">
      <w:pPr>
        <w:spacing w:after="0" w:line="240" w:lineRule="auto"/>
        <w:ind w:left="360" w:hanging="360"/>
        <w:rPr>
          <w:rFonts w:ascii="Times New Roman" w:eastAsia="Times New Roman" w:hAnsi="Times New Roman"/>
          <w:sz w:val="24"/>
          <w:szCs w:val="24"/>
          <w:lang w:eastAsia="zh-CN"/>
        </w:rPr>
      </w:pPr>
      <w:r>
        <w:rPr>
          <w:rFonts w:ascii="Times New Roman" w:eastAsia="Times New Roman" w:hAnsi="Times New Roman"/>
          <w:b/>
          <w:noProof/>
          <w:sz w:val="24"/>
          <w:szCs w:val="24"/>
          <w:lang w:eastAsia="ru-RU"/>
        </w:rPr>
        <w:pict>
          <v:shape id="Рисунок 4" o:spid="_x0000_i1028" type="#_x0000_t75" style="width:490.2pt;height:174pt;visibility:visible;mso-wrap-style:square">
            <v:imagedata r:id="rId32" o:title=""/>
          </v:shape>
        </w:pict>
      </w:r>
    </w:p>
    <w:p w:rsidR="00AF7704" w:rsidRPr="002D4EF8" w:rsidRDefault="00AF7704" w:rsidP="00AF7704">
      <w:pPr>
        <w:spacing w:after="0" w:line="240" w:lineRule="auto"/>
        <w:ind w:left="360" w:hanging="360"/>
        <w:rPr>
          <w:rFonts w:ascii="Times New Roman" w:eastAsia="Times New Roman" w:hAnsi="Times New Roman"/>
          <w:sz w:val="24"/>
          <w:szCs w:val="24"/>
          <w:lang w:eastAsia="zh-CN"/>
        </w:rPr>
      </w:pPr>
    </w:p>
    <w:p w:rsidR="00AF7704" w:rsidRPr="002D4EF8" w:rsidRDefault="00AF7704" w:rsidP="00AF7704">
      <w:pPr>
        <w:spacing w:after="0" w:line="240" w:lineRule="auto"/>
        <w:ind w:left="360" w:hanging="360"/>
        <w:rPr>
          <w:rFonts w:ascii="Times New Roman" w:eastAsia="Times New Roman" w:hAnsi="Times New Roman"/>
          <w:sz w:val="24"/>
          <w:szCs w:val="24"/>
          <w:lang w:eastAsia="zh-CN"/>
        </w:rPr>
      </w:pPr>
    </w:p>
    <w:p w:rsidR="00AF7704" w:rsidRPr="002D4EF8" w:rsidRDefault="00AF7704" w:rsidP="00AF7704">
      <w:pPr>
        <w:spacing w:after="0" w:line="240" w:lineRule="auto"/>
        <w:ind w:left="360" w:hanging="360"/>
        <w:rPr>
          <w:rFonts w:ascii="Times New Roman" w:eastAsia="Times New Roman" w:hAnsi="Times New Roman"/>
          <w:sz w:val="24"/>
          <w:szCs w:val="24"/>
          <w:lang w:eastAsia="zh-CN"/>
        </w:rPr>
      </w:pPr>
    </w:p>
    <w:p w:rsidR="00714FE6" w:rsidRPr="002D4EF8" w:rsidRDefault="00714FE6" w:rsidP="00AF7704">
      <w:pPr>
        <w:tabs>
          <w:tab w:val="left" w:pos="636"/>
        </w:tabs>
        <w:spacing w:after="0" w:line="240" w:lineRule="auto"/>
        <w:ind w:left="1416" w:hanging="1416"/>
        <w:rPr>
          <w:rFonts w:ascii="Times New Roman" w:eastAsia="Times New Roman" w:hAnsi="Times New Roman"/>
          <w:b/>
          <w:bCs/>
          <w:sz w:val="24"/>
          <w:szCs w:val="24"/>
          <w:lang w:eastAsia="zh-CN"/>
        </w:rPr>
      </w:pPr>
    </w:p>
    <w:p w:rsidR="005E4FBA" w:rsidRPr="002D4EF8" w:rsidRDefault="005E4FBA" w:rsidP="00F75684">
      <w:pPr>
        <w:spacing w:line="240" w:lineRule="auto"/>
        <w:rPr>
          <w:rFonts w:ascii="Times New Roman" w:eastAsia="Times New Roman" w:hAnsi="Times New Roman"/>
          <w:b/>
          <w:sz w:val="24"/>
          <w:szCs w:val="24"/>
        </w:rPr>
      </w:pPr>
    </w:p>
    <w:p w:rsidR="00361E40" w:rsidRPr="002D4EF8" w:rsidRDefault="00361E40" w:rsidP="00F75684">
      <w:pPr>
        <w:spacing w:line="240" w:lineRule="auto"/>
        <w:rPr>
          <w:rFonts w:ascii="Times New Roman" w:eastAsia="Times New Roman" w:hAnsi="Times New Roman"/>
          <w:b/>
          <w:sz w:val="24"/>
          <w:szCs w:val="24"/>
        </w:rPr>
      </w:pPr>
    </w:p>
    <w:p w:rsidR="00361E40" w:rsidRPr="002D4EF8" w:rsidRDefault="00361E40" w:rsidP="00F75684">
      <w:pPr>
        <w:spacing w:line="240" w:lineRule="auto"/>
        <w:rPr>
          <w:rFonts w:ascii="Times New Roman" w:eastAsia="Times New Roman" w:hAnsi="Times New Roman"/>
          <w:b/>
          <w:sz w:val="24"/>
          <w:szCs w:val="24"/>
        </w:rPr>
      </w:pPr>
    </w:p>
    <w:p w:rsidR="00361E40" w:rsidRPr="002D4EF8" w:rsidRDefault="00361E40" w:rsidP="00F75684">
      <w:pPr>
        <w:spacing w:line="240" w:lineRule="auto"/>
        <w:rPr>
          <w:rFonts w:ascii="Times New Roman" w:eastAsia="Times New Roman" w:hAnsi="Times New Roman"/>
          <w:b/>
          <w:sz w:val="24"/>
          <w:szCs w:val="24"/>
        </w:rPr>
      </w:pPr>
    </w:p>
    <w:p w:rsidR="00361E40" w:rsidRPr="002D4EF8" w:rsidRDefault="00361E40" w:rsidP="00F75684">
      <w:pPr>
        <w:spacing w:line="240" w:lineRule="auto"/>
        <w:rPr>
          <w:rFonts w:ascii="Times New Roman" w:eastAsia="Times New Roman" w:hAnsi="Times New Roman"/>
          <w:b/>
          <w:sz w:val="24"/>
          <w:szCs w:val="24"/>
        </w:rPr>
      </w:pPr>
    </w:p>
    <w:p w:rsidR="00361E40" w:rsidRPr="002D4EF8" w:rsidRDefault="00361E40" w:rsidP="00F75684">
      <w:pPr>
        <w:spacing w:line="240" w:lineRule="auto"/>
        <w:rPr>
          <w:rFonts w:ascii="Times New Roman" w:eastAsia="Times New Roman" w:hAnsi="Times New Roman"/>
          <w:b/>
          <w:sz w:val="24"/>
          <w:szCs w:val="24"/>
        </w:rPr>
      </w:pPr>
    </w:p>
    <w:p w:rsidR="00361E40" w:rsidRPr="002D4EF8" w:rsidRDefault="00361E40" w:rsidP="00F75684">
      <w:pPr>
        <w:spacing w:line="240" w:lineRule="auto"/>
        <w:rPr>
          <w:rFonts w:ascii="Times New Roman" w:eastAsia="Times New Roman" w:hAnsi="Times New Roman"/>
          <w:b/>
          <w:sz w:val="24"/>
          <w:szCs w:val="24"/>
        </w:rPr>
      </w:pPr>
    </w:p>
    <w:p w:rsidR="00361E40" w:rsidRPr="002D4EF8" w:rsidRDefault="00361E40" w:rsidP="00F75684">
      <w:pPr>
        <w:spacing w:line="240" w:lineRule="auto"/>
        <w:rPr>
          <w:rFonts w:ascii="Times New Roman" w:eastAsia="Times New Roman" w:hAnsi="Times New Roman"/>
          <w:b/>
          <w:sz w:val="24"/>
          <w:szCs w:val="24"/>
        </w:rPr>
      </w:pPr>
    </w:p>
    <w:p w:rsidR="00361E40" w:rsidRPr="002D4EF8" w:rsidRDefault="00361E40" w:rsidP="00F75684">
      <w:pPr>
        <w:spacing w:line="240" w:lineRule="auto"/>
        <w:rPr>
          <w:rFonts w:ascii="Times New Roman" w:eastAsia="Times New Roman" w:hAnsi="Times New Roman"/>
          <w:b/>
          <w:sz w:val="24"/>
          <w:szCs w:val="24"/>
        </w:rPr>
      </w:pPr>
    </w:p>
    <w:p w:rsidR="00361E40" w:rsidRPr="002D4EF8" w:rsidRDefault="00361E40" w:rsidP="00F75684">
      <w:pPr>
        <w:spacing w:line="240" w:lineRule="auto"/>
        <w:rPr>
          <w:rFonts w:ascii="Times New Roman" w:eastAsia="Times New Roman" w:hAnsi="Times New Roman"/>
          <w:b/>
          <w:sz w:val="24"/>
          <w:szCs w:val="24"/>
        </w:rPr>
      </w:pPr>
    </w:p>
    <w:p w:rsidR="00361E40" w:rsidRPr="002D4EF8" w:rsidRDefault="00361E40" w:rsidP="00F75684">
      <w:pPr>
        <w:spacing w:line="240" w:lineRule="auto"/>
        <w:rPr>
          <w:rFonts w:ascii="Times New Roman" w:eastAsia="Times New Roman" w:hAnsi="Times New Roman"/>
          <w:b/>
          <w:sz w:val="24"/>
          <w:szCs w:val="24"/>
        </w:rPr>
      </w:pPr>
    </w:p>
    <w:p w:rsidR="00492068" w:rsidRPr="002D4EF8" w:rsidRDefault="00F17CDC" w:rsidP="00CA70C0">
      <w:pPr>
        <w:pStyle w:val="1"/>
        <w:numPr>
          <w:ilvl w:val="0"/>
          <w:numId w:val="0"/>
        </w:numPr>
        <w:tabs>
          <w:tab w:val="left" w:pos="4253"/>
        </w:tabs>
        <w:ind w:left="4253"/>
        <w:rPr>
          <w:b/>
          <w:lang w:val="ru-RU"/>
        </w:rPr>
      </w:pPr>
      <w:bookmarkStart w:id="165" w:name="_Toc391973202"/>
      <w:r w:rsidRPr="002D4EF8">
        <w:rPr>
          <w:b/>
        </w:rPr>
        <w:lastRenderedPageBreak/>
        <w:t>Приложение № 1</w:t>
      </w:r>
      <w:bookmarkEnd w:id="165"/>
      <w:r w:rsidR="00EC42E8" w:rsidRPr="002D4EF8">
        <w:rPr>
          <w:b/>
          <w:lang w:val="ru-RU"/>
        </w:rPr>
        <w:t xml:space="preserve"> </w:t>
      </w:r>
    </w:p>
    <w:p w:rsidR="00125391" w:rsidRPr="002D4EF8" w:rsidRDefault="00766DDC" w:rsidP="00153DBA">
      <w:pPr>
        <w:spacing w:after="0" w:line="240" w:lineRule="auto"/>
        <w:ind w:left="5387"/>
        <w:jc w:val="both"/>
        <w:rPr>
          <w:rFonts w:ascii="Times New Roman" w:eastAsia="Times New Roman" w:hAnsi="Times New Roman"/>
          <w:b/>
          <w:sz w:val="24"/>
          <w:szCs w:val="24"/>
        </w:rPr>
      </w:pPr>
      <w:bookmarkStart w:id="166" w:name="_Ref55336359"/>
      <w:bookmarkStart w:id="167" w:name="_Ref55335823"/>
      <w:bookmarkStart w:id="168" w:name="_Ref96861029"/>
      <w:bookmarkEnd w:id="160"/>
      <w:bookmarkEnd w:id="161"/>
      <w:bookmarkEnd w:id="162"/>
      <w:bookmarkEnd w:id="163"/>
      <w:bookmarkEnd w:id="164"/>
      <w:r w:rsidRPr="002D4EF8">
        <w:rPr>
          <w:rFonts w:ascii="Times New Roman" w:hAnsi="Times New Roman"/>
          <w:b/>
          <w:sz w:val="24"/>
          <w:szCs w:val="24"/>
        </w:rPr>
        <w:t xml:space="preserve">к Документации о проведении открытого одноэтапного </w:t>
      </w:r>
      <w:r w:rsidRPr="002D4EF8">
        <w:rPr>
          <w:rFonts w:ascii="Times New Roman" w:eastAsia="Times New Roman" w:hAnsi="Times New Roman"/>
          <w:b/>
          <w:sz w:val="24"/>
          <w:szCs w:val="24"/>
        </w:rPr>
        <w:t xml:space="preserve">запроса предложений на право заключения договора </w:t>
      </w:r>
      <w:r w:rsidR="00125391" w:rsidRPr="002D4EF8">
        <w:rPr>
          <w:rFonts w:ascii="Times New Roman" w:eastAsia="Times New Roman" w:hAnsi="Times New Roman"/>
          <w:b/>
          <w:sz w:val="24"/>
          <w:szCs w:val="24"/>
        </w:rPr>
        <w:t xml:space="preserve">поставки </w:t>
      </w:r>
      <w:proofErr w:type="spellStart"/>
      <w:r w:rsidR="00125391" w:rsidRPr="002D4EF8">
        <w:rPr>
          <w:rFonts w:ascii="Times New Roman" w:eastAsia="Times New Roman" w:hAnsi="Times New Roman"/>
          <w:b/>
          <w:sz w:val="24"/>
          <w:szCs w:val="24"/>
        </w:rPr>
        <w:t>экономайзерных</w:t>
      </w:r>
      <w:proofErr w:type="spellEnd"/>
      <w:r w:rsidR="00125391" w:rsidRPr="002D4EF8">
        <w:rPr>
          <w:rFonts w:ascii="Times New Roman" w:eastAsia="Times New Roman" w:hAnsi="Times New Roman"/>
          <w:b/>
          <w:sz w:val="24"/>
          <w:szCs w:val="24"/>
        </w:rPr>
        <w:t xml:space="preserve"> труб</w:t>
      </w:r>
      <w:bookmarkStart w:id="169" w:name="_Toc366762387"/>
      <w:bookmarkStart w:id="170" w:name="_Ref55336389"/>
      <w:bookmarkStart w:id="171" w:name="_Toc390261850"/>
      <w:bookmarkStart w:id="172" w:name="_Toc391546667"/>
      <w:bookmarkStart w:id="173" w:name="_Toc391649844"/>
      <w:bookmarkEnd w:id="166"/>
      <w:bookmarkEnd w:id="167"/>
      <w:bookmarkEnd w:id="168"/>
      <w:r w:rsidR="00125391" w:rsidRPr="002D4EF8">
        <w:rPr>
          <w:rFonts w:ascii="Times New Roman" w:eastAsia="Times New Roman" w:hAnsi="Times New Roman"/>
          <w:b/>
          <w:sz w:val="24"/>
          <w:szCs w:val="24"/>
        </w:rPr>
        <w:t xml:space="preserve"> для нужд ОАО «Мурманэнергосбыт»</w:t>
      </w:r>
      <w:bookmarkEnd w:id="169"/>
    </w:p>
    <w:p w:rsidR="00153DBA" w:rsidRPr="002D4EF8" w:rsidRDefault="00153DBA" w:rsidP="00153DBA">
      <w:pPr>
        <w:spacing w:after="0" w:line="240" w:lineRule="auto"/>
        <w:ind w:left="5387"/>
        <w:jc w:val="both"/>
        <w:rPr>
          <w:rFonts w:ascii="Times New Roman" w:hAnsi="Times New Roman"/>
          <w:b/>
          <w:bCs/>
          <w:sz w:val="24"/>
          <w:szCs w:val="24"/>
        </w:rPr>
      </w:pPr>
    </w:p>
    <w:p w:rsidR="00125391" w:rsidRPr="002D4EF8" w:rsidRDefault="00125391" w:rsidP="00125391">
      <w:pPr>
        <w:tabs>
          <w:tab w:val="left" w:pos="425"/>
          <w:tab w:val="left" w:pos="567"/>
          <w:tab w:val="left" w:pos="709"/>
        </w:tabs>
        <w:spacing w:after="0" w:line="240" w:lineRule="auto"/>
        <w:ind w:right="5243"/>
        <w:jc w:val="both"/>
        <w:rPr>
          <w:rFonts w:ascii="Times New Roman" w:eastAsia="Times New Roman" w:hAnsi="Times New Roman"/>
          <w:sz w:val="24"/>
          <w:szCs w:val="24"/>
        </w:rPr>
      </w:pPr>
      <w:r w:rsidRPr="002D4EF8">
        <w:rPr>
          <w:rFonts w:ascii="Times New Roman" w:eastAsia="Times New Roman" w:hAnsi="Times New Roman"/>
          <w:sz w:val="24"/>
          <w:szCs w:val="24"/>
        </w:rPr>
        <w:t>«_____»_______________ года</w:t>
      </w:r>
    </w:p>
    <w:p w:rsidR="00125391" w:rsidRPr="002D4EF8" w:rsidRDefault="00125391" w:rsidP="00125391">
      <w:pPr>
        <w:tabs>
          <w:tab w:val="left" w:pos="425"/>
          <w:tab w:val="left" w:pos="567"/>
          <w:tab w:val="left" w:pos="709"/>
        </w:tabs>
        <w:spacing w:after="0" w:line="240" w:lineRule="auto"/>
        <w:ind w:right="5243"/>
        <w:jc w:val="both"/>
        <w:rPr>
          <w:rFonts w:ascii="Times New Roman" w:eastAsia="Times New Roman" w:hAnsi="Times New Roman"/>
          <w:sz w:val="24"/>
          <w:szCs w:val="24"/>
        </w:rPr>
      </w:pPr>
      <w:r w:rsidRPr="002D4EF8">
        <w:rPr>
          <w:rFonts w:ascii="Times New Roman" w:eastAsia="Times New Roman" w:hAnsi="Times New Roman"/>
          <w:sz w:val="24"/>
          <w:szCs w:val="24"/>
        </w:rPr>
        <w:t>№________________________</w:t>
      </w:r>
    </w:p>
    <w:p w:rsidR="00125391" w:rsidRPr="002D4EF8" w:rsidRDefault="00125391" w:rsidP="00125391">
      <w:pPr>
        <w:tabs>
          <w:tab w:val="left" w:pos="425"/>
          <w:tab w:val="left" w:pos="567"/>
          <w:tab w:val="left" w:pos="709"/>
        </w:tabs>
        <w:spacing w:after="0" w:line="240" w:lineRule="auto"/>
        <w:ind w:right="5243" w:firstLine="567"/>
        <w:jc w:val="both"/>
        <w:rPr>
          <w:rFonts w:ascii="Times New Roman" w:eastAsia="Times New Roman" w:hAnsi="Times New Roman"/>
          <w:sz w:val="24"/>
          <w:szCs w:val="24"/>
        </w:rPr>
      </w:pPr>
    </w:p>
    <w:p w:rsidR="00125391" w:rsidRPr="002D4EF8" w:rsidRDefault="00153DBA" w:rsidP="00153DBA">
      <w:pPr>
        <w:tabs>
          <w:tab w:val="left" w:pos="425"/>
          <w:tab w:val="left" w:pos="567"/>
          <w:tab w:val="left" w:pos="709"/>
        </w:tabs>
        <w:spacing w:after="0" w:line="240" w:lineRule="auto"/>
        <w:ind w:firstLine="567"/>
        <w:jc w:val="center"/>
        <w:rPr>
          <w:rFonts w:ascii="Times New Roman" w:eastAsia="Times New Roman" w:hAnsi="Times New Roman"/>
          <w:b/>
          <w:sz w:val="24"/>
          <w:szCs w:val="24"/>
        </w:rPr>
      </w:pPr>
      <w:r w:rsidRPr="002D4EF8">
        <w:rPr>
          <w:rFonts w:ascii="Times New Roman" w:eastAsia="Times New Roman" w:hAnsi="Times New Roman"/>
          <w:b/>
          <w:sz w:val="24"/>
          <w:szCs w:val="24"/>
        </w:rPr>
        <w:t>Письмо о подаче оферты</w:t>
      </w:r>
    </w:p>
    <w:p w:rsidR="00153DBA" w:rsidRPr="002D4EF8" w:rsidRDefault="00153DBA" w:rsidP="00125391">
      <w:pPr>
        <w:tabs>
          <w:tab w:val="left" w:pos="425"/>
          <w:tab w:val="left" w:pos="567"/>
          <w:tab w:val="left" w:pos="709"/>
        </w:tabs>
        <w:spacing w:after="0" w:line="240" w:lineRule="auto"/>
        <w:ind w:firstLine="567"/>
        <w:jc w:val="center"/>
        <w:rPr>
          <w:rFonts w:ascii="Times New Roman" w:eastAsia="Times New Roman" w:hAnsi="Times New Roman"/>
          <w:sz w:val="24"/>
          <w:szCs w:val="24"/>
        </w:rPr>
      </w:pPr>
    </w:p>
    <w:p w:rsidR="00125391" w:rsidRPr="002D4EF8" w:rsidRDefault="00125391" w:rsidP="00125391">
      <w:pPr>
        <w:tabs>
          <w:tab w:val="left" w:pos="425"/>
          <w:tab w:val="left" w:pos="567"/>
          <w:tab w:val="left" w:pos="709"/>
        </w:tabs>
        <w:spacing w:after="0" w:line="240" w:lineRule="auto"/>
        <w:ind w:firstLine="567"/>
        <w:jc w:val="center"/>
        <w:rPr>
          <w:rFonts w:ascii="Times New Roman" w:eastAsia="Times New Roman" w:hAnsi="Times New Roman"/>
          <w:sz w:val="24"/>
          <w:szCs w:val="24"/>
        </w:rPr>
      </w:pPr>
      <w:r w:rsidRPr="002D4EF8">
        <w:rPr>
          <w:rFonts w:ascii="Times New Roman" w:eastAsia="Times New Roman" w:hAnsi="Times New Roman"/>
          <w:sz w:val="24"/>
          <w:szCs w:val="24"/>
        </w:rPr>
        <w:t>Уважаемые господа!</w:t>
      </w:r>
    </w:p>
    <w:p w:rsidR="00125391" w:rsidRPr="002D4EF8" w:rsidRDefault="00125391" w:rsidP="00125391">
      <w:pPr>
        <w:tabs>
          <w:tab w:val="left" w:pos="425"/>
          <w:tab w:val="left" w:pos="567"/>
          <w:tab w:val="left" w:pos="709"/>
        </w:tabs>
        <w:spacing w:after="0" w:line="240" w:lineRule="auto"/>
        <w:ind w:firstLine="567"/>
        <w:jc w:val="center"/>
        <w:rPr>
          <w:rFonts w:ascii="Times New Roman" w:eastAsia="Times New Roman" w:hAnsi="Times New Roman"/>
          <w:sz w:val="24"/>
          <w:szCs w:val="24"/>
        </w:rPr>
      </w:pPr>
    </w:p>
    <w:p w:rsidR="00125391" w:rsidRPr="002D4EF8" w:rsidRDefault="00125391" w:rsidP="00125391">
      <w:pPr>
        <w:tabs>
          <w:tab w:val="left" w:pos="425"/>
          <w:tab w:val="left" w:pos="567"/>
          <w:tab w:val="left" w:pos="709"/>
        </w:tabs>
        <w:spacing w:after="0" w:line="240" w:lineRule="auto"/>
        <w:ind w:firstLine="567"/>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Изучив Уведомление о проведении запроса предложений, опубликованное в сети Интернет по адресу: </w:t>
      </w:r>
      <w:hyperlink r:id="rId33" w:history="1">
        <w:r w:rsidRPr="002D4EF8">
          <w:rPr>
            <w:rFonts w:ascii="Times New Roman" w:eastAsia="Times New Roman" w:hAnsi="Times New Roman"/>
            <w:color w:val="0000FF"/>
            <w:sz w:val="24"/>
            <w:szCs w:val="24"/>
            <w:u w:val="single"/>
          </w:rPr>
          <w:t>http://zakupki.gov.ru/223</w:t>
        </w:r>
      </w:hyperlink>
      <w:r w:rsidRPr="002D4EF8">
        <w:rPr>
          <w:rFonts w:ascii="Times New Roman" w:eastAsia="Times New Roman" w:hAnsi="Times New Roman"/>
          <w:sz w:val="24"/>
          <w:szCs w:val="24"/>
        </w:rPr>
        <w:t xml:space="preserve"> и Документацию о проведении запроса </w:t>
      </w:r>
      <w:r w:rsidR="005260E4" w:rsidRPr="002D4EF8">
        <w:rPr>
          <w:rFonts w:ascii="Times New Roman" w:eastAsia="Times New Roman" w:hAnsi="Times New Roman"/>
          <w:sz w:val="24"/>
          <w:szCs w:val="24"/>
        </w:rPr>
        <w:t>предложений</w:t>
      </w:r>
      <w:r w:rsidRPr="002D4EF8">
        <w:rPr>
          <w:rFonts w:ascii="Times New Roman" w:eastAsia="Times New Roman" w:hAnsi="Times New Roman"/>
          <w:sz w:val="24"/>
          <w:szCs w:val="24"/>
        </w:rPr>
        <w:t>, и принимая установленные в них требования и условия запроса предложений,</w:t>
      </w:r>
    </w:p>
    <w:p w:rsidR="00125391" w:rsidRPr="002D4EF8" w:rsidRDefault="00125391" w:rsidP="00125391">
      <w:pPr>
        <w:tabs>
          <w:tab w:val="left" w:pos="425"/>
          <w:tab w:val="left" w:pos="567"/>
          <w:tab w:val="left" w:pos="709"/>
        </w:tabs>
        <w:spacing w:after="0" w:line="240" w:lineRule="auto"/>
        <w:ind w:firstLine="567"/>
        <w:jc w:val="both"/>
        <w:rPr>
          <w:rFonts w:ascii="Times New Roman" w:eastAsia="Times New Roman" w:hAnsi="Times New Roman"/>
          <w:sz w:val="24"/>
          <w:szCs w:val="24"/>
        </w:rPr>
      </w:pPr>
    </w:p>
    <w:p w:rsidR="00125391" w:rsidRPr="002D4EF8" w:rsidRDefault="00125391" w:rsidP="00125391">
      <w:pPr>
        <w:tabs>
          <w:tab w:val="left" w:pos="425"/>
          <w:tab w:val="left" w:pos="567"/>
          <w:tab w:val="left" w:pos="709"/>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________________________________________________________________________,</w:t>
      </w:r>
    </w:p>
    <w:p w:rsidR="00125391" w:rsidRPr="002D4EF8" w:rsidRDefault="00125391" w:rsidP="00125391">
      <w:pPr>
        <w:tabs>
          <w:tab w:val="left" w:pos="425"/>
          <w:tab w:val="left" w:pos="567"/>
          <w:tab w:val="left" w:pos="709"/>
        </w:tabs>
        <w:spacing w:after="0" w:line="240" w:lineRule="auto"/>
        <w:rPr>
          <w:rFonts w:ascii="Times New Roman" w:eastAsia="Times New Roman" w:hAnsi="Times New Roman"/>
          <w:sz w:val="24"/>
          <w:szCs w:val="24"/>
          <w:vertAlign w:val="superscript"/>
        </w:rPr>
      </w:pPr>
      <w:r w:rsidRPr="002D4EF8">
        <w:rPr>
          <w:rFonts w:ascii="Times New Roman" w:eastAsia="Times New Roman" w:hAnsi="Times New Roman"/>
          <w:sz w:val="24"/>
          <w:szCs w:val="24"/>
          <w:vertAlign w:val="superscript"/>
        </w:rPr>
        <w:t xml:space="preserve">        (полное наименование Участника запроса предложений с указанием организационно-правовой формы)</w:t>
      </w:r>
    </w:p>
    <w:p w:rsidR="00125391" w:rsidRPr="002D4EF8" w:rsidRDefault="00125391" w:rsidP="00125391">
      <w:pPr>
        <w:tabs>
          <w:tab w:val="left" w:pos="425"/>
          <w:tab w:val="left" w:pos="567"/>
          <w:tab w:val="left" w:pos="709"/>
        </w:tabs>
        <w:spacing w:after="0" w:line="240" w:lineRule="auto"/>
        <w:jc w:val="both"/>
        <w:rPr>
          <w:rFonts w:ascii="Times New Roman" w:eastAsia="Times New Roman" w:hAnsi="Times New Roman"/>
          <w:sz w:val="24"/>
          <w:szCs w:val="24"/>
        </w:rPr>
      </w:pPr>
    </w:p>
    <w:p w:rsidR="00125391" w:rsidRPr="002D4EF8" w:rsidRDefault="00125391" w:rsidP="00125391">
      <w:pPr>
        <w:tabs>
          <w:tab w:val="left" w:pos="425"/>
          <w:tab w:val="left" w:pos="567"/>
          <w:tab w:val="left" w:pos="709"/>
        </w:tabs>
        <w:spacing w:after="0" w:line="240" w:lineRule="auto"/>
        <w:jc w:val="both"/>
        <w:rPr>
          <w:rFonts w:ascii="Times New Roman" w:eastAsia="Times New Roman" w:hAnsi="Times New Roman"/>
          <w:sz w:val="24"/>
          <w:szCs w:val="24"/>
        </w:rPr>
      </w:pPr>
      <w:proofErr w:type="gramStart"/>
      <w:r w:rsidRPr="002D4EF8">
        <w:rPr>
          <w:rFonts w:ascii="Times New Roman" w:eastAsia="Times New Roman" w:hAnsi="Times New Roman"/>
          <w:sz w:val="24"/>
          <w:szCs w:val="24"/>
        </w:rPr>
        <w:t>зарегистрированное</w:t>
      </w:r>
      <w:proofErr w:type="gramEnd"/>
      <w:r w:rsidRPr="002D4EF8">
        <w:rPr>
          <w:rFonts w:ascii="Times New Roman" w:eastAsia="Times New Roman" w:hAnsi="Times New Roman"/>
          <w:sz w:val="24"/>
          <w:szCs w:val="24"/>
        </w:rPr>
        <w:t xml:space="preserve"> по адресу:</w:t>
      </w:r>
    </w:p>
    <w:p w:rsidR="00125391" w:rsidRPr="002D4EF8" w:rsidRDefault="00125391" w:rsidP="00125391">
      <w:pPr>
        <w:tabs>
          <w:tab w:val="left" w:pos="425"/>
          <w:tab w:val="left" w:pos="567"/>
          <w:tab w:val="left" w:pos="709"/>
        </w:tabs>
        <w:spacing w:after="0" w:line="240" w:lineRule="auto"/>
        <w:jc w:val="both"/>
        <w:rPr>
          <w:rFonts w:ascii="Times New Roman" w:eastAsia="Times New Roman" w:hAnsi="Times New Roman"/>
          <w:sz w:val="24"/>
          <w:szCs w:val="24"/>
        </w:rPr>
      </w:pPr>
    </w:p>
    <w:p w:rsidR="00125391" w:rsidRPr="002D4EF8" w:rsidRDefault="00125391" w:rsidP="00125391">
      <w:pPr>
        <w:tabs>
          <w:tab w:val="left" w:pos="425"/>
          <w:tab w:val="left" w:pos="567"/>
          <w:tab w:val="left" w:pos="709"/>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________________________________________________________________________,</w:t>
      </w:r>
    </w:p>
    <w:p w:rsidR="00125391" w:rsidRPr="002D4EF8" w:rsidRDefault="00125391" w:rsidP="00125391">
      <w:pPr>
        <w:tabs>
          <w:tab w:val="left" w:pos="425"/>
          <w:tab w:val="left" w:pos="567"/>
          <w:tab w:val="left" w:pos="709"/>
        </w:tabs>
        <w:spacing w:after="0" w:line="240" w:lineRule="auto"/>
        <w:ind w:firstLine="567"/>
        <w:jc w:val="center"/>
        <w:rPr>
          <w:rFonts w:ascii="Times New Roman" w:eastAsia="Times New Roman" w:hAnsi="Times New Roman"/>
          <w:sz w:val="24"/>
          <w:szCs w:val="24"/>
          <w:vertAlign w:val="superscript"/>
        </w:rPr>
      </w:pPr>
      <w:r w:rsidRPr="002D4EF8">
        <w:rPr>
          <w:rFonts w:ascii="Times New Roman" w:eastAsia="Times New Roman" w:hAnsi="Times New Roman"/>
          <w:sz w:val="24"/>
          <w:szCs w:val="24"/>
          <w:vertAlign w:val="superscript"/>
        </w:rPr>
        <w:t>(юридический адрес Участника запроса предложений)</w:t>
      </w:r>
    </w:p>
    <w:p w:rsidR="00125391" w:rsidRPr="002D4EF8" w:rsidRDefault="00125391" w:rsidP="00125391">
      <w:pPr>
        <w:tabs>
          <w:tab w:val="left" w:pos="425"/>
          <w:tab w:val="left" w:pos="567"/>
          <w:tab w:val="left" w:pos="709"/>
        </w:tabs>
        <w:spacing w:after="0" w:line="240" w:lineRule="auto"/>
        <w:jc w:val="both"/>
        <w:rPr>
          <w:rFonts w:ascii="Times New Roman" w:eastAsia="Times New Roman" w:hAnsi="Times New Roman"/>
          <w:sz w:val="24"/>
          <w:szCs w:val="24"/>
        </w:rPr>
      </w:pPr>
    </w:p>
    <w:p w:rsidR="00125391" w:rsidRPr="002D4EF8" w:rsidRDefault="00125391" w:rsidP="00125391">
      <w:pPr>
        <w:tabs>
          <w:tab w:val="left" w:pos="425"/>
          <w:tab w:val="left" w:pos="567"/>
          <w:tab w:val="left" w:pos="709"/>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предлагает заключить Договор:</w:t>
      </w:r>
    </w:p>
    <w:p w:rsidR="00125391" w:rsidRPr="002D4EF8" w:rsidRDefault="00125391" w:rsidP="00125391">
      <w:pPr>
        <w:tabs>
          <w:tab w:val="left" w:pos="425"/>
          <w:tab w:val="left" w:pos="567"/>
          <w:tab w:val="left" w:pos="709"/>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________________________________________________________________________</w:t>
      </w:r>
    </w:p>
    <w:p w:rsidR="00125391" w:rsidRPr="002D4EF8" w:rsidRDefault="00125391" w:rsidP="00125391">
      <w:pPr>
        <w:tabs>
          <w:tab w:val="left" w:pos="425"/>
          <w:tab w:val="left" w:pos="567"/>
          <w:tab w:val="left" w:pos="709"/>
        </w:tabs>
        <w:spacing w:after="0" w:line="240" w:lineRule="auto"/>
        <w:ind w:firstLine="567"/>
        <w:jc w:val="center"/>
        <w:rPr>
          <w:rFonts w:ascii="Times New Roman" w:eastAsia="Times New Roman" w:hAnsi="Times New Roman"/>
          <w:sz w:val="24"/>
          <w:szCs w:val="24"/>
          <w:vertAlign w:val="superscript"/>
        </w:rPr>
      </w:pPr>
      <w:r w:rsidRPr="002D4EF8">
        <w:rPr>
          <w:rFonts w:ascii="Times New Roman" w:eastAsia="Times New Roman" w:hAnsi="Times New Roman"/>
          <w:sz w:val="24"/>
          <w:szCs w:val="24"/>
          <w:vertAlign w:val="superscript"/>
        </w:rPr>
        <w:t>(краткое описание)</w:t>
      </w:r>
    </w:p>
    <w:p w:rsidR="00125391" w:rsidRPr="002D4EF8" w:rsidRDefault="00125391" w:rsidP="00125391">
      <w:pPr>
        <w:tabs>
          <w:tab w:val="left" w:pos="425"/>
          <w:tab w:val="left" w:pos="567"/>
          <w:tab w:val="left" w:pos="709"/>
        </w:tabs>
        <w:spacing w:after="0" w:line="240" w:lineRule="auto"/>
        <w:jc w:val="both"/>
        <w:rPr>
          <w:rFonts w:ascii="Times New Roman" w:eastAsia="Times New Roman" w:hAnsi="Times New Roman"/>
          <w:sz w:val="24"/>
          <w:szCs w:val="24"/>
        </w:rPr>
      </w:pPr>
    </w:p>
    <w:p w:rsidR="00125391" w:rsidRPr="002D4EF8" w:rsidRDefault="00125391" w:rsidP="00125391">
      <w:pPr>
        <w:tabs>
          <w:tab w:val="left" w:pos="425"/>
          <w:tab w:val="left" w:pos="567"/>
          <w:tab w:val="left" w:pos="709"/>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на условиях и в соответствии с Коммерческим предложением, Техническим предложением, являющимися неотъемлемыми приложениями к настоящему письму и составляющими вместе с настоящим письмом заявку, на общую сумму:</w:t>
      </w:r>
    </w:p>
    <w:tbl>
      <w:tblPr>
        <w:tblW w:w="0" w:type="auto"/>
        <w:tblLayout w:type="fixed"/>
        <w:tblLook w:val="0000" w:firstRow="0" w:lastRow="0" w:firstColumn="0" w:lastColumn="0" w:noHBand="0" w:noVBand="0"/>
      </w:tblPr>
      <w:tblGrid>
        <w:gridCol w:w="5184"/>
        <w:gridCol w:w="5184"/>
      </w:tblGrid>
      <w:tr w:rsidR="00125391" w:rsidRPr="002D4EF8" w:rsidTr="005710F4">
        <w:trPr>
          <w:cantSplit/>
        </w:trPr>
        <w:tc>
          <w:tcPr>
            <w:tcW w:w="5184" w:type="dxa"/>
            <w:shd w:val="clear" w:color="auto" w:fill="auto"/>
          </w:tcPr>
          <w:p w:rsidR="00125391" w:rsidRPr="002D4EF8" w:rsidRDefault="00125391" w:rsidP="00125391">
            <w:pPr>
              <w:tabs>
                <w:tab w:val="left" w:pos="425"/>
                <w:tab w:val="left" w:pos="567"/>
                <w:tab w:val="left" w:pos="709"/>
              </w:tabs>
              <w:snapToGrid w:val="0"/>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Итоговая стоимость заявки без НДС, руб.</w:t>
            </w:r>
          </w:p>
        </w:tc>
        <w:tc>
          <w:tcPr>
            <w:tcW w:w="5184" w:type="dxa"/>
            <w:shd w:val="clear" w:color="auto" w:fill="auto"/>
          </w:tcPr>
          <w:p w:rsidR="00125391" w:rsidRPr="002D4EF8" w:rsidRDefault="00125391" w:rsidP="00125391">
            <w:pPr>
              <w:tabs>
                <w:tab w:val="left" w:pos="425"/>
                <w:tab w:val="left" w:pos="567"/>
                <w:tab w:val="left" w:pos="709"/>
              </w:tabs>
              <w:snapToGrid w:val="0"/>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___________________________________</w:t>
            </w:r>
          </w:p>
          <w:p w:rsidR="00125391" w:rsidRPr="002D4EF8" w:rsidRDefault="00125391" w:rsidP="00125391">
            <w:pPr>
              <w:tabs>
                <w:tab w:val="left" w:pos="425"/>
                <w:tab w:val="left" w:pos="567"/>
                <w:tab w:val="left" w:pos="709"/>
              </w:tabs>
              <w:spacing w:after="0" w:line="240" w:lineRule="auto"/>
              <w:rPr>
                <w:rFonts w:ascii="Times New Roman" w:eastAsia="Times New Roman" w:hAnsi="Times New Roman"/>
                <w:sz w:val="24"/>
                <w:szCs w:val="24"/>
                <w:vertAlign w:val="superscript"/>
              </w:rPr>
            </w:pPr>
            <w:r w:rsidRPr="002D4EF8">
              <w:rPr>
                <w:rFonts w:ascii="Times New Roman" w:eastAsia="Times New Roman" w:hAnsi="Times New Roman"/>
                <w:sz w:val="24"/>
                <w:szCs w:val="24"/>
                <w:vertAlign w:val="superscript"/>
              </w:rPr>
              <w:t>(итоговая стоимость, рублей, без НДС)</w:t>
            </w:r>
          </w:p>
        </w:tc>
      </w:tr>
      <w:tr w:rsidR="00125391" w:rsidRPr="002D4EF8" w:rsidTr="005710F4">
        <w:trPr>
          <w:cantSplit/>
        </w:trPr>
        <w:tc>
          <w:tcPr>
            <w:tcW w:w="5184" w:type="dxa"/>
            <w:shd w:val="clear" w:color="auto" w:fill="auto"/>
          </w:tcPr>
          <w:p w:rsidR="00125391" w:rsidRPr="002D4EF8" w:rsidRDefault="00125391" w:rsidP="00125391">
            <w:pPr>
              <w:tabs>
                <w:tab w:val="left" w:pos="425"/>
                <w:tab w:val="left" w:pos="567"/>
                <w:tab w:val="left" w:pos="709"/>
              </w:tabs>
              <w:snapToGrid w:val="0"/>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кроме того НДС, руб.</w:t>
            </w:r>
          </w:p>
        </w:tc>
        <w:tc>
          <w:tcPr>
            <w:tcW w:w="5184" w:type="dxa"/>
            <w:shd w:val="clear" w:color="auto" w:fill="auto"/>
          </w:tcPr>
          <w:p w:rsidR="00125391" w:rsidRPr="002D4EF8" w:rsidRDefault="00125391" w:rsidP="00125391">
            <w:pPr>
              <w:tabs>
                <w:tab w:val="left" w:pos="425"/>
                <w:tab w:val="left" w:pos="567"/>
                <w:tab w:val="left" w:pos="709"/>
              </w:tabs>
              <w:snapToGrid w:val="0"/>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___________________________________</w:t>
            </w:r>
          </w:p>
          <w:p w:rsidR="00125391" w:rsidRPr="002D4EF8" w:rsidRDefault="00125391" w:rsidP="00125391">
            <w:pPr>
              <w:tabs>
                <w:tab w:val="left" w:pos="425"/>
                <w:tab w:val="left" w:pos="567"/>
                <w:tab w:val="left" w:pos="709"/>
              </w:tabs>
              <w:spacing w:after="0" w:line="240" w:lineRule="auto"/>
              <w:rPr>
                <w:rFonts w:ascii="Times New Roman" w:eastAsia="Times New Roman" w:hAnsi="Times New Roman"/>
                <w:sz w:val="24"/>
                <w:szCs w:val="24"/>
                <w:vertAlign w:val="superscript"/>
              </w:rPr>
            </w:pPr>
            <w:r w:rsidRPr="002D4EF8">
              <w:rPr>
                <w:rFonts w:ascii="Times New Roman" w:eastAsia="Times New Roman" w:hAnsi="Times New Roman"/>
                <w:sz w:val="24"/>
                <w:szCs w:val="24"/>
                <w:vertAlign w:val="superscript"/>
              </w:rPr>
              <w:t>(НДС по итоговой стоимости, рублей)</w:t>
            </w:r>
          </w:p>
        </w:tc>
      </w:tr>
      <w:tr w:rsidR="00125391" w:rsidRPr="002D4EF8" w:rsidTr="005710F4">
        <w:trPr>
          <w:cantSplit/>
        </w:trPr>
        <w:tc>
          <w:tcPr>
            <w:tcW w:w="5184" w:type="dxa"/>
            <w:shd w:val="clear" w:color="auto" w:fill="auto"/>
          </w:tcPr>
          <w:p w:rsidR="00125391" w:rsidRPr="002D4EF8" w:rsidRDefault="00125391" w:rsidP="00125391">
            <w:pPr>
              <w:tabs>
                <w:tab w:val="left" w:pos="425"/>
                <w:tab w:val="left" w:pos="567"/>
                <w:tab w:val="left" w:pos="709"/>
              </w:tabs>
              <w:snapToGrid w:val="0"/>
              <w:spacing w:after="0" w:line="240" w:lineRule="auto"/>
              <w:rPr>
                <w:rFonts w:ascii="Times New Roman" w:eastAsia="Times New Roman" w:hAnsi="Times New Roman"/>
                <w:b/>
                <w:bCs/>
                <w:sz w:val="24"/>
                <w:szCs w:val="24"/>
              </w:rPr>
            </w:pPr>
            <w:r w:rsidRPr="002D4EF8">
              <w:rPr>
                <w:rFonts w:ascii="Times New Roman" w:eastAsia="Times New Roman" w:hAnsi="Times New Roman"/>
                <w:b/>
                <w:bCs/>
                <w:sz w:val="24"/>
                <w:szCs w:val="24"/>
              </w:rPr>
              <w:t>итого с НДС, руб.</w:t>
            </w:r>
          </w:p>
        </w:tc>
        <w:tc>
          <w:tcPr>
            <w:tcW w:w="5184" w:type="dxa"/>
            <w:shd w:val="clear" w:color="auto" w:fill="auto"/>
          </w:tcPr>
          <w:p w:rsidR="00125391" w:rsidRPr="002D4EF8" w:rsidRDefault="00125391" w:rsidP="00125391">
            <w:pPr>
              <w:tabs>
                <w:tab w:val="left" w:pos="425"/>
                <w:tab w:val="left" w:pos="567"/>
                <w:tab w:val="left" w:pos="709"/>
              </w:tabs>
              <w:snapToGrid w:val="0"/>
              <w:spacing w:after="0" w:line="240" w:lineRule="auto"/>
              <w:rPr>
                <w:rFonts w:ascii="Times New Roman" w:eastAsia="Times New Roman" w:hAnsi="Times New Roman"/>
                <w:b/>
                <w:bCs/>
                <w:sz w:val="24"/>
                <w:szCs w:val="24"/>
              </w:rPr>
            </w:pPr>
            <w:r w:rsidRPr="002D4EF8">
              <w:rPr>
                <w:rFonts w:ascii="Times New Roman" w:eastAsia="Times New Roman" w:hAnsi="Times New Roman"/>
                <w:b/>
                <w:bCs/>
                <w:sz w:val="24"/>
                <w:szCs w:val="24"/>
              </w:rPr>
              <w:t>___________________________________</w:t>
            </w:r>
          </w:p>
          <w:p w:rsidR="00125391" w:rsidRPr="002D4EF8" w:rsidRDefault="00125391" w:rsidP="00125391">
            <w:pPr>
              <w:tabs>
                <w:tab w:val="left" w:pos="425"/>
                <w:tab w:val="left" w:pos="567"/>
                <w:tab w:val="left" w:pos="709"/>
              </w:tabs>
              <w:spacing w:after="0" w:line="240" w:lineRule="auto"/>
              <w:rPr>
                <w:rFonts w:ascii="Times New Roman" w:eastAsia="Times New Roman" w:hAnsi="Times New Roman"/>
                <w:b/>
                <w:bCs/>
                <w:sz w:val="24"/>
                <w:szCs w:val="24"/>
                <w:vertAlign w:val="superscript"/>
              </w:rPr>
            </w:pPr>
            <w:r w:rsidRPr="002D4EF8">
              <w:rPr>
                <w:rFonts w:ascii="Times New Roman" w:eastAsia="Times New Roman" w:hAnsi="Times New Roman"/>
                <w:b/>
                <w:bCs/>
                <w:sz w:val="24"/>
                <w:szCs w:val="24"/>
                <w:vertAlign w:val="superscript"/>
              </w:rPr>
              <w:t>(полная итоговая стоимость, рублей, с НДС)</w:t>
            </w:r>
          </w:p>
        </w:tc>
      </w:tr>
    </w:tbl>
    <w:p w:rsidR="00125391" w:rsidRPr="002D4EF8" w:rsidRDefault="00125391" w:rsidP="00125391">
      <w:pPr>
        <w:tabs>
          <w:tab w:val="left" w:pos="425"/>
          <w:tab w:val="left" w:pos="567"/>
          <w:tab w:val="left" w:pos="709"/>
        </w:tabs>
        <w:spacing w:after="0" w:line="240" w:lineRule="auto"/>
        <w:jc w:val="both"/>
        <w:rPr>
          <w:rFonts w:ascii="Times New Roman" w:eastAsia="Times New Roman" w:hAnsi="Times New Roman"/>
          <w:b/>
          <w:bCs/>
          <w:sz w:val="24"/>
          <w:szCs w:val="24"/>
        </w:rPr>
      </w:pPr>
    </w:p>
    <w:p w:rsidR="00125391" w:rsidRPr="002D4EF8" w:rsidRDefault="00125391" w:rsidP="00125391">
      <w:pPr>
        <w:tabs>
          <w:tab w:val="left" w:pos="425"/>
          <w:tab w:val="left" w:pos="567"/>
          <w:tab w:val="left" w:pos="709"/>
        </w:tabs>
        <w:spacing w:after="0" w:line="240" w:lineRule="auto"/>
        <w:ind w:firstLine="567"/>
        <w:jc w:val="both"/>
        <w:rPr>
          <w:rFonts w:ascii="Times New Roman" w:eastAsia="Times New Roman" w:hAnsi="Times New Roman"/>
          <w:sz w:val="24"/>
          <w:szCs w:val="24"/>
        </w:rPr>
      </w:pPr>
      <w:r w:rsidRPr="002D4EF8">
        <w:rPr>
          <w:rFonts w:ascii="Times New Roman" w:eastAsia="Times New Roman" w:hAnsi="Times New Roman"/>
          <w:sz w:val="24"/>
          <w:szCs w:val="24"/>
        </w:rPr>
        <w:t>Настоящее Предложение имеет правовой статус оферты и действует до «__»___________2014 года.</w:t>
      </w:r>
    </w:p>
    <w:p w:rsidR="00125391" w:rsidRPr="002D4EF8" w:rsidRDefault="00125391" w:rsidP="00125391">
      <w:pPr>
        <w:tabs>
          <w:tab w:val="left" w:pos="425"/>
          <w:tab w:val="left" w:pos="567"/>
          <w:tab w:val="left" w:pos="709"/>
        </w:tabs>
        <w:spacing w:after="0" w:line="240" w:lineRule="auto"/>
        <w:ind w:firstLine="567"/>
        <w:jc w:val="both"/>
        <w:rPr>
          <w:rFonts w:ascii="Times New Roman" w:eastAsia="Times New Roman" w:hAnsi="Times New Roman"/>
          <w:sz w:val="24"/>
          <w:szCs w:val="24"/>
        </w:rPr>
      </w:pPr>
      <w:r w:rsidRPr="002D4EF8">
        <w:rPr>
          <w:rFonts w:ascii="Times New Roman" w:eastAsia="Times New Roman" w:hAnsi="Times New Roman"/>
          <w:sz w:val="24"/>
          <w:szCs w:val="24"/>
        </w:rPr>
        <w:t>Настоящее Предложение дополняется следующими документами, включая неотъемлемые приложения:</w:t>
      </w:r>
    </w:p>
    <w:p w:rsidR="00125391" w:rsidRPr="002D4EF8" w:rsidRDefault="00125391" w:rsidP="00125391">
      <w:pPr>
        <w:numPr>
          <w:ilvl w:val="0"/>
          <w:numId w:val="8"/>
        </w:numPr>
        <w:tabs>
          <w:tab w:val="clear" w:pos="360"/>
          <w:tab w:val="left" w:pos="0"/>
          <w:tab w:val="left" w:pos="425"/>
          <w:tab w:val="left" w:pos="567"/>
          <w:tab w:val="left" w:pos="709"/>
        </w:tabs>
        <w:suppressAutoHyphens w:val="0"/>
        <w:spacing w:after="0" w:line="360" w:lineRule="auto"/>
        <w:ind w:left="0" w:firstLine="0"/>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Коммерческое предложение (форма 1) — на ____ </w:t>
      </w:r>
      <w:proofErr w:type="gramStart"/>
      <w:r w:rsidRPr="002D4EF8">
        <w:rPr>
          <w:rFonts w:ascii="Times New Roman" w:eastAsia="Times New Roman" w:hAnsi="Times New Roman"/>
          <w:sz w:val="24"/>
          <w:szCs w:val="24"/>
        </w:rPr>
        <w:t>л</w:t>
      </w:r>
      <w:proofErr w:type="gramEnd"/>
      <w:r w:rsidRPr="002D4EF8">
        <w:rPr>
          <w:rFonts w:ascii="Times New Roman" w:eastAsia="Times New Roman" w:hAnsi="Times New Roman"/>
          <w:sz w:val="24"/>
          <w:szCs w:val="24"/>
        </w:rPr>
        <w:t>;</w:t>
      </w:r>
    </w:p>
    <w:p w:rsidR="00125391" w:rsidRPr="002D4EF8" w:rsidRDefault="00125391" w:rsidP="00125391">
      <w:pPr>
        <w:numPr>
          <w:ilvl w:val="0"/>
          <w:numId w:val="8"/>
        </w:numPr>
        <w:tabs>
          <w:tab w:val="clear" w:pos="360"/>
          <w:tab w:val="left" w:pos="0"/>
          <w:tab w:val="left" w:pos="425"/>
          <w:tab w:val="left" w:pos="567"/>
          <w:tab w:val="left" w:pos="709"/>
        </w:tabs>
        <w:suppressAutoHyphens w:val="0"/>
        <w:spacing w:after="0" w:line="360" w:lineRule="auto"/>
        <w:ind w:left="0" w:firstLine="0"/>
        <w:jc w:val="both"/>
        <w:rPr>
          <w:rFonts w:ascii="Times New Roman" w:eastAsia="Times New Roman" w:hAnsi="Times New Roman"/>
          <w:sz w:val="24"/>
          <w:szCs w:val="24"/>
        </w:rPr>
      </w:pPr>
      <w:r w:rsidRPr="002D4EF8">
        <w:rPr>
          <w:rFonts w:ascii="Times New Roman" w:hAnsi="Times New Roman"/>
          <w:sz w:val="24"/>
          <w:szCs w:val="24"/>
          <w:lang w:eastAsia="en-US"/>
        </w:rPr>
        <w:fldChar w:fldCharType="begin"/>
      </w:r>
      <w:r w:rsidRPr="002D4EF8">
        <w:rPr>
          <w:rFonts w:ascii="Times New Roman" w:hAnsi="Times New Roman"/>
          <w:sz w:val="24"/>
          <w:szCs w:val="24"/>
          <w:lang w:eastAsia="en-US"/>
        </w:rPr>
        <w:instrText xml:space="preserve"> REF _Ref55335821 \h  \* MERGEFORMAT </w:instrText>
      </w:r>
      <w:r w:rsidRPr="002D4EF8">
        <w:rPr>
          <w:rFonts w:ascii="Times New Roman" w:hAnsi="Times New Roman"/>
          <w:sz w:val="24"/>
          <w:szCs w:val="24"/>
          <w:lang w:eastAsia="en-US"/>
        </w:rPr>
      </w:r>
      <w:r w:rsidRPr="002D4EF8">
        <w:rPr>
          <w:rFonts w:ascii="Times New Roman" w:hAnsi="Times New Roman"/>
          <w:sz w:val="24"/>
          <w:szCs w:val="24"/>
          <w:lang w:eastAsia="en-US"/>
        </w:rPr>
        <w:fldChar w:fldCharType="separate"/>
      </w:r>
      <w:r w:rsidRPr="002D4EF8">
        <w:rPr>
          <w:rFonts w:ascii="Times New Roman" w:eastAsia="Times New Roman" w:hAnsi="Times New Roman"/>
          <w:sz w:val="24"/>
          <w:szCs w:val="24"/>
        </w:rPr>
        <w:t xml:space="preserve">Техническое предложение (форма </w:t>
      </w:r>
      <w:r w:rsidRPr="002D4EF8">
        <w:rPr>
          <w:rFonts w:ascii="Times New Roman" w:eastAsia="Times New Roman" w:hAnsi="Times New Roman"/>
          <w:noProof/>
          <w:sz w:val="24"/>
          <w:szCs w:val="24"/>
        </w:rPr>
        <w:t>2)</w:t>
      </w:r>
      <w:r w:rsidRPr="002D4EF8">
        <w:rPr>
          <w:rFonts w:ascii="Times New Roman" w:hAnsi="Times New Roman"/>
          <w:sz w:val="24"/>
          <w:szCs w:val="24"/>
          <w:lang w:eastAsia="en-US"/>
        </w:rPr>
        <w:fldChar w:fldCharType="end"/>
      </w:r>
      <w:bookmarkStart w:id="174" w:name="_Ref214869421"/>
      <w:r w:rsidRPr="002D4EF8">
        <w:rPr>
          <w:rFonts w:ascii="Times New Roman" w:eastAsia="Times New Roman" w:hAnsi="Times New Roman"/>
          <w:sz w:val="24"/>
          <w:szCs w:val="24"/>
        </w:rPr>
        <w:t xml:space="preserve"> — на ____ </w:t>
      </w:r>
      <w:proofErr w:type="gramStart"/>
      <w:r w:rsidRPr="002D4EF8">
        <w:rPr>
          <w:rFonts w:ascii="Times New Roman" w:eastAsia="Times New Roman" w:hAnsi="Times New Roman"/>
          <w:sz w:val="24"/>
          <w:szCs w:val="24"/>
        </w:rPr>
        <w:t>л</w:t>
      </w:r>
      <w:proofErr w:type="gramEnd"/>
      <w:r w:rsidRPr="002D4EF8">
        <w:rPr>
          <w:rFonts w:ascii="Times New Roman" w:eastAsia="Times New Roman" w:hAnsi="Times New Roman"/>
          <w:sz w:val="24"/>
          <w:szCs w:val="24"/>
        </w:rPr>
        <w:t>;</w:t>
      </w:r>
      <w:bookmarkEnd w:id="174"/>
    </w:p>
    <w:p w:rsidR="00125391" w:rsidRPr="003C6AA3" w:rsidRDefault="00125391" w:rsidP="00125391">
      <w:pPr>
        <w:numPr>
          <w:ilvl w:val="0"/>
          <w:numId w:val="8"/>
        </w:numPr>
        <w:tabs>
          <w:tab w:val="clear" w:pos="360"/>
          <w:tab w:val="left" w:pos="0"/>
          <w:tab w:val="left" w:pos="425"/>
          <w:tab w:val="left" w:pos="567"/>
          <w:tab w:val="left" w:pos="709"/>
        </w:tabs>
        <w:suppressAutoHyphens w:val="0"/>
        <w:spacing w:after="0" w:line="240" w:lineRule="auto"/>
        <w:ind w:left="0" w:firstLine="0"/>
        <w:contextualSpacing/>
        <w:rPr>
          <w:rFonts w:ascii="Times New Roman" w:eastAsia="Times New Roman" w:hAnsi="Times New Roman"/>
          <w:sz w:val="24"/>
          <w:szCs w:val="24"/>
        </w:rPr>
      </w:pPr>
      <w:r w:rsidRPr="002D4EF8">
        <w:rPr>
          <w:rFonts w:ascii="Times New Roman" w:eastAsia="Times New Roman" w:hAnsi="Times New Roman"/>
          <w:sz w:val="24"/>
          <w:szCs w:val="24"/>
        </w:rPr>
        <w:t xml:space="preserve">Анкета Участника запроса цен (форма 3) — на ____ </w:t>
      </w:r>
      <w:proofErr w:type="gramStart"/>
      <w:r w:rsidRPr="002D4EF8">
        <w:rPr>
          <w:rFonts w:ascii="Times New Roman" w:eastAsia="Times New Roman" w:hAnsi="Times New Roman"/>
          <w:sz w:val="24"/>
          <w:szCs w:val="24"/>
        </w:rPr>
        <w:t>л</w:t>
      </w:r>
      <w:proofErr w:type="gramEnd"/>
      <w:r w:rsidRPr="002D4EF8">
        <w:rPr>
          <w:rFonts w:ascii="Times New Roman" w:eastAsia="Times New Roman" w:hAnsi="Times New Roman"/>
          <w:sz w:val="24"/>
          <w:szCs w:val="24"/>
        </w:rPr>
        <w:t>;</w:t>
      </w:r>
    </w:p>
    <w:p w:rsidR="003C6AA3" w:rsidRPr="002D4EF8" w:rsidRDefault="003C6AA3" w:rsidP="003C6AA3">
      <w:pPr>
        <w:numPr>
          <w:ilvl w:val="0"/>
          <w:numId w:val="8"/>
        </w:numPr>
        <w:tabs>
          <w:tab w:val="left" w:pos="0"/>
          <w:tab w:val="left" w:pos="425"/>
          <w:tab w:val="left" w:pos="567"/>
          <w:tab w:val="left" w:pos="709"/>
        </w:tabs>
        <w:suppressAutoHyphens w:val="0"/>
        <w:spacing w:after="0" w:line="240" w:lineRule="auto"/>
        <w:contextualSpacing/>
        <w:rPr>
          <w:rFonts w:ascii="Times New Roman" w:eastAsia="Times New Roman" w:hAnsi="Times New Roman"/>
          <w:sz w:val="24"/>
          <w:szCs w:val="24"/>
        </w:rPr>
      </w:pPr>
      <w:r w:rsidRPr="003C6AA3">
        <w:rPr>
          <w:rFonts w:ascii="Times New Roman" w:eastAsia="Times New Roman" w:hAnsi="Times New Roman"/>
          <w:sz w:val="24"/>
          <w:szCs w:val="24"/>
        </w:rPr>
        <w:t>Справка о перечне и годовых объемах выполнения аналогичных договоров</w:t>
      </w:r>
      <w:r>
        <w:rPr>
          <w:rFonts w:ascii="Times New Roman" w:eastAsia="Times New Roman" w:hAnsi="Times New Roman"/>
          <w:sz w:val="24"/>
          <w:szCs w:val="24"/>
        </w:rPr>
        <w:t xml:space="preserve"> (форма 4) – на ___</w:t>
      </w:r>
      <w:proofErr w:type="gramStart"/>
      <w:r>
        <w:rPr>
          <w:rFonts w:ascii="Times New Roman" w:eastAsia="Times New Roman" w:hAnsi="Times New Roman"/>
          <w:sz w:val="24"/>
          <w:szCs w:val="24"/>
        </w:rPr>
        <w:t>л</w:t>
      </w:r>
      <w:proofErr w:type="gramEnd"/>
      <w:r w:rsidRPr="003C6AA3">
        <w:rPr>
          <w:rFonts w:ascii="Times New Roman" w:eastAsia="Times New Roman" w:hAnsi="Times New Roman"/>
          <w:sz w:val="24"/>
          <w:szCs w:val="24"/>
        </w:rPr>
        <w:t>;</w:t>
      </w:r>
    </w:p>
    <w:p w:rsidR="00125391" w:rsidRPr="002D4EF8" w:rsidRDefault="00125391" w:rsidP="00125391">
      <w:pPr>
        <w:numPr>
          <w:ilvl w:val="0"/>
          <w:numId w:val="8"/>
        </w:numPr>
        <w:tabs>
          <w:tab w:val="clear" w:pos="360"/>
          <w:tab w:val="left" w:pos="0"/>
          <w:tab w:val="left" w:pos="425"/>
          <w:tab w:val="left" w:pos="567"/>
          <w:tab w:val="left" w:pos="709"/>
        </w:tabs>
        <w:spacing w:after="0" w:line="360" w:lineRule="auto"/>
        <w:ind w:left="0" w:firstLine="0"/>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Прочие документы (перечислить) — на ____ </w:t>
      </w:r>
      <w:proofErr w:type="gramStart"/>
      <w:r w:rsidRPr="002D4EF8">
        <w:rPr>
          <w:rFonts w:ascii="Times New Roman" w:eastAsia="Times New Roman" w:hAnsi="Times New Roman"/>
          <w:sz w:val="24"/>
          <w:szCs w:val="24"/>
        </w:rPr>
        <w:t>л</w:t>
      </w:r>
      <w:proofErr w:type="gramEnd"/>
      <w:r w:rsidRPr="002D4EF8">
        <w:rPr>
          <w:rFonts w:ascii="Times New Roman" w:eastAsia="Times New Roman" w:hAnsi="Times New Roman"/>
          <w:sz w:val="24"/>
          <w:szCs w:val="24"/>
        </w:rPr>
        <w:t>.</w:t>
      </w:r>
    </w:p>
    <w:p w:rsidR="00125391" w:rsidRPr="002D4EF8" w:rsidRDefault="00125391" w:rsidP="00125391">
      <w:pPr>
        <w:tabs>
          <w:tab w:val="left" w:pos="0"/>
          <w:tab w:val="left" w:pos="425"/>
          <w:tab w:val="left" w:pos="567"/>
          <w:tab w:val="left" w:pos="709"/>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____________________________________</w:t>
      </w:r>
    </w:p>
    <w:p w:rsidR="00125391" w:rsidRPr="002D4EF8" w:rsidRDefault="00125391" w:rsidP="00125391">
      <w:pPr>
        <w:tabs>
          <w:tab w:val="left" w:pos="0"/>
          <w:tab w:val="left" w:pos="425"/>
          <w:tab w:val="left" w:pos="567"/>
          <w:tab w:val="left" w:pos="709"/>
        </w:tabs>
        <w:spacing w:after="0" w:line="240" w:lineRule="auto"/>
        <w:ind w:right="3684"/>
        <w:jc w:val="center"/>
        <w:rPr>
          <w:rFonts w:ascii="Times New Roman" w:eastAsia="Times New Roman" w:hAnsi="Times New Roman"/>
          <w:sz w:val="24"/>
          <w:szCs w:val="24"/>
          <w:vertAlign w:val="superscript"/>
        </w:rPr>
      </w:pPr>
      <w:r w:rsidRPr="002D4EF8">
        <w:rPr>
          <w:rFonts w:ascii="Times New Roman" w:eastAsia="Times New Roman" w:hAnsi="Times New Roman"/>
          <w:sz w:val="24"/>
          <w:szCs w:val="24"/>
          <w:vertAlign w:val="superscript"/>
        </w:rPr>
        <w:t>(подпись, М.П.)</w:t>
      </w:r>
    </w:p>
    <w:p w:rsidR="00125391" w:rsidRPr="002D4EF8" w:rsidRDefault="00125391" w:rsidP="00125391">
      <w:pPr>
        <w:tabs>
          <w:tab w:val="left" w:pos="0"/>
          <w:tab w:val="left" w:pos="425"/>
          <w:tab w:val="left" w:pos="567"/>
          <w:tab w:val="left" w:pos="709"/>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lastRenderedPageBreak/>
        <w:t>____________________________________</w:t>
      </w:r>
    </w:p>
    <w:p w:rsidR="00125391" w:rsidRPr="002D4EF8" w:rsidRDefault="00125391" w:rsidP="00125391">
      <w:pPr>
        <w:tabs>
          <w:tab w:val="left" w:pos="425"/>
          <w:tab w:val="left" w:pos="567"/>
          <w:tab w:val="left" w:pos="709"/>
        </w:tabs>
        <w:spacing w:after="0" w:line="240" w:lineRule="auto"/>
        <w:ind w:right="3684" w:firstLine="567"/>
        <w:jc w:val="center"/>
        <w:rPr>
          <w:rFonts w:ascii="Times New Roman" w:eastAsia="Times New Roman" w:hAnsi="Times New Roman"/>
          <w:sz w:val="24"/>
          <w:szCs w:val="24"/>
          <w:vertAlign w:val="superscript"/>
        </w:rPr>
      </w:pPr>
      <w:r w:rsidRPr="002D4EF8">
        <w:rPr>
          <w:rFonts w:ascii="Times New Roman" w:eastAsia="Times New Roman" w:hAnsi="Times New Roman"/>
          <w:sz w:val="24"/>
          <w:szCs w:val="24"/>
          <w:vertAlign w:val="superscript"/>
        </w:rPr>
        <w:t xml:space="preserve">(фамилия, имя, отчество </w:t>
      </w:r>
      <w:proofErr w:type="gramStart"/>
      <w:r w:rsidRPr="002D4EF8">
        <w:rPr>
          <w:rFonts w:ascii="Times New Roman" w:eastAsia="Times New Roman" w:hAnsi="Times New Roman"/>
          <w:sz w:val="24"/>
          <w:szCs w:val="24"/>
          <w:vertAlign w:val="superscript"/>
        </w:rPr>
        <w:t>подписавшего</w:t>
      </w:r>
      <w:proofErr w:type="gramEnd"/>
      <w:r w:rsidRPr="002D4EF8">
        <w:rPr>
          <w:rFonts w:ascii="Times New Roman" w:eastAsia="Times New Roman" w:hAnsi="Times New Roman"/>
          <w:sz w:val="24"/>
          <w:szCs w:val="24"/>
          <w:vertAlign w:val="superscript"/>
        </w:rPr>
        <w:t>, должность)</w:t>
      </w:r>
    </w:p>
    <w:p w:rsidR="00125391" w:rsidRPr="002D4EF8" w:rsidRDefault="00125391" w:rsidP="00125391">
      <w:pPr>
        <w:tabs>
          <w:tab w:val="left" w:pos="425"/>
          <w:tab w:val="left" w:pos="567"/>
          <w:tab w:val="left" w:pos="709"/>
        </w:tabs>
        <w:spacing w:after="0" w:line="240" w:lineRule="auto"/>
        <w:ind w:firstLine="567"/>
        <w:jc w:val="both"/>
        <w:rPr>
          <w:rFonts w:ascii="Times New Roman" w:eastAsia="Times New Roman" w:hAnsi="Times New Roman"/>
          <w:sz w:val="24"/>
          <w:szCs w:val="24"/>
        </w:rPr>
      </w:pPr>
    </w:p>
    <w:p w:rsidR="00125391" w:rsidRPr="002D4EF8" w:rsidRDefault="00125391" w:rsidP="00125391">
      <w:pPr>
        <w:pBdr>
          <w:bottom w:val="single" w:sz="4" w:space="1" w:color="000000"/>
        </w:pBdr>
        <w:shd w:val="clear" w:color="auto" w:fill="E0E0E0"/>
        <w:tabs>
          <w:tab w:val="left" w:pos="425"/>
          <w:tab w:val="left" w:pos="567"/>
          <w:tab w:val="left" w:pos="709"/>
        </w:tabs>
        <w:spacing w:after="0" w:line="240" w:lineRule="auto"/>
        <w:ind w:right="21"/>
        <w:jc w:val="center"/>
        <w:rPr>
          <w:rFonts w:ascii="Times New Roman" w:eastAsia="Times New Roman" w:hAnsi="Times New Roman"/>
          <w:sz w:val="24"/>
          <w:szCs w:val="24"/>
        </w:rPr>
      </w:pPr>
      <w:r w:rsidRPr="002D4EF8">
        <w:rPr>
          <w:rFonts w:ascii="Times New Roman" w:eastAsia="Times New Roman" w:hAnsi="Times New Roman"/>
          <w:sz w:val="24"/>
          <w:szCs w:val="24"/>
        </w:rPr>
        <w:t>Инструкции по заполнению</w:t>
      </w:r>
    </w:p>
    <w:p w:rsidR="00125391" w:rsidRPr="002D4EF8" w:rsidRDefault="00125391" w:rsidP="00125391">
      <w:pPr>
        <w:tabs>
          <w:tab w:val="left" w:pos="425"/>
          <w:tab w:val="left" w:pos="567"/>
          <w:tab w:val="left" w:pos="709"/>
        </w:tabs>
        <w:spacing w:after="0" w:line="360" w:lineRule="auto"/>
        <w:contextualSpacing/>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1.Письмо следует оформить на официальном бланке Участника запроса </w:t>
      </w:r>
      <w:r w:rsidR="005260E4" w:rsidRPr="002D4EF8">
        <w:rPr>
          <w:rFonts w:ascii="Times New Roman" w:eastAsia="Times New Roman" w:hAnsi="Times New Roman"/>
          <w:sz w:val="24"/>
          <w:szCs w:val="24"/>
        </w:rPr>
        <w:t>предложений</w:t>
      </w:r>
      <w:r w:rsidRPr="002D4EF8">
        <w:rPr>
          <w:rFonts w:ascii="Times New Roman" w:eastAsia="Times New Roman" w:hAnsi="Times New Roman"/>
          <w:sz w:val="24"/>
          <w:szCs w:val="24"/>
        </w:rPr>
        <w:t xml:space="preserve">. Участник запроса </w:t>
      </w:r>
      <w:r w:rsidR="005260E4" w:rsidRPr="002D4EF8">
        <w:rPr>
          <w:rFonts w:ascii="Times New Roman" w:eastAsia="Times New Roman" w:hAnsi="Times New Roman"/>
          <w:sz w:val="24"/>
          <w:szCs w:val="24"/>
        </w:rPr>
        <w:t>предложений</w:t>
      </w:r>
      <w:r w:rsidRPr="002D4EF8">
        <w:rPr>
          <w:rFonts w:ascii="Times New Roman" w:eastAsia="Times New Roman" w:hAnsi="Times New Roman"/>
          <w:sz w:val="24"/>
          <w:szCs w:val="24"/>
        </w:rPr>
        <w:t xml:space="preserve"> присваивает письму дату и номер в соответствии с принятыми у него правилами документооборота.</w:t>
      </w:r>
    </w:p>
    <w:p w:rsidR="00125391" w:rsidRPr="002D4EF8" w:rsidRDefault="00125391" w:rsidP="00125391">
      <w:pPr>
        <w:tabs>
          <w:tab w:val="left" w:pos="425"/>
          <w:tab w:val="left" w:pos="567"/>
          <w:tab w:val="left" w:pos="709"/>
        </w:tabs>
        <w:spacing w:after="0" w:line="360" w:lineRule="auto"/>
        <w:contextualSpacing/>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2.Участник запроса </w:t>
      </w:r>
      <w:r w:rsidR="005260E4" w:rsidRPr="002D4EF8">
        <w:rPr>
          <w:rFonts w:ascii="Times New Roman" w:eastAsia="Times New Roman" w:hAnsi="Times New Roman"/>
          <w:sz w:val="24"/>
          <w:szCs w:val="24"/>
        </w:rPr>
        <w:t>предложений</w:t>
      </w:r>
      <w:r w:rsidRPr="002D4EF8">
        <w:rPr>
          <w:rFonts w:ascii="Times New Roman" w:eastAsia="Times New Roman" w:hAnsi="Times New Roman"/>
          <w:sz w:val="24"/>
          <w:szCs w:val="24"/>
        </w:rPr>
        <w:t xml:space="preserve"> должен указать свое полное наименование (с указанием организационно-правовой формы) и юридический адрес.</w:t>
      </w:r>
    </w:p>
    <w:p w:rsidR="00125391" w:rsidRPr="002D4EF8" w:rsidRDefault="00125391" w:rsidP="00125391">
      <w:pPr>
        <w:tabs>
          <w:tab w:val="left" w:pos="425"/>
          <w:tab w:val="left" w:pos="567"/>
          <w:tab w:val="left" w:pos="709"/>
        </w:tabs>
        <w:spacing w:after="0" w:line="360" w:lineRule="auto"/>
        <w:contextualSpacing/>
        <w:jc w:val="both"/>
        <w:rPr>
          <w:rFonts w:ascii="Times New Roman" w:eastAsia="Times New Roman" w:hAnsi="Times New Roman"/>
          <w:b/>
          <w:sz w:val="24"/>
          <w:szCs w:val="24"/>
          <w:u w:val="single"/>
        </w:rPr>
      </w:pPr>
      <w:r w:rsidRPr="002D4EF8">
        <w:rPr>
          <w:rFonts w:ascii="Times New Roman" w:eastAsia="Times New Roman" w:hAnsi="Times New Roman"/>
          <w:sz w:val="24"/>
          <w:szCs w:val="24"/>
        </w:rPr>
        <w:t xml:space="preserve">3.Участник запроса </w:t>
      </w:r>
      <w:r w:rsidR="005260E4" w:rsidRPr="002D4EF8">
        <w:rPr>
          <w:rFonts w:ascii="Times New Roman" w:eastAsia="Times New Roman" w:hAnsi="Times New Roman"/>
          <w:sz w:val="24"/>
          <w:szCs w:val="24"/>
        </w:rPr>
        <w:t>предложений</w:t>
      </w:r>
      <w:r w:rsidRPr="002D4EF8">
        <w:rPr>
          <w:rFonts w:ascii="Times New Roman" w:eastAsia="Times New Roman" w:hAnsi="Times New Roman"/>
          <w:sz w:val="24"/>
          <w:szCs w:val="24"/>
        </w:rPr>
        <w:t xml:space="preserve"> должен указать стоимость Товара цифрами и словами, в рублях, раздельно без НДС, величину НДС и вместе с НДС. Цену следует указывать в формате ХХХ </w:t>
      </w:r>
      <w:proofErr w:type="spellStart"/>
      <w:r w:rsidRPr="002D4EF8">
        <w:rPr>
          <w:rFonts w:ascii="Times New Roman" w:eastAsia="Times New Roman" w:hAnsi="Times New Roman"/>
          <w:sz w:val="24"/>
          <w:szCs w:val="24"/>
        </w:rPr>
        <w:t>ХХХ</w:t>
      </w:r>
      <w:proofErr w:type="spellEnd"/>
      <w:r w:rsidRPr="002D4EF8">
        <w:rPr>
          <w:rFonts w:ascii="Times New Roman" w:eastAsia="Times New Roman" w:hAnsi="Times New Roman"/>
          <w:sz w:val="24"/>
          <w:szCs w:val="24"/>
        </w:rPr>
        <w:t> ХХХ</w:t>
      </w:r>
      <w:proofErr w:type="gramStart"/>
      <w:r w:rsidRPr="002D4EF8">
        <w:rPr>
          <w:rFonts w:ascii="Times New Roman" w:eastAsia="Times New Roman" w:hAnsi="Times New Roman"/>
          <w:sz w:val="24"/>
          <w:szCs w:val="24"/>
        </w:rPr>
        <w:t>,Х</w:t>
      </w:r>
      <w:proofErr w:type="gramEnd"/>
      <w:r w:rsidRPr="002D4EF8">
        <w:rPr>
          <w:rFonts w:ascii="Times New Roman" w:eastAsia="Times New Roman" w:hAnsi="Times New Roman"/>
          <w:sz w:val="24"/>
          <w:szCs w:val="24"/>
        </w:rPr>
        <w:t>Х руб., например: «1 234 567,89 руб. (Один миллион двести тридцать четыре тысячи пятьсот шестьдесят семь рублей 89 копеек)».</w:t>
      </w:r>
      <w:r w:rsidRPr="002D4EF8">
        <w:rPr>
          <w:rFonts w:ascii="Times New Roman" w:eastAsia="Times New Roman" w:hAnsi="Times New Roman"/>
          <w:b/>
          <w:sz w:val="24"/>
          <w:szCs w:val="24"/>
          <w:u w:val="single"/>
        </w:rPr>
        <w:t xml:space="preserve"> Цена не должна превышать значение начальной (максимальной) цены, указанной в Документации по закупке.</w:t>
      </w:r>
    </w:p>
    <w:p w:rsidR="00125391" w:rsidRPr="002D4EF8" w:rsidRDefault="00125391" w:rsidP="00125391">
      <w:pPr>
        <w:tabs>
          <w:tab w:val="left" w:pos="425"/>
          <w:tab w:val="left" w:pos="567"/>
          <w:tab w:val="left" w:pos="709"/>
        </w:tabs>
        <w:spacing w:after="0" w:line="360" w:lineRule="auto"/>
        <w:contextualSpacing/>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4.Участник запроса </w:t>
      </w:r>
      <w:r w:rsidR="005260E4" w:rsidRPr="002D4EF8">
        <w:rPr>
          <w:rFonts w:ascii="Times New Roman" w:eastAsia="Times New Roman" w:hAnsi="Times New Roman"/>
          <w:sz w:val="24"/>
          <w:szCs w:val="24"/>
        </w:rPr>
        <w:t>предложений</w:t>
      </w:r>
      <w:r w:rsidRPr="002D4EF8">
        <w:rPr>
          <w:rFonts w:ascii="Times New Roman" w:eastAsia="Times New Roman" w:hAnsi="Times New Roman"/>
          <w:sz w:val="24"/>
          <w:szCs w:val="24"/>
        </w:rPr>
        <w:t xml:space="preserve"> должен указать срок действия Предложения на участие в проведении запроса</w:t>
      </w:r>
      <w:r w:rsidR="005260E4" w:rsidRPr="002D4EF8">
        <w:rPr>
          <w:rFonts w:ascii="Times New Roman" w:eastAsia="Times New Roman" w:hAnsi="Times New Roman"/>
          <w:sz w:val="24"/>
          <w:szCs w:val="24"/>
        </w:rPr>
        <w:t xml:space="preserve"> предложений</w:t>
      </w:r>
      <w:r w:rsidRPr="002D4EF8">
        <w:rPr>
          <w:rFonts w:ascii="Times New Roman" w:eastAsia="Times New Roman" w:hAnsi="Times New Roman"/>
          <w:sz w:val="24"/>
          <w:szCs w:val="24"/>
        </w:rPr>
        <w:t xml:space="preserve">. </w:t>
      </w:r>
    </w:p>
    <w:p w:rsidR="00125391" w:rsidRPr="002D4EF8" w:rsidRDefault="00125391" w:rsidP="00125391">
      <w:pPr>
        <w:tabs>
          <w:tab w:val="left" w:pos="425"/>
          <w:tab w:val="left" w:pos="567"/>
          <w:tab w:val="left" w:pos="709"/>
        </w:tabs>
        <w:spacing w:after="0" w:line="360" w:lineRule="auto"/>
        <w:contextualSpacing/>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5.Участник запроса </w:t>
      </w:r>
      <w:r w:rsidR="005260E4" w:rsidRPr="002D4EF8">
        <w:rPr>
          <w:rFonts w:ascii="Times New Roman" w:eastAsia="Times New Roman" w:hAnsi="Times New Roman"/>
          <w:sz w:val="24"/>
          <w:szCs w:val="24"/>
        </w:rPr>
        <w:t xml:space="preserve">предложений </w:t>
      </w:r>
      <w:r w:rsidRPr="002D4EF8">
        <w:rPr>
          <w:rFonts w:ascii="Times New Roman" w:eastAsia="Times New Roman" w:hAnsi="Times New Roman"/>
          <w:sz w:val="24"/>
          <w:szCs w:val="24"/>
        </w:rPr>
        <w:t xml:space="preserve">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запроса </w:t>
      </w:r>
      <w:r w:rsidR="005260E4" w:rsidRPr="002D4EF8">
        <w:rPr>
          <w:rFonts w:ascii="Times New Roman" w:eastAsia="Times New Roman" w:hAnsi="Times New Roman"/>
          <w:sz w:val="24"/>
          <w:szCs w:val="24"/>
        </w:rPr>
        <w:t>предложений</w:t>
      </w:r>
      <w:r w:rsidRPr="002D4EF8">
        <w:rPr>
          <w:rFonts w:ascii="Times New Roman" w:eastAsia="Times New Roman" w:hAnsi="Times New Roman"/>
          <w:sz w:val="24"/>
          <w:szCs w:val="24"/>
        </w:rPr>
        <w:t>.</w:t>
      </w:r>
    </w:p>
    <w:p w:rsidR="00125391" w:rsidRPr="002D4EF8" w:rsidRDefault="00125391" w:rsidP="00125391">
      <w:pPr>
        <w:tabs>
          <w:tab w:val="left" w:pos="425"/>
          <w:tab w:val="left" w:pos="567"/>
          <w:tab w:val="left" w:pos="709"/>
        </w:tabs>
        <w:spacing w:after="0" w:line="360" w:lineRule="auto"/>
        <w:contextualSpacing/>
        <w:jc w:val="both"/>
        <w:rPr>
          <w:rFonts w:ascii="Times New Roman" w:eastAsia="Times New Roman" w:hAnsi="Times New Roman"/>
          <w:sz w:val="24"/>
          <w:szCs w:val="24"/>
        </w:rPr>
      </w:pPr>
      <w:r w:rsidRPr="002D4EF8">
        <w:rPr>
          <w:rFonts w:ascii="Times New Roman" w:eastAsia="Times New Roman" w:hAnsi="Times New Roman"/>
          <w:sz w:val="24"/>
          <w:szCs w:val="24"/>
        </w:rPr>
        <w:t>6.Письмо должно быть подписано и скреплено печатью в соответствии с требованиями подпунктов.</w:t>
      </w:r>
    </w:p>
    <w:p w:rsidR="00125391" w:rsidRPr="002D4EF8" w:rsidRDefault="00125391" w:rsidP="00125391">
      <w:pPr>
        <w:tabs>
          <w:tab w:val="left" w:pos="425"/>
          <w:tab w:val="left" w:pos="567"/>
          <w:tab w:val="left" w:pos="709"/>
        </w:tabs>
        <w:suppressAutoHyphens w:val="0"/>
        <w:ind w:left="927"/>
        <w:contextualSpacing/>
        <w:rPr>
          <w:rFonts w:ascii="Times New Roman" w:eastAsia="Times New Roman" w:hAnsi="Times New Roman"/>
          <w:sz w:val="24"/>
          <w:szCs w:val="24"/>
        </w:rPr>
      </w:pPr>
    </w:p>
    <w:p w:rsidR="00125391" w:rsidRPr="002D4EF8" w:rsidRDefault="00125391" w:rsidP="00125391">
      <w:pPr>
        <w:tabs>
          <w:tab w:val="left" w:pos="425"/>
          <w:tab w:val="left" w:pos="567"/>
          <w:tab w:val="left" w:pos="709"/>
        </w:tabs>
        <w:suppressAutoHyphens w:val="0"/>
        <w:ind w:left="927"/>
        <w:contextualSpacing/>
        <w:rPr>
          <w:rFonts w:ascii="Times New Roman" w:eastAsia="Times New Roman" w:hAnsi="Times New Roman"/>
          <w:sz w:val="24"/>
          <w:szCs w:val="24"/>
        </w:rPr>
      </w:pPr>
    </w:p>
    <w:p w:rsidR="00125391" w:rsidRPr="002D4EF8" w:rsidRDefault="00125391" w:rsidP="00125391">
      <w:pPr>
        <w:tabs>
          <w:tab w:val="left" w:pos="425"/>
          <w:tab w:val="left" w:pos="567"/>
          <w:tab w:val="left" w:pos="709"/>
        </w:tabs>
        <w:suppressAutoHyphens w:val="0"/>
        <w:ind w:left="927"/>
        <w:contextualSpacing/>
        <w:rPr>
          <w:rFonts w:ascii="Times New Roman" w:eastAsia="Times New Roman" w:hAnsi="Times New Roman"/>
          <w:sz w:val="24"/>
          <w:szCs w:val="24"/>
        </w:rPr>
      </w:pPr>
    </w:p>
    <w:p w:rsidR="00125391" w:rsidRPr="002D4EF8" w:rsidRDefault="00125391" w:rsidP="00125391">
      <w:pPr>
        <w:tabs>
          <w:tab w:val="left" w:pos="425"/>
          <w:tab w:val="left" w:pos="567"/>
          <w:tab w:val="left" w:pos="709"/>
        </w:tabs>
        <w:suppressAutoHyphens w:val="0"/>
        <w:ind w:left="927"/>
        <w:contextualSpacing/>
        <w:rPr>
          <w:rFonts w:ascii="Times New Roman" w:eastAsia="Times New Roman" w:hAnsi="Times New Roman"/>
          <w:sz w:val="24"/>
          <w:szCs w:val="24"/>
        </w:rPr>
      </w:pPr>
    </w:p>
    <w:p w:rsidR="00125391" w:rsidRPr="002D4EF8" w:rsidRDefault="00125391" w:rsidP="00125391">
      <w:pPr>
        <w:tabs>
          <w:tab w:val="left" w:pos="425"/>
          <w:tab w:val="left" w:pos="567"/>
          <w:tab w:val="left" w:pos="709"/>
        </w:tabs>
        <w:suppressAutoHyphens w:val="0"/>
        <w:ind w:left="927"/>
        <w:contextualSpacing/>
        <w:rPr>
          <w:rFonts w:ascii="Times New Roman" w:eastAsia="Times New Roman" w:hAnsi="Times New Roman"/>
          <w:sz w:val="24"/>
          <w:szCs w:val="24"/>
        </w:rPr>
      </w:pPr>
    </w:p>
    <w:p w:rsidR="00125391" w:rsidRPr="002D4EF8" w:rsidRDefault="00125391" w:rsidP="00125391">
      <w:pPr>
        <w:tabs>
          <w:tab w:val="left" w:pos="425"/>
          <w:tab w:val="left" w:pos="567"/>
          <w:tab w:val="left" w:pos="709"/>
        </w:tabs>
        <w:suppressAutoHyphens w:val="0"/>
        <w:ind w:left="927"/>
        <w:contextualSpacing/>
        <w:rPr>
          <w:rFonts w:ascii="Times New Roman" w:eastAsia="Times New Roman" w:hAnsi="Times New Roman"/>
          <w:sz w:val="24"/>
          <w:szCs w:val="24"/>
        </w:rPr>
      </w:pPr>
    </w:p>
    <w:p w:rsidR="00125391" w:rsidRPr="002D4EF8" w:rsidRDefault="00125391" w:rsidP="00125391">
      <w:pPr>
        <w:tabs>
          <w:tab w:val="left" w:pos="425"/>
          <w:tab w:val="left" w:pos="567"/>
          <w:tab w:val="left" w:pos="709"/>
        </w:tabs>
        <w:suppressAutoHyphens w:val="0"/>
        <w:ind w:left="927"/>
        <w:contextualSpacing/>
        <w:rPr>
          <w:rFonts w:ascii="Times New Roman" w:eastAsia="Times New Roman" w:hAnsi="Times New Roman"/>
          <w:sz w:val="24"/>
          <w:szCs w:val="24"/>
        </w:rPr>
      </w:pPr>
    </w:p>
    <w:p w:rsidR="00125391" w:rsidRPr="002D4EF8" w:rsidRDefault="00125391" w:rsidP="00125391">
      <w:pPr>
        <w:tabs>
          <w:tab w:val="left" w:pos="425"/>
          <w:tab w:val="left" w:pos="567"/>
          <w:tab w:val="left" w:pos="709"/>
        </w:tabs>
        <w:suppressAutoHyphens w:val="0"/>
        <w:ind w:left="927"/>
        <w:contextualSpacing/>
        <w:rPr>
          <w:rFonts w:ascii="Times New Roman" w:eastAsia="Times New Roman" w:hAnsi="Times New Roman"/>
          <w:sz w:val="24"/>
          <w:szCs w:val="24"/>
        </w:rPr>
      </w:pPr>
    </w:p>
    <w:p w:rsidR="00125391" w:rsidRPr="002D4EF8" w:rsidRDefault="00125391" w:rsidP="00125391">
      <w:pPr>
        <w:tabs>
          <w:tab w:val="left" w:pos="425"/>
          <w:tab w:val="left" w:pos="567"/>
          <w:tab w:val="left" w:pos="709"/>
        </w:tabs>
        <w:suppressAutoHyphens w:val="0"/>
        <w:ind w:left="927"/>
        <w:contextualSpacing/>
        <w:rPr>
          <w:rFonts w:ascii="Times New Roman" w:eastAsia="Times New Roman" w:hAnsi="Times New Roman"/>
          <w:sz w:val="24"/>
          <w:szCs w:val="24"/>
        </w:rPr>
      </w:pPr>
    </w:p>
    <w:p w:rsidR="00125391" w:rsidRPr="002D4EF8" w:rsidRDefault="00125391" w:rsidP="00125391">
      <w:pPr>
        <w:tabs>
          <w:tab w:val="left" w:pos="425"/>
          <w:tab w:val="left" w:pos="567"/>
          <w:tab w:val="left" w:pos="709"/>
        </w:tabs>
        <w:suppressAutoHyphens w:val="0"/>
        <w:ind w:left="927"/>
        <w:contextualSpacing/>
        <w:rPr>
          <w:rFonts w:ascii="Times New Roman" w:eastAsia="Times New Roman" w:hAnsi="Times New Roman"/>
          <w:sz w:val="24"/>
          <w:szCs w:val="24"/>
        </w:rPr>
      </w:pPr>
    </w:p>
    <w:p w:rsidR="00125391" w:rsidRPr="002D4EF8" w:rsidRDefault="00125391" w:rsidP="00125391">
      <w:pPr>
        <w:tabs>
          <w:tab w:val="left" w:pos="425"/>
          <w:tab w:val="left" w:pos="567"/>
          <w:tab w:val="left" w:pos="709"/>
        </w:tabs>
        <w:suppressAutoHyphens w:val="0"/>
        <w:ind w:left="927"/>
        <w:contextualSpacing/>
        <w:rPr>
          <w:rFonts w:ascii="Times New Roman" w:eastAsia="Times New Roman" w:hAnsi="Times New Roman"/>
          <w:sz w:val="24"/>
          <w:szCs w:val="24"/>
        </w:rPr>
      </w:pPr>
    </w:p>
    <w:p w:rsidR="00125391" w:rsidRPr="002D4EF8" w:rsidRDefault="00125391" w:rsidP="00125391">
      <w:pPr>
        <w:tabs>
          <w:tab w:val="left" w:pos="425"/>
          <w:tab w:val="left" w:pos="567"/>
          <w:tab w:val="left" w:pos="709"/>
        </w:tabs>
        <w:suppressAutoHyphens w:val="0"/>
        <w:ind w:left="927"/>
        <w:contextualSpacing/>
        <w:rPr>
          <w:rFonts w:ascii="Times New Roman" w:eastAsia="Times New Roman" w:hAnsi="Times New Roman"/>
          <w:sz w:val="24"/>
          <w:szCs w:val="24"/>
        </w:rPr>
      </w:pPr>
    </w:p>
    <w:p w:rsidR="00125391" w:rsidRPr="002D4EF8" w:rsidRDefault="00125391" w:rsidP="00125391">
      <w:pPr>
        <w:tabs>
          <w:tab w:val="left" w:pos="425"/>
          <w:tab w:val="left" w:pos="567"/>
          <w:tab w:val="left" w:pos="709"/>
        </w:tabs>
        <w:suppressAutoHyphens w:val="0"/>
        <w:ind w:left="927"/>
        <w:contextualSpacing/>
        <w:rPr>
          <w:rFonts w:ascii="Times New Roman" w:eastAsia="Times New Roman" w:hAnsi="Times New Roman"/>
          <w:sz w:val="24"/>
          <w:szCs w:val="24"/>
        </w:rPr>
      </w:pPr>
    </w:p>
    <w:p w:rsidR="00125391" w:rsidRPr="002D4EF8" w:rsidRDefault="00125391" w:rsidP="00125391">
      <w:pPr>
        <w:tabs>
          <w:tab w:val="left" w:pos="425"/>
          <w:tab w:val="left" w:pos="567"/>
          <w:tab w:val="left" w:pos="709"/>
        </w:tabs>
        <w:suppressAutoHyphens w:val="0"/>
        <w:ind w:left="927"/>
        <w:contextualSpacing/>
        <w:rPr>
          <w:rFonts w:ascii="Times New Roman" w:eastAsia="Times New Roman" w:hAnsi="Times New Roman"/>
          <w:sz w:val="24"/>
          <w:szCs w:val="24"/>
        </w:rPr>
      </w:pPr>
    </w:p>
    <w:p w:rsidR="00125391" w:rsidRPr="002D4EF8" w:rsidRDefault="00125391" w:rsidP="00125391">
      <w:pPr>
        <w:tabs>
          <w:tab w:val="left" w:pos="425"/>
          <w:tab w:val="left" w:pos="567"/>
          <w:tab w:val="left" w:pos="709"/>
        </w:tabs>
        <w:suppressAutoHyphens w:val="0"/>
        <w:ind w:left="927"/>
        <w:contextualSpacing/>
        <w:rPr>
          <w:rFonts w:ascii="Times New Roman" w:eastAsia="Times New Roman" w:hAnsi="Times New Roman"/>
          <w:sz w:val="24"/>
          <w:szCs w:val="24"/>
        </w:rPr>
      </w:pPr>
    </w:p>
    <w:p w:rsidR="00125391" w:rsidRPr="002D4EF8" w:rsidRDefault="00125391" w:rsidP="00125391">
      <w:pPr>
        <w:tabs>
          <w:tab w:val="left" w:pos="425"/>
          <w:tab w:val="left" w:pos="567"/>
          <w:tab w:val="left" w:pos="709"/>
        </w:tabs>
        <w:suppressAutoHyphens w:val="0"/>
        <w:ind w:left="927"/>
        <w:contextualSpacing/>
        <w:rPr>
          <w:rFonts w:ascii="Times New Roman" w:eastAsia="Times New Roman" w:hAnsi="Times New Roman"/>
          <w:sz w:val="24"/>
          <w:szCs w:val="24"/>
        </w:rPr>
      </w:pPr>
    </w:p>
    <w:p w:rsidR="00125391" w:rsidRPr="002D4EF8" w:rsidRDefault="00125391" w:rsidP="00125391">
      <w:pPr>
        <w:tabs>
          <w:tab w:val="left" w:pos="425"/>
          <w:tab w:val="left" w:pos="567"/>
          <w:tab w:val="left" w:pos="709"/>
        </w:tabs>
        <w:suppressAutoHyphens w:val="0"/>
        <w:ind w:left="927"/>
        <w:contextualSpacing/>
        <w:rPr>
          <w:rFonts w:ascii="Times New Roman" w:eastAsia="Times New Roman" w:hAnsi="Times New Roman"/>
          <w:sz w:val="24"/>
          <w:szCs w:val="24"/>
        </w:rPr>
      </w:pPr>
    </w:p>
    <w:p w:rsidR="00125391" w:rsidRPr="002D4EF8" w:rsidRDefault="00125391" w:rsidP="00125391">
      <w:pPr>
        <w:tabs>
          <w:tab w:val="left" w:pos="425"/>
          <w:tab w:val="left" w:pos="567"/>
          <w:tab w:val="left" w:pos="709"/>
        </w:tabs>
        <w:suppressAutoHyphens w:val="0"/>
        <w:ind w:left="927"/>
        <w:contextualSpacing/>
        <w:rPr>
          <w:rFonts w:ascii="Times New Roman" w:eastAsia="Times New Roman" w:hAnsi="Times New Roman"/>
          <w:sz w:val="24"/>
          <w:szCs w:val="24"/>
        </w:rPr>
      </w:pPr>
    </w:p>
    <w:p w:rsidR="00125391" w:rsidRPr="002D4EF8" w:rsidRDefault="00125391" w:rsidP="00125391">
      <w:pPr>
        <w:tabs>
          <w:tab w:val="left" w:pos="425"/>
          <w:tab w:val="left" w:pos="567"/>
          <w:tab w:val="left" w:pos="709"/>
        </w:tabs>
        <w:suppressAutoHyphens w:val="0"/>
        <w:ind w:left="927"/>
        <w:contextualSpacing/>
        <w:rPr>
          <w:rFonts w:ascii="Times New Roman" w:eastAsia="Times New Roman" w:hAnsi="Times New Roman"/>
          <w:sz w:val="24"/>
          <w:szCs w:val="24"/>
        </w:rPr>
      </w:pPr>
    </w:p>
    <w:p w:rsidR="00125391" w:rsidRPr="002D4EF8" w:rsidRDefault="00125391" w:rsidP="00125391">
      <w:pPr>
        <w:tabs>
          <w:tab w:val="left" w:pos="425"/>
          <w:tab w:val="left" w:pos="567"/>
          <w:tab w:val="left" w:pos="709"/>
        </w:tabs>
        <w:suppressAutoHyphens w:val="0"/>
        <w:ind w:left="927"/>
        <w:contextualSpacing/>
        <w:rPr>
          <w:rFonts w:ascii="Times New Roman" w:eastAsia="Times New Roman" w:hAnsi="Times New Roman"/>
          <w:sz w:val="24"/>
          <w:szCs w:val="24"/>
        </w:rPr>
      </w:pPr>
    </w:p>
    <w:p w:rsidR="00125391" w:rsidRPr="002D4EF8" w:rsidRDefault="00125391" w:rsidP="00125391">
      <w:pPr>
        <w:tabs>
          <w:tab w:val="left" w:pos="425"/>
          <w:tab w:val="left" w:pos="567"/>
          <w:tab w:val="left" w:pos="709"/>
        </w:tabs>
        <w:suppressAutoHyphens w:val="0"/>
        <w:ind w:left="927"/>
        <w:contextualSpacing/>
        <w:rPr>
          <w:rFonts w:ascii="Times New Roman" w:eastAsia="Times New Roman" w:hAnsi="Times New Roman"/>
          <w:sz w:val="24"/>
          <w:szCs w:val="24"/>
        </w:rPr>
      </w:pPr>
    </w:p>
    <w:p w:rsidR="00125391" w:rsidRPr="002D4EF8" w:rsidRDefault="00125391" w:rsidP="00125391">
      <w:pPr>
        <w:tabs>
          <w:tab w:val="left" w:pos="425"/>
          <w:tab w:val="left" w:pos="567"/>
          <w:tab w:val="left" w:pos="709"/>
        </w:tabs>
        <w:suppressAutoHyphens w:val="0"/>
        <w:ind w:left="927"/>
        <w:contextualSpacing/>
        <w:rPr>
          <w:rFonts w:ascii="Times New Roman" w:eastAsia="Times New Roman" w:hAnsi="Times New Roman"/>
          <w:sz w:val="24"/>
          <w:szCs w:val="24"/>
        </w:rPr>
      </w:pPr>
    </w:p>
    <w:p w:rsidR="00125391" w:rsidRPr="002D4EF8" w:rsidRDefault="00125391" w:rsidP="00125391">
      <w:pPr>
        <w:tabs>
          <w:tab w:val="left" w:pos="425"/>
          <w:tab w:val="left" w:pos="567"/>
          <w:tab w:val="left" w:pos="709"/>
        </w:tabs>
        <w:suppressAutoHyphens w:val="0"/>
        <w:ind w:left="927"/>
        <w:contextualSpacing/>
        <w:rPr>
          <w:rFonts w:ascii="Times New Roman" w:eastAsia="Times New Roman" w:hAnsi="Times New Roman"/>
          <w:sz w:val="24"/>
          <w:szCs w:val="24"/>
        </w:rPr>
      </w:pPr>
    </w:p>
    <w:p w:rsidR="00361E40" w:rsidRPr="002D4EF8" w:rsidRDefault="00361E40" w:rsidP="00125391">
      <w:pPr>
        <w:tabs>
          <w:tab w:val="left" w:pos="425"/>
          <w:tab w:val="left" w:pos="567"/>
          <w:tab w:val="left" w:pos="709"/>
        </w:tabs>
        <w:suppressAutoHyphens w:val="0"/>
        <w:ind w:left="927"/>
        <w:contextualSpacing/>
        <w:rPr>
          <w:rFonts w:ascii="Times New Roman" w:eastAsia="Times New Roman" w:hAnsi="Times New Roman"/>
          <w:sz w:val="24"/>
          <w:szCs w:val="24"/>
        </w:rPr>
      </w:pPr>
    </w:p>
    <w:p w:rsidR="00125391" w:rsidRPr="002D4EF8" w:rsidRDefault="00125391" w:rsidP="00125391">
      <w:pPr>
        <w:keepNext/>
        <w:keepLines/>
        <w:suppressAutoHyphens w:val="0"/>
        <w:spacing w:before="200"/>
        <w:ind w:left="360"/>
        <w:jc w:val="right"/>
        <w:outlineLvl w:val="1"/>
        <w:rPr>
          <w:rFonts w:ascii="Times New Roman" w:eastAsia="Times New Roman" w:hAnsi="Times New Roman"/>
          <w:b/>
          <w:bCs/>
          <w:sz w:val="24"/>
          <w:szCs w:val="24"/>
        </w:rPr>
      </w:pPr>
      <w:bookmarkStart w:id="175" w:name="_Toc370824159"/>
      <w:bookmarkStart w:id="176" w:name="_Toc391973203"/>
      <w:bookmarkStart w:id="177" w:name="_Toc366762388"/>
      <w:bookmarkStart w:id="178" w:name="_Toc368061897"/>
      <w:bookmarkStart w:id="179" w:name="_Toc368062061"/>
      <w:r w:rsidRPr="002D4EF8">
        <w:rPr>
          <w:rFonts w:ascii="Times New Roman" w:eastAsia="Times New Roman" w:hAnsi="Times New Roman"/>
          <w:b/>
          <w:bCs/>
          <w:sz w:val="24"/>
          <w:szCs w:val="24"/>
        </w:rPr>
        <w:t xml:space="preserve">Коммерческое предложение (форма </w:t>
      </w:r>
      <w:r w:rsidRPr="002D4EF8">
        <w:rPr>
          <w:rFonts w:ascii="Times New Roman" w:eastAsia="Times New Roman" w:hAnsi="Times New Roman"/>
          <w:b/>
          <w:bCs/>
          <w:sz w:val="24"/>
          <w:szCs w:val="24"/>
        </w:rPr>
        <w:fldChar w:fldCharType="begin"/>
      </w:r>
      <w:r w:rsidRPr="002D4EF8">
        <w:rPr>
          <w:rFonts w:ascii="Times New Roman" w:eastAsia="Times New Roman" w:hAnsi="Times New Roman"/>
          <w:b/>
          <w:bCs/>
          <w:sz w:val="24"/>
          <w:szCs w:val="24"/>
        </w:rPr>
        <w:instrText xml:space="preserve"> SEQ "форма" \*Arabic </w:instrText>
      </w:r>
      <w:r w:rsidRPr="002D4EF8">
        <w:rPr>
          <w:rFonts w:ascii="Times New Roman" w:eastAsia="Times New Roman" w:hAnsi="Times New Roman"/>
          <w:b/>
          <w:bCs/>
          <w:sz w:val="24"/>
          <w:szCs w:val="24"/>
        </w:rPr>
        <w:fldChar w:fldCharType="separate"/>
      </w:r>
      <w:r w:rsidRPr="002D4EF8">
        <w:rPr>
          <w:rFonts w:ascii="Times New Roman" w:eastAsia="Times New Roman" w:hAnsi="Times New Roman"/>
          <w:b/>
          <w:bCs/>
          <w:noProof/>
          <w:sz w:val="24"/>
          <w:szCs w:val="24"/>
        </w:rPr>
        <w:t>1</w:t>
      </w:r>
      <w:r w:rsidRPr="002D4EF8">
        <w:rPr>
          <w:rFonts w:ascii="Times New Roman" w:eastAsia="Times New Roman" w:hAnsi="Times New Roman"/>
          <w:b/>
          <w:bCs/>
          <w:sz w:val="24"/>
          <w:szCs w:val="24"/>
        </w:rPr>
        <w:fldChar w:fldCharType="end"/>
      </w:r>
      <w:r w:rsidRPr="002D4EF8">
        <w:rPr>
          <w:rFonts w:ascii="Times New Roman" w:eastAsia="Times New Roman" w:hAnsi="Times New Roman"/>
          <w:b/>
          <w:bCs/>
          <w:sz w:val="24"/>
          <w:szCs w:val="24"/>
        </w:rPr>
        <w:t>)</w:t>
      </w:r>
      <w:bookmarkStart w:id="180" w:name="_Ref214868178"/>
      <w:bookmarkEnd w:id="175"/>
      <w:bookmarkEnd w:id="176"/>
    </w:p>
    <w:bookmarkEnd w:id="177"/>
    <w:bookmarkEnd w:id="178"/>
    <w:bookmarkEnd w:id="179"/>
    <w:bookmarkEnd w:id="180"/>
    <w:p w:rsidR="00125391" w:rsidRPr="002D4EF8" w:rsidRDefault="00125391" w:rsidP="00125391">
      <w:pPr>
        <w:spacing w:after="0" w:line="240" w:lineRule="auto"/>
        <w:rPr>
          <w:rFonts w:ascii="Times New Roman" w:eastAsia="Times New Roman" w:hAnsi="Times New Roman"/>
          <w:sz w:val="24"/>
          <w:szCs w:val="24"/>
        </w:rPr>
      </w:pPr>
    </w:p>
    <w:p w:rsidR="00125391" w:rsidRPr="002D4EF8" w:rsidRDefault="00125391" w:rsidP="00125391">
      <w:pPr>
        <w:spacing w:after="0" w:line="240" w:lineRule="auto"/>
        <w:jc w:val="right"/>
        <w:rPr>
          <w:rFonts w:ascii="Times New Roman" w:eastAsia="Times New Roman" w:hAnsi="Times New Roman"/>
          <w:sz w:val="24"/>
          <w:szCs w:val="24"/>
        </w:rPr>
      </w:pPr>
      <w:r w:rsidRPr="002D4EF8">
        <w:rPr>
          <w:rFonts w:ascii="Times New Roman" w:eastAsia="Times New Roman" w:hAnsi="Times New Roman"/>
          <w:sz w:val="24"/>
          <w:szCs w:val="24"/>
        </w:rPr>
        <w:t xml:space="preserve">Приложение </w:t>
      </w:r>
      <w:r w:rsidRPr="002D4EF8">
        <w:rPr>
          <w:rFonts w:ascii="Times New Roman" w:eastAsia="Times New Roman" w:hAnsi="Times New Roman"/>
          <w:sz w:val="24"/>
          <w:szCs w:val="24"/>
        </w:rPr>
        <w:fldChar w:fldCharType="begin"/>
      </w:r>
      <w:r w:rsidRPr="002D4EF8">
        <w:rPr>
          <w:rFonts w:ascii="Times New Roman" w:eastAsia="Times New Roman" w:hAnsi="Times New Roman"/>
          <w:sz w:val="24"/>
          <w:szCs w:val="24"/>
        </w:rPr>
        <w:instrText xml:space="preserve"> SEQ "Приложение" \*Arabic </w:instrText>
      </w:r>
      <w:r w:rsidRPr="002D4EF8">
        <w:rPr>
          <w:rFonts w:ascii="Times New Roman" w:eastAsia="Times New Roman" w:hAnsi="Times New Roman"/>
          <w:sz w:val="24"/>
          <w:szCs w:val="24"/>
        </w:rPr>
        <w:fldChar w:fldCharType="separate"/>
      </w:r>
      <w:r w:rsidRPr="002D4EF8">
        <w:rPr>
          <w:rFonts w:ascii="Times New Roman" w:eastAsia="Times New Roman" w:hAnsi="Times New Roman"/>
          <w:noProof/>
          <w:sz w:val="24"/>
          <w:szCs w:val="24"/>
        </w:rPr>
        <w:t>1</w:t>
      </w:r>
      <w:r w:rsidRPr="002D4EF8">
        <w:rPr>
          <w:rFonts w:ascii="Times New Roman" w:eastAsia="Times New Roman" w:hAnsi="Times New Roman"/>
          <w:noProof/>
          <w:sz w:val="24"/>
          <w:szCs w:val="24"/>
        </w:rPr>
        <w:fldChar w:fldCharType="end"/>
      </w:r>
      <w:r w:rsidRPr="002D4EF8">
        <w:rPr>
          <w:rFonts w:ascii="Times New Roman" w:eastAsia="Times New Roman" w:hAnsi="Times New Roman"/>
          <w:sz w:val="24"/>
          <w:szCs w:val="24"/>
        </w:rPr>
        <w:t xml:space="preserve"> к письму о подаче оферты</w:t>
      </w:r>
      <w:r w:rsidRPr="002D4EF8">
        <w:rPr>
          <w:rFonts w:ascii="Times New Roman" w:eastAsia="Times New Roman" w:hAnsi="Times New Roman"/>
          <w:sz w:val="24"/>
          <w:szCs w:val="24"/>
        </w:rPr>
        <w:br/>
        <w:t>от «____»_____________ </w:t>
      </w:r>
      <w:proofErr w:type="gramStart"/>
      <w:r w:rsidRPr="002D4EF8">
        <w:rPr>
          <w:rFonts w:ascii="Times New Roman" w:eastAsia="Times New Roman" w:hAnsi="Times New Roman"/>
          <w:sz w:val="24"/>
          <w:szCs w:val="24"/>
        </w:rPr>
        <w:t>г</w:t>
      </w:r>
      <w:proofErr w:type="gramEnd"/>
      <w:r w:rsidRPr="002D4EF8">
        <w:rPr>
          <w:rFonts w:ascii="Times New Roman" w:eastAsia="Times New Roman" w:hAnsi="Times New Roman"/>
          <w:sz w:val="24"/>
          <w:szCs w:val="24"/>
        </w:rPr>
        <w:t>. №__________</w:t>
      </w:r>
    </w:p>
    <w:p w:rsidR="00125391" w:rsidRPr="002D4EF8" w:rsidRDefault="00125391" w:rsidP="00125391">
      <w:pPr>
        <w:spacing w:after="0" w:line="360" w:lineRule="auto"/>
        <w:ind w:firstLine="567"/>
        <w:jc w:val="both"/>
        <w:rPr>
          <w:rFonts w:ascii="Times New Roman" w:eastAsia="Times New Roman" w:hAnsi="Times New Roman"/>
          <w:sz w:val="24"/>
          <w:szCs w:val="24"/>
        </w:rPr>
      </w:pPr>
    </w:p>
    <w:p w:rsidR="00125391" w:rsidRPr="002D4EF8" w:rsidRDefault="00125391" w:rsidP="00125391">
      <w:pPr>
        <w:spacing w:after="0" w:line="360" w:lineRule="auto"/>
        <w:jc w:val="center"/>
        <w:rPr>
          <w:rFonts w:ascii="Times New Roman" w:eastAsia="Times New Roman" w:hAnsi="Times New Roman"/>
          <w:b/>
          <w:sz w:val="24"/>
          <w:szCs w:val="24"/>
        </w:rPr>
      </w:pPr>
      <w:r w:rsidRPr="002D4EF8">
        <w:rPr>
          <w:rFonts w:ascii="Times New Roman" w:eastAsia="Times New Roman" w:hAnsi="Times New Roman"/>
          <w:b/>
          <w:sz w:val="24"/>
          <w:szCs w:val="24"/>
        </w:rPr>
        <w:t>Коммерческое предложение</w:t>
      </w:r>
    </w:p>
    <w:p w:rsidR="00125391" w:rsidRPr="002D4EF8" w:rsidRDefault="00125391" w:rsidP="00125391">
      <w:pPr>
        <w:spacing w:after="0" w:line="360" w:lineRule="auto"/>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Наименование и адрес Участника запроса </w:t>
      </w:r>
      <w:r w:rsidR="005260E4" w:rsidRPr="002D4EF8">
        <w:rPr>
          <w:rFonts w:ascii="Times New Roman" w:eastAsia="Times New Roman" w:hAnsi="Times New Roman"/>
          <w:sz w:val="24"/>
          <w:szCs w:val="24"/>
        </w:rPr>
        <w:t>предложений</w:t>
      </w:r>
      <w:r w:rsidRPr="002D4EF8">
        <w:rPr>
          <w:rFonts w:ascii="Times New Roman" w:eastAsia="Times New Roman" w:hAnsi="Times New Roman"/>
          <w:sz w:val="24"/>
          <w:szCs w:val="24"/>
        </w:rPr>
        <w:t>: _____________________________</w:t>
      </w:r>
    </w:p>
    <w:p w:rsidR="00153DBA" w:rsidRPr="002D4EF8" w:rsidRDefault="00125391" w:rsidP="00125391">
      <w:pPr>
        <w:keepNext/>
        <w:spacing w:after="0" w:line="240" w:lineRule="auto"/>
        <w:rPr>
          <w:rFonts w:ascii="Times New Roman" w:eastAsia="Times New Roman" w:hAnsi="Times New Roman"/>
          <w:b/>
          <w:sz w:val="24"/>
          <w:szCs w:val="24"/>
        </w:rPr>
      </w:pPr>
      <w:r w:rsidRPr="002D4EF8">
        <w:rPr>
          <w:rFonts w:ascii="Times New Roman" w:eastAsia="Times New Roman" w:hAnsi="Times New Roman"/>
          <w:b/>
          <w:sz w:val="24"/>
          <w:szCs w:val="24"/>
        </w:rPr>
        <w:t>Таблица. Расчет стоимости поставляемого товара</w:t>
      </w:r>
    </w:p>
    <w:tbl>
      <w:tblPr>
        <w:tblW w:w="10490" w:type="dxa"/>
        <w:tblInd w:w="-459" w:type="dxa"/>
        <w:tblLayout w:type="fixed"/>
        <w:tblLook w:val="0000" w:firstRow="0" w:lastRow="0" w:firstColumn="0" w:lastColumn="0" w:noHBand="0" w:noVBand="0"/>
      </w:tblPr>
      <w:tblGrid>
        <w:gridCol w:w="705"/>
        <w:gridCol w:w="3973"/>
        <w:gridCol w:w="1134"/>
        <w:gridCol w:w="851"/>
        <w:gridCol w:w="1984"/>
        <w:gridCol w:w="1843"/>
      </w:tblGrid>
      <w:tr w:rsidR="00125391" w:rsidRPr="002D4EF8" w:rsidTr="005710F4">
        <w:tc>
          <w:tcPr>
            <w:tcW w:w="705" w:type="dxa"/>
            <w:tcBorders>
              <w:top w:val="single" w:sz="4" w:space="0" w:color="000000"/>
              <w:left w:val="single" w:sz="4" w:space="0" w:color="000000"/>
              <w:bottom w:val="single" w:sz="4" w:space="0" w:color="000000"/>
            </w:tcBorders>
            <w:shd w:val="clear" w:color="auto" w:fill="auto"/>
          </w:tcPr>
          <w:p w:rsidR="00125391" w:rsidRPr="002D4EF8" w:rsidRDefault="00125391" w:rsidP="00125391">
            <w:pPr>
              <w:keepNext/>
              <w:snapToGrid w:val="0"/>
              <w:spacing w:before="40" w:after="40" w:line="240" w:lineRule="auto"/>
              <w:ind w:left="57" w:right="57"/>
              <w:rPr>
                <w:rFonts w:ascii="Times New Roman" w:eastAsia="Times New Roman" w:hAnsi="Times New Roman"/>
                <w:sz w:val="24"/>
                <w:szCs w:val="24"/>
              </w:rPr>
            </w:pPr>
            <w:r w:rsidRPr="002D4EF8">
              <w:rPr>
                <w:rFonts w:ascii="Times New Roman" w:eastAsia="Times New Roman" w:hAnsi="Times New Roman"/>
                <w:sz w:val="24"/>
                <w:szCs w:val="24"/>
              </w:rPr>
              <w:t xml:space="preserve">№ </w:t>
            </w:r>
            <w:proofErr w:type="gramStart"/>
            <w:r w:rsidRPr="002D4EF8">
              <w:rPr>
                <w:rFonts w:ascii="Times New Roman" w:eastAsia="Times New Roman" w:hAnsi="Times New Roman"/>
                <w:sz w:val="24"/>
                <w:szCs w:val="24"/>
              </w:rPr>
              <w:t>п</w:t>
            </w:r>
            <w:proofErr w:type="gramEnd"/>
            <w:r w:rsidRPr="002D4EF8">
              <w:rPr>
                <w:rFonts w:ascii="Times New Roman" w:eastAsia="Times New Roman" w:hAnsi="Times New Roman"/>
                <w:sz w:val="24"/>
                <w:szCs w:val="24"/>
              </w:rPr>
              <w:t>/п</w:t>
            </w:r>
          </w:p>
        </w:tc>
        <w:tc>
          <w:tcPr>
            <w:tcW w:w="3973" w:type="dxa"/>
            <w:tcBorders>
              <w:top w:val="single" w:sz="4" w:space="0" w:color="000000"/>
              <w:left w:val="single" w:sz="4" w:space="0" w:color="000000"/>
              <w:bottom w:val="single" w:sz="4" w:space="0" w:color="000000"/>
            </w:tcBorders>
            <w:shd w:val="clear" w:color="auto" w:fill="auto"/>
          </w:tcPr>
          <w:p w:rsidR="00125391" w:rsidRPr="002D4EF8" w:rsidRDefault="00125391" w:rsidP="00125391">
            <w:pPr>
              <w:keepNext/>
              <w:snapToGrid w:val="0"/>
              <w:spacing w:before="40" w:after="40" w:line="240" w:lineRule="auto"/>
              <w:ind w:left="57" w:right="57"/>
              <w:jc w:val="center"/>
              <w:rPr>
                <w:rFonts w:ascii="Times New Roman" w:eastAsia="Times New Roman" w:hAnsi="Times New Roman"/>
                <w:sz w:val="24"/>
                <w:szCs w:val="24"/>
              </w:rPr>
            </w:pPr>
            <w:r w:rsidRPr="002D4EF8">
              <w:rPr>
                <w:rFonts w:ascii="Times New Roman" w:eastAsia="Times New Roman" w:hAnsi="Times New Roman"/>
                <w:sz w:val="24"/>
                <w:szCs w:val="24"/>
              </w:rPr>
              <w:t>Наименование товара</w:t>
            </w:r>
          </w:p>
        </w:tc>
        <w:tc>
          <w:tcPr>
            <w:tcW w:w="1134" w:type="dxa"/>
            <w:tcBorders>
              <w:top w:val="single" w:sz="4" w:space="0" w:color="000000"/>
              <w:left w:val="single" w:sz="4" w:space="0" w:color="000000"/>
              <w:bottom w:val="single" w:sz="4" w:space="0" w:color="000000"/>
            </w:tcBorders>
            <w:shd w:val="clear" w:color="auto" w:fill="auto"/>
          </w:tcPr>
          <w:p w:rsidR="00125391" w:rsidRPr="002D4EF8" w:rsidRDefault="00125391" w:rsidP="00125391">
            <w:pPr>
              <w:keepNext/>
              <w:snapToGrid w:val="0"/>
              <w:spacing w:before="40" w:after="40" w:line="240" w:lineRule="auto"/>
              <w:ind w:left="57" w:right="57"/>
              <w:jc w:val="center"/>
              <w:rPr>
                <w:rFonts w:ascii="Times New Roman" w:eastAsia="Times New Roman" w:hAnsi="Times New Roman"/>
                <w:sz w:val="24"/>
                <w:szCs w:val="24"/>
              </w:rPr>
            </w:pPr>
            <w:r w:rsidRPr="002D4EF8">
              <w:rPr>
                <w:rFonts w:ascii="Times New Roman" w:eastAsia="Times New Roman" w:hAnsi="Times New Roman"/>
                <w:sz w:val="24"/>
                <w:szCs w:val="24"/>
              </w:rPr>
              <w:t>Кол-во в ед. изм.</w:t>
            </w:r>
          </w:p>
        </w:tc>
        <w:tc>
          <w:tcPr>
            <w:tcW w:w="851" w:type="dxa"/>
            <w:tcBorders>
              <w:top w:val="single" w:sz="4" w:space="0" w:color="000000"/>
              <w:left w:val="single" w:sz="4" w:space="0" w:color="000000"/>
              <w:bottom w:val="single" w:sz="4" w:space="0" w:color="000000"/>
            </w:tcBorders>
            <w:shd w:val="clear" w:color="auto" w:fill="auto"/>
          </w:tcPr>
          <w:p w:rsidR="00125391" w:rsidRPr="002D4EF8" w:rsidRDefault="00125391" w:rsidP="00125391">
            <w:pPr>
              <w:keepNext/>
              <w:snapToGrid w:val="0"/>
              <w:spacing w:before="40" w:after="40" w:line="240" w:lineRule="auto"/>
              <w:ind w:left="57" w:right="57"/>
              <w:rPr>
                <w:rFonts w:ascii="Times New Roman" w:eastAsia="Times New Roman" w:hAnsi="Times New Roman"/>
                <w:sz w:val="24"/>
                <w:szCs w:val="24"/>
              </w:rPr>
            </w:pPr>
            <w:r w:rsidRPr="002D4EF8">
              <w:rPr>
                <w:rFonts w:ascii="Times New Roman" w:eastAsia="Times New Roman" w:hAnsi="Times New Roman"/>
                <w:sz w:val="24"/>
                <w:szCs w:val="24"/>
              </w:rPr>
              <w:t>Ед. изм.</w:t>
            </w: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rsidR="00125391" w:rsidRPr="002D4EF8" w:rsidRDefault="00125391" w:rsidP="00125391">
            <w:pPr>
              <w:tabs>
                <w:tab w:val="left" w:pos="425"/>
                <w:tab w:val="left" w:pos="567"/>
                <w:tab w:val="left" w:pos="709"/>
              </w:tabs>
              <w:spacing w:after="0" w:line="240" w:lineRule="auto"/>
              <w:jc w:val="center"/>
              <w:rPr>
                <w:rFonts w:ascii="Times New Roman" w:eastAsia="Times New Roman" w:hAnsi="Times New Roman"/>
                <w:color w:val="FF0000"/>
                <w:sz w:val="24"/>
                <w:szCs w:val="24"/>
              </w:rPr>
            </w:pPr>
            <w:r w:rsidRPr="002D4EF8">
              <w:rPr>
                <w:rFonts w:ascii="Times New Roman" w:eastAsia="Times New Roman" w:hAnsi="Times New Roman"/>
                <w:sz w:val="24"/>
                <w:szCs w:val="24"/>
              </w:rPr>
              <w:t>Цена</w:t>
            </w:r>
            <w:r w:rsidR="003C6AA3" w:rsidRPr="003C6AA3">
              <w:rPr>
                <w:rFonts w:ascii="Times New Roman" w:eastAsia="Times New Roman" w:hAnsi="Times New Roman"/>
                <w:sz w:val="24"/>
                <w:szCs w:val="24"/>
              </w:rPr>
              <w:t xml:space="preserve"> </w:t>
            </w:r>
            <w:r w:rsidR="003C6AA3">
              <w:rPr>
                <w:rFonts w:ascii="Times New Roman" w:eastAsia="Times New Roman" w:hAnsi="Times New Roman"/>
                <w:sz w:val="24"/>
                <w:szCs w:val="24"/>
              </w:rPr>
              <w:t xml:space="preserve">за </w:t>
            </w:r>
            <w:proofErr w:type="spellStart"/>
            <w:r w:rsidR="003C6AA3">
              <w:rPr>
                <w:rFonts w:ascii="Times New Roman" w:eastAsia="Times New Roman" w:hAnsi="Times New Roman"/>
                <w:sz w:val="24"/>
                <w:szCs w:val="24"/>
              </w:rPr>
              <w:t>ед</w:t>
            </w:r>
            <w:proofErr w:type="gramStart"/>
            <w:r w:rsidR="003C6AA3">
              <w:rPr>
                <w:rFonts w:ascii="Times New Roman" w:eastAsia="Times New Roman" w:hAnsi="Times New Roman"/>
                <w:sz w:val="24"/>
                <w:szCs w:val="24"/>
              </w:rPr>
              <w:t>.т</w:t>
            </w:r>
            <w:proofErr w:type="gramEnd"/>
            <w:r w:rsidR="003C6AA3">
              <w:rPr>
                <w:rFonts w:ascii="Times New Roman" w:eastAsia="Times New Roman" w:hAnsi="Times New Roman"/>
                <w:sz w:val="24"/>
                <w:szCs w:val="24"/>
              </w:rPr>
              <w:t>овара</w:t>
            </w:r>
            <w:proofErr w:type="spellEnd"/>
            <w:r w:rsidRPr="002D4EF8">
              <w:rPr>
                <w:rFonts w:ascii="Times New Roman" w:eastAsia="Times New Roman" w:hAnsi="Times New Roman"/>
                <w:sz w:val="24"/>
                <w:szCs w:val="24"/>
              </w:rPr>
              <w:t xml:space="preserve">, </w:t>
            </w:r>
            <w:proofErr w:type="spellStart"/>
            <w:r w:rsidRPr="002D4EF8">
              <w:rPr>
                <w:rFonts w:ascii="Times New Roman" w:eastAsia="Times New Roman" w:hAnsi="Times New Roman"/>
                <w:sz w:val="24"/>
                <w:szCs w:val="24"/>
              </w:rPr>
              <w:t>руб.коп</w:t>
            </w:r>
            <w:proofErr w:type="spellEnd"/>
            <w:r w:rsidRPr="002D4EF8">
              <w:rPr>
                <w:rFonts w:ascii="Times New Roman" w:eastAsia="Times New Roman" w:hAnsi="Times New Roman"/>
                <w:sz w:val="24"/>
                <w:szCs w:val="24"/>
              </w:rPr>
              <w:t>.,</w:t>
            </w:r>
          </w:p>
          <w:p w:rsidR="00125391" w:rsidRPr="002D4EF8" w:rsidRDefault="00125391" w:rsidP="00125391">
            <w:pPr>
              <w:tabs>
                <w:tab w:val="left" w:pos="425"/>
                <w:tab w:val="left" w:pos="567"/>
                <w:tab w:val="left" w:pos="709"/>
              </w:tabs>
              <w:spacing w:after="0" w:line="240" w:lineRule="auto"/>
              <w:jc w:val="center"/>
              <w:rPr>
                <w:rFonts w:ascii="Times New Roman" w:eastAsia="Times New Roman" w:hAnsi="Times New Roman"/>
                <w:i/>
                <w:iCs/>
                <w:sz w:val="24"/>
                <w:szCs w:val="24"/>
              </w:rPr>
            </w:pPr>
            <w:r w:rsidRPr="002D4EF8">
              <w:rPr>
                <w:rFonts w:ascii="Times New Roman" w:eastAsia="Times New Roman" w:hAnsi="Times New Roman"/>
                <w:i/>
                <w:sz w:val="24"/>
                <w:szCs w:val="24"/>
              </w:rPr>
              <w:t xml:space="preserve">в </w:t>
            </w:r>
            <w:proofErr w:type="spellStart"/>
            <w:r w:rsidRPr="002D4EF8">
              <w:rPr>
                <w:rFonts w:ascii="Times New Roman" w:eastAsia="Times New Roman" w:hAnsi="Times New Roman"/>
                <w:i/>
                <w:sz w:val="24"/>
                <w:szCs w:val="24"/>
              </w:rPr>
              <w:t>т.ч</w:t>
            </w:r>
            <w:proofErr w:type="spellEnd"/>
            <w:r w:rsidRPr="002D4EF8">
              <w:rPr>
                <w:rFonts w:ascii="Times New Roman" w:eastAsia="Times New Roman" w:hAnsi="Times New Roman"/>
                <w:i/>
                <w:sz w:val="24"/>
                <w:szCs w:val="24"/>
              </w:rPr>
              <w:t xml:space="preserve">. НДС </w:t>
            </w:r>
            <w:r w:rsidRPr="002D4EF8">
              <w:rPr>
                <w:rFonts w:ascii="Times New Roman" w:eastAsia="Times New Roman" w:hAnsi="Times New Roman"/>
                <w:i/>
                <w:iCs/>
                <w:sz w:val="24"/>
                <w:szCs w:val="24"/>
              </w:rPr>
              <w:t>(в случае, если организация не является плательщиком НДС, указывается – НДС не облагается)</w:t>
            </w:r>
          </w:p>
        </w:tc>
        <w:tc>
          <w:tcPr>
            <w:tcW w:w="1843" w:type="dxa"/>
            <w:tcBorders>
              <w:top w:val="single" w:sz="4" w:space="0" w:color="000000"/>
              <w:left w:val="single" w:sz="4" w:space="0" w:color="000000"/>
              <w:bottom w:val="single" w:sz="4" w:space="0" w:color="000000"/>
              <w:right w:val="single" w:sz="4" w:space="0" w:color="auto"/>
            </w:tcBorders>
            <w:shd w:val="clear" w:color="auto" w:fill="auto"/>
          </w:tcPr>
          <w:p w:rsidR="00125391" w:rsidRPr="002D4EF8" w:rsidRDefault="00125391" w:rsidP="00125391">
            <w:pPr>
              <w:tabs>
                <w:tab w:val="left" w:pos="425"/>
                <w:tab w:val="left" w:pos="567"/>
                <w:tab w:val="left" w:pos="709"/>
              </w:tabs>
              <w:spacing w:after="0" w:line="240" w:lineRule="auto"/>
              <w:jc w:val="center"/>
              <w:rPr>
                <w:rFonts w:ascii="Times New Roman" w:eastAsia="Times New Roman" w:hAnsi="Times New Roman"/>
                <w:sz w:val="24"/>
                <w:szCs w:val="24"/>
              </w:rPr>
            </w:pPr>
            <w:r w:rsidRPr="002D4EF8">
              <w:rPr>
                <w:rFonts w:ascii="Times New Roman" w:eastAsia="Times New Roman" w:hAnsi="Times New Roman"/>
                <w:sz w:val="24"/>
                <w:szCs w:val="24"/>
              </w:rPr>
              <w:t xml:space="preserve">Сумма, </w:t>
            </w:r>
            <w:proofErr w:type="spellStart"/>
            <w:r w:rsidRPr="002D4EF8">
              <w:rPr>
                <w:rFonts w:ascii="Times New Roman" w:eastAsia="Times New Roman" w:hAnsi="Times New Roman"/>
                <w:sz w:val="24"/>
                <w:szCs w:val="24"/>
              </w:rPr>
              <w:t>руб</w:t>
            </w:r>
            <w:proofErr w:type="gramStart"/>
            <w:r w:rsidRPr="002D4EF8">
              <w:rPr>
                <w:rFonts w:ascii="Times New Roman" w:eastAsia="Times New Roman" w:hAnsi="Times New Roman"/>
                <w:sz w:val="24"/>
                <w:szCs w:val="24"/>
              </w:rPr>
              <w:t>.к</w:t>
            </w:r>
            <w:proofErr w:type="gramEnd"/>
            <w:r w:rsidRPr="002D4EF8">
              <w:rPr>
                <w:rFonts w:ascii="Times New Roman" w:eastAsia="Times New Roman" w:hAnsi="Times New Roman"/>
                <w:sz w:val="24"/>
                <w:szCs w:val="24"/>
              </w:rPr>
              <w:t>оп</w:t>
            </w:r>
            <w:proofErr w:type="spellEnd"/>
            <w:r w:rsidRPr="002D4EF8">
              <w:rPr>
                <w:rFonts w:ascii="Times New Roman" w:eastAsia="Times New Roman" w:hAnsi="Times New Roman"/>
                <w:sz w:val="24"/>
                <w:szCs w:val="24"/>
              </w:rPr>
              <w:t>.,</w:t>
            </w:r>
          </w:p>
          <w:p w:rsidR="00125391" w:rsidRPr="002D4EF8" w:rsidRDefault="00125391" w:rsidP="00125391">
            <w:pPr>
              <w:tabs>
                <w:tab w:val="left" w:pos="425"/>
                <w:tab w:val="left" w:pos="567"/>
                <w:tab w:val="left" w:pos="709"/>
              </w:tabs>
              <w:spacing w:after="0" w:line="240" w:lineRule="auto"/>
              <w:jc w:val="center"/>
              <w:rPr>
                <w:rFonts w:ascii="Times New Roman" w:eastAsia="Times New Roman" w:hAnsi="Times New Roman"/>
                <w:sz w:val="24"/>
                <w:szCs w:val="24"/>
              </w:rPr>
            </w:pPr>
            <w:r w:rsidRPr="002D4EF8">
              <w:rPr>
                <w:rFonts w:ascii="Times New Roman" w:eastAsia="Times New Roman" w:hAnsi="Times New Roman"/>
                <w:i/>
                <w:sz w:val="24"/>
                <w:szCs w:val="24"/>
              </w:rPr>
              <w:t xml:space="preserve">в </w:t>
            </w:r>
            <w:proofErr w:type="spellStart"/>
            <w:r w:rsidRPr="002D4EF8">
              <w:rPr>
                <w:rFonts w:ascii="Times New Roman" w:eastAsia="Times New Roman" w:hAnsi="Times New Roman"/>
                <w:i/>
                <w:sz w:val="24"/>
                <w:szCs w:val="24"/>
              </w:rPr>
              <w:t>т.ч</w:t>
            </w:r>
            <w:proofErr w:type="spellEnd"/>
            <w:r w:rsidRPr="002D4EF8">
              <w:rPr>
                <w:rFonts w:ascii="Times New Roman" w:eastAsia="Times New Roman" w:hAnsi="Times New Roman"/>
                <w:i/>
                <w:sz w:val="24"/>
                <w:szCs w:val="24"/>
              </w:rPr>
              <w:t xml:space="preserve">. НДС </w:t>
            </w:r>
            <w:r w:rsidRPr="002D4EF8">
              <w:rPr>
                <w:rFonts w:ascii="Times New Roman" w:eastAsia="Times New Roman" w:hAnsi="Times New Roman"/>
                <w:i/>
                <w:iCs/>
                <w:sz w:val="24"/>
                <w:szCs w:val="24"/>
              </w:rPr>
              <w:t>(в случае, если организация не является плательщиком НДС, указывается - НДС не облагается)</w:t>
            </w:r>
          </w:p>
        </w:tc>
      </w:tr>
      <w:tr w:rsidR="005260E4" w:rsidRPr="002D4EF8" w:rsidTr="005710F4">
        <w:tc>
          <w:tcPr>
            <w:tcW w:w="705" w:type="dxa"/>
            <w:tcBorders>
              <w:top w:val="single" w:sz="4" w:space="0" w:color="000000"/>
              <w:left w:val="single" w:sz="4" w:space="0" w:color="000000"/>
              <w:bottom w:val="single" w:sz="4" w:space="0" w:color="000000"/>
            </w:tcBorders>
            <w:shd w:val="clear" w:color="auto" w:fill="auto"/>
          </w:tcPr>
          <w:p w:rsidR="005260E4" w:rsidRPr="002D4EF8" w:rsidRDefault="005260E4" w:rsidP="005260E4">
            <w:pPr>
              <w:tabs>
                <w:tab w:val="left" w:pos="425"/>
                <w:tab w:val="left" w:pos="567"/>
                <w:tab w:val="left" w:pos="709"/>
              </w:tabs>
              <w:suppressAutoHyphens w:val="0"/>
              <w:snapToGrid w:val="0"/>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1.</w:t>
            </w:r>
          </w:p>
        </w:tc>
        <w:tc>
          <w:tcPr>
            <w:tcW w:w="3973" w:type="dxa"/>
            <w:tcBorders>
              <w:top w:val="single" w:sz="4" w:space="0" w:color="000000"/>
              <w:left w:val="single" w:sz="4" w:space="0" w:color="000000"/>
              <w:bottom w:val="single" w:sz="4" w:space="0" w:color="000000"/>
            </w:tcBorders>
            <w:shd w:val="clear" w:color="auto" w:fill="auto"/>
          </w:tcPr>
          <w:p w:rsidR="005260E4" w:rsidRPr="002D4EF8" w:rsidRDefault="005260E4" w:rsidP="005710F4">
            <w:pPr>
              <w:rPr>
                <w:rFonts w:ascii="Times New Roman" w:hAnsi="Times New Roman"/>
                <w:sz w:val="24"/>
                <w:szCs w:val="24"/>
              </w:rPr>
            </w:pPr>
            <w:r w:rsidRPr="002D4EF8">
              <w:rPr>
                <w:rFonts w:ascii="Times New Roman" w:hAnsi="Times New Roman"/>
                <w:sz w:val="24"/>
                <w:szCs w:val="24"/>
              </w:rPr>
              <w:t>Труба реб</w:t>
            </w:r>
            <w:r w:rsidR="003A0525" w:rsidRPr="002D4EF8">
              <w:rPr>
                <w:rFonts w:ascii="Times New Roman" w:hAnsi="Times New Roman"/>
                <w:sz w:val="24"/>
                <w:szCs w:val="24"/>
              </w:rPr>
              <w:t xml:space="preserve">ристая чугунная </w:t>
            </w:r>
            <w:proofErr w:type="spellStart"/>
            <w:r w:rsidR="003A0525" w:rsidRPr="002D4EF8">
              <w:rPr>
                <w:rFonts w:ascii="Times New Roman" w:hAnsi="Times New Roman"/>
                <w:sz w:val="24"/>
                <w:szCs w:val="24"/>
              </w:rPr>
              <w:t>экономайзерная</w:t>
            </w:r>
            <w:proofErr w:type="spellEnd"/>
            <w:r w:rsidR="003A0525" w:rsidRPr="002D4EF8">
              <w:rPr>
                <w:rFonts w:ascii="Times New Roman" w:hAnsi="Times New Roman"/>
                <w:sz w:val="24"/>
                <w:szCs w:val="24"/>
              </w:rPr>
              <w:t xml:space="preserve"> (</w:t>
            </w:r>
            <w:r w:rsidRPr="002D4EF8">
              <w:rPr>
                <w:rFonts w:ascii="Times New Roman" w:hAnsi="Times New Roman"/>
                <w:sz w:val="24"/>
                <w:szCs w:val="24"/>
              </w:rPr>
              <w:t>3 метра)</w:t>
            </w:r>
          </w:p>
        </w:tc>
        <w:tc>
          <w:tcPr>
            <w:tcW w:w="1134" w:type="dxa"/>
            <w:tcBorders>
              <w:top w:val="single" w:sz="4" w:space="0" w:color="000000"/>
              <w:left w:val="single" w:sz="4" w:space="0" w:color="000000"/>
              <w:bottom w:val="single" w:sz="4" w:space="0" w:color="000000"/>
            </w:tcBorders>
            <w:shd w:val="clear" w:color="auto" w:fill="auto"/>
          </w:tcPr>
          <w:p w:rsidR="005260E4" w:rsidRPr="002D4EF8" w:rsidRDefault="005260E4" w:rsidP="005710F4">
            <w:pPr>
              <w:rPr>
                <w:rFonts w:ascii="Times New Roman" w:hAnsi="Times New Roman"/>
                <w:sz w:val="24"/>
                <w:szCs w:val="24"/>
              </w:rPr>
            </w:pPr>
            <w:r w:rsidRPr="002D4EF8">
              <w:rPr>
                <w:rFonts w:ascii="Times New Roman" w:hAnsi="Times New Roman"/>
                <w:sz w:val="24"/>
                <w:szCs w:val="24"/>
              </w:rPr>
              <w:t>420</w:t>
            </w:r>
          </w:p>
        </w:tc>
        <w:tc>
          <w:tcPr>
            <w:tcW w:w="851" w:type="dxa"/>
            <w:tcBorders>
              <w:top w:val="single" w:sz="4" w:space="0" w:color="000000"/>
              <w:left w:val="single" w:sz="4" w:space="0" w:color="000000"/>
              <w:bottom w:val="single" w:sz="4" w:space="0" w:color="000000"/>
            </w:tcBorders>
            <w:shd w:val="clear" w:color="auto" w:fill="auto"/>
          </w:tcPr>
          <w:p w:rsidR="005260E4" w:rsidRPr="002D4EF8" w:rsidRDefault="003C6AA3" w:rsidP="003C6AA3">
            <w:pPr>
              <w:snapToGrid w:val="0"/>
              <w:spacing w:after="0"/>
              <w:ind w:left="57" w:right="57"/>
              <w:rPr>
                <w:rFonts w:ascii="Times New Roman" w:eastAsia="Times New Roman" w:hAnsi="Times New Roman"/>
                <w:sz w:val="24"/>
                <w:szCs w:val="24"/>
              </w:rPr>
            </w:pPr>
            <w:proofErr w:type="spellStart"/>
            <w:proofErr w:type="gramStart"/>
            <w:r>
              <w:rPr>
                <w:rFonts w:ascii="Times New Roman" w:eastAsia="Times New Roman" w:hAnsi="Times New Roman"/>
                <w:sz w:val="24"/>
                <w:szCs w:val="24"/>
              </w:rPr>
              <w:t>ш</w:t>
            </w:r>
            <w:r w:rsidR="005260E4" w:rsidRPr="002D4EF8">
              <w:rPr>
                <w:rFonts w:ascii="Times New Roman" w:eastAsia="Times New Roman" w:hAnsi="Times New Roman"/>
                <w:sz w:val="24"/>
                <w:szCs w:val="24"/>
              </w:rPr>
              <w:t>т</w:t>
            </w:r>
            <w:proofErr w:type="spellEnd"/>
            <w:proofErr w:type="gramEnd"/>
          </w:p>
        </w:tc>
        <w:tc>
          <w:tcPr>
            <w:tcW w:w="1984" w:type="dxa"/>
            <w:tcBorders>
              <w:top w:val="single" w:sz="4" w:space="0" w:color="000000"/>
              <w:left w:val="single" w:sz="4" w:space="0" w:color="000000"/>
              <w:bottom w:val="single" w:sz="4" w:space="0" w:color="000000"/>
              <w:right w:val="single" w:sz="4" w:space="0" w:color="auto"/>
            </w:tcBorders>
            <w:shd w:val="clear" w:color="auto" w:fill="auto"/>
          </w:tcPr>
          <w:p w:rsidR="005260E4" w:rsidRPr="002D4EF8" w:rsidRDefault="005260E4" w:rsidP="00125391">
            <w:pPr>
              <w:snapToGrid w:val="0"/>
              <w:spacing w:after="0"/>
              <w:ind w:left="57" w:right="57"/>
              <w:rPr>
                <w:rFonts w:ascii="Times New Roman" w:eastAsia="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auto"/>
            </w:tcBorders>
            <w:shd w:val="clear" w:color="auto" w:fill="auto"/>
          </w:tcPr>
          <w:p w:rsidR="005260E4" w:rsidRPr="002D4EF8" w:rsidRDefault="005260E4" w:rsidP="00125391">
            <w:pPr>
              <w:snapToGrid w:val="0"/>
              <w:spacing w:after="0"/>
              <w:ind w:left="57" w:right="57"/>
              <w:rPr>
                <w:rFonts w:ascii="Times New Roman" w:eastAsia="Times New Roman" w:hAnsi="Times New Roman"/>
                <w:sz w:val="24"/>
                <w:szCs w:val="24"/>
              </w:rPr>
            </w:pPr>
          </w:p>
        </w:tc>
      </w:tr>
      <w:tr w:rsidR="005260E4" w:rsidRPr="002D4EF8" w:rsidTr="005710F4">
        <w:tc>
          <w:tcPr>
            <w:tcW w:w="705" w:type="dxa"/>
            <w:tcBorders>
              <w:top w:val="single" w:sz="4" w:space="0" w:color="000000"/>
              <w:left w:val="single" w:sz="4" w:space="0" w:color="000000"/>
              <w:bottom w:val="single" w:sz="4" w:space="0" w:color="000000"/>
            </w:tcBorders>
            <w:shd w:val="clear" w:color="auto" w:fill="auto"/>
          </w:tcPr>
          <w:p w:rsidR="005260E4" w:rsidRPr="002D4EF8" w:rsidRDefault="005260E4" w:rsidP="005260E4">
            <w:pPr>
              <w:tabs>
                <w:tab w:val="left" w:pos="425"/>
                <w:tab w:val="left" w:pos="567"/>
                <w:tab w:val="left" w:pos="709"/>
              </w:tabs>
              <w:suppressAutoHyphens w:val="0"/>
              <w:snapToGrid w:val="0"/>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2.</w:t>
            </w:r>
          </w:p>
        </w:tc>
        <w:tc>
          <w:tcPr>
            <w:tcW w:w="3973" w:type="dxa"/>
            <w:tcBorders>
              <w:top w:val="single" w:sz="4" w:space="0" w:color="000000"/>
              <w:left w:val="single" w:sz="4" w:space="0" w:color="000000"/>
              <w:bottom w:val="single" w:sz="4" w:space="0" w:color="000000"/>
            </w:tcBorders>
            <w:shd w:val="clear" w:color="auto" w:fill="auto"/>
          </w:tcPr>
          <w:p w:rsidR="005260E4" w:rsidRPr="002D4EF8" w:rsidRDefault="005260E4" w:rsidP="005710F4">
            <w:pPr>
              <w:rPr>
                <w:rFonts w:ascii="Times New Roman" w:hAnsi="Times New Roman"/>
                <w:sz w:val="24"/>
                <w:szCs w:val="24"/>
              </w:rPr>
            </w:pPr>
            <w:r w:rsidRPr="002D4EF8">
              <w:rPr>
                <w:rFonts w:ascii="Times New Roman" w:hAnsi="Times New Roman"/>
                <w:sz w:val="24"/>
                <w:szCs w:val="24"/>
              </w:rPr>
              <w:t xml:space="preserve">Дуга </w:t>
            </w:r>
            <w:proofErr w:type="spellStart"/>
            <w:r w:rsidRPr="002D4EF8">
              <w:rPr>
                <w:rFonts w:ascii="Times New Roman" w:hAnsi="Times New Roman"/>
                <w:sz w:val="24"/>
                <w:szCs w:val="24"/>
              </w:rPr>
              <w:t>экономайзерная</w:t>
            </w:r>
            <w:proofErr w:type="spellEnd"/>
          </w:p>
        </w:tc>
        <w:tc>
          <w:tcPr>
            <w:tcW w:w="1134" w:type="dxa"/>
            <w:tcBorders>
              <w:top w:val="single" w:sz="4" w:space="0" w:color="000000"/>
              <w:left w:val="single" w:sz="4" w:space="0" w:color="000000"/>
              <w:bottom w:val="single" w:sz="4" w:space="0" w:color="000000"/>
            </w:tcBorders>
            <w:shd w:val="clear" w:color="auto" w:fill="auto"/>
          </w:tcPr>
          <w:p w:rsidR="005260E4" w:rsidRPr="002D4EF8" w:rsidRDefault="005260E4" w:rsidP="005710F4">
            <w:pPr>
              <w:rPr>
                <w:rFonts w:ascii="Times New Roman" w:hAnsi="Times New Roman"/>
                <w:sz w:val="24"/>
                <w:szCs w:val="24"/>
              </w:rPr>
            </w:pPr>
            <w:r w:rsidRPr="002D4EF8">
              <w:rPr>
                <w:rFonts w:ascii="Times New Roman" w:hAnsi="Times New Roman"/>
                <w:sz w:val="24"/>
                <w:szCs w:val="24"/>
              </w:rPr>
              <w:t>558</w:t>
            </w:r>
          </w:p>
        </w:tc>
        <w:tc>
          <w:tcPr>
            <w:tcW w:w="851" w:type="dxa"/>
            <w:tcBorders>
              <w:top w:val="single" w:sz="4" w:space="0" w:color="000000"/>
              <w:left w:val="single" w:sz="4" w:space="0" w:color="000000"/>
              <w:bottom w:val="single" w:sz="4" w:space="0" w:color="000000"/>
            </w:tcBorders>
            <w:shd w:val="clear" w:color="auto" w:fill="auto"/>
          </w:tcPr>
          <w:p w:rsidR="005260E4" w:rsidRPr="002D4EF8" w:rsidRDefault="003C6AA3" w:rsidP="003C6AA3">
            <w:pPr>
              <w:snapToGrid w:val="0"/>
              <w:spacing w:after="0"/>
              <w:ind w:left="57" w:right="57"/>
              <w:rPr>
                <w:rFonts w:ascii="Times New Roman" w:eastAsia="Times New Roman" w:hAnsi="Times New Roman"/>
                <w:sz w:val="24"/>
                <w:szCs w:val="24"/>
              </w:rPr>
            </w:pPr>
            <w:proofErr w:type="spellStart"/>
            <w:proofErr w:type="gramStart"/>
            <w:r>
              <w:rPr>
                <w:rFonts w:ascii="Times New Roman" w:eastAsia="Times New Roman" w:hAnsi="Times New Roman"/>
                <w:sz w:val="24"/>
                <w:szCs w:val="24"/>
              </w:rPr>
              <w:t>ш</w:t>
            </w:r>
            <w:r w:rsidR="005260E4" w:rsidRPr="002D4EF8">
              <w:rPr>
                <w:rFonts w:ascii="Times New Roman" w:eastAsia="Times New Roman" w:hAnsi="Times New Roman"/>
                <w:sz w:val="24"/>
                <w:szCs w:val="24"/>
              </w:rPr>
              <w:t>т</w:t>
            </w:r>
            <w:proofErr w:type="spellEnd"/>
            <w:proofErr w:type="gramEnd"/>
          </w:p>
        </w:tc>
        <w:tc>
          <w:tcPr>
            <w:tcW w:w="1984" w:type="dxa"/>
            <w:tcBorders>
              <w:top w:val="single" w:sz="4" w:space="0" w:color="000000"/>
              <w:left w:val="single" w:sz="4" w:space="0" w:color="000000"/>
              <w:bottom w:val="single" w:sz="4" w:space="0" w:color="000000"/>
              <w:right w:val="single" w:sz="4" w:space="0" w:color="auto"/>
            </w:tcBorders>
            <w:shd w:val="clear" w:color="auto" w:fill="auto"/>
          </w:tcPr>
          <w:p w:rsidR="005260E4" w:rsidRPr="002D4EF8" w:rsidRDefault="005260E4" w:rsidP="00125391">
            <w:pPr>
              <w:snapToGrid w:val="0"/>
              <w:spacing w:after="0"/>
              <w:ind w:left="57" w:right="57"/>
              <w:rPr>
                <w:rFonts w:ascii="Times New Roman" w:eastAsia="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auto"/>
            </w:tcBorders>
            <w:shd w:val="clear" w:color="auto" w:fill="auto"/>
          </w:tcPr>
          <w:p w:rsidR="005260E4" w:rsidRPr="002D4EF8" w:rsidRDefault="005260E4" w:rsidP="00125391">
            <w:pPr>
              <w:snapToGrid w:val="0"/>
              <w:spacing w:after="0"/>
              <w:ind w:left="57" w:right="57"/>
              <w:rPr>
                <w:rFonts w:ascii="Times New Roman" w:eastAsia="Times New Roman" w:hAnsi="Times New Roman"/>
                <w:sz w:val="24"/>
                <w:szCs w:val="24"/>
              </w:rPr>
            </w:pPr>
          </w:p>
        </w:tc>
      </w:tr>
      <w:tr w:rsidR="005260E4" w:rsidRPr="002D4EF8" w:rsidTr="005710F4">
        <w:tc>
          <w:tcPr>
            <w:tcW w:w="705" w:type="dxa"/>
            <w:tcBorders>
              <w:top w:val="single" w:sz="4" w:space="0" w:color="000000"/>
              <w:left w:val="single" w:sz="4" w:space="0" w:color="000000"/>
              <w:bottom w:val="single" w:sz="4" w:space="0" w:color="000000"/>
            </w:tcBorders>
            <w:shd w:val="clear" w:color="auto" w:fill="auto"/>
          </w:tcPr>
          <w:p w:rsidR="005260E4" w:rsidRPr="002D4EF8" w:rsidRDefault="005260E4" w:rsidP="005260E4">
            <w:pPr>
              <w:tabs>
                <w:tab w:val="left" w:pos="425"/>
                <w:tab w:val="left" w:pos="567"/>
                <w:tab w:val="left" w:pos="709"/>
              </w:tabs>
              <w:suppressAutoHyphens w:val="0"/>
              <w:snapToGrid w:val="0"/>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3.</w:t>
            </w:r>
          </w:p>
        </w:tc>
        <w:tc>
          <w:tcPr>
            <w:tcW w:w="3973" w:type="dxa"/>
            <w:tcBorders>
              <w:top w:val="single" w:sz="4" w:space="0" w:color="000000"/>
              <w:left w:val="single" w:sz="4" w:space="0" w:color="000000"/>
              <w:bottom w:val="single" w:sz="4" w:space="0" w:color="000000"/>
            </w:tcBorders>
            <w:shd w:val="clear" w:color="auto" w:fill="auto"/>
          </w:tcPr>
          <w:p w:rsidR="005260E4" w:rsidRPr="002D4EF8" w:rsidRDefault="005260E4" w:rsidP="005710F4">
            <w:pPr>
              <w:rPr>
                <w:rFonts w:ascii="Times New Roman" w:hAnsi="Times New Roman"/>
                <w:sz w:val="24"/>
                <w:szCs w:val="24"/>
              </w:rPr>
            </w:pPr>
            <w:r w:rsidRPr="002D4EF8">
              <w:rPr>
                <w:rFonts w:ascii="Times New Roman" w:hAnsi="Times New Roman"/>
                <w:sz w:val="24"/>
                <w:szCs w:val="24"/>
              </w:rPr>
              <w:t>Калач</w:t>
            </w:r>
          </w:p>
        </w:tc>
        <w:tc>
          <w:tcPr>
            <w:tcW w:w="1134" w:type="dxa"/>
            <w:tcBorders>
              <w:top w:val="single" w:sz="4" w:space="0" w:color="000000"/>
              <w:left w:val="single" w:sz="4" w:space="0" w:color="000000"/>
              <w:bottom w:val="single" w:sz="4" w:space="0" w:color="000000"/>
            </w:tcBorders>
            <w:shd w:val="clear" w:color="auto" w:fill="auto"/>
          </w:tcPr>
          <w:p w:rsidR="005260E4" w:rsidRPr="002D4EF8" w:rsidRDefault="005260E4" w:rsidP="005710F4">
            <w:pPr>
              <w:rPr>
                <w:rFonts w:ascii="Times New Roman" w:hAnsi="Times New Roman"/>
                <w:sz w:val="24"/>
                <w:szCs w:val="24"/>
              </w:rPr>
            </w:pPr>
            <w:r w:rsidRPr="002D4EF8">
              <w:rPr>
                <w:rFonts w:ascii="Times New Roman" w:hAnsi="Times New Roman"/>
                <w:sz w:val="24"/>
                <w:szCs w:val="24"/>
              </w:rPr>
              <w:t>66</w:t>
            </w:r>
          </w:p>
        </w:tc>
        <w:tc>
          <w:tcPr>
            <w:tcW w:w="851" w:type="dxa"/>
            <w:tcBorders>
              <w:top w:val="single" w:sz="4" w:space="0" w:color="000000"/>
              <w:left w:val="single" w:sz="4" w:space="0" w:color="000000"/>
              <w:bottom w:val="single" w:sz="4" w:space="0" w:color="000000"/>
            </w:tcBorders>
            <w:shd w:val="clear" w:color="auto" w:fill="auto"/>
          </w:tcPr>
          <w:p w:rsidR="005260E4" w:rsidRPr="002D4EF8" w:rsidRDefault="005260E4" w:rsidP="003C6AA3">
            <w:pPr>
              <w:snapToGrid w:val="0"/>
              <w:spacing w:after="0"/>
              <w:ind w:left="57" w:right="57"/>
              <w:rPr>
                <w:rFonts w:ascii="Times New Roman" w:eastAsia="Times New Roman" w:hAnsi="Times New Roman"/>
                <w:sz w:val="24"/>
                <w:szCs w:val="24"/>
              </w:rPr>
            </w:pPr>
            <w:proofErr w:type="spellStart"/>
            <w:proofErr w:type="gramStart"/>
            <w:r w:rsidRPr="002D4EF8">
              <w:rPr>
                <w:rFonts w:ascii="Times New Roman" w:eastAsia="Times New Roman" w:hAnsi="Times New Roman"/>
                <w:sz w:val="24"/>
                <w:szCs w:val="24"/>
              </w:rPr>
              <w:t>шт</w:t>
            </w:r>
            <w:proofErr w:type="spellEnd"/>
            <w:proofErr w:type="gramEnd"/>
          </w:p>
        </w:tc>
        <w:tc>
          <w:tcPr>
            <w:tcW w:w="1984" w:type="dxa"/>
            <w:tcBorders>
              <w:top w:val="single" w:sz="4" w:space="0" w:color="000000"/>
              <w:left w:val="single" w:sz="4" w:space="0" w:color="000000"/>
              <w:bottom w:val="single" w:sz="4" w:space="0" w:color="000000"/>
              <w:right w:val="single" w:sz="4" w:space="0" w:color="auto"/>
            </w:tcBorders>
            <w:shd w:val="clear" w:color="auto" w:fill="auto"/>
          </w:tcPr>
          <w:p w:rsidR="005260E4" w:rsidRPr="002D4EF8" w:rsidRDefault="005260E4" w:rsidP="00125391">
            <w:pPr>
              <w:snapToGrid w:val="0"/>
              <w:spacing w:after="0"/>
              <w:ind w:left="57" w:right="57"/>
              <w:rPr>
                <w:rFonts w:ascii="Times New Roman" w:eastAsia="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auto"/>
            </w:tcBorders>
            <w:shd w:val="clear" w:color="auto" w:fill="auto"/>
          </w:tcPr>
          <w:p w:rsidR="005260E4" w:rsidRPr="002D4EF8" w:rsidRDefault="005260E4" w:rsidP="00125391">
            <w:pPr>
              <w:snapToGrid w:val="0"/>
              <w:spacing w:after="0"/>
              <w:ind w:left="57" w:right="57"/>
              <w:rPr>
                <w:rFonts w:ascii="Times New Roman" w:eastAsia="Times New Roman" w:hAnsi="Times New Roman"/>
                <w:sz w:val="24"/>
                <w:szCs w:val="24"/>
              </w:rPr>
            </w:pPr>
          </w:p>
        </w:tc>
      </w:tr>
      <w:tr w:rsidR="005260E4" w:rsidRPr="002D4EF8" w:rsidTr="005710F4">
        <w:tc>
          <w:tcPr>
            <w:tcW w:w="705" w:type="dxa"/>
            <w:tcBorders>
              <w:top w:val="single" w:sz="4" w:space="0" w:color="000000"/>
              <w:left w:val="single" w:sz="4" w:space="0" w:color="000000"/>
              <w:bottom w:val="single" w:sz="4" w:space="0" w:color="000000"/>
            </w:tcBorders>
            <w:shd w:val="clear" w:color="auto" w:fill="auto"/>
          </w:tcPr>
          <w:p w:rsidR="005260E4" w:rsidRPr="002D4EF8" w:rsidRDefault="005260E4" w:rsidP="005260E4">
            <w:pPr>
              <w:snapToGrid w:val="0"/>
              <w:spacing w:after="0"/>
              <w:ind w:right="57"/>
              <w:rPr>
                <w:rFonts w:ascii="Times New Roman" w:eastAsia="Times New Roman" w:hAnsi="Times New Roman"/>
                <w:sz w:val="24"/>
                <w:szCs w:val="24"/>
              </w:rPr>
            </w:pPr>
            <w:r w:rsidRPr="002D4EF8">
              <w:rPr>
                <w:rFonts w:ascii="Times New Roman" w:eastAsia="Times New Roman" w:hAnsi="Times New Roman"/>
                <w:sz w:val="24"/>
                <w:szCs w:val="24"/>
              </w:rPr>
              <w:t>4.</w:t>
            </w:r>
          </w:p>
        </w:tc>
        <w:tc>
          <w:tcPr>
            <w:tcW w:w="3973" w:type="dxa"/>
            <w:tcBorders>
              <w:top w:val="single" w:sz="4" w:space="0" w:color="000000"/>
              <w:left w:val="single" w:sz="4" w:space="0" w:color="000000"/>
              <w:bottom w:val="single" w:sz="4" w:space="0" w:color="000000"/>
            </w:tcBorders>
            <w:shd w:val="clear" w:color="auto" w:fill="auto"/>
          </w:tcPr>
          <w:p w:rsidR="005260E4" w:rsidRPr="002D4EF8" w:rsidRDefault="005260E4" w:rsidP="005710F4">
            <w:pPr>
              <w:rPr>
                <w:rFonts w:ascii="Times New Roman" w:hAnsi="Times New Roman"/>
                <w:sz w:val="24"/>
                <w:szCs w:val="24"/>
              </w:rPr>
            </w:pPr>
            <w:r w:rsidRPr="002D4EF8">
              <w:rPr>
                <w:rFonts w:ascii="Times New Roman" w:hAnsi="Times New Roman"/>
                <w:sz w:val="24"/>
                <w:szCs w:val="24"/>
              </w:rPr>
              <w:t xml:space="preserve">Труба ребристая чугунная </w:t>
            </w:r>
            <w:proofErr w:type="spellStart"/>
            <w:r w:rsidRPr="002D4EF8">
              <w:rPr>
                <w:rFonts w:ascii="Times New Roman" w:hAnsi="Times New Roman"/>
                <w:sz w:val="24"/>
                <w:szCs w:val="24"/>
              </w:rPr>
              <w:t>экономайзерная</w:t>
            </w:r>
            <w:proofErr w:type="spellEnd"/>
            <w:r w:rsidRPr="002D4EF8">
              <w:rPr>
                <w:rFonts w:ascii="Times New Roman" w:hAnsi="Times New Roman"/>
                <w:sz w:val="24"/>
                <w:szCs w:val="24"/>
              </w:rPr>
              <w:t xml:space="preserve"> </w:t>
            </w:r>
            <w:proofErr w:type="gramStart"/>
            <w:r w:rsidRPr="002D4EF8">
              <w:rPr>
                <w:rFonts w:ascii="Times New Roman" w:hAnsi="Times New Roman"/>
                <w:sz w:val="24"/>
                <w:szCs w:val="24"/>
              </w:rPr>
              <w:t xml:space="preserve">( </w:t>
            </w:r>
            <w:proofErr w:type="gramEnd"/>
            <w:r w:rsidRPr="002D4EF8">
              <w:rPr>
                <w:rFonts w:ascii="Times New Roman" w:hAnsi="Times New Roman"/>
                <w:sz w:val="24"/>
                <w:szCs w:val="24"/>
              </w:rPr>
              <w:t xml:space="preserve">2 метра) </w:t>
            </w:r>
          </w:p>
        </w:tc>
        <w:tc>
          <w:tcPr>
            <w:tcW w:w="1134" w:type="dxa"/>
            <w:tcBorders>
              <w:top w:val="single" w:sz="4" w:space="0" w:color="000000"/>
              <w:left w:val="single" w:sz="4" w:space="0" w:color="000000"/>
              <w:bottom w:val="single" w:sz="4" w:space="0" w:color="000000"/>
            </w:tcBorders>
            <w:shd w:val="clear" w:color="auto" w:fill="auto"/>
          </w:tcPr>
          <w:p w:rsidR="005260E4" w:rsidRPr="002D4EF8" w:rsidRDefault="005260E4" w:rsidP="005710F4">
            <w:pPr>
              <w:rPr>
                <w:rFonts w:ascii="Times New Roman" w:hAnsi="Times New Roman"/>
                <w:sz w:val="24"/>
                <w:szCs w:val="24"/>
              </w:rPr>
            </w:pPr>
            <w:r w:rsidRPr="002D4EF8">
              <w:rPr>
                <w:rFonts w:ascii="Times New Roman" w:hAnsi="Times New Roman"/>
                <w:sz w:val="24"/>
                <w:szCs w:val="24"/>
              </w:rPr>
              <w:t>299</w:t>
            </w:r>
          </w:p>
        </w:tc>
        <w:tc>
          <w:tcPr>
            <w:tcW w:w="851" w:type="dxa"/>
            <w:tcBorders>
              <w:top w:val="single" w:sz="4" w:space="0" w:color="000000"/>
              <w:left w:val="single" w:sz="4" w:space="0" w:color="000000"/>
              <w:bottom w:val="single" w:sz="4" w:space="0" w:color="000000"/>
            </w:tcBorders>
            <w:shd w:val="clear" w:color="auto" w:fill="auto"/>
          </w:tcPr>
          <w:p w:rsidR="005260E4" w:rsidRPr="002D4EF8" w:rsidRDefault="005260E4" w:rsidP="003C6AA3">
            <w:pPr>
              <w:snapToGrid w:val="0"/>
              <w:spacing w:after="0"/>
              <w:ind w:left="57" w:right="57"/>
              <w:rPr>
                <w:rFonts w:ascii="Times New Roman" w:eastAsia="Times New Roman" w:hAnsi="Times New Roman"/>
                <w:sz w:val="24"/>
                <w:szCs w:val="24"/>
              </w:rPr>
            </w:pPr>
            <w:proofErr w:type="spellStart"/>
            <w:proofErr w:type="gramStart"/>
            <w:r w:rsidRPr="002D4EF8">
              <w:rPr>
                <w:rFonts w:ascii="Times New Roman" w:eastAsia="Times New Roman" w:hAnsi="Times New Roman"/>
                <w:sz w:val="24"/>
                <w:szCs w:val="24"/>
              </w:rPr>
              <w:t>шт</w:t>
            </w:r>
            <w:proofErr w:type="spellEnd"/>
            <w:proofErr w:type="gramEnd"/>
          </w:p>
        </w:tc>
        <w:tc>
          <w:tcPr>
            <w:tcW w:w="1984" w:type="dxa"/>
            <w:tcBorders>
              <w:top w:val="single" w:sz="4" w:space="0" w:color="000000"/>
              <w:left w:val="single" w:sz="4" w:space="0" w:color="000000"/>
              <w:bottom w:val="single" w:sz="4" w:space="0" w:color="000000"/>
              <w:right w:val="single" w:sz="4" w:space="0" w:color="auto"/>
            </w:tcBorders>
            <w:shd w:val="clear" w:color="auto" w:fill="auto"/>
          </w:tcPr>
          <w:p w:rsidR="005260E4" w:rsidRPr="002D4EF8" w:rsidRDefault="005260E4" w:rsidP="00125391">
            <w:pPr>
              <w:snapToGrid w:val="0"/>
              <w:spacing w:after="0"/>
              <w:ind w:left="57" w:right="57"/>
              <w:rPr>
                <w:rFonts w:ascii="Times New Roman" w:eastAsia="Times New Roman" w:hAnsi="Times New Roman"/>
                <w:sz w:val="24"/>
                <w:szCs w:val="24"/>
              </w:rPr>
            </w:pPr>
          </w:p>
        </w:tc>
        <w:tc>
          <w:tcPr>
            <w:tcW w:w="1843" w:type="dxa"/>
            <w:tcBorders>
              <w:top w:val="single" w:sz="4" w:space="0" w:color="000000"/>
              <w:left w:val="single" w:sz="4" w:space="0" w:color="000000"/>
              <w:bottom w:val="single" w:sz="4" w:space="0" w:color="000000"/>
              <w:right w:val="single" w:sz="4" w:space="0" w:color="auto"/>
            </w:tcBorders>
            <w:shd w:val="clear" w:color="auto" w:fill="auto"/>
          </w:tcPr>
          <w:p w:rsidR="005260E4" w:rsidRPr="002D4EF8" w:rsidRDefault="005260E4" w:rsidP="00125391">
            <w:pPr>
              <w:snapToGrid w:val="0"/>
              <w:spacing w:after="0"/>
              <w:ind w:left="57" w:right="57"/>
              <w:rPr>
                <w:rFonts w:ascii="Times New Roman" w:eastAsia="Times New Roman" w:hAnsi="Times New Roman"/>
                <w:sz w:val="24"/>
                <w:szCs w:val="24"/>
              </w:rPr>
            </w:pPr>
          </w:p>
        </w:tc>
      </w:tr>
      <w:tr w:rsidR="00125391" w:rsidRPr="002D4EF8" w:rsidTr="005710F4">
        <w:trPr>
          <w:trHeight w:val="450"/>
        </w:trPr>
        <w:tc>
          <w:tcPr>
            <w:tcW w:w="4678" w:type="dxa"/>
            <w:gridSpan w:val="2"/>
            <w:tcBorders>
              <w:top w:val="single" w:sz="4" w:space="0" w:color="000000"/>
              <w:left w:val="single" w:sz="4" w:space="0" w:color="000000"/>
              <w:bottom w:val="single" w:sz="4" w:space="0" w:color="000000"/>
            </w:tcBorders>
            <w:shd w:val="clear" w:color="auto" w:fill="auto"/>
          </w:tcPr>
          <w:p w:rsidR="00125391" w:rsidRPr="002D4EF8" w:rsidRDefault="00125391" w:rsidP="00125391">
            <w:pPr>
              <w:snapToGrid w:val="0"/>
              <w:spacing w:after="0" w:line="240" w:lineRule="auto"/>
              <w:ind w:left="57" w:right="57"/>
              <w:jc w:val="center"/>
              <w:rPr>
                <w:rFonts w:ascii="Times New Roman" w:eastAsia="Times New Roman" w:hAnsi="Times New Roman"/>
                <w:b/>
                <w:sz w:val="24"/>
                <w:szCs w:val="24"/>
              </w:rPr>
            </w:pPr>
            <w:r w:rsidRPr="002D4EF8">
              <w:rPr>
                <w:rFonts w:ascii="Times New Roman" w:eastAsia="Times New Roman" w:hAnsi="Times New Roman"/>
                <w:b/>
                <w:sz w:val="24"/>
                <w:szCs w:val="24"/>
              </w:rPr>
              <w:t>Итого</w:t>
            </w:r>
          </w:p>
        </w:tc>
        <w:tc>
          <w:tcPr>
            <w:tcW w:w="1134" w:type="dxa"/>
            <w:tcBorders>
              <w:top w:val="single" w:sz="4" w:space="0" w:color="000000"/>
              <w:left w:val="single" w:sz="4" w:space="0" w:color="000000"/>
              <w:bottom w:val="single" w:sz="4" w:space="0" w:color="000000"/>
            </w:tcBorders>
            <w:shd w:val="clear" w:color="auto" w:fill="auto"/>
          </w:tcPr>
          <w:p w:rsidR="00125391" w:rsidRPr="002D4EF8" w:rsidRDefault="00125391" w:rsidP="00125391">
            <w:pPr>
              <w:snapToGrid w:val="0"/>
              <w:spacing w:after="0" w:line="240" w:lineRule="auto"/>
              <w:ind w:left="57" w:right="57"/>
              <w:jc w:val="center"/>
              <w:rPr>
                <w:rFonts w:ascii="Times New Roman" w:eastAsia="Times New Roman" w:hAnsi="Times New Roman"/>
                <w:b/>
                <w:sz w:val="24"/>
                <w:szCs w:val="24"/>
              </w:rPr>
            </w:pPr>
          </w:p>
        </w:tc>
        <w:tc>
          <w:tcPr>
            <w:tcW w:w="851" w:type="dxa"/>
            <w:tcBorders>
              <w:top w:val="single" w:sz="4" w:space="0" w:color="000000"/>
              <w:left w:val="single" w:sz="4" w:space="0" w:color="000000"/>
              <w:bottom w:val="single" w:sz="4" w:space="0" w:color="000000"/>
            </w:tcBorders>
            <w:shd w:val="clear" w:color="auto" w:fill="auto"/>
          </w:tcPr>
          <w:p w:rsidR="00125391" w:rsidRPr="002D4EF8" w:rsidRDefault="003C6AA3" w:rsidP="003C6AA3">
            <w:pPr>
              <w:snapToGrid w:val="0"/>
              <w:spacing w:after="0" w:line="240" w:lineRule="auto"/>
              <w:ind w:left="57" w:right="57"/>
              <w:jc w:val="center"/>
              <w:rPr>
                <w:rFonts w:ascii="Times New Roman" w:eastAsia="Times New Roman" w:hAnsi="Times New Roman"/>
                <w:b/>
                <w:sz w:val="24"/>
                <w:szCs w:val="24"/>
              </w:rPr>
            </w:pPr>
            <w:proofErr w:type="spellStart"/>
            <w:proofErr w:type="gramStart"/>
            <w:r>
              <w:rPr>
                <w:rFonts w:ascii="Times New Roman" w:eastAsia="Times New Roman" w:hAnsi="Times New Roman"/>
                <w:b/>
                <w:sz w:val="24"/>
                <w:szCs w:val="24"/>
              </w:rPr>
              <w:t>шт</w:t>
            </w:r>
            <w:proofErr w:type="spellEnd"/>
            <w:proofErr w:type="gramEnd"/>
          </w:p>
        </w:tc>
        <w:tc>
          <w:tcPr>
            <w:tcW w:w="1984" w:type="dxa"/>
            <w:tcBorders>
              <w:top w:val="single" w:sz="4" w:space="0" w:color="000000"/>
              <w:left w:val="single" w:sz="4" w:space="0" w:color="000000"/>
              <w:bottom w:val="single" w:sz="4" w:space="0" w:color="000000"/>
              <w:right w:val="single" w:sz="4" w:space="0" w:color="auto"/>
            </w:tcBorders>
            <w:shd w:val="clear" w:color="auto" w:fill="auto"/>
          </w:tcPr>
          <w:p w:rsidR="00125391" w:rsidRPr="002D4EF8" w:rsidRDefault="00125391" w:rsidP="00125391">
            <w:pPr>
              <w:snapToGrid w:val="0"/>
              <w:spacing w:after="0" w:line="240" w:lineRule="auto"/>
              <w:ind w:left="57" w:right="57"/>
              <w:jc w:val="center"/>
              <w:rPr>
                <w:rFonts w:ascii="Times New Roman" w:eastAsia="Times New Roman" w:hAnsi="Times New Roman"/>
                <w:b/>
                <w:sz w:val="24"/>
                <w:szCs w:val="24"/>
              </w:rPr>
            </w:pPr>
            <w:r w:rsidRPr="002D4EF8">
              <w:rPr>
                <w:rFonts w:ascii="Times New Roman" w:eastAsia="Times New Roman" w:hAnsi="Times New Roman"/>
                <w:b/>
                <w:sz w:val="24"/>
                <w:szCs w:val="24"/>
              </w:rPr>
              <w:t>х</w:t>
            </w:r>
          </w:p>
        </w:tc>
        <w:tc>
          <w:tcPr>
            <w:tcW w:w="1843" w:type="dxa"/>
            <w:tcBorders>
              <w:top w:val="single" w:sz="4" w:space="0" w:color="000000"/>
              <w:left w:val="single" w:sz="4" w:space="0" w:color="000000"/>
              <w:bottom w:val="single" w:sz="4" w:space="0" w:color="000000"/>
              <w:right w:val="single" w:sz="4" w:space="0" w:color="auto"/>
            </w:tcBorders>
            <w:shd w:val="clear" w:color="auto" w:fill="auto"/>
          </w:tcPr>
          <w:p w:rsidR="00125391" w:rsidRPr="002D4EF8" w:rsidRDefault="00125391" w:rsidP="00125391">
            <w:pPr>
              <w:snapToGrid w:val="0"/>
              <w:spacing w:after="0" w:line="240" w:lineRule="auto"/>
              <w:ind w:left="57" w:right="57"/>
              <w:jc w:val="center"/>
              <w:rPr>
                <w:rFonts w:ascii="Times New Roman" w:eastAsia="Times New Roman" w:hAnsi="Times New Roman"/>
                <w:b/>
                <w:sz w:val="24"/>
                <w:szCs w:val="24"/>
              </w:rPr>
            </w:pPr>
          </w:p>
        </w:tc>
      </w:tr>
      <w:tr w:rsidR="00125391" w:rsidRPr="002D4EF8" w:rsidTr="005710F4">
        <w:trPr>
          <w:trHeight w:val="413"/>
        </w:trPr>
        <w:tc>
          <w:tcPr>
            <w:tcW w:w="4678" w:type="dxa"/>
            <w:gridSpan w:val="2"/>
            <w:tcBorders>
              <w:top w:val="single" w:sz="4" w:space="0" w:color="000000"/>
              <w:left w:val="single" w:sz="4" w:space="0" w:color="000000"/>
              <w:bottom w:val="single" w:sz="4" w:space="0" w:color="000000"/>
            </w:tcBorders>
            <w:shd w:val="clear" w:color="auto" w:fill="auto"/>
          </w:tcPr>
          <w:p w:rsidR="00125391" w:rsidRPr="002D4EF8" w:rsidRDefault="00125391" w:rsidP="00125391">
            <w:pPr>
              <w:snapToGrid w:val="0"/>
              <w:spacing w:after="0" w:line="240" w:lineRule="auto"/>
              <w:ind w:left="57" w:right="57"/>
              <w:jc w:val="center"/>
              <w:rPr>
                <w:rFonts w:ascii="Times New Roman" w:eastAsia="Times New Roman" w:hAnsi="Times New Roman"/>
                <w:b/>
                <w:sz w:val="24"/>
                <w:szCs w:val="24"/>
              </w:rPr>
            </w:pPr>
            <w:r w:rsidRPr="002D4EF8">
              <w:rPr>
                <w:rFonts w:ascii="Times New Roman" w:eastAsia="Times New Roman" w:hAnsi="Times New Roman"/>
                <w:b/>
                <w:sz w:val="24"/>
                <w:szCs w:val="24"/>
              </w:rPr>
              <w:t>В том числе НДС</w:t>
            </w:r>
          </w:p>
        </w:tc>
        <w:tc>
          <w:tcPr>
            <w:tcW w:w="1134" w:type="dxa"/>
            <w:tcBorders>
              <w:top w:val="single" w:sz="4" w:space="0" w:color="000000"/>
              <w:left w:val="single" w:sz="4" w:space="0" w:color="000000"/>
              <w:bottom w:val="single" w:sz="4" w:space="0" w:color="000000"/>
            </w:tcBorders>
            <w:shd w:val="clear" w:color="auto" w:fill="auto"/>
          </w:tcPr>
          <w:p w:rsidR="00125391" w:rsidRPr="002D4EF8" w:rsidRDefault="00125391" w:rsidP="00125391">
            <w:pPr>
              <w:tabs>
                <w:tab w:val="left" w:pos="425"/>
                <w:tab w:val="left" w:pos="567"/>
                <w:tab w:val="left" w:pos="709"/>
              </w:tabs>
              <w:spacing w:after="0" w:line="240" w:lineRule="auto"/>
              <w:jc w:val="center"/>
              <w:rPr>
                <w:rFonts w:ascii="Times New Roman" w:eastAsia="Times New Roman" w:hAnsi="Times New Roman"/>
                <w:sz w:val="24"/>
                <w:szCs w:val="24"/>
              </w:rPr>
            </w:pPr>
            <w:r w:rsidRPr="002D4EF8">
              <w:rPr>
                <w:rFonts w:ascii="Times New Roman" w:eastAsia="Times New Roman" w:hAnsi="Times New Roman"/>
                <w:b/>
                <w:sz w:val="24"/>
                <w:szCs w:val="24"/>
              </w:rPr>
              <w:t>х</w:t>
            </w:r>
          </w:p>
        </w:tc>
        <w:tc>
          <w:tcPr>
            <w:tcW w:w="851" w:type="dxa"/>
            <w:tcBorders>
              <w:top w:val="single" w:sz="4" w:space="0" w:color="000000"/>
              <w:left w:val="single" w:sz="4" w:space="0" w:color="000000"/>
              <w:bottom w:val="single" w:sz="4" w:space="0" w:color="000000"/>
            </w:tcBorders>
            <w:shd w:val="clear" w:color="auto" w:fill="auto"/>
          </w:tcPr>
          <w:p w:rsidR="00125391" w:rsidRPr="002D4EF8" w:rsidRDefault="00125391" w:rsidP="00125391">
            <w:pPr>
              <w:tabs>
                <w:tab w:val="left" w:pos="425"/>
                <w:tab w:val="left" w:pos="567"/>
                <w:tab w:val="left" w:pos="709"/>
              </w:tabs>
              <w:spacing w:after="0" w:line="240" w:lineRule="auto"/>
              <w:jc w:val="center"/>
              <w:rPr>
                <w:rFonts w:ascii="Times New Roman" w:eastAsia="Times New Roman" w:hAnsi="Times New Roman"/>
                <w:sz w:val="24"/>
                <w:szCs w:val="24"/>
              </w:rPr>
            </w:pPr>
            <w:r w:rsidRPr="002D4EF8">
              <w:rPr>
                <w:rFonts w:ascii="Times New Roman" w:eastAsia="Times New Roman" w:hAnsi="Times New Roman"/>
                <w:b/>
                <w:sz w:val="24"/>
                <w:szCs w:val="24"/>
              </w:rPr>
              <w:t>х</w:t>
            </w:r>
          </w:p>
        </w:tc>
        <w:tc>
          <w:tcPr>
            <w:tcW w:w="1984" w:type="dxa"/>
            <w:tcBorders>
              <w:top w:val="single" w:sz="4" w:space="0" w:color="000000"/>
              <w:left w:val="single" w:sz="4" w:space="0" w:color="000000"/>
              <w:bottom w:val="single" w:sz="4" w:space="0" w:color="000000"/>
              <w:right w:val="single" w:sz="4" w:space="0" w:color="auto"/>
            </w:tcBorders>
            <w:shd w:val="clear" w:color="auto" w:fill="auto"/>
          </w:tcPr>
          <w:p w:rsidR="00125391" w:rsidRPr="002D4EF8" w:rsidRDefault="00125391" w:rsidP="00125391">
            <w:pPr>
              <w:tabs>
                <w:tab w:val="left" w:pos="425"/>
                <w:tab w:val="left" w:pos="567"/>
                <w:tab w:val="left" w:pos="709"/>
              </w:tabs>
              <w:spacing w:after="0" w:line="240" w:lineRule="auto"/>
              <w:jc w:val="center"/>
              <w:rPr>
                <w:rFonts w:ascii="Times New Roman" w:eastAsia="Times New Roman" w:hAnsi="Times New Roman"/>
                <w:sz w:val="24"/>
                <w:szCs w:val="24"/>
              </w:rPr>
            </w:pPr>
            <w:r w:rsidRPr="002D4EF8">
              <w:rPr>
                <w:rFonts w:ascii="Times New Roman" w:eastAsia="Times New Roman" w:hAnsi="Times New Roman"/>
                <w:b/>
                <w:sz w:val="24"/>
                <w:szCs w:val="24"/>
              </w:rPr>
              <w:t>х</w:t>
            </w:r>
          </w:p>
        </w:tc>
        <w:tc>
          <w:tcPr>
            <w:tcW w:w="1843" w:type="dxa"/>
            <w:tcBorders>
              <w:top w:val="single" w:sz="4" w:space="0" w:color="000000"/>
              <w:left w:val="single" w:sz="4" w:space="0" w:color="000000"/>
              <w:bottom w:val="single" w:sz="4" w:space="0" w:color="000000"/>
              <w:right w:val="single" w:sz="4" w:space="0" w:color="auto"/>
            </w:tcBorders>
            <w:shd w:val="clear" w:color="auto" w:fill="auto"/>
          </w:tcPr>
          <w:p w:rsidR="00125391" w:rsidRPr="002D4EF8" w:rsidRDefault="00125391" w:rsidP="00125391">
            <w:pPr>
              <w:snapToGrid w:val="0"/>
              <w:spacing w:after="0" w:line="240" w:lineRule="auto"/>
              <w:ind w:left="57" w:right="57"/>
              <w:jc w:val="center"/>
              <w:rPr>
                <w:rFonts w:ascii="Times New Roman" w:eastAsia="Times New Roman" w:hAnsi="Times New Roman"/>
                <w:b/>
                <w:sz w:val="24"/>
                <w:szCs w:val="24"/>
              </w:rPr>
            </w:pPr>
          </w:p>
        </w:tc>
      </w:tr>
    </w:tbl>
    <w:p w:rsidR="00125391" w:rsidRPr="002D4EF8" w:rsidRDefault="00125391" w:rsidP="00125391">
      <w:pPr>
        <w:keepNext/>
        <w:spacing w:after="0" w:line="240" w:lineRule="auto"/>
        <w:rPr>
          <w:rFonts w:ascii="Times New Roman" w:eastAsia="Times New Roman" w:hAnsi="Times New Roman"/>
          <w:b/>
          <w:sz w:val="24"/>
          <w:szCs w:val="24"/>
        </w:rPr>
      </w:pPr>
    </w:p>
    <w:p w:rsidR="00125391" w:rsidRPr="002D4EF8" w:rsidRDefault="00125391" w:rsidP="00125391">
      <w:pPr>
        <w:spacing w:after="0" w:line="360" w:lineRule="auto"/>
        <w:jc w:val="both"/>
        <w:rPr>
          <w:rFonts w:ascii="Times New Roman" w:eastAsia="Times New Roman" w:hAnsi="Times New Roman"/>
          <w:sz w:val="24"/>
          <w:szCs w:val="24"/>
        </w:rPr>
      </w:pPr>
    </w:p>
    <w:p w:rsidR="00125391" w:rsidRPr="002D4EF8" w:rsidRDefault="00125391" w:rsidP="00125391">
      <w:pPr>
        <w:spacing w:after="0" w:line="240" w:lineRule="auto"/>
        <w:ind w:right="3684" w:firstLine="567"/>
        <w:rPr>
          <w:rFonts w:ascii="Times New Roman" w:eastAsia="Times New Roman" w:hAnsi="Times New Roman"/>
          <w:sz w:val="24"/>
          <w:szCs w:val="24"/>
          <w:vertAlign w:val="superscript"/>
        </w:rPr>
      </w:pPr>
      <w:r w:rsidRPr="002D4EF8">
        <w:rPr>
          <w:rFonts w:ascii="Times New Roman" w:eastAsia="Times New Roman" w:hAnsi="Times New Roman"/>
          <w:sz w:val="24"/>
          <w:szCs w:val="24"/>
          <w:vertAlign w:val="superscript"/>
        </w:rPr>
        <w:t>_____________________________________________________</w:t>
      </w:r>
    </w:p>
    <w:p w:rsidR="00125391" w:rsidRPr="002D4EF8" w:rsidRDefault="00125391" w:rsidP="00125391">
      <w:pPr>
        <w:spacing w:after="0" w:line="240" w:lineRule="auto"/>
        <w:ind w:right="3684" w:firstLine="567"/>
        <w:rPr>
          <w:rFonts w:ascii="Times New Roman" w:eastAsia="Times New Roman" w:hAnsi="Times New Roman"/>
          <w:sz w:val="24"/>
          <w:szCs w:val="24"/>
          <w:vertAlign w:val="superscript"/>
        </w:rPr>
      </w:pPr>
      <w:r w:rsidRPr="002D4EF8">
        <w:rPr>
          <w:rFonts w:ascii="Times New Roman" w:eastAsia="Times New Roman" w:hAnsi="Times New Roman"/>
          <w:sz w:val="24"/>
          <w:szCs w:val="24"/>
          <w:vertAlign w:val="superscript"/>
        </w:rPr>
        <w:t xml:space="preserve">                                (подпись, М.П.)</w:t>
      </w:r>
    </w:p>
    <w:p w:rsidR="00125391" w:rsidRPr="002D4EF8" w:rsidRDefault="00125391" w:rsidP="00125391">
      <w:pPr>
        <w:spacing w:after="0" w:line="240" w:lineRule="auto"/>
        <w:ind w:firstLine="567"/>
        <w:jc w:val="both"/>
        <w:rPr>
          <w:rFonts w:ascii="Times New Roman" w:eastAsia="Times New Roman" w:hAnsi="Times New Roman"/>
          <w:sz w:val="24"/>
          <w:szCs w:val="24"/>
        </w:rPr>
      </w:pPr>
      <w:r w:rsidRPr="002D4EF8">
        <w:rPr>
          <w:rFonts w:ascii="Times New Roman" w:eastAsia="Times New Roman" w:hAnsi="Times New Roman"/>
          <w:sz w:val="24"/>
          <w:szCs w:val="24"/>
        </w:rPr>
        <w:t>____________________________________</w:t>
      </w:r>
    </w:p>
    <w:p w:rsidR="00125391" w:rsidRPr="002D4EF8" w:rsidRDefault="00125391" w:rsidP="00125391">
      <w:pPr>
        <w:spacing w:after="0" w:line="240" w:lineRule="auto"/>
        <w:ind w:right="3684"/>
        <w:rPr>
          <w:rFonts w:ascii="Times New Roman" w:eastAsia="Times New Roman" w:hAnsi="Times New Roman"/>
          <w:sz w:val="24"/>
          <w:szCs w:val="24"/>
          <w:vertAlign w:val="superscript"/>
        </w:rPr>
      </w:pPr>
      <w:r w:rsidRPr="002D4EF8">
        <w:rPr>
          <w:rFonts w:ascii="Times New Roman" w:eastAsia="Times New Roman" w:hAnsi="Times New Roman"/>
          <w:sz w:val="24"/>
          <w:szCs w:val="24"/>
          <w:vertAlign w:val="superscript"/>
        </w:rPr>
        <w:t xml:space="preserve">                      (фамилия, имя, отчество </w:t>
      </w:r>
      <w:proofErr w:type="gramStart"/>
      <w:r w:rsidRPr="002D4EF8">
        <w:rPr>
          <w:rFonts w:ascii="Times New Roman" w:eastAsia="Times New Roman" w:hAnsi="Times New Roman"/>
          <w:sz w:val="24"/>
          <w:szCs w:val="24"/>
          <w:vertAlign w:val="superscript"/>
        </w:rPr>
        <w:t>подписавшего</w:t>
      </w:r>
      <w:proofErr w:type="gramEnd"/>
      <w:r w:rsidRPr="002D4EF8">
        <w:rPr>
          <w:rFonts w:ascii="Times New Roman" w:eastAsia="Times New Roman" w:hAnsi="Times New Roman"/>
          <w:sz w:val="24"/>
          <w:szCs w:val="24"/>
          <w:vertAlign w:val="superscript"/>
        </w:rPr>
        <w:t>, должность)</w:t>
      </w:r>
    </w:p>
    <w:p w:rsidR="00125391" w:rsidRPr="002D4EF8" w:rsidRDefault="00125391" w:rsidP="00125391">
      <w:pPr>
        <w:pBdr>
          <w:bottom w:val="single" w:sz="4" w:space="1" w:color="000000"/>
        </w:pBdr>
        <w:shd w:val="clear" w:color="auto" w:fill="E0E0E0"/>
        <w:spacing w:after="0" w:line="240" w:lineRule="auto"/>
        <w:ind w:right="21"/>
        <w:jc w:val="center"/>
        <w:rPr>
          <w:rFonts w:ascii="Times New Roman" w:eastAsia="Times New Roman" w:hAnsi="Times New Roman"/>
          <w:sz w:val="24"/>
          <w:szCs w:val="24"/>
        </w:rPr>
      </w:pPr>
      <w:r w:rsidRPr="002D4EF8">
        <w:rPr>
          <w:rFonts w:ascii="Times New Roman" w:eastAsia="Times New Roman" w:hAnsi="Times New Roman"/>
          <w:sz w:val="24"/>
          <w:szCs w:val="24"/>
        </w:rPr>
        <w:t>Инструкции по заполнению</w:t>
      </w:r>
    </w:p>
    <w:p w:rsidR="00125391" w:rsidRPr="002D4EF8" w:rsidRDefault="00125391" w:rsidP="00125391">
      <w:pPr>
        <w:tabs>
          <w:tab w:val="left" w:pos="1494"/>
        </w:tabs>
        <w:spacing w:after="0" w:line="360" w:lineRule="auto"/>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1. Участник запроса </w:t>
      </w:r>
      <w:r w:rsidR="005260E4" w:rsidRPr="002D4EF8">
        <w:rPr>
          <w:rFonts w:ascii="Times New Roman" w:eastAsia="Times New Roman" w:hAnsi="Times New Roman"/>
          <w:sz w:val="24"/>
          <w:szCs w:val="24"/>
        </w:rPr>
        <w:t>предложений</w:t>
      </w:r>
      <w:r w:rsidRPr="002D4EF8">
        <w:rPr>
          <w:rFonts w:ascii="Times New Roman" w:eastAsia="Times New Roman" w:hAnsi="Times New Roman"/>
          <w:sz w:val="24"/>
          <w:szCs w:val="24"/>
        </w:rPr>
        <w:t xml:space="preserve"> приводит номер и дату письма о подаче оферты, приложением к которому является данное коммерческое предложение.</w:t>
      </w:r>
    </w:p>
    <w:p w:rsidR="00125391" w:rsidRPr="002D4EF8" w:rsidRDefault="00125391" w:rsidP="00125391">
      <w:pPr>
        <w:tabs>
          <w:tab w:val="left" w:pos="1494"/>
        </w:tabs>
        <w:spacing w:after="0" w:line="360" w:lineRule="auto"/>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2. Участник запроса </w:t>
      </w:r>
      <w:r w:rsidR="005260E4" w:rsidRPr="002D4EF8">
        <w:rPr>
          <w:rFonts w:ascii="Times New Roman" w:eastAsia="Times New Roman" w:hAnsi="Times New Roman"/>
          <w:sz w:val="24"/>
          <w:szCs w:val="24"/>
        </w:rPr>
        <w:t>предложений</w:t>
      </w:r>
      <w:r w:rsidRPr="002D4EF8">
        <w:rPr>
          <w:rFonts w:ascii="Times New Roman" w:eastAsia="Times New Roman" w:hAnsi="Times New Roman"/>
          <w:sz w:val="24"/>
          <w:szCs w:val="24"/>
        </w:rPr>
        <w:t xml:space="preserve"> указывает свое фирменное наименование (в т. ч. организационно-правовую форму) и свой адрес.</w:t>
      </w:r>
    </w:p>
    <w:p w:rsidR="00125391" w:rsidRPr="002D4EF8" w:rsidRDefault="00125391" w:rsidP="00125391">
      <w:pPr>
        <w:tabs>
          <w:tab w:val="left" w:pos="1494"/>
        </w:tabs>
        <w:spacing w:after="0" w:line="360" w:lineRule="auto"/>
        <w:jc w:val="both"/>
        <w:rPr>
          <w:rFonts w:ascii="Times New Roman" w:eastAsia="Times New Roman" w:hAnsi="Times New Roman"/>
          <w:sz w:val="24"/>
          <w:szCs w:val="24"/>
        </w:rPr>
      </w:pPr>
      <w:r w:rsidRPr="002D4EF8">
        <w:rPr>
          <w:rFonts w:ascii="Times New Roman" w:eastAsia="Times New Roman" w:hAnsi="Times New Roman"/>
          <w:sz w:val="24"/>
          <w:szCs w:val="24"/>
        </w:rPr>
        <w:lastRenderedPageBreak/>
        <w:t>3. В таблице приводится расчет стоимости поставляемых товаров. Цена единицы и общая стоимость в таблице должны включать себестоимость Товара, расходы на доставку до места назначения, страхование, уплату таможенных пошлин, налогов, сборов и всех обязательных платежей, а также предвиденные и непредвиденные расходы.</w:t>
      </w:r>
    </w:p>
    <w:p w:rsidR="00125391" w:rsidRPr="002D4EF8" w:rsidRDefault="00CB4D22" w:rsidP="00125391">
      <w:pPr>
        <w:tabs>
          <w:tab w:val="left" w:pos="1494"/>
        </w:tabs>
        <w:spacing w:after="0" w:line="360" w:lineRule="auto"/>
        <w:jc w:val="both"/>
        <w:rPr>
          <w:rFonts w:ascii="Times New Roman" w:eastAsia="Times New Roman" w:hAnsi="Times New Roman"/>
          <w:sz w:val="24"/>
          <w:szCs w:val="24"/>
        </w:rPr>
      </w:pPr>
      <w:r w:rsidRPr="002D4EF8">
        <w:rPr>
          <w:rFonts w:ascii="Times New Roman" w:eastAsia="Times New Roman" w:hAnsi="Times New Roman"/>
          <w:sz w:val="24"/>
          <w:szCs w:val="24"/>
          <w:u w:val="single"/>
        </w:rPr>
        <w:t>4.</w:t>
      </w:r>
      <w:r w:rsidRPr="002D4EF8">
        <w:rPr>
          <w:rFonts w:ascii="Times New Roman" w:eastAsia="Times New Roman" w:hAnsi="Times New Roman"/>
          <w:b/>
          <w:sz w:val="24"/>
          <w:szCs w:val="24"/>
          <w:u w:val="single"/>
        </w:rPr>
        <w:t xml:space="preserve"> </w:t>
      </w:r>
      <w:r w:rsidR="00125391" w:rsidRPr="002D4EF8">
        <w:rPr>
          <w:rFonts w:ascii="Times New Roman" w:eastAsia="Times New Roman" w:hAnsi="Times New Roman"/>
          <w:b/>
          <w:sz w:val="24"/>
          <w:szCs w:val="24"/>
          <w:u w:val="single"/>
        </w:rPr>
        <w:t>Цена за единицу Товара</w:t>
      </w:r>
      <w:r w:rsidR="00125391" w:rsidRPr="000F2E01">
        <w:rPr>
          <w:rFonts w:ascii="Times New Roman" w:eastAsia="Times New Roman" w:hAnsi="Times New Roman"/>
          <w:b/>
          <w:sz w:val="24"/>
          <w:szCs w:val="24"/>
          <w:u w:val="single"/>
        </w:rPr>
        <w:t>, предложенная Участником, не</w:t>
      </w:r>
      <w:r w:rsidR="00125391" w:rsidRPr="002D4EF8">
        <w:rPr>
          <w:rFonts w:ascii="Times New Roman" w:eastAsia="Times New Roman" w:hAnsi="Times New Roman"/>
          <w:b/>
          <w:sz w:val="24"/>
          <w:szCs w:val="24"/>
          <w:u w:val="single"/>
        </w:rPr>
        <w:t xml:space="preserve"> должна превышать начальную (максимальную) цену за единицу Товара, указанную в Документации.</w:t>
      </w:r>
    </w:p>
    <w:p w:rsidR="00125391" w:rsidRDefault="00125391" w:rsidP="00CB4D22">
      <w:pPr>
        <w:tabs>
          <w:tab w:val="left" w:pos="1494"/>
        </w:tabs>
        <w:spacing w:after="0" w:line="360" w:lineRule="auto"/>
        <w:jc w:val="both"/>
        <w:rPr>
          <w:rFonts w:ascii="Times New Roman" w:eastAsia="Times New Roman" w:hAnsi="Times New Roman"/>
          <w:sz w:val="24"/>
          <w:szCs w:val="24"/>
        </w:rPr>
      </w:pPr>
      <w:bookmarkStart w:id="181" w:name="_Ref55336345"/>
      <w:bookmarkStart w:id="182" w:name="_Ref55335821"/>
    </w:p>
    <w:p w:rsidR="00465E18" w:rsidRDefault="00465E18" w:rsidP="00CB4D22">
      <w:pPr>
        <w:tabs>
          <w:tab w:val="left" w:pos="1494"/>
        </w:tabs>
        <w:spacing w:after="0" w:line="360" w:lineRule="auto"/>
        <w:jc w:val="both"/>
        <w:rPr>
          <w:rFonts w:ascii="Times New Roman" w:eastAsia="Times New Roman" w:hAnsi="Times New Roman"/>
          <w:sz w:val="24"/>
          <w:szCs w:val="24"/>
        </w:rPr>
      </w:pPr>
    </w:p>
    <w:p w:rsidR="00465E18" w:rsidRDefault="00465E18" w:rsidP="00CB4D22">
      <w:pPr>
        <w:tabs>
          <w:tab w:val="left" w:pos="1494"/>
        </w:tabs>
        <w:spacing w:after="0" w:line="360" w:lineRule="auto"/>
        <w:jc w:val="both"/>
        <w:rPr>
          <w:rFonts w:ascii="Times New Roman" w:eastAsia="Times New Roman" w:hAnsi="Times New Roman"/>
          <w:sz w:val="24"/>
          <w:szCs w:val="24"/>
        </w:rPr>
      </w:pPr>
    </w:p>
    <w:p w:rsidR="00465E18" w:rsidRDefault="00465E18" w:rsidP="00CB4D22">
      <w:pPr>
        <w:tabs>
          <w:tab w:val="left" w:pos="1494"/>
        </w:tabs>
        <w:spacing w:after="0" w:line="360" w:lineRule="auto"/>
        <w:jc w:val="both"/>
        <w:rPr>
          <w:rFonts w:ascii="Times New Roman" w:eastAsia="Times New Roman" w:hAnsi="Times New Roman"/>
          <w:sz w:val="24"/>
          <w:szCs w:val="24"/>
        </w:rPr>
      </w:pPr>
    </w:p>
    <w:p w:rsidR="00465E18" w:rsidRDefault="00465E18" w:rsidP="00CB4D22">
      <w:pPr>
        <w:tabs>
          <w:tab w:val="left" w:pos="1494"/>
        </w:tabs>
        <w:spacing w:after="0" w:line="360" w:lineRule="auto"/>
        <w:jc w:val="both"/>
        <w:rPr>
          <w:rFonts w:ascii="Times New Roman" w:eastAsia="Times New Roman" w:hAnsi="Times New Roman"/>
          <w:sz w:val="24"/>
          <w:szCs w:val="24"/>
        </w:rPr>
      </w:pPr>
    </w:p>
    <w:p w:rsidR="00465E18" w:rsidRDefault="00465E18" w:rsidP="00CB4D22">
      <w:pPr>
        <w:tabs>
          <w:tab w:val="left" w:pos="1494"/>
        </w:tabs>
        <w:spacing w:after="0" w:line="360" w:lineRule="auto"/>
        <w:jc w:val="both"/>
        <w:rPr>
          <w:rFonts w:ascii="Times New Roman" w:eastAsia="Times New Roman" w:hAnsi="Times New Roman"/>
          <w:sz w:val="24"/>
          <w:szCs w:val="24"/>
        </w:rPr>
      </w:pPr>
    </w:p>
    <w:p w:rsidR="00465E18" w:rsidRDefault="00465E18" w:rsidP="00CB4D22">
      <w:pPr>
        <w:tabs>
          <w:tab w:val="left" w:pos="1494"/>
        </w:tabs>
        <w:spacing w:after="0" w:line="360" w:lineRule="auto"/>
        <w:jc w:val="both"/>
        <w:rPr>
          <w:rFonts w:ascii="Times New Roman" w:eastAsia="Times New Roman" w:hAnsi="Times New Roman"/>
          <w:sz w:val="24"/>
          <w:szCs w:val="24"/>
        </w:rPr>
      </w:pPr>
    </w:p>
    <w:p w:rsidR="00465E18" w:rsidRDefault="00465E18" w:rsidP="00CB4D22">
      <w:pPr>
        <w:tabs>
          <w:tab w:val="left" w:pos="1494"/>
        </w:tabs>
        <w:spacing w:after="0" w:line="360" w:lineRule="auto"/>
        <w:jc w:val="both"/>
        <w:rPr>
          <w:rFonts w:ascii="Times New Roman" w:eastAsia="Times New Roman" w:hAnsi="Times New Roman"/>
          <w:sz w:val="24"/>
          <w:szCs w:val="24"/>
        </w:rPr>
      </w:pPr>
    </w:p>
    <w:p w:rsidR="00465E18" w:rsidRDefault="00465E18" w:rsidP="00CB4D22">
      <w:pPr>
        <w:tabs>
          <w:tab w:val="left" w:pos="1494"/>
        </w:tabs>
        <w:spacing w:after="0" w:line="360" w:lineRule="auto"/>
        <w:jc w:val="both"/>
        <w:rPr>
          <w:rFonts w:ascii="Times New Roman" w:eastAsia="Times New Roman" w:hAnsi="Times New Roman"/>
          <w:sz w:val="24"/>
          <w:szCs w:val="24"/>
        </w:rPr>
      </w:pPr>
    </w:p>
    <w:p w:rsidR="00465E18" w:rsidRDefault="00465E18" w:rsidP="00CB4D22">
      <w:pPr>
        <w:tabs>
          <w:tab w:val="left" w:pos="1494"/>
        </w:tabs>
        <w:spacing w:after="0" w:line="360" w:lineRule="auto"/>
        <w:jc w:val="both"/>
        <w:rPr>
          <w:rFonts w:ascii="Times New Roman" w:eastAsia="Times New Roman" w:hAnsi="Times New Roman"/>
          <w:sz w:val="24"/>
          <w:szCs w:val="24"/>
        </w:rPr>
      </w:pPr>
    </w:p>
    <w:p w:rsidR="00465E18" w:rsidRDefault="00465E18" w:rsidP="00CB4D22">
      <w:pPr>
        <w:tabs>
          <w:tab w:val="left" w:pos="1494"/>
        </w:tabs>
        <w:spacing w:after="0" w:line="360" w:lineRule="auto"/>
        <w:jc w:val="both"/>
        <w:rPr>
          <w:rFonts w:ascii="Times New Roman" w:eastAsia="Times New Roman" w:hAnsi="Times New Roman"/>
          <w:sz w:val="24"/>
          <w:szCs w:val="24"/>
        </w:rPr>
      </w:pPr>
    </w:p>
    <w:p w:rsidR="00465E18" w:rsidRDefault="00465E18" w:rsidP="00CB4D22">
      <w:pPr>
        <w:tabs>
          <w:tab w:val="left" w:pos="1494"/>
        </w:tabs>
        <w:spacing w:after="0" w:line="360" w:lineRule="auto"/>
        <w:jc w:val="both"/>
        <w:rPr>
          <w:rFonts w:ascii="Times New Roman" w:eastAsia="Times New Roman" w:hAnsi="Times New Roman"/>
          <w:sz w:val="24"/>
          <w:szCs w:val="24"/>
        </w:rPr>
      </w:pPr>
    </w:p>
    <w:p w:rsidR="00465E18" w:rsidRDefault="00465E18" w:rsidP="00CB4D22">
      <w:pPr>
        <w:tabs>
          <w:tab w:val="left" w:pos="1494"/>
        </w:tabs>
        <w:spacing w:after="0" w:line="360" w:lineRule="auto"/>
        <w:jc w:val="both"/>
        <w:rPr>
          <w:rFonts w:ascii="Times New Roman" w:eastAsia="Times New Roman" w:hAnsi="Times New Roman"/>
          <w:sz w:val="24"/>
          <w:szCs w:val="24"/>
        </w:rPr>
      </w:pPr>
    </w:p>
    <w:p w:rsidR="00465E18" w:rsidRDefault="00465E18" w:rsidP="00CB4D22">
      <w:pPr>
        <w:tabs>
          <w:tab w:val="left" w:pos="1494"/>
        </w:tabs>
        <w:spacing w:after="0" w:line="360" w:lineRule="auto"/>
        <w:jc w:val="both"/>
        <w:rPr>
          <w:rFonts w:ascii="Times New Roman" w:eastAsia="Times New Roman" w:hAnsi="Times New Roman"/>
          <w:sz w:val="24"/>
          <w:szCs w:val="24"/>
        </w:rPr>
      </w:pPr>
    </w:p>
    <w:p w:rsidR="00465E18" w:rsidRDefault="00465E18" w:rsidP="00CB4D22">
      <w:pPr>
        <w:tabs>
          <w:tab w:val="left" w:pos="1494"/>
        </w:tabs>
        <w:spacing w:after="0" w:line="360" w:lineRule="auto"/>
        <w:jc w:val="both"/>
        <w:rPr>
          <w:rFonts w:ascii="Times New Roman" w:eastAsia="Times New Roman" w:hAnsi="Times New Roman"/>
          <w:sz w:val="24"/>
          <w:szCs w:val="24"/>
        </w:rPr>
      </w:pPr>
    </w:p>
    <w:p w:rsidR="00465E18" w:rsidRDefault="00465E18" w:rsidP="00CB4D22">
      <w:pPr>
        <w:tabs>
          <w:tab w:val="left" w:pos="1494"/>
        </w:tabs>
        <w:spacing w:after="0" w:line="360" w:lineRule="auto"/>
        <w:jc w:val="both"/>
        <w:rPr>
          <w:rFonts w:ascii="Times New Roman" w:eastAsia="Times New Roman" w:hAnsi="Times New Roman"/>
          <w:sz w:val="24"/>
          <w:szCs w:val="24"/>
        </w:rPr>
      </w:pPr>
    </w:p>
    <w:p w:rsidR="00465E18" w:rsidRDefault="00465E18" w:rsidP="00CB4D22">
      <w:pPr>
        <w:tabs>
          <w:tab w:val="left" w:pos="1494"/>
        </w:tabs>
        <w:spacing w:after="0" w:line="360" w:lineRule="auto"/>
        <w:jc w:val="both"/>
        <w:rPr>
          <w:rFonts w:ascii="Times New Roman" w:eastAsia="Times New Roman" w:hAnsi="Times New Roman"/>
          <w:sz w:val="24"/>
          <w:szCs w:val="24"/>
        </w:rPr>
      </w:pPr>
    </w:p>
    <w:p w:rsidR="00465E18" w:rsidRDefault="00465E18" w:rsidP="00CB4D22">
      <w:pPr>
        <w:tabs>
          <w:tab w:val="left" w:pos="1494"/>
        </w:tabs>
        <w:spacing w:after="0" w:line="360" w:lineRule="auto"/>
        <w:jc w:val="both"/>
        <w:rPr>
          <w:rFonts w:ascii="Times New Roman" w:eastAsia="Times New Roman" w:hAnsi="Times New Roman"/>
          <w:sz w:val="24"/>
          <w:szCs w:val="24"/>
        </w:rPr>
      </w:pPr>
    </w:p>
    <w:p w:rsidR="00465E18" w:rsidRDefault="00465E18" w:rsidP="00CB4D22">
      <w:pPr>
        <w:tabs>
          <w:tab w:val="left" w:pos="1494"/>
        </w:tabs>
        <w:spacing w:after="0" w:line="360" w:lineRule="auto"/>
        <w:jc w:val="both"/>
        <w:rPr>
          <w:rFonts w:ascii="Times New Roman" w:eastAsia="Times New Roman" w:hAnsi="Times New Roman"/>
          <w:sz w:val="24"/>
          <w:szCs w:val="24"/>
        </w:rPr>
      </w:pPr>
    </w:p>
    <w:p w:rsidR="00465E18" w:rsidRDefault="00465E18" w:rsidP="00CB4D22">
      <w:pPr>
        <w:tabs>
          <w:tab w:val="left" w:pos="1494"/>
        </w:tabs>
        <w:spacing w:after="0" w:line="360" w:lineRule="auto"/>
        <w:jc w:val="both"/>
        <w:rPr>
          <w:rFonts w:ascii="Times New Roman" w:eastAsia="Times New Roman" w:hAnsi="Times New Roman"/>
          <w:sz w:val="24"/>
          <w:szCs w:val="24"/>
        </w:rPr>
      </w:pPr>
    </w:p>
    <w:p w:rsidR="00465E18" w:rsidRDefault="00465E18" w:rsidP="00CB4D22">
      <w:pPr>
        <w:tabs>
          <w:tab w:val="left" w:pos="1494"/>
        </w:tabs>
        <w:spacing w:after="0" w:line="360" w:lineRule="auto"/>
        <w:jc w:val="both"/>
        <w:rPr>
          <w:rFonts w:ascii="Times New Roman" w:eastAsia="Times New Roman" w:hAnsi="Times New Roman"/>
          <w:sz w:val="24"/>
          <w:szCs w:val="24"/>
        </w:rPr>
      </w:pPr>
    </w:p>
    <w:p w:rsidR="00465E18" w:rsidRDefault="00465E18" w:rsidP="00CB4D22">
      <w:pPr>
        <w:tabs>
          <w:tab w:val="left" w:pos="1494"/>
        </w:tabs>
        <w:spacing w:after="0" w:line="360" w:lineRule="auto"/>
        <w:jc w:val="both"/>
        <w:rPr>
          <w:rFonts w:ascii="Times New Roman" w:eastAsia="Times New Roman" w:hAnsi="Times New Roman"/>
          <w:sz w:val="24"/>
          <w:szCs w:val="24"/>
        </w:rPr>
      </w:pPr>
    </w:p>
    <w:p w:rsidR="00465E18" w:rsidRDefault="00465E18" w:rsidP="00CB4D22">
      <w:pPr>
        <w:tabs>
          <w:tab w:val="left" w:pos="1494"/>
        </w:tabs>
        <w:spacing w:after="0" w:line="360" w:lineRule="auto"/>
        <w:jc w:val="both"/>
        <w:rPr>
          <w:rFonts w:ascii="Times New Roman" w:eastAsia="Times New Roman" w:hAnsi="Times New Roman"/>
          <w:sz w:val="24"/>
          <w:szCs w:val="24"/>
        </w:rPr>
      </w:pPr>
    </w:p>
    <w:p w:rsidR="000F2E01" w:rsidRDefault="000F2E01" w:rsidP="00CB4D22">
      <w:pPr>
        <w:tabs>
          <w:tab w:val="left" w:pos="1494"/>
        </w:tabs>
        <w:spacing w:after="0" w:line="360" w:lineRule="auto"/>
        <w:jc w:val="both"/>
        <w:rPr>
          <w:rFonts w:ascii="Times New Roman" w:eastAsia="Times New Roman" w:hAnsi="Times New Roman"/>
          <w:sz w:val="24"/>
          <w:szCs w:val="24"/>
        </w:rPr>
      </w:pPr>
    </w:p>
    <w:p w:rsidR="000F2E01" w:rsidRDefault="000F2E01" w:rsidP="00CB4D22">
      <w:pPr>
        <w:tabs>
          <w:tab w:val="left" w:pos="1494"/>
        </w:tabs>
        <w:spacing w:after="0" w:line="360" w:lineRule="auto"/>
        <w:jc w:val="both"/>
        <w:rPr>
          <w:rFonts w:ascii="Times New Roman" w:eastAsia="Times New Roman" w:hAnsi="Times New Roman"/>
          <w:sz w:val="24"/>
          <w:szCs w:val="24"/>
        </w:rPr>
      </w:pPr>
    </w:p>
    <w:p w:rsidR="000F2E01" w:rsidRDefault="000F2E01" w:rsidP="00CB4D22">
      <w:pPr>
        <w:tabs>
          <w:tab w:val="left" w:pos="1494"/>
        </w:tabs>
        <w:spacing w:after="0" w:line="360" w:lineRule="auto"/>
        <w:jc w:val="both"/>
        <w:rPr>
          <w:rFonts w:ascii="Times New Roman" w:eastAsia="Times New Roman" w:hAnsi="Times New Roman"/>
          <w:sz w:val="24"/>
          <w:szCs w:val="24"/>
        </w:rPr>
      </w:pPr>
    </w:p>
    <w:p w:rsidR="000F2E01" w:rsidRDefault="000F2E01" w:rsidP="00CB4D22">
      <w:pPr>
        <w:tabs>
          <w:tab w:val="left" w:pos="1494"/>
        </w:tabs>
        <w:spacing w:after="0" w:line="360" w:lineRule="auto"/>
        <w:jc w:val="both"/>
        <w:rPr>
          <w:rFonts w:ascii="Times New Roman" w:eastAsia="Times New Roman" w:hAnsi="Times New Roman"/>
          <w:sz w:val="24"/>
          <w:szCs w:val="24"/>
        </w:rPr>
      </w:pPr>
    </w:p>
    <w:p w:rsidR="00465E18" w:rsidRDefault="00465E18" w:rsidP="00CB4D22">
      <w:pPr>
        <w:tabs>
          <w:tab w:val="left" w:pos="1494"/>
        </w:tabs>
        <w:spacing w:after="0" w:line="360" w:lineRule="auto"/>
        <w:jc w:val="both"/>
        <w:rPr>
          <w:rFonts w:ascii="Times New Roman" w:eastAsia="Times New Roman" w:hAnsi="Times New Roman"/>
          <w:sz w:val="24"/>
          <w:szCs w:val="24"/>
        </w:rPr>
      </w:pPr>
    </w:p>
    <w:p w:rsidR="00465E18" w:rsidRDefault="00465E18" w:rsidP="00CB4D22">
      <w:pPr>
        <w:tabs>
          <w:tab w:val="left" w:pos="1494"/>
        </w:tabs>
        <w:spacing w:after="0" w:line="360" w:lineRule="auto"/>
        <w:jc w:val="both"/>
        <w:rPr>
          <w:rFonts w:ascii="Times New Roman" w:eastAsia="Times New Roman" w:hAnsi="Times New Roman"/>
          <w:sz w:val="24"/>
          <w:szCs w:val="24"/>
        </w:rPr>
      </w:pPr>
    </w:p>
    <w:p w:rsidR="00465E18" w:rsidRPr="002D4EF8" w:rsidRDefault="00465E18" w:rsidP="00CB4D22">
      <w:pPr>
        <w:tabs>
          <w:tab w:val="left" w:pos="1494"/>
        </w:tabs>
        <w:spacing w:after="0" w:line="360" w:lineRule="auto"/>
        <w:jc w:val="both"/>
        <w:rPr>
          <w:rFonts w:ascii="Times New Roman" w:eastAsia="Times New Roman" w:hAnsi="Times New Roman"/>
          <w:sz w:val="24"/>
          <w:szCs w:val="24"/>
        </w:rPr>
      </w:pPr>
    </w:p>
    <w:p w:rsidR="00125391" w:rsidRPr="000F2E01" w:rsidRDefault="00125391" w:rsidP="000F2E01">
      <w:pPr>
        <w:pStyle w:val="2"/>
        <w:numPr>
          <w:ilvl w:val="0"/>
          <w:numId w:val="0"/>
        </w:numPr>
        <w:ind w:left="1134"/>
        <w:jc w:val="right"/>
        <w:rPr>
          <w:rFonts w:ascii="Times New Roman" w:hAnsi="Times New Roman" w:cs="Times New Roman"/>
          <w:sz w:val="24"/>
          <w:szCs w:val="24"/>
        </w:rPr>
      </w:pPr>
      <w:r w:rsidRPr="000F2E01">
        <w:rPr>
          <w:rFonts w:ascii="Times New Roman" w:hAnsi="Times New Roman" w:cs="Times New Roman"/>
          <w:sz w:val="24"/>
          <w:szCs w:val="24"/>
        </w:rPr>
        <w:lastRenderedPageBreak/>
        <w:t xml:space="preserve">Техническое предложение (форма </w:t>
      </w:r>
      <w:r w:rsidRPr="000F2E01">
        <w:rPr>
          <w:rFonts w:ascii="Times New Roman" w:hAnsi="Times New Roman" w:cs="Times New Roman"/>
          <w:sz w:val="24"/>
          <w:szCs w:val="24"/>
        </w:rPr>
        <w:fldChar w:fldCharType="begin"/>
      </w:r>
      <w:r w:rsidRPr="000F2E01">
        <w:rPr>
          <w:rFonts w:ascii="Times New Roman" w:hAnsi="Times New Roman" w:cs="Times New Roman"/>
          <w:sz w:val="24"/>
          <w:szCs w:val="24"/>
        </w:rPr>
        <w:instrText xml:space="preserve"> SEQ "форма" \*Arabic </w:instrText>
      </w:r>
      <w:r w:rsidRPr="000F2E01">
        <w:rPr>
          <w:rFonts w:ascii="Times New Roman" w:hAnsi="Times New Roman" w:cs="Times New Roman"/>
          <w:sz w:val="24"/>
          <w:szCs w:val="24"/>
        </w:rPr>
        <w:fldChar w:fldCharType="separate"/>
      </w:r>
      <w:r w:rsidRPr="000F2E01">
        <w:rPr>
          <w:rFonts w:ascii="Times New Roman" w:hAnsi="Times New Roman" w:cs="Times New Roman"/>
          <w:noProof/>
          <w:sz w:val="24"/>
          <w:szCs w:val="24"/>
        </w:rPr>
        <w:t>2</w:t>
      </w:r>
      <w:r w:rsidRPr="000F2E01">
        <w:rPr>
          <w:rFonts w:ascii="Times New Roman" w:hAnsi="Times New Roman" w:cs="Times New Roman"/>
          <w:sz w:val="24"/>
          <w:szCs w:val="24"/>
        </w:rPr>
        <w:fldChar w:fldCharType="end"/>
      </w:r>
      <w:r w:rsidRPr="000F2E01">
        <w:rPr>
          <w:rFonts w:ascii="Times New Roman" w:hAnsi="Times New Roman" w:cs="Times New Roman"/>
          <w:sz w:val="24"/>
          <w:szCs w:val="24"/>
        </w:rPr>
        <w:t>)</w:t>
      </w:r>
      <w:bookmarkEnd w:id="181"/>
      <w:bookmarkEnd w:id="182"/>
    </w:p>
    <w:p w:rsidR="00125391" w:rsidRPr="002D4EF8" w:rsidRDefault="00125391" w:rsidP="00125391">
      <w:pPr>
        <w:spacing w:after="0" w:line="240" w:lineRule="auto"/>
        <w:rPr>
          <w:rFonts w:ascii="Times New Roman" w:eastAsia="Times New Roman" w:hAnsi="Times New Roman"/>
          <w:sz w:val="24"/>
          <w:szCs w:val="24"/>
        </w:rPr>
      </w:pPr>
    </w:p>
    <w:p w:rsidR="00125391" w:rsidRPr="002D4EF8" w:rsidRDefault="00125391" w:rsidP="00125391">
      <w:pPr>
        <w:spacing w:after="0" w:line="240" w:lineRule="auto"/>
        <w:jc w:val="right"/>
        <w:rPr>
          <w:rFonts w:ascii="Times New Roman" w:eastAsia="Times New Roman" w:hAnsi="Times New Roman"/>
          <w:sz w:val="24"/>
          <w:szCs w:val="24"/>
        </w:rPr>
      </w:pPr>
      <w:r w:rsidRPr="002D4EF8">
        <w:rPr>
          <w:rFonts w:ascii="Times New Roman" w:eastAsia="Times New Roman" w:hAnsi="Times New Roman"/>
          <w:sz w:val="24"/>
          <w:szCs w:val="24"/>
        </w:rPr>
        <w:t xml:space="preserve">Приложение </w:t>
      </w:r>
      <w:r w:rsidRPr="002D4EF8">
        <w:rPr>
          <w:rFonts w:ascii="Times New Roman" w:eastAsia="Times New Roman" w:hAnsi="Times New Roman"/>
          <w:sz w:val="24"/>
          <w:szCs w:val="24"/>
        </w:rPr>
        <w:fldChar w:fldCharType="begin"/>
      </w:r>
      <w:r w:rsidRPr="002D4EF8">
        <w:rPr>
          <w:rFonts w:ascii="Times New Roman" w:eastAsia="Times New Roman" w:hAnsi="Times New Roman"/>
          <w:sz w:val="24"/>
          <w:szCs w:val="24"/>
        </w:rPr>
        <w:instrText xml:space="preserve"> SEQ "Приложение" \*Arabic </w:instrText>
      </w:r>
      <w:r w:rsidRPr="002D4EF8">
        <w:rPr>
          <w:rFonts w:ascii="Times New Roman" w:eastAsia="Times New Roman" w:hAnsi="Times New Roman"/>
          <w:sz w:val="24"/>
          <w:szCs w:val="24"/>
        </w:rPr>
        <w:fldChar w:fldCharType="separate"/>
      </w:r>
      <w:r w:rsidRPr="002D4EF8">
        <w:rPr>
          <w:rFonts w:ascii="Times New Roman" w:eastAsia="Times New Roman" w:hAnsi="Times New Roman"/>
          <w:noProof/>
          <w:sz w:val="24"/>
          <w:szCs w:val="24"/>
        </w:rPr>
        <w:t>2</w:t>
      </w:r>
      <w:r w:rsidRPr="002D4EF8">
        <w:rPr>
          <w:rFonts w:ascii="Times New Roman" w:eastAsia="Times New Roman" w:hAnsi="Times New Roman"/>
          <w:noProof/>
          <w:sz w:val="24"/>
          <w:szCs w:val="24"/>
        </w:rPr>
        <w:fldChar w:fldCharType="end"/>
      </w:r>
      <w:r w:rsidRPr="002D4EF8">
        <w:rPr>
          <w:rFonts w:ascii="Times New Roman" w:eastAsia="Times New Roman" w:hAnsi="Times New Roman"/>
          <w:sz w:val="24"/>
          <w:szCs w:val="24"/>
        </w:rPr>
        <w:t xml:space="preserve"> к письму о подаче оферты</w:t>
      </w:r>
      <w:r w:rsidRPr="002D4EF8">
        <w:rPr>
          <w:rFonts w:ascii="Times New Roman" w:eastAsia="Times New Roman" w:hAnsi="Times New Roman"/>
          <w:sz w:val="24"/>
          <w:szCs w:val="24"/>
        </w:rPr>
        <w:br/>
        <w:t>от «____»_____________ </w:t>
      </w:r>
      <w:proofErr w:type="gramStart"/>
      <w:r w:rsidRPr="002D4EF8">
        <w:rPr>
          <w:rFonts w:ascii="Times New Roman" w:eastAsia="Times New Roman" w:hAnsi="Times New Roman"/>
          <w:sz w:val="24"/>
          <w:szCs w:val="24"/>
        </w:rPr>
        <w:t>г</w:t>
      </w:r>
      <w:proofErr w:type="gramEnd"/>
      <w:r w:rsidRPr="002D4EF8">
        <w:rPr>
          <w:rFonts w:ascii="Times New Roman" w:eastAsia="Times New Roman" w:hAnsi="Times New Roman"/>
          <w:sz w:val="24"/>
          <w:szCs w:val="24"/>
        </w:rPr>
        <w:t>. №__________</w:t>
      </w:r>
    </w:p>
    <w:p w:rsidR="00125391" w:rsidRPr="002D4EF8" w:rsidRDefault="00125391" w:rsidP="00125391">
      <w:pPr>
        <w:spacing w:after="0" w:line="360" w:lineRule="auto"/>
        <w:ind w:firstLine="567"/>
        <w:jc w:val="both"/>
        <w:rPr>
          <w:rFonts w:ascii="Times New Roman" w:eastAsia="Times New Roman" w:hAnsi="Times New Roman"/>
          <w:sz w:val="24"/>
          <w:szCs w:val="24"/>
        </w:rPr>
      </w:pPr>
    </w:p>
    <w:p w:rsidR="00125391" w:rsidRPr="002D4EF8" w:rsidRDefault="00125391" w:rsidP="00125391">
      <w:pPr>
        <w:spacing w:after="0" w:line="360" w:lineRule="auto"/>
        <w:jc w:val="center"/>
        <w:rPr>
          <w:rFonts w:ascii="Times New Roman" w:eastAsia="Times New Roman" w:hAnsi="Times New Roman"/>
          <w:b/>
          <w:sz w:val="24"/>
          <w:szCs w:val="24"/>
        </w:rPr>
      </w:pPr>
      <w:r w:rsidRPr="002D4EF8">
        <w:rPr>
          <w:rFonts w:ascii="Times New Roman" w:eastAsia="Times New Roman" w:hAnsi="Times New Roman"/>
          <w:b/>
          <w:sz w:val="24"/>
          <w:szCs w:val="24"/>
        </w:rPr>
        <w:t>Техническое предложение</w:t>
      </w:r>
    </w:p>
    <w:p w:rsidR="00125391" w:rsidRPr="002D4EF8" w:rsidRDefault="00125391" w:rsidP="00125391">
      <w:pPr>
        <w:spacing w:after="0" w:line="360" w:lineRule="auto"/>
        <w:ind w:firstLine="567"/>
        <w:jc w:val="both"/>
        <w:rPr>
          <w:rFonts w:ascii="Times New Roman" w:eastAsia="Times New Roman" w:hAnsi="Times New Roman"/>
          <w:sz w:val="24"/>
          <w:szCs w:val="24"/>
        </w:rPr>
      </w:pPr>
    </w:p>
    <w:p w:rsidR="00125391" w:rsidRPr="002D4EF8" w:rsidRDefault="00125391" w:rsidP="00125391">
      <w:pPr>
        <w:spacing w:after="0" w:line="360" w:lineRule="auto"/>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Наименование и адрес Участника запроса </w:t>
      </w:r>
      <w:r w:rsidR="003A0525" w:rsidRPr="002D4EF8">
        <w:rPr>
          <w:rFonts w:ascii="Times New Roman" w:eastAsia="Times New Roman" w:hAnsi="Times New Roman"/>
          <w:sz w:val="24"/>
          <w:szCs w:val="24"/>
        </w:rPr>
        <w:t>предложений</w:t>
      </w:r>
      <w:r w:rsidRPr="002D4EF8">
        <w:rPr>
          <w:rFonts w:ascii="Times New Roman" w:eastAsia="Times New Roman" w:hAnsi="Times New Roman"/>
          <w:sz w:val="24"/>
          <w:szCs w:val="24"/>
        </w:rPr>
        <w:t>: ____________________________</w:t>
      </w:r>
    </w:p>
    <w:tbl>
      <w:tblPr>
        <w:tblpPr w:leftFromText="180" w:rightFromText="180" w:vertAnchor="text" w:horzAnchor="margin" w:tblpXSpec="center" w:tblpY="320"/>
        <w:tblW w:w="10742" w:type="dxa"/>
        <w:tblLayout w:type="fixed"/>
        <w:tblLook w:val="0000" w:firstRow="0" w:lastRow="0" w:firstColumn="0" w:lastColumn="0" w:noHBand="0" w:noVBand="0"/>
      </w:tblPr>
      <w:tblGrid>
        <w:gridCol w:w="959"/>
        <w:gridCol w:w="5040"/>
        <w:gridCol w:w="4743"/>
      </w:tblGrid>
      <w:tr w:rsidR="00125391" w:rsidRPr="002D4EF8" w:rsidTr="005710F4">
        <w:trPr>
          <w:tblHeader/>
        </w:trPr>
        <w:tc>
          <w:tcPr>
            <w:tcW w:w="10742" w:type="dxa"/>
            <w:gridSpan w:val="3"/>
            <w:tcBorders>
              <w:top w:val="single" w:sz="4" w:space="0" w:color="000000"/>
              <w:left w:val="single" w:sz="4" w:space="0" w:color="000000"/>
              <w:bottom w:val="single" w:sz="4" w:space="0" w:color="000000"/>
              <w:right w:val="single" w:sz="4" w:space="0" w:color="000000"/>
            </w:tcBorders>
            <w:shd w:val="clear" w:color="auto" w:fill="auto"/>
          </w:tcPr>
          <w:p w:rsidR="00125391" w:rsidRPr="002D4EF8" w:rsidRDefault="00125391" w:rsidP="005710F4">
            <w:pPr>
              <w:keepNext/>
              <w:snapToGrid w:val="0"/>
              <w:spacing w:before="40" w:after="40" w:line="240" w:lineRule="auto"/>
              <w:ind w:right="57"/>
              <w:rPr>
                <w:rFonts w:ascii="Times New Roman" w:eastAsia="Times New Roman" w:hAnsi="Times New Roman"/>
                <w:sz w:val="24"/>
                <w:szCs w:val="24"/>
              </w:rPr>
            </w:pPr>
            <w:r w:rsidRPr="002D4EF8">
              <w:rPr>
                <w:rFonts w:ascii="Times New Roman" w:eastAsia="Times New Roman" w:hAnsi="Times New Roman"/>
                <w:sz w:val="24"/>
                <w:szCs w:val="24"/>
              </w:rPr>
              <w:br/>
              <w:t>Наименование Товара: ___________________________________________________</w:t>
            </w:r>
          </w:p>
        </w:tc>
      </w:tr>
      <w:tr w:rsidR="00125391" w:rsidRPr="002D4EF8" w:rsidTr="005710F4">
        <w:tc>
          <w:tcPr>
            <w:tcW w:w="959" w:type="dxa"/>
            <w:tcBorders>
              <w:top w:val="single" w:sz="4" w:space="0" w:color="000000"/>
              <w:left w:val="single" w:sz="4" w:space="0" w:color="000000"/>
              <w:bottom w:val="single" w:sz="4" w:space="0" w:color="000000"/>
            </w:tcBorders>
            <w:shd w:val="clear" w:color="auto" w:fill="auto"/>
          </w:tcPr>
          <w:p w:rsidR="00125391" w:rsidRPr="002D4EF8" w:rsidRDefault="00125391" w:rsidP="00125391">
            <w:pPr>
              <w:keepNext/>
              <w:snapToGrid w:val="0"/>
              <w:spacing w:before="40" w:after="40" w:line="240" w:lineRule="auto"/>
              <w:ind w:left="57" w:right="57"/>
              <w:rPr>
                <w:rFonts w:ascii="Times New Roman" w:eastAsia="Times New Roman" w:hAnsi="Times New Roman"/>
                <w:sz w:val="24"/>
                <w:szCs w:val="24"/>
              </w:rPr>
            </w:pPr>
            <w:r w:rsidRPr="002D4EF8">
              <w:rPr>
                <w:rFonts w:ascii="Times New Roman" w:eastAsia="Times New Roman" w:hAnsi="Times New Roman"/>
                <w:sz w:val="24"/>
                <w:szCs w:val="24"/>
              </w:rPr>
              <w:t xml:space="preserve">№ </w:t>
            </w:r>
            <w:proofErr w:type="gramStart"/>
            <w:r w:rsidRPr="002D4EF8">
              <w:rPr>
                <w:rFonts w:ascii="Times New Roman" w:eastAsia="Times New Roman" w:hAnsi="Times New Roman"/>
                <w:sz w:val="24"/>
                <w:szCs w:val="24"/>
              </w:rPr>
              <w:t>п</w:t>
            </w:r>
            <w:proofErr w:type="gramEnd"/>
            <w:r w:rsidRPr="002D4EF8">
              <w:rPr>
                <w:rFonts w:ascii="Times New Roman" w:eastAsia="Times New Roman" w:hAnsi="Times New Roman"/>
                <w:sz w:val="24"/>
                <w:szCs w:val="24"/>
              </w:rPr>
              <w:t>/п</w:t>
            </w:r>
          </w:p>
        </w:tc>
        <w:tc>
          <w:tcPr>
            <w:tcW w:w="5040" w:type="dxa"/>
            <w:tcBorders>
              <w:top w:val="single" w:sz="4" w:space="0" w:color="000000"/>
              <w:left w:val="single" w:sz="4" w:space="0" w:color="000000"/>
              <w:bottom w:val="single" w:sz="4" w:space="0" w:color="000000"/>
            </w:tcBorders>
            <w:shd w:val="clear" w:color="auto" w:fill="auto"/>
          </w:tcPr>
          <w:p w:rsidR="00125391" w:rsidRPr="002D4EF8" w:rsidRDefault="00125391" w:rsidP="00125391">
            <w:pPr>
              <w:keepNext/>
              <w:snapToGrid w:val="0"/>
              <w:spacing w:before="40" w:after="40" w:line="240" w:lineRule="auto"/>
              <w:ind w:left="57" w:right="57"/>
              <w:rPr>
                <w:rFonts w:ascii="Times New Roman" w:eastAsia="Times New Roman" w:hAnsi="Times New Roman"/>
                <w:sz w:val="24"/>
                <w:szCs w:val="24"/>
              </w:rPr>
            </w:pPr>
            <w:r w:rsidRPr="002D4EF8">
              <w:rPr>
                <w:rFonts w:ascii="Times New Roman" w:eastAsia="Times New Roman" w:hAnsi="Times New Roman"/>
                <w:sz w:val="24"/>
                <w:szCs w:val="24"/>
              </w:rPr>
              <w:t>Требования Заказчика</w:t>
            </w:r>
          </w:p>
        </w:tc>
        <w:tc>
          <w:tcPr>
            <w:tcW w:w="4743" w:type="dxa"/>
            <w:tcBorders>
              <w:top w:val="single" w:sz="4" w:space="0" w:color="000000"/>
              <w:left w:val="single" w:sz="4" w:space="0" w:color="000000"/>
              <w:bottom w:val="single" w:sz="4" w:space="0" w:color="000000"/>
              <w:right w:val="single" w:sz="4" w:space="0" w:color="000000"/>
            </w:tcBorders>
            <w:shd w:val="clear" w:color="auto" w:fill="auto"/>
          </w:tcPr>
          <w:p w:rsidR="00125391" w:rsidRPr="002D4EF8" w:rsidRDefault="00125391" w:rsidP="00125391">
            <w:pPr>
              <w:keepNext/>
              <w:snapToGrid w:val="0"/>
              <w:spacing w:before="40" w:after="40" w:line="240" w:lineRule="auto"/>
              <w:ind w:left="57" w:right="57"/>
              <w:rPr>
                <w:rFonts w:ascii="Times New Roman" w:eastAsia="Times New Roman" w:hAnsi="Times New Roman"/>
                <w:sz w:val="24"/>
                <w:szCs w:val="24"/>
              </w:rPr>
            </w:pPr>
            <w:r w:rsidRPr="002D4EF8">
              <w:rPr>
                <w:rFonts w:ascii="Times New Roman" w:eastAsia="Times New Roman" w:hAnsi="Times New Roman"/>
                <w:sz w:val="24"/>
                <w:szCs w:val="24"/>
              </w:rPr>
              <w:t>Предложение Участника запроса цен</w:t>
            </w:r>
          </w:p>
        </w:tc>
      </w:tr>
      <w:tr w:rsidR="00125391" w:rsidRPr="002D4EF8" w:rsidTr="005710F4">
        <w:trPr>
          <w:trHeight w:val="414"/>
        </w:trPr>
        <w:tc>
          <w:tcPr>
            <w:tcW w:w="959" w:type="dxa"/>
            <w:tcBorders>
              <w:top w:val="single" w:sz="4" w:space="0" w:color="000000"/>
              <w:left w:val="single" w:sz="4" w:space="0" w:color="000000"/>
              <w:bottom w:val="single" w:sz="4" w:space="0" w:color="000000"/>
            </w:tcBorders>
            <w:shd w:val="clear" w:color="auto" w:fill="auto"/>
          </w:tcPr>
          <w:p w:rsidR="00125391" w:rsidRPr="002D4EF8" w:rsidRDefault="00125391" w:rsidP="00125391">
            <w:pPr>
              <w:numPr>
                <w:ilvl w:val="0"/>
                <w:numId w:val="26"/>
              </w:numPr>
              <w:tabs>
                <w:tab w:val="clear" w:pos="1134"/>
                <w:tab w:val="num" w:pos="360"/>
                <w:tab w:val="left" w:pos="425"/>
                <w:tab w:val="left" w:pos="567"/>
                <w:tab w:val="left" w:pos="709"/>
              </w:tabs>
              <w:suppressAutoHyphens w:val="0"/>
              <w:snapToGrid w:val="0"/>
              <w:spacing w:after="0" w:line="360" w:lineRule="auto"/>
              <w:ind w:left="360" w:hanging="360"/>
              <w:jc w:val="both"/>
              <w:rPr>
                <w:rFonts w:ascii="Times New Roman" w:eastAsia="Times New Roman" w:hAnsi="Times New Roman"/>
                <w:sz w:val="24"/>
                <w:szCs w:val="24"/>
              </w:rPr>
            </w:pPr>
          </w:p>
        </w:tc>
        <w:tc>
          <w:tcPr>
            <w:tcW w:w="5040" w:type="dxa"/>
            <w:tcBorders>
              <w:top w:val="single" w:sz="4" w:space="0" w:color="000000"/>
              <w:left w:val="single" w:sz="4" w:space="0" w:color="000000"/>
              <w:bottom w:val="single" w:sz="4" w:space="0" w:color="000000"/>
            </w:tcBorders>
            <w:shd w:val="clear" w:color="auto" w:fill="auto"/>
          </w:tcPr>
          <w:p w:rsidR="00125391" w:rsidRPr="002D4EF8" w:rsidRDefault="003A0525" w:rsidP="00125391">
            <w:pPr>
              <w:snapToGrid w:val="0"/>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Поставляемый Товар должен быть российского производства.</w:t>
            </w:r>
          </w:p>
        </w:tc>
        <w:tc>
          <w:tcPr>
            <w:tcW w:w="4743" w:type="dxa"/>
            <w:tcBorders>
              <w:top w:val="single" w:sz="4" w:space="0" w:color="000000"/>
              <w:left w:val="single" w:sz="4" w:space="0" w:color="000000"/>
              <w:bottom w:val="single" w:sz="4" w:space="0" w:color="000000"/>
              <w:right w:val="single" w:sz="4" w:space="0" w:color="000000"/>
            </w:tcBorders>
            <w:shd w:val="clear" w:color="auto" w:fill="auto"/>
          </w:tcPr>
          <w:p w:rsidR="003A0525" w:rsidRPr="002D4EF8" w:rsidRDefault="003A0525" w:rsidP="00E82F12">
            <w:pPr>
              <w:snapToGrid w:val="0"/>
              <w:spacing w:after="0" w:line="240" w:lineRule="auto"/>
              <w:jc w:val="both"/>
              <w:rPr>
                <w:rFonts w:ascii="Times New Roman" w:eastAsia="Times New Roman" w:hAnsi="Times New Roman"/>
                <w:color w:val="808080" w:themeColor="background1" w:themeShade="80"/>
                <w:sz w:val="24"/>
                <w:szCs w:val="24"/>
              </w:rPr>
            </w:pPr>
            <w:r w:rsidRPr="002D4EF8">
              <w:rPr>
                <w:rFonts w:ascii="Times New Roman" w:eastAsia="Times New Roman" w:hAnsi="Times New Roman"/>
                <w:color w:val="808080" w:themeColor="background1" w:themeShade="80"/>
                <w:sz w:val="24"/>
                <w:szCs w:val="24"/>
              </w:rPr>
              <w:t>Поставляемый Товар производства</w:t>
            </w:r>
            <w:r w:rsidR="00E82F12" w:rsidRPr="002D4EF8">
              <w:rPr>
                <w:rFonts w:ascii="Times New Roman" w:eastAsia="Times New Roman" w:hAnsi="Times New Roman"/>
                <w:sz w:val="24"/>
                <w:szCs w:val="24"/>
              </w:rPr>
              <w:t xml:space="preserve"> </w:t>
            </w:r>
            <w:r w:rsidR="00E82F12" w:rsidRPr="002D4EF8">
              <w:rPr>
                <w:rFonts w:ascii="Times New Roman" w:eastAsia="Times New Roman" w:hAnsi="Times New Roman"/>
                <w:color w:val="A6A6A6" w:themeColor="background1" w:themeShade="A6"/>
                <w:sz w:val="24"/>
                <w:szCs w:val="24"/>
              </w:rPr>
              <w:t>Россия</w:t>
            </w:r>
          </w:p>
        </w:tc>
      </w:tr>
      <w:tr w:rsidR="00125391" w:rsidRPr="002D4EF8" w:rsidTr="005710F4">
        <w:tc>
          <w:tcPr>
            <w:tcW w:w="959" w:type="dxa"/>
            <w:tcBorders>
              <w:top w:val="single" w:sz="4" w:space="0" w:color="000000"/>
              <w:left w:val="single" w:sz="4" w:space="0" w:color="000000"/>
              <w:bottom w:val="single" w:sz="4" w:space="0" w:color="000000"/>
            </w:tcBorders>
            <w:shd w:val="clear" w:color="auto" w:fill="auto"/>
          </w:tcPr>
          <w:p w:rsidR="00125391" w:rsidRPr="002D4EF8" w:rsidRDefault="00125391" w:rsidP="00125391">
            <w:pPr>
              <w:numPr>
                <w:ilvl w:val="0"/>
                <w:numId w:val="26"/>
              </w:numPr>
              <w:tabs>
                <w:tab w:val="clear" w:pos="1134"/>
                <w:tab w:val="num" w:pos="360"/>
                <w:tab w:val="left" w:pos="425"/>
                <w:tab w:val="left" w:pos="567"/>
                <w:tab w:val="left" w:pos="709"/>
              </w:tabs>
              <w:suppressAutoHyphens w:val="0"/>
              <w:snapToGrid w:val="0"/>
              <w:spacing w:after="0" w:line="360" w:lineRule="auto"/>
              <w:ind w:left="360" w:hanging="360"/>
              <w:jc w:val="both"/>
              <w:rPr>
                <w:rFonts w:ascii="Times New Roman" w:eastAsia="Times New Roman" w:hAnsi="Times New Roman"/>
                <w:sz w:val="24"/>
                <w:szCs w:val="24"/>
              </w:rPr>
            </w:pPr>
          </w:p>
        </w:tc>
        <w:tc>
          <w:tcPr>
            <w:tcW w:w="5040" w:type="dxa"/>
            <w:tcBorders>
              <w:top w:val="single" w:sz="4" w:space="0" w:color="000000"/>
              <w:left w:val="single" w:sz="4" w:space="0" w:color="000000"/>
              <w:bottom w:val="single" w:sz="4" w:space="0" w:color="000000"/>
            </w:tcBorders>
            <w:shd w:val="clear" w:color="auto" w:fill="auto"/>
          </w:tcPr>
          <w:p w:rsidR="00125391" w:rsidRPr="002D4EF8" w:rsidRDefault="00724C01" w:rsidP="00125391">
            <w:pPr>
              <w:snapToGrid w:val="0"/>
              <w:spacing w:after="0" w:line="240" w:lineRule="auto"/>
              <w:jc w:val="both"/>
              <w:rPr>
                <w:rFonts w:ascii="Times New Roman" w:eastAsia="Times New Roman" w:hAnsi="Times New Roman"/>
                <w:sz w:val="24"/>
                <w:szCs w:val="24"/>
              </w:rPr>
            </w:pPr>
            <w:r w:rsidRPr="00724C01">
              <w:rPr>
                <w:rFonts w:ascii="Times New Roman" w:eastAsia="Times New Roman" w:hAnsi="Times New Roman"/>
                <w:sz w:val="24"/>
                <w:szCs w:val="24"/>
              </w:rPr>
              <w:t xml:space="preserve">Трубы чугунные </w:t>
            </w:r>
            <w:proofErr w:type="spellStart"/>
            <w:r w:rsidRPr="00724C01">
              <w:rPr>
                <w:rFonts w:ascii="Times New Roman" w:eastAsia="Times New Roman" w:hAnsi="Times New Roman"/>
                <w:sz w:val="24"/>
                <w:szCs w:val="24"/>
              </w:rPr>
              <w:t>экономайзерные</w:t>
            </w:r>
            <w:proofErr w:type="spellEnd"/>
            <w:r w:rsidRPr="00724C01">
              <w:rPr>
                <w:rFonts w:ascii="Times New Roman" w:eastAsia="Times New Roman" w:hAnsi="Times New Roman"/>
                <w:sz w:val="24"/>
                <w:szCs w:val="24"/>
              </w:rPr>
              <w:t xml:space="preserve"> (энергетические) предназначены для нагревания питательной воды в паровых и водогрейных стационарных котлах с рабочим давлением до 2,4 МПа.</w:t>
            </w:r>
          </w:p>
        </w:tc>
        <w:tc>
          <w:tcPr>
            <w:tcW w:w="4743" w:type="dxa"/>
            <w:tcBorders>
              <w:top w:val="single" w:sz="4" w:space="0" w:color="000000"/>
              <w:left w:val="single" w:sz="4" w:space="0" w:color="000000"/>
              <w:bottom w:val="single" w:sz="4" w:space="0" w:color="000000"/>
              <w:right w:val="single" w:sz="4" w:space="0" w:color="000000"/>
            </w:tcBorders>
            <w:shd w:val="clear" w:color="auto" w:fill="auto"/>
          </w:tcPr>
          <w:p w:rsidR="00125391" w:rsidRPr="002D4EF8" w:rsidRDefault="00724C01" w:rsidP="00125391">
            <w:pPr>
              <w:snapToGrid w:val="0"/>
              <w:spacing w:after="0" w:line="240" w:lineRule="auto"/>
              <w:jc w:val="both"/>
              <w:rPr>
                <w:rFonts w:ascii="Times New Roman" w:eastAsia="Times New Roman" w:hAnsi="Times New Roman"/>
                <w:color w:val="808080" w:themeColor="background1" w:themeShade="80"/>
                <w:sz w:val="24"/>
                <w:szCs w:val="24"/>
              </w:rPr>
            </w:pPr>
            <w:r w:rsidRPr="00724C01">
              <w:rPr>
                <w:rFonts w:ascii="Times New Roman" w:eastAsia="Times New Roman" w:hAnsi="Times New Roman"/>
                <w:color w:val="808080"/>
                <w:sz w:val="24"/>
                <w:szCs w:val="24"/>
              </w:rPr>
              <w:t xml:space="preserve">Трубы чугунные </w:t>
            </w:r>
            <w:proofErr w:type="spellStart"/>
            <w:r w:rsidRPr="00724C01">
              <w:rPr>
                <w:rFonts w:ascii="Times New Roman" w:eastAsia="Times New Roman" w:hAnsi="Times New Roman"/>
                <w:color w:val="808080"/>
                <w:sz w:val="24"/>
                <w:szCs w:val="24"/>
              </w:rPr>
              <w:t>экономайзерные</w:t>
            </w:r>
            <w:proofErr w:type="spellEnd"/>
            <w:r w:rsidRPr="00724C01">
              <w:rPr>
                <w:rFonts w:ascii="Times New Roman" w:eastAsia="Times New Roman" w:hAnsi="Times New Roman"/>
                <w:color w:val="808080"/>
                <w:sz w:val="24"/>
                <w:szCs w:val="24"/>
              </w:rPr>
              <w:t xml:space="preserve"> (энергетические) предназначены для нагревания питательной воды в паровых и водогрейных стационарных котлах с рабочим давлением до 2,4 МПа.</w:t>
            </w:r>
          </w:p>
        </w:tc>
      </w:tr>
      <w:tr w:rsidR="00125391" w:rsidRPr="002D4EF8" w:rsidTr="005710F4">
        <w:tc>
          <w:tcPr>
            <w:tcW w:w="959" w:type="dxa"/>
            <w:tcBorders>
              <w:top w:val="single" w:sz="4" w:space="0" w:color="000000"/>
              <w:left w:val="single" w:sz="4" w:space="0" w:color="000000"/>
              <w:bottom w:val="single" w:sz="4" w:space="0" w:color="000000"/>
            </w:tcBorders>
            <w:shd w:val="clear" w:color="auto" w:fill="auto"/>
          </w:tcPr>
          <w:p w:rsidR="00125391" w:rsidRPr="002D4EF8" w:rsidRDefault="00125391" w:rsidP="00125391">
            <w:pPr>
              <w:numPr>
                <w:ilvl w:val="0"/>
                <w:numId w:val="26"/>
              </w:numPr>
              <w:tabs>
                <w:tab w:val="clear" w:pos="1134"/>
                <w:tab w:val="num" w:pos="360"/>
                <w:tab w:val="left" w:pos="425"/>
                <w:tab w:val="left" w:pos="567"/>
                <w:tab w:val="left" w:pos="709"/>
              </w:tabs>
              <w:suppressAutoHyphens w:val="0"/>
              <w:snapToGrid w:val="0"/>
              <w:spacing w:after="0" w:line="360" w:lineRule="auto"/>
              <w:ind w:left="360" w:hanging="360"/>
              <w:jc w:val="both"/>
              <w:rPr>
                <w:rFonts w:ascii="Times New Roman" w:eastAsia="Times New Roman" w:hAnsi="Times New Roman"/>
                <w:sz w:val="24"/>
                <w:szCs w:val="24"/>
              </w:rPr>
            </w:pPr>
          </w:p>
        </w:tc>
        <w:tc>
          <w:tcPr>
            <w:tcW w:w="5040" w:type="dxa"/>
            <w:tcBorders>
              <w:top w:val="single" w:sz="4" w:space="0" w:color="000000"/>
              <w:left w:val="single" w:sz="4" w:space="0" w:color="000000"/>
              <w:bottom w:val="single" w:sz="4" w:space="0" w:color="000000"/>
            </w:tcBorders>
            <w:shd w:val="clear" w:color="auto" w:fill="auto"/>
          </w:tcPr>
          <w:p w:rsidR="003A0525" w:rsidRPr="002D4EF8" w:rsidRDefault="003A0525" w:rsidP="003A0525">
            <w:pPr>
              <w:snapToGrid w:val="0"/>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Трубы должны быть:</w:t>
            </w:r>
          </w:p>
          <w:p w:rsidR="003A0525" w:rsidRPr="002D4EF8" w:rsidRDefault="003A0525" w:rsidP="003A0525">
            <w:pPr>
              <w:snapToGrid w:val="0"/>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w:t>
            </w:r>
            <w:r w:rsidRPr="002D4EF8">
              <w:rPr>
                <w:rFonts w:ascii="Times New Roman" w:eastAsia="Times New Roman" w:hAnsi="Times New Roman"/>
                <w:sz w:val="24"/>
                <w:szCs w:val="24"/>
              </w:rPr>
              <w:tab/>
              <w:t xml:space="preserve">новые </w:t>
            </w:r>
          </w:p>
          <w:p w:rsidR="003A0525" w:rsidRPr="002D4EF8" w:rsidRDefault="003A0525" w:rsidP="003A0525">
            <w:pPr>
              <w:snapToGrid w:val="0"/>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w:t>
            </w:r>
            <w:r w:rsidRPr="002D4EF8">
              <w:rPr>
                <w:rFonts w:ascii="Times New Roman" w:eastAsia="Times New Roman" w:hAnsi="Times New Roman"/>
                <w:sz w:val="24"/>
                <w:szCs w:val="24"/>
              </w:rPr>
              <w:tab/>
              <w:t xml:space="preserve">не с хранения </w:t>
            </w:r>
          </w:p>
          <w:p w:rsidR="003A0525" w:rsidRPr="002D4EF8" w:rsidRDefault="003A0525" w:rsidP="003A0525">
            <w:pPr>
              <w:snapToGrid w:val="0"/>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w:t>
            </w:r>
            <w:r w:rsidRPr="002D4EF8">
              <w:rPr>
                <w:rFonts w:ascii="Times New Roman" w:eastAsia="Times New Roman" w:hAnsi="Times New Roman"/>
                <w:sz w:val="24"/>
                <w:szCs w:val="24"/>
              </w:rPr>
              <w:tab/>
              <w:t>не восстановленные</w:t>
            </w:r>
          </w:p>
          <w:p w:rsidR="003A0525" w:rsidRPr="002D4EF8" w:rsidRDefault="003A0525" w:rsidP="003A0525">
            <w:pPr>
              <w:snapToGrid w:val="0"/>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w:t>
            </w:r>
            <w:r w:rsidRPr="002D4EF8">
              <w:rPr>
                <w:rFonts w:ascii="Times New Roman" w:eastAsia="Times New Roman" w:hAnsi="Times New Roman"/>
                <w:sz w:val="24"/>
                <w:szCs w:val="24"/>
              </w:rPr>
              <w:tab/>
              <w:t>не окрашенные</w:t>
            </w:r>
          </w:p>
          <w:p w:rsidR="003A0525" w:rsidRPr="002D4EF8" w:rsidRDefault="003A0525" w:rsidP="003A0525">
            <w:pPr>
              <w:snapToGrid w:val="0"/>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w:t>
            </w:r>
            <w:r w:rsidRPr="002D4EF8">
              <w:rPr>
                <w:rFonts w:ascii="Times New Roman" w:eastAsia="Times New Roman" w:hAnsi="Times New Roman"/>
                <w:sz w:val="24"/>
                <w:szCs w:val="24"/>
              </w:rPr>
              <w:tab/>
              <w:t>изготовление не ранее 2014 года</w:t>
            </w:r>
          </w:p>
          <w:p w:rsidR="00125391" w:rsidRPr="002D4EF8" w:rsidRDefault="00724C01" w:rsidP="003A0525">
            <w:pPr>
              <w:snapToGrid w:val="0"/>
              <w:spacing w:after="0" w:line="240" w:lineRule="auto"/>
              <w:jc w:val="both"/>
              <w:rPr>
                <w:rFonts w:ascii="Times New Roman" w:eastAsia="Times New Roman" w:hAnsi="Times New Roman"/>
                <w:sz w:val="24"/>
                <w:szCs w:val="24"/>
              </w:rPr>
            </w:pPr>
            <w:r>
              <w:rPr>
                <w:rFonts w:ascii="Times New Roman" w:eastAsia="Times New Roman" w:hAnsi="Times New Roman"/>
                <w:sz w:val="24"/>
                <w:szCs w:val="24"/>
              </w:rPr>
              <w:t>•</w:t>
            </w:r>
            <w:r>
              <w:rPr>
                <w:rFonts w:ascii="Times New Roman" w:eastAsia="Times New Roman" w:hAnsi="Times New Roman"/>
                <w:sz w:val="24"/>
                <w:szCs w:val="24"/>
              </w:rPr>
              <w:tab/>
              <w:t xml:space="preserve"> чугун СЧ </w:t>
            </w:r>
            <w:r w:rsidR="003A0525" w:rsidRPr="002D4EF8">
              <w:rPr>
                <w:rFonts w:ascii="Times New Roman" w:eastAsia="Times New Roman" w:hAnsi="Times New Roman"/>
                <w:sz w:val="24"/>
                <w:szCs w:val="24"/>
              </w:rPr>
              <w:t>15 ГОСТ 1412-85</w:t>
            </w:r>
          </w:p>
        </w:tc>
        <w:tc>
          <w:tcPr>
            <w:tcW w:w="4743" w:type="dxa"/>
            <w:tcBorders>
              <w:top w:val="single" w:sz="4" w:space="0" w:color="000000"/>
              <w:left w:val="single" w:sz="4" w:space="0" w:color="000000"/>
              <w:bottom w:val="single" w:sz="4" w:space="0" w:color="000000"/>
              <w:right w:val="single" w:sz="4" w:space="0" w:color="000000"/>
            </w:tcBorders>
            <w:shd w:val="clear" w:color="auto" w:fill="auto"/>
          </w:tcPr>
          <w:p w:rsidR="00125391" w:rsidRPr="002D4EF8" w:rsidRDefault="00D60FE3" w:rsidP="00125391">
            <w:pPr>
              <w:snapToGrid w:val="0"/>
              <w:spacing w:after="0" w:line="240" w:lineRule="auto"/>
              <w:jc w:val="both"/>
              <w:rPr>
                <w:rFonts w:ascii="Times New Roman" w:eastAsia="Times New Roman" w:hAnsi="Times New Roman"/>
                <w:color w:val="808080" w:themeColor="background1" w:themeShade="80"/>
                <w:sz w:val="24"/>
                <w:szCs w:val="24"/>
              </w:rPr>
            </w:pPr>
            <w:r w:rsidRPr="002D4EF8">
              <w:rPr>
                <w:rFonts w:ascii="Times New Roman" w:eastAsia="Times New Roman" w:hAnsi="Times New Roman"/>
                <w:color w:val="808080" w:themeColor="background1" w:themeShade="80"/>
                <w:sz w:val="24"/>
                <w:szCs w:val="24"/>
              </w:rPr>
              <w:t xml:space="preserve">Трубы </w:t>
            </w:r>
          </w:p>
          <w:p w:rsidR="00D60FE3" w:rsidRPr="002D4EF8" w:rsidRDefault="00D60FE3" w:rsidP="00D60FE3">
            <w:pPr>
              <w:snapToGrid w:val="0"/>
              <w:spacing w:after="0" w:line="240" w:lineRule="auto"/>
              <w:jc w:val="both"/>
              <w:rPr>
                <w:rFonts w:ascii="Times New Roman" w:eastAsia="Times New Roman" w:hAnsi="Times New Roman"/>
                <w:color w:val="808080" w:themeColor="background1" w:themeShade="80"/>
                <w:sz w:val="24"/>
                <w:szCs w:val="24"/>
              </w:rPr>
            </w:pPr>
            <w:r w:rsidRPr="002D4EF8">
              <w:rPr>
                <w:rFonts w:ascii="Times New Roman" w:eastAsia="Times New Roman" w:hAnsi="Times New Roman"/>
                <w:color w:val="808080" w:themeColor="background1" w:themeShade="80"/>
                <w:sz w:val="24"/>
                <w:szCs w:val="24"/>
              </w:rPr>
              <w:t>•</w:t>
            </w:r>
            <w:r w:rsidRPr="002D4EF8">
              <w:rPr>
                <w:rFonts w:ascii="Times New Roman" w:eastAsia="Times New Roman" w:hAnsi="Times New Roman"/>
                <w:color w:val="808080" w:themeColor="background1" w:themeShade="80"/>
                <w:sz w:val="24"/>
                <w:szCs w:val="24"/>
              </w:rPr>
              <w:tab/>
              <w:t xml:space="preserve">новые </w:t>
            </w:r>
          </w:p>
          <w:p w:rsidR="00D60FE3" w:rsidRPr="002D4EF8" w:rsidRDefault="00D60FE3" w:rsidP="00D60FE3">
            <w:pPr>
              <w:snapToGrid w:val="0"/>
              <w:spacing w:after="0" w:line="240" w:lineRule="auto"/>
              <w:jc w:val="both"/>
              <w:rPr>
                <w:rFonts w:ascii="Times New Roman" w:eastAsia="Times New Roman" w:hAnsi="Times New Roman"/>
                <w:color w:val="808080" w:themeColor="background1" w:themeShade="80"/>
                <w:sz w:val="24"/>
                <w:szCs w:val="24"/>
              </w:rPr>
            </w:pPr>
            <w:r w:rsidRPr="002D4EF8">
              <w:rPr>
                <w:rFonts w:ascii="Times New Roman" w:eastAsia="Times New Roman" w:hAnsi="Times New Roman"/>
                <w:color w:val="808080" w:themeColor="background1" w:themeShade="80"/>
                <w:sz w:val="24"/>
                <w:szCs w:val="24"/>
              </w:rPr>
              <w:t>•</w:t>
            </w:r>
            <w:r w:rsidRPr="002D4EF8">
              <w:rPr>
                <w:rFonts w:ascii="Times New Roman" w:eastAsia="Times New Roman" w:hAnsi="Times New Roman"/>
                <w:color w:val="808080" w:themeColor="background1" w:themeShade="80"/>
                <w:sz w:val="24"/>
                <w:szCs w:val="24"/>
              </w:rPr>
              <w:tab/>
              <w:t xml:space="preserve">не с хранения </w:t>
            </w:r>
          </w:p>
          <w:p w:rsidR="00D60FE3" w:rsidRPr="002D4EF8" w:rsidRDefault="00D60FE3" w:rsidP="00D60FE3">
            <w:pPr>
              <w:snapToGrid w:val="0"/>
              <w:spacing w:after="0" w:line="240" w:lineRule="auto"/>
              <w:jc w:val="both"/>
              <w:rPr>
                <w:rFonts w:ascii="Times New Roman" w:eastAsia="Times New Roman" w:hAnsi="Times New Roman"/>
                <w:color w:val="808080" w:themeColor="background1" w:themeShade="80"/>
                <w:sz w:val="24"/>
                <w:szCs w:val="24"/>
              </w:rPr>
            </w:pPr>
            <w:r w:rsidRPr="002D4EF8">
              <w:rPr>
                <w:rFonts w:ascii="Times New Roman" w:eastAsia="Times New Roman" w:hAnsi="Times New Roman"/>
                <w:color w:val="808080" w:themeColor="background1" w:themeShade="80"/>
                <w:sz w:val="24"/>
                <w:szCs w:val="24"/>
              </w:rPr>
              <w:t>•</w:t>
            </w:r>
            <w:r w:rsidRPr="002D4EF8">
              <w:rPr>
                <w:rFonts w:ascii="Times New Roman" w:eastAsia="Times New Roman" w:hAnsi="Times New Roman"/>
                <w:color w:val="808080" w:themeColor="background1" w:themeShade="80"/>
                <w:sz w:val="24"/>
                <w:szCs w:val="24"/>
              </w:rPr>
              <w:tab/>
              <w:t>не восстановленные</w:t>
            </w:r>
          </w:p>
          <w:p w:rsidR="00D60FE3" w:rsidRPr="002D4EF8" w:rsidRDefault="00D60FE3" w:rsidP="00D60FE3">
            <w:pPr>
              <w:snapToGrid w:val="0"/>
              <w:spacing w:after="0" w:line="240" w:lineRule="auto"/>
              <w:jc w:val="both"/>
              <w:rPr>
                <w:rFonts w:ascii="Times New Roman" w:eastAsia="Times New Roman" w:hAnsi="Times New Roman"/>
                <w:color w:val="808080" w:themeColor="background1" w:themeShade="80"/>
                <w:sz w:val="24"/>
                <w:szCs w:val="24"/>
              </w:rPr>
            </w:pPr>
            <w:r w:rsidRPr="002D4EF8">
              <w:rPr>
                <w:rFonts w:ascii="Times New Roman" w:eastAsia="Times New Roman" w:hAnsi="Times New Roman"/>
                <w:color w:val="808080" w:themeColor="background1" w:themeShade="80"/>
                <w:sz w:val="24"/>
                <w:szCs w:val="24"/>
              </w:rPr>
              <w:t>•</w:t>
            </w:r>
            <w:r w:rsidRPr="002D4EF8">
              <w:rPr>
                <w:rFonts w:ascii="Times New Roman" w:eastAsia="Times New Roman" w:hAnsi="Times New Roman"/>
                <w:color w:val="808080" w:themeColor="background1" w:themeShade="80"/>
                <w:sz w:val="24"/>
                <w:szCs w:val="24"/>
              </w:rPr>
              <w:tab/>
              <w:t>не окрашенные</w:t>
            </w:r>
          </w:p>
          <w:p w:rsidR="00D60FE3" w:rsidRPr="002D4EF8" w:rsidRDefault="00D60FE3" w:rsidP="00D60FE3">
            <w:pPr>
              <w:snapToGrid w:val="0"/>
              <w:spacing w:after="0" w:line="240" w:lineRule="auto"/>
              <w:jc w:val="both"/>
              <w:rPr>
                <w:rFonts w:ascii="Times New Roman" w:eastAsia="Times New Roman" w:hAnsi="Times New Roman"/>
                <w:color w:val="808080" w:themeColor="background1" w:themeShade="80"/>
                <w:sz w:val="24"/>
                <w:szCs w:val="24"/>
              </w:rPr>
            </w:pPr>
            <w:r w:rsidRPr="002D4EF8">
              <w:rPr>
                <w:rFonts w:ascii="Times New Roman" w:eastAsia="Times New Roman" w:hAnsi="Times New Roman"/>
                <w:color w:val="808080" w:themeColor="background1" w:themeShade="80"/>
                <w:sz w:val="24"/>
                <w:szCs w:val="24"/>
              </w:rPr>
              <w:t>•</w:t>
            </w:r>
            <w:r w:rsidRPr="002D4EF8">
              <w:rPr>
                <w:rFonts w:ascii="Times New Roman" w:eastAsia="Times New Roman" w:hAnsi="Times New Roman"/>
                <w:color w:val="808080" w:themeColor="background1" w:themeShade="80"/>
                <w:sz w:val="24"/>
                <w:szCs w:val="24"/>
              </w:rPr>
              <w:tab/>
              <w:t>изготовление не ранее 2014 года</w:t>
            </w:r>
          </w:p>
          <w:p w:rsidR="00D60FE3" w:rsidRPr="002D4EF8" w:rsidRDefault="00D60FE3" w:rsidP="00D60FE3">
            <w:pPr>
              <w:snapToGrid w:val="0"/>
              <w:spacing w:after="0" w:line="240" w:lineRule="auto"/>
              <w:jc w:val="both"/>
              <w:rPr>
                <w:rFonts w:ascii="Times New Roman" w:eastAsia="Times New Roman" w:hAnsi="Times New Roman"/>
                <w:sz w:val="24"/>
                <w:szCs w:val="24"/>
              </w:rPr>
            </w:pPr>
            <w:r w:rsidRPr="002D4EF8">
              <w:rPr>
                <w:rFonts w:ascii="Times New Roman" w:eastAsia="Times New Roman" w:hAnsi="Times New Roman"/>
                <w:color w:val="808080" w:themeColor="background1" w:themeShade="80"/>
                <w:sz w:val="24"/>
                <w:szCs w:val="24"/>
              </w:rPr>
              <w:t>•</w:t>
            </w:r>
            <w:r w:rsidRPr="002D4EF8">
              <w:rPr>
                <w:rFonts w:ascii="Times New Roman" w:eastAsia="Times New Roman" w:hAnsi="Times New Roman"/>
                <w:color w:val="808080" w:themeColor="background1" w:themeShade="80"/>
                <w:sz w:val="24"/>
                <w:szCs w:val="24"/>
              </w:rPr>
              <w:tab/>
              <w:t xml:space="preserve"> чугун СЧ-15 ГОСТ 1412-85</w:t>
            </w:r>
          </w:p>
        </w:tc>
      </w:tr>
      <w:tr w:rsidR="008A2D89" w:rsidRPr="002D4EF8" w:rsidTr="005710F4">
        <w:tc>
          <w:tcPr>
            <w:tcW w:w="959" w:type="dxa"/>
            <w:tcBorders>
              <w:top w:val="single" w:sz="4" w:space="0" w:color="000000"/>
              <w:left w:val="single" w:sz="4" w:space="0" w:color="000000"/>
              <w:bottom w:val="single" w:sz="4" w:space="0" w:color="000000"/>
            </w:tcBorders>
            <w:shd w:val="clear" w:color="auto" w:fill="auto"/>
          </w:tcPr>
          <w:p w:rsidR="008A2D89" w:rsidRPr="002D4EF8" w:rsidRDefault="008A2D89" w:rsidP="00125391">
            <w:pPr>
              <w:numPr>
                <w:ilvl w:val="0"/>
                <w:numId w:val="26"/>
              </w:numPr>
              <w:tabs>
                <w:tab w:val="clear" w:pos="1134"/>
                <w:tab w:val="num" w:pos="360"/>
                <w:tab w:val="left" w:pos="425"/>
                <w:tab w:val="left" w:pos="567"/>
                <w:tab w:val="left" w:pos="709"/>
              </w:tabs>
              <w:suppressAutoHyphens w:val="0"/>
              <w:snapToGrid w:val="0"/>
              <w:spacing w:after="0" w:line="360" w:lineRule="auto"/>
              <w:ind w:left="360" w:hanging="360"/>
              <w:jc w:val="both"/>
              <w:rPr>
                <w:rFonts w:ascii="Times New Roman" w:eastAsia="Times New Roman" w:hAnsi="Times New Roman"/>
                <w:sz w:val="24"/>
                <w:szCs w:val="24"/>
              </w:rPr>
            </w:pPr>
          </w:p>
        </w:tc>
        <w:tc>
          <w:tcPr>
            <w:tcW w:w="5040" w:type="dxa"/>
            <w:tcBorders>
              <w:top w:val="single" w:sz="4" w:space="0" w:color="000000"/>
              <w:left w:val="single" w:sz="4" w:space="0" w:color="000000"/>
              <w:bottom w:val="single" w:sz="4" w:space="0" w:color="000000"/>
            </w:tcBorders>
            <w:shd w:val="clear" w:color="auto" w:fill="auto"/>
          </w:tcPr>
          <w:p w:rsidR="008A2D89" w:rsidRPr="002D4EF8" w:rsidRDefault="008A2D89" w:rsidP="008A2D89">
            <w:pPr>
              <w:snapToGrid w:val="0"/>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Товар должен быть новым (не бывшим в эксплуатации) и изготовленным не ранее 2014г.</w:t>
            </w:r>
          </w:p>
          <w:p w:rsidR="008A2D89" w:rsidRPr="002D4EF8" w:rsidRDefault="008A2D89" w:rsidP="008A2D89">
            <w:pPr>
              <w:snapToGrid w:val="0"/>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8.2. Гарантийный срок на товар устанавливается: не менее 36 месяцев </w:t>
            </w:r>
            <w:proofErr w:type="gramStart"/>
            <w:r w:rsidRPr="002D4EF8">
              <w:rPr>
                <w:rFonts w:ascii="Times New Roman" w:eastAsia="Times New Roman" w:hAnsi="Times New Roman"/>
                <w:sz w:val="24"/>
                <w:szCs w:val="24"/>
              </w:rPr>
              <w:t>с даты ввода</w:t>
            </w:r>
            <w:proofErr w:type="gramEnd"/>
            <w:r w:rsidRPr="002D4EF8">
              <w:rPr>
                <w:rFonts w:ascii="Times New Roman" w:eastAsia="Times New Roman" w:hAnsi="Times New Roman"/>
                <w:sz w:val="24"/>
                <w:szCs w:val="24"/>
              </w:rPr>
              <w:t xml:space="preserve"> в эксплуатацию.</w:t>
            </w:r>
          </w:p>
          <w:p w:rsidR="008A2D89" w:rsidRPr="002D4EF8" w:rsidRDefault="008A2D89" w:rsidP="008A2D89">
            <w:pPr>
              <w:snapToGrid w:val="0"/>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Срок исполнения гарантийных обязательств по устранению недостатков не может превышать 45 (Сорок пять) дней с момента получения поставщиком уведомления Покупателя о необходимости устранения выявленных недостатков.</w:t>
            </w:r>
          </w:p>
        </w:tc>
        <w:tc>
          <w:tcPr>
            <w:tcW w:w="4743" w:type="dxa"/>
            <w:tcBorders>
              <w:top w:val="single" w:sz="4" w:space="0" w:color="000000"/>
              <w:left w:val="single" w:sz="4" w:space="0" w:color="000000"/>
              <w:bottom w:val="single" w:sz="4" w:space="0" w:color="000000"/>
              <w:right w:val="single" w:sz="4" w:space="0" w:color="000000"/>
            </w:tcBorders>
            <w:shd w:val="clear" w:color="auto" w:fill="auto"/>
          </w:tcPr>
          <w:p w:rsidR="008A2D89" w:rsidRPr="002D4EF8" w:rsidRDefault="008A2D89" w:rsidP="00125391">
            <w:pPr>
              <w:snapToGrid w:val="0"/>
              <w:spacing w:after="0" w:line="240" w:lineRule="auto"/>
              <w:jc w:val="both"/>
              <w:rPr>
                <w:rFonts w:ascii="Times New Roman" w:eastAsia="Times New Roman" w:hAnsi="Times New Roman"/>
                <w:color w:val="808080" w:themeColor="background1" w:themeShade="80"/>
                <w:sz w:val="24"/>
                <w:szCs w:val="24"/>
              </w:rPr>
            </w:pPr>
            <w:r w:rsidRPr="002D4EF8">
              <w:rPr>
                <w:rFonts w:ascii="Times New Roman" w:eastAsia="Times New Roman" w:hAnsi="Times New Roman"/>
                <w:color w:val="808080" w:themeColor="background1" w:themeShade="80"/>
                <w:sz w:val="24"/>
                <w:szCs w:val="24"/>
              </w:rPr>
              <w:t xml:space="preserve">Товар изготовлен в </w:t>
            </w:r>
            <w:r w:rsidR="00E82F12" w:rsidRPr="002D4EF8">
              <w:rPr>
                <w:rFonts w:ascii="Times New Roman" w:eastAsia="Times New Roman" w:hAnsi="Times New Roman"/>
                <w:color w:val="808080" w:themeColor="background1" w:themeShade="80"/>
                <w:sz w:val="24"/>
                <w:szCs w:val="24"/>
              </w:rPr>
              <w:t>2014</w:t>
            </w:r>
            <w:r w:rsidRPr="002D4EF8">
              <w:rPr>
                <w:rFonts w:ascii="Times New Roman" w:eastAsia="Times New Roman" w:hAnsi="Times New Roman"/>
                <w:color w:val="808080" w:themeColor="background1" w:themeShade="80"/>
                <w:sz w:val="24"/>
                <w:szCs w:val="24"/>
              </w:rPr>
              <w:t xml:space="preserve"> году.</w:t>
            </w:r>
          </w:p>
          <w:p w:rsidR="008A2D89" w:rsidRPr="002D4EF8" w:rsidRDefault="008A2D89" w:rsidP="00125391">
            <w:pPr>
              <w:snapToGrid w:val="0"/>
              <w:spacing w:after="0" w:line="240" w:lineRule="auto"/>
              <w:jc w:val="both"/>
              <w:rPr>
                <w:rFonts w:ascii="Times New Roman" w:eastAsia="Times New Roman" w:hAnsi="Times New Roman"/>
                <w:color w:val="808080" w:themeColor="background1" w:themeShade="80"/>
                <w:sz w:val="24"/>
                <w:szCs w:val="24"/>
              </w:rPr>
            </w:pPr>
          </w:p>
          <w:p w:rsidR="008A2D89" w:rsidRPr="002D4EF8" w:rsidRDefault="008A2D89" w:rsidP="00125391">
            <w:pPr>
              <w:snapToGrid w:val="0"/>
              <w:spacing w:after="0" w:line="240" w:lineRule="auto"/>
              <w:jc w:val="both"/>
              <w:rPr>
                <w:rFonts w:ascii="Times New Roman" w:eastAsia="Times New Roman" w:hAnsi="Times New Roman"/>
                <w:color w:val="808080" w:themeColor="background1" w:themeShade="80"/>
                <w:sz w:val="24"/>
                <w:szCs w:val="24"/>
              </w:rPr>
            </w:pPr>
          </w:p>
          <w:p w:rsidR="008A2D89" w:rsidRPr="002D4EF8" w:rsidRDefault="008A2D89" w:rsidP="00125391">
            <w:pPr>
              <w:snapToGrid w:val="0"/>
              <w:spacing w:after="0" w:line="240" w:lineRule="auto"/>
              <w:jc w:val="both"/>
              <w:rPr>
                <w:rFonts w:ascii="Times New Roman" w:eastAsia="Times New Roman" w:hAnsi="Times New Roman"/>
                <w:color w:val="808080"/>
                <w:sz w:val="24"/>
                <w:szCs w:val="24"/>
              </w:rPr>
            </w:pPr>
            <w:r w:rsidRPr="002D4EF8">
              <w:rPr>
                <w:rFonts w:ascii="Times New Roman" w:eastAsia="Times New Roman" w:hAnsi="Times New Roman"/>
                <w:color w:val="808080"/>
                <w:sz w:val="24"/>
                <w:szCs w:val="24"/>
              </w:rPr>
              <w:t xml:space="preserve">Гарантийный срок на товар ______месяцев </w:t>
            </w:r>
            <w:proofErr w:type="gramStart"/>
            <w:r w:rsidRPr="002D4EF8">
              <w:rPr>
                <w:rFonts w:ascii="Times New Roman" w:eastAsia="Times New Roman" w:hAnsi="Times New Roman"/>
                <w:color w:val="808080"/>
                <w:sz w:val="24"/>
                <w:szCs w:val="24"/>
              </w:rPr>
              <w:t>с даты ввода</w:t>
            </w:r>
            <w:proofErr w:type="gramEnd"/>
            <w:r w:rsidRPr="002D4EF8">
              <w:rPr>
                <w:rFonts w:ascii="Times New Roman" w:eastAsia="Times New Roman" w:hAnsi="Times New Roman"/>
                <w:color w:val="808080"/>
                <w:sz w:val="24"/>
                <w:szCs w:val="24"/>
              </w:rPr>
              <w:t xml:space="preserve"> в эксплуатацию.</w:t>
            </w:r>
          </w:p>
          <w:p w:rsidR="008A2D89" w:rsidRPr="002D4EF8" w:rsidRDefault="008A2D89" w:rsidP="00125391">
            <w:pPr>
              <w:snapToGrid w:val="0"/>
              <w:spacing w:after="0" w:line="240" w:lineRule="auto"/>
              <w:jc w:val="both"/>
              <w:rPr>
                <w:rFonts w:ascii="Times New Roman" w:eastAsia="Times New Roman" w:hAnsi="Times New Roman"/>
                <w:color w:val="808080"/>
                <w:sz w:val="24"/>
                <w:szCs w:val="24"/>
              </w:rPr>
            </w:pPr>
          </w:p>
          <w:p w:rsidR="008A2D89" w:rsidRPr="002D4EF8" w:rsidRDefault="008A2D89" w:rsidP="00125391">
            <w:pPr>
              <w:snapToGrid w:val="0"/>
              <w:spacing w:after="0" w:line="240" w:lineRule="auto"/>
              <w:jc w:val="both"/>
              <w:rPr>
                <w:rFonts w:ascii="Times New Roman" w:eastAsia="Times New Roman" w:hAnsi="Times New Roman"/>
                <w:color w:val="808080" w:themeColor="background1" w:themeShade="80"/>
                <w:sz w:val="24"/>
                <w:szCs w:val="24"/>
              </w:rPr>
            </w:pPr>
            <w:r w:rsidRPr="002D4EF8">
              <w:rPr>
                <w:rFonts w:ascii="Times New Roman" w:eastAsia="Times New Roman" w:hAnsi="Times New Roman"/>
                <w:color w:val="808080"/>
                <w:sz w:val="24"/>
                <w:szCs w:val="24"/>
              </w:rPr>
              <w:t>Срок исполнения гарантийных обязательств по устранению недостатков _____</w:t>
            </w:r>
            <w:r w:rsidRPr="002D4EF8">
              <w:rPr>
                <w:rFonts w:ascii="Times New Roman" w:hAnsi="Times New Roman"/>
                <w:sz w:val="24"/>
                <w:szCs w:val="24"/>
              </w:rPr>
              <w:t xml:space="preserve"> </w:t>
            </w:r>
            <w:r w:rsidRPr="002D4EF8">
              <w:rPr>
                <w:rFonts w:ascii="Times New Roman" w:eastAsia="Times New Roman" w:hAnsi="Times New Roman"/>
                <w:color w:val="808080"/>
                <w:sz w:val="24"/>
                <w:szCs w:val="24"/>
              </w:rPr>
              <w:t>дней с момента получения поставщиком уведомления Покупателя о необходимости устранения выявленных недостатков.</w:t>
            </w:r>
          </w:p>
        </w:tc>
      </w:tr>
      <w:tr w:rsidR="00724C01" w:rsidRPr="002D4EF8" w:rsidTr="005710F4">
        <w:tc>
          <w:tcPr>
            <w:tcW w:w="959" w:type="dxa"/>
            <w:tcBorders>
              <w:top w:val="single" w:sz="4" w:space="0" w:color="000000"/>
              <w:left w:val="single" w:sz="4" w:space="0" w:color="000000"/>
              <w:bottom w:val="single" w:sz="4" w:space="0" w:color="000000"/>
            </w:tcBorders>
            <w:shd w:val="clear" w:color="auto" w:fill="auto"/>
          </w:tcPr>
          <w:p w:rsidR="00724C01" w:rsidRPr="002D4EF8" w:rsidRDefault="00724C01" w:rsidP="00125391">
            <w:pPr>
              <w:numPr>
                <w:ilvl w:val="0"/>
                <w:numId w:val="26"/>
              </w:numPr>
              <w:tabs>
                <w:tab w:val="clear" w:pos="1134"/>
                <w:tab w:val="num" w:pos="360"/>
                <w:tab w:val="left" w:pos="425"/>
                <w:tab w:val="left" w:pos="567"/>
                <w:tab w:val="left" w:pos="709"/>
              </w:tabs>
              <w:suppressAutoHyphens w:val="0"/>
              <w:snapToGrid w:val="0"/>
              <w:spacing w:after="0" w:line="360" w:lineRule="auto"/>
              <w:ind w:left="360" w:hanging="360"/>
              <w:jc w:val="both"/>
              <w:rPr>
                <w:rFonts w:ascii="Times New Roman" w:eastAsia="Times New Roman" w:hAnsi="Times New Roman"/>
                <w:sz w:val="24"/>
                <w:szCs w:val="24"/>
              </w:rPr>
            </w:pPr>
          </w:p>
        </w:tc>
        <w:tc>
          <w:tcPr>
            <w:tcW w:w="5040" w:type="dxa"/>
            <w:tcBorders>
              <w:top w:val="single" w:sz="4" w:space="0" w:color="000000"/>
              <w:left w:val="single" w:sz="4" w:space="0" w:color="000000"/>
              <w:bottom w:val="single" w:sz="4" w:space="0" w:color="000000"/>
            </w:tcBorders>
            <w:shd w:val="clear" w:color="auto" w:fill="auto"/>
          </w:tcPr>
          <w:p w:rsidR="00724C01" w:rsidRPr="002D4EF8" w:rsidRDefault="00724C01" w:rsidP="008A2D89">
            <w:pPr>
              <w:snapToGrid w:val="0"/>
              <w:spacing w:after="0" w:line="240" w:lineRule="auto"/>
              <w:jc w:val="both"/>
              <w:rPr>
                <w:rFonts w:ascii="Times New Roman" w:eastAsia="Times New Roman" w:hAnsi="Times New Roman"/>
                <w:sz w:val="24"/>
                <w:szCs w:val="24"/>
              </w:rPr>
            </w:pPr>
            <w:proofErr w:type="spellStart"/>
            <w:r w:rsidRPr="00724C01">
              <w:rPr>
                <w:rFonts w:ascii="Times New Roman" w:eastAsia="Times New Roman" w:hAnsi="Times New Roman"/>
                <w:sz w:val="24"/>
                <w:szCs w:val="24"/>
              </w:rPr>
              <w:t>Экономайзерные</w:t>
            </w:r>
            <w:proofErr w:type="spellEnd"/>
            <w:r w:rsidRPr="00724C01">
              <w:rPr>
                <w:rFonts w:ascii="Times New Roman" w:eastAsia="Times New Roman" w:hAnsi="Times New Roman"/>
                <w:sz w:val="24"/>
                <w:szCs w:val="24"/>
              </w:rPr>
              <w:t xml:space="preserve"> трубы  должны соответствовать </w:t>
            </w:r>
            <w:proofErr w:type="spellStart"/>
            <w:r w:rsidRPr="00724C01">
              <w:rPr>
                <w:rFonts w:ascii="Times New Roman" w:eastAsia="Times New Roman" w:hAnsi="Times New Roman"/>
                <w:sz w:val="24"/>
                <w:szCs w:val="24"/>
              </w:rPr>
              <w:t>п.п</w:t>
            </w:r>
            <w:proofErr w:type="spellEnd"/>
            <w:r w:rsidRPr="00724C01">
              <w:rPr>
                <w:rFonts w:ascii="Times New Roman" w:eastAsia="Times New Roman" w:hAnsi="Times New Roman"/>
                <w:sz w:val="24"/>
                <w:szCs w:val="24"/>
              </w:rPr>
              <w:t>. 4.8.1, 4.8.2, 4.8.3 Правил устройства и безопасной эксплуатации паровых и водогрейных котлов (ПБ 10-574-03) (утв. Постановлением Госгортехнадзора России  от 11.06.2003 № 88).</w:t>
            </w:r>
          </w:p>
        </w:tc>
        <w:tc>
          <w:tcPr>
            <w:tcW w:w="4743" w:type="dxa"/>
            <w:tcBorders>
              <w:top w:val="single" w:sz="4" w:space="0" w:color="000000"/>
              <w:left w:val="single" w:sz="4" w:space="0" w:color="000000"/>
              <w:bottom w:val="single" w:sz="4" w:space="0" w:color="000000"/>
              <w:right w:val="single" w:sz="4" w:space="0" w:color="000000"/>
            </w:tcBorders>
            <w:shd w:val="clear" w:color="auto" w:fill="auto"/>
          </w:tcPr>
          <w:p w:rsidR="00724C01" w:rsidRPr="002D4EF8" w:rsidRDefault="00724C01" w:rsidP="00724C01">
            <w:pPr>
              <w:snapToGrid w:val="0"/>
              <w:spacing w:after="0" w:line="240" w:lineRule="auto"/>
              <w:jc w:val="both"/>
              <w:rPr>
                <w:rFonts w:ascii="Times New Roman" w:eastAsia="Times New Roman" w:hAnsi="Times New Roman"/>
                <w:color w:val="808080" w:themeColor="background1" w:themeShade="80"/>
                <w:sz w:val="24"/>
                <w:szCs w:val="24"/>
              </w:rPr>
            </w:pPr>
            <w:proofErr w:type="spellStart"/>
            <w:r w:rsidRPr="00724C01">
              <w:rPr>
                <w:rFonts w:ascii="Times New Roman" w:eastAsia="Times New Roman" w:hAnsi="Times New Roman"/>
                <w:color w:val="808080"/>
                <w:sz w:val="24"/>
                <w:szCs w:val="24"/>
              </w:rPr>
              <w:t>Экономайзерные</w:t>
            </w:r>
            <w:proofErr w:type="spellEnd"/>
            <w:r w:rsidRPr="00724C01">
              <w:rPr>
                <w:rFonts w:ascii="Times New Roman" w:eastAsia="Times New Roman" w:hAnsi="Times New Roman"/>
                <w:color w:val="808080"/>
                <w:sz w:val="24"/>
                <w:szCs w:val="24"/>
              </w:rPr>
              <w:t xml:space="preserve"> трубы  </w:t>
            </w:r>
            <w:r>
              <w:rPr>
                <w:rFonts w:ascii="Times New Roman" w:eastAsia="Times New Roman" w:hAnsi="Times New Roman"/>
                <w:color w:val="808080"/>
                <w:sz w:val="24"/>
                <w:szCs w:val="24"/>
              </w:rPr>
              <w:t>соответствуют</w:t>
            </w:r>
            <w:r w:rsidRPr="00724C01">
              <w:rPr>
                <w:rFonts w:ascii="Times New Roman" w:eastAsia="Times New Roman" w:hAnsi="Times New Roman"/>
                <w:color w:val="808080"/>
                <w:sz w:val="24"/>
                <w:szCs w:val="24"/>
              </w:rPr>
              <w:t xml:space="preserve"> </w:t>
            </w:r>
            <w:proofErr w:type="spellStart"/>
            <w:r w:rsidRPr="00724C01">
              <w:rPr>
                <w:rFonts w:ascii="Times New Roman" w:eastAsia="Times New Roman" w:hAnsi="Times New Roman"/>
                <w:color w:val="808080"/>
                <w:sz w:val="24"/>
                <w:szCs w:val="24"/>
              </w:rPr>
              <w:t>п.п</w:t>
            </w:r>
            <w:proofErr w:type="spellEnd"/>
            <w:r w:rsidRPr="00724C01">
              <w:rPr>
                <w:rFonts w:ascii="Times New Roman" w:eastAsia="Times New Roman" w:hAnsi="Times New Roman"/>
                <w:color w:val="808080"/>
                <w:sz w:val="24"/>
                <w:szCs w:val="24"/>
              </w:rPr>
              <w:t>. 4.8.1, 4.8.2, 4.8.3 Правил устройства и безопасной эксплуатации паровых и водогрейных котлов (ПБ 10-574-03) (утв. Постановлением Госгортехнадзора России  от 11.06.2003 № 88).</w:t>
            </w:r>
          </w:p>
        </w:tc>
      </w:tr>
    </w:tbl>
    <w:p w:rsidR="00125391" w:rsidRPr="002D4EF8" w:rsidRDefault="00125391" w:rsidP="00125391">
      <w:pPr>
        <w:spacing w:after="0" w:line="360" w:lineRule="auto"/>
        <w:ind w:firstLine="567"/>
        <w:jc w:val="both"/>
        <w:rPr>
          <w:rFonts w:ascii="Times New Roman" w:eastAsia="Times New Roman" w:hAnsi="Times New Roman"/>
          <w:sz w:val="24"/>
          <w:szCs w:val="24"/>
        </w:rPr>
      </w:pPr>
    </w:p>
    <w:p w:rsidR="00125391" w:rsidRPr="002D4EF8" w:rsidRDefault="00125391" w:rsidP="00125391">
      <w:pPr>
        <w:spacing w:after="0" w:line="360" w:lineRule="auto"/>
        <w:jc w:val="both"/>
        <w:rPr>
          <w:rFonts w:ascii="Times New Roman" w:eastAsia="Times New Roman" w:hAnsi="Times New Roman"/>
          <w:bCs/>
          <w:sz w:val="24"/>
          <w:szCs w:val="24"/>
        </w:rPr>
      </w:pPr>
      <w:r w:rsidRPr="002D4EF8">
        <w:rPr>
          <w:rFonts w:ascii="Times New Roman" w:eastAsia="Times New Roman" w:hAnsi="Times New Roman"/>
          <w:sz w:val="24"/>
          <w:szCs w:val="24"/>
        </w:rPr>
        <w:t xml:space="preserve">             </w:t>
      </w:r>
    </w:p>
    <w:p w:rsidR="00125391" w:rsidRPr="002D4EF8" w:rsidRDefault="00125391" w:rsidP="00125391">
      <w:pPr>
        <w:spacing w:after="0" w:line="240" w:lineRule="auto"/>
        <w:ind w:firstLine="567"/>
        <w:jc w:val="both"/>
        <w:rPr>
          <w:rFonts w:ascii="Times New Roman" w:eastAsia="Times New Roman" w:hAnsi="Times New Roman"/>
          <w:sz w:val="24"/>
          <w:szCs w:val="24"/>
        </w:rPr>
      </w:pPr>
      <w:r w:rsidRPr="002D4EF8">
        <w:rPr>
          <w:rFonts w:ascii="Times New Roman" w:eastAsia="Times New Roman" w:hAnsi="Times New Roman"/>
          <w:sz w:val="24"/>
          <w:szCs w:val="24"/>
        </w:rPr>
        <w:t>____________________________________</w:t>
      </w:r>
    </w:p>
    <w:p w:rsidR="00125391" w:rsidRPr="002D4EF8" w:rsidRDefault="00125391" w:rsidP="00125391">
      <w:pPr>
        <w:spacing w:after="0" w:line="240" w:lineRule="auto"/>
        <w:ind w:right="3684" w:firstLine="567"/>
        <w:jc w:val="center"/>
        <w:rPr>
          <w:rFonts w:ascii="Times New Roman" w:eastAsia="Times New Roman" w:hAnsi="Times New Roman"/>
          <w:sz w:val="24"/>
          <w:szCs w:val="24"/>
          <w:vertAlign w:val="superscript"/>
        </w:rPr>
      </w:pPr>
      <w:r w:rsidRPr="002D4EF8">
        <w:rPr>
          <w:rFonts w:ascii="Times New Roman" w:eastAsia="Times New Roman" w:hAnsi="Times New Roman"/>
          <w:sz w:val="24"/>
          <w:szCs w:val="24"/>
          <w:vertAlign w:val="superscript"/>
        </w:rPr>
        <w:t>(подпись, М.П.)</w:t>
      </w:r>
    </w:p>
    <w:p w:rsidR="00125391" w:rsidRPr="002D4EF8" w:rsidRDefault="00125391" w:rsidP="00125391">
      <w:pPr>
        <w:spacing w:after="0" w:line="240" w:lineRule="auto"/>
        <w:ind w:firstLine="567"/>
        <w:jc w:val="both"/>
        <w:rPr>
          <w:rFonts w:ascii="Times New Roman" w:eastAsia="Times New Roman" w:hAnsi="Times New Roman"/>
          <w:sz w:val="24"/>
          <w:szCs w:val="24"/>
        </w:rPr>
      </w:pPr>
      <w:r w:rsidRPr="002D4EF8">
        <w:rPr>
          <w:rFonts w:ascii="Times New Roman" w:eastAsia="Times New Roman" w:hAnsi="Times New Roman"/>
          <w:sz w:val="24"/>
          <w:szCs w:val="24"/>
        </w:rPr>
        <w:t>____________________________________</w:t>
      </w:r>
    </w:p>
    <w:p w:rsidR="00125391" w:rsidRPr="002D4EF8" w:rsidRDefault="00125391" w:rsidP="00125391">
      <w:pPr>
        <w:spacing w:after="0" w:line="240" w:lineRule="auto"/>
        <w:ind w:right="3684" w:firstLine="567"/>
        <w:jc w:val="center"/>
        <w:rPr>
          <w:rFonts w:ascii="Times New Roman" w:eastAsia="Times New Roman" w:hAnsi="Times New Roman"/>
          <w:sz w:val="24"/>
          <w:szCs w:val="24"/>
          <w:vertAlign w:val="superscript"/>
        </w:rPr>
      </w:pPr>
      <w:r w:rsidRPr="002D4EF8">
        <w:rPr>
          <w:rFonts w:ascii="Times New Roman" w:eastAsia="Times New Roman" w:hAnsi="Times New Roman"/>
          <w:sz w:val="24"/>
          <w:szCs w:val="24"/>
          <w:vertAlign w:val="superscript"/>
        </w:rPr>
        <w:t xml:space="preserve">(фамилия, имя, отчество </w:t>
      </w:r>
      <w:proofErr w:type="gramStart"/>
      <w:r w:rsidRPr="002D4EF8">
        <w:rPr>
          <w:rFonts w:ascii="Times New Roman" w:eastAsia="Times New Roman" w:hAnsi="Times New Roman"/>
          <w:sz w:val="24"/>
          <w:szCs w:val="24"/>
          <w:vertAlign w:val="superscript"/>
        </w:rPr>
        <w:t>подписавшего</w:t>
      </w:r>
      <w:proofErr w:type="gramEnd"/>
      <w:r w:rsidRPr="002D4EF8">
        <w:rPr>
          <w:rFonts w:ascii="Times New Roman" w:eastAsia="Times New Roman" w:hAnsi="Times New Roman"/>
          <w:sz w:val="24"/>
          <w:szCs w:val="24"/>
          <w:vertAlign w:val="superscript"/>
        </w:rPr>
        <w:t>, должность)</w:t>
      </w:r>
    </w:p>
    <w:p w:rsidR="00125391" w:rsidRPr="002D4EF8" w:rsidRDefault="00125391" w:rsidP="00125391">
      <w:pPr>
        <w:pBdr>
          <w:bottom w:val="single" w:sz="4" w:space="1" w:color="000000"/>
        </w:pBdr>
        <w:shd w:val="clear" w:color="auto" w:fill="E0E0E0"/>
        <w:spacing w:after="0" w:line="360" w:lineRule="auto"/>
        <w:ind w:right="21"/>
        <w:jc w:val="center"/>
        <w:rPr>
          <w:rFonts w:ascii="Times New Roman" w:eastAsia="Times New Roman" w:hAnsi="Times New Roman"/>
          <w:sz w:val="24"/>
          <w:szCs w:val="24"/>
        </w:rPr>
      </w:pPr>
      <w:r w:rsidRPr="002D4EF8">
        <w:rPr>
          <w:rFonts w:ascii="Times New Roman" w:eastAsia="Times New Roman" w:hAnsi="Times New Roman"/>
          <w:sz w:val="24"/>
          <w:szCs w:val="24"/>
        </w:rPr>
        <w:lastRenderedPageBreak/>
        <w:t>Инструкции по заполнению</w:t>
      </w:r>
    </w:p>
    <w:p w:rsidR="00125391" w:rsidRPr="002D4EF8" w:rsidRDefault="00125391" w:rsidP="00125391">
      <w:pPr>
        <w:tabs>
          <w:tab w:val="left" w:pos="0"/>
        </w:tabs>
        <w:suppressAutoHyphens w:val="0"/>
        <w:spacing w:after="0" w:line="360" w:lineRule="auto"/>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1. Участник запроса </w:t>
      </w:r>
      <w:r w:rsidR="003A0525" w:rsidRPr="002D4EF8">
        <w:rPr>
          <w:rFonts w:ascii="Times New Roman" w:eastAsia="Times New Roman" w:hAnsi="Times New Roman"/>
          <w:sz w:val="24"/>
          <w:szCs w:val="24"/>
        </w:rPr>
        <w:t>предложений</w:t>
      </w:r>
      <w:r w:rsidRPr="002D4EF8">
        <w:rPr>
          <w:rFonts w:ascii="Times New Roman" w:eastAsia="Times New Roman" w:hAnsi="Times New Roman"/>
          <w:sz w:val="24"/>
          <w:szCs w:val="24"/>
        </w:rPr>
        <w:t xml:space="preserve"> приводит номер и дату письма о подаче оферты, приложением к которому является данное техническое предложение.</w:t>
      </w:r>
    </w:p>
    <w:p w:rsidR="00125391" w:rsidRPr="002D4EF8" w:rsidRDefault="00125391" w:rsidP="00125391">
      <w:pPr>
        <w:tabs>
          <w:tab w:val="num" w:pos="1276"/>
          <w:tab w:val="left" w:pos="1494"/>
        </w:tabs>
        <w:suppressAutoHyphens w:val="0"/>
        <w:spacing w:after="0" w:line="360" w:lineRule="auto"/>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2. Участник запроса </w:t>
      </w:r>
      <w:r w:rsidR="003A0525" w:rsidRPr="002D4EF8">
        <w:rPr>
          <w:rFonts w:ascii="Times New Roman" w:eastAsia="Times New Roman" w:hAnsi="Times New Roman"/>
          <w:sz w:val="24"/>
          <w:szCs w:val="24"/>
        </w:rPr>
        <w:t>предложений</w:t>
      </w:r>
      <w:r w:rsidRPr="002D4EF8">
        <w:rPr>
          <w:rFonts w:ascii="Times New Roman" w:eastAsia="Times New Roman" w:hAnsi="Times New Roman"/>
          <w:sz w:val="24"/>
          <w:szCs w:val="24"/>
        </w:rPr>
        <w:t xml:space="preserve"> указывает свое фирменное наименование (в </w:t>
      </w:r>
      <w:proofErr w:type="spellStart"/>
      <w:r w:rsidRPr="002D4EF8">
        <w:rPr>
          <w:rFonts w:ascii="Times New Roman" w:eastAsia="Times New Roman" w:hAnsi="Times New Roman"/>
          <w:sz w:val="24"/>
          <w:szCs w:val="24"/>
        </w:rPr>
        <w:t>т.ч</w:t>
      </w:r>
      <w:proofErr w:type="spellEnd"/>
      <w:r w:rsidRPr="002D4EF8">
        <w:rPr>
          <w:rFonts w:ascii="Times New Roman" w:eastAsia="Times New Roman" w:hAnsi="Times New Roman"/>
          <w:sz w:val="24"/>
          <w:szCs w:val="24"/>
        </w:rPr>
        <w:t>. организационно-правовую форму) и свой адрес.</w:t>
      </w:r>
    </w:p>
    <w:p w:rsidR="00125391" w:rsidRPr="002D4EF8" w:rsidRDefault="003A0525" w:rsidP="00125391">
      <w:pPr>
        <w:tabs>
          <w:tab w:val="num" w:pos="1276"/>
          <w:tab w:val="left" w:pos="1494"/>
        </w:tabs>
        <w:suppressAutoHyphens w:val="0"/>
        <w:spacing w:after="0" w:line="360" w:lineRule="auto"/>
        <w:jc w:val="both"/>
        <w:rPr>
          <w:rFonts w:ascii="Times New Roman" w:eastAsia="Times New Roman" w:hAnsi="Times New Roman"/>
          <w:sz w:val="24"/>
          <w:szCs w:val="24"/>
        </w:rPr>
      </w:pPr>
      <w:r w:rsidRPr="002D4EF8">
        <w:rPr>
          <w:rFonts w:ascii="Times New Roman" w:eastAsia="Times New Roman" w:hAnsi="Times New Roman"/>
          <w:sz w:val="24"/>
          <w:szCs w:val="24"/>
        </w:rPr>
        <w:t>3</w:t>
      </w:r>
      <w:r w:rsidR="00125391" w:rsidRPr="002D4EF8">
        <w:rPr>
          <w:rFonts w:ascii="Times New Roman" w:eastAsia="Times New Roman" w:hAnsi="Times New Roman"/>
          <w:sz w:val="24"/>
          <w:szCs w:val="24"/>
        </w:rPr>
        <w:t>. В колонке «Требования Заказчика» отдельно приводится каждое отдельное требование.</w:t>
      </w:r>
    </w:p>
    <w:p w:rsidR="00125391" w:rsidRPr="002D4EF8" w:rsidRDefault="003A0525" w:rsidP="00125391">
      <w:pPr>
        <w:tabs>
          <w:tab w:val="num" w:pos="1276"/>
          <w:tab w:val="left" w:pos="1494"/>
        </w:tabs>
        <w:suppressAutoHyphens w:val="0"/>
        <w:spacing w:after="0" w:line="360" w:lineRule="auto"/>
        <w:jc w:val="both"/>
        <w:rPr>
          <w:rFonts w:ascii="Times New Roman" w:eastAsia="Times New Roman" w:hAnsi="Times New Roman"/>
          <w:sz w:val="24"/>
          <w:szCs w:val="24"/>
        </w:rPr>
      </w:pPr>
      <w:r w:rsidRPr="002D4EF8">
        <w:rPr>
          <w:rFonts w:ascii="Times New Roman" w:eastAsia="Times New Roman" w:hAnsi="Times New Roman"/>
          <w:sz w:val="24"/>
          <w:szCs w:val="24"/>
        </w:rPr>
        <w:t>4</w:t>
      </w:r>
      <w:r w:rsidR="00125391" w:rsidRPr="002D4EF8">
        <w:rPr>
          <w:rFonts w:ascii="Times New Roman" w:eastAsia="Times New Roman" w:hAnsi="Times New Roman"/>
          <w:sz w:val="24"/>
          <w:szCs w:val="24"/>
        </w:rPr>
        <w:t xml:space="preserve">. В колонке «Предложение Участника запроса </w:t>
      </w:r>
      <w:r w:rsidR="00153DBA" w:rsidRPr="002D4EF8">
        <w:rPr>
          <w:rFonts w:ascii="Times New Roman" w:eastAsia="Times New Roman" w:hAnsi="Times New Roman"/>
          <w:sz w:val="24"/>
          <w:szCs w:val="24"/>
        </w:rPr>
        <w:t>предложений</w:t>
      </w:r>
      <w:r w:rsidR="00125391" w:rsidRPr="002D4EF8">
        <w:rPr>
          <w:rFonts w:ascii="Times New Roman" w:eastAsia="Times New Roman" w:hAnsi="Times New Roman"/>
          <w:sz w:val="24"/>
          <w:szCs w:val="24"/>
        </w:rPr>
        <w:t>» указывается конкретное описание соответствующих характеристик Товара, значения технических и иных показателей.</w:t>
      </w:r>
    </w:p>
    <w:p w:rsidR="00125391" w:rsidRPr="002D4EF8" w:rsidRDefault="00125391" w:rsidP="00125391">
      <w:pPr>
        <w:tabs>
          <w:tab w:val="num" w:pos="1276"/>
          <w:tab w:val="left" w:pos="1494"/>
        </w:tabs>
        <w:suppressAutoHyphens w:val="0"/>
        <w:spacing w:after="0" w:line="360" w:lineRule="auto"/>
        <w:jc w:val="both"/>
        <w:rPr>
          <w:rFonts w:ascii="Times New Roman" w:eastAsia="Times New Roman" w:hAnsi="Times New Roman"/>
          <w:sz w:val="24"/>
          <w:szCs w:val="24"/>
        </w:rPr>
      </w:pPr>
    </w:p>
    <w:p w:rsidR="005710F4" w:rsidRPr="002D4EF8" w:rsidRDefault="005710F4" w:rsidP="00125391">
      <w:pPr>
        <w:tabs>
          <w:tab w:val="num" w:pos="1276"/>
          <w:tab w:val="left" w:pos="1494"/>
        </w:tabs>
        <w:suppressAutoHyphens w:val="0"/>
        <w:spacing w:after="0" w:line="360" w:lineRule="auto"/>
        <w:jc w:val="both"/>
        <w:rPr>
          <w:rFonts w:ascii="Times New Roman" w:eastAsia="Times New Roman" w:hAnsi="Times New Roman"/>
          <w:sz w:val="24"/>
          <w:szCs w:val="24"/>
        </w:rPr>
      </w:pPr>
    </w:p>
    <w:p w:rsidR="005710F4" w:rsidRPr="002D4EF8" w:rsidRDefault="005710F4" w:rsidP="00125391">
      <w:pPr>
        <w:tabs>
          <w:tab w:val="num" w:pos="1276"/>
          <w:tab w:val="left" w:pos="1494"/>
        </w:tabs>
        <w:suppressAutoHyphens w:val="0"/>
        <w:spacing w:after="0" w:line="360" w:lineRule="auto"/>
        <w:jc w:val="both"/>
        <w:rPr>
          <w:rFonts w:ascii="Times New Roman" w:eastAsia="Times New Roman" w:hAnsi="Times New Roman"/>
          <w:sz w:val="24"/>
          <w:szCs w:val="24"/>
        </w:rPr>
      </w:pPr>
    </w:p>
    <w:p w:rsidR="005710F4" w:rsidRPr="002D4EF8" w:rsidRDefault="005710F4" w:rsidP="00125391">
      <w:pPr>
        <w:tabs>
          <w:tab w:val="num" w:pos="1276"/>
          <w:tab w:val="left" w:pos="1494"/>
        </w:tabs>
        <w:suppressAutoHyphens w:val="0"/>
        <w:spacing w:after="0" w:line="360" w:lineRule="auto"/>
        <w:jc w:val="both"/>
        <w:rPr>
          <w:rFonts w:ascii="Times New Roman" w:eastAsia="Times New Roman" w:hAnsi="Times New Roman"/>
          <w:sz w:val="24"/>
          <w:szCs w:val="24"/>
        </w:rPr>
      </w:pPr>
    </w:p>
    <w:p w:rsidR="005710F4" w:rsidRPr="002D4EF8" w:rsidRDefault="005710F4" w:rsidP="00125391">
      <w:pPr>
        <w:tabs>
          <w:tab w:val="num" w:pos="1276"/>
          <w:tab w:val="left" w:pos="1494"/>
        </w:tabs>
        <w:suppressAutoHyphens w:val="0"/>
        <w:spacing w:after="0" w:line="360" w:lineRule="auto"/>
        <w:jc w:val="both"/>
        <w:rPr>
          <w:rFonts w:ascii="Times New Roman" w:eastAsia="Times New Roman" w:hAnsi="Times New Roman"/>
          <w:sz w:val="24"/>
          <w:szCs w:val="24"/>
        </w:rPr>
      </w:pPr>
    </w:p>
    <w:p w:rsidR="005710F4" w:rsidRPr="002D4EF8" w:rsidRDefault="005710F4" w:rsidP="00125391">
      <w:pPr>
        <w:tabs>
          <w:tab w:val="num" w:pos="1276"/>
          <w:tab w:val="left" w:pos="1494"/>
        </w:tabs>
        <w:suppressAutoHyphens w:val="0"/>
        <w:spacing w:after="0" w:line="360" w:lineRule="auto"/>
        <w:jc w:val="both"/>
        <w:rPr>
          <w:rFonts w:ascii="Times New Roman" w:eastAsia="Times New Roman" w:hAnsi="Times New Roman"/>
          <w:sz w:val="24"/>
          <w:szCs w:val="24"/>
        </w:rPr>
      </w:pPr>
    </w:p>
    <w:p w:rsidR="005710F4" w:rsidRPr="002D4EF8" w:rsidRDefault="005710F4" w:rsidP="00125391">
      <w:pPr>
        <w:tabs>
          <w:tab w:val="num" w:pos="1276"/>
          <w:tab w:val="left" w:pos="1494"/>
        </w:tabs>
        <w:suppressAutoHyphens w:val="0"/>
        <w:spacing w:after="0" w:line="360" w:lineRule="auto"/>
        <w:jc w:val="both"/>
        <w:rPr>
          <w:rFonts w:ascii="Times New Roman" w:eastAsia="Times New Roman" w:hAnsi="Times New Roman"/>
          <w:sz w:val="24"/>
          <w:szCs w:val="24"/>
        </w:rPr>
      </w:pPr>
    </w:p>
    <w:p w:rsidR="005710F4" w:rsidRPr="002D4EF8" w:rsidRDefault="005710F4" w:rsidP="00125391">
      <w:pPr>
        <w:tabs>
          <w:tab w:val="num" w:pos="1276"/>
          <w:tab w:val="left" w:pos="1494"/>
        </w:tabs>
        <w:suppressAutoHyphens w:val="0"/>
        <w:spacing w:after="0" w:line="360" w:lineRule="auto"/>
        <w:jc w:val="both"/>
        <w:rPr>
          <w:rFonts w:ascii="Times New Roman" w:eastAsia="Times New Roman" w:hAnsi="Times New Roman"/>
          <w:sz w:val="24"/>
          <w:szCs w:val="24"/>
        </w:rPr>
      </w:pPr>
    </w:p>
    <w:p w:rsidR="005710F4" w:rsidRPr="002D4EF8" w:rsidRDefault="005710F4" w:rsidP="00125391">
      <w:pPr>
        <w:tabs>
          <w:tab w:val="num" w:pos="1276"/>
          <w:tab w:val="left" w:pos="1494"/>
        </w:tabs>
        <w:suppressAutoHyphens w:val="0"/>
        <w:spacing w:after="0" w:line="360" w:lineRule="auto"/>
        <w:jc w:val="both"/>
        <w:rPr>
          <w:rFonts w:ascii="Times New Roman" w:eastAsia="Times New Roman" w:hAnsi="Times New Roman"/>
          <w:sz w:val="24"/>
          <w:szCs w:val="24"/>
        </w:rPr>
      </w:pPr>
    </w:p>
    <w:p w:rsidR="005710F4" w:rsidRPr="002D4EF8" w:rsidRDefault="005710F4" w:rsidP="00125391">
      <w:pPr>
        <w:tabs>
          <w:tab w:val="num" w:pos="1276"/>
          <w:tab w:val="left" w:pos="1494"/>
        </w:tabs>
        <w:suppressAutoHyphens w:val="0"/>
        <w:spacing w:after="0" w:line="360" w:lineRule="auto"/>
        <w:jc w:val="both"/>
        <w:rPr>
          <w:rFonts w:ascii="Times New Roman" w:eastAsia="Times New Roman" w:hAnsi="Times New Roman"/>
          <w:sz w:val="24"/>
          <w:szCs w:val="24"/>
        </w:rPr>
      </w:pPr>
    </w:p>
    <w:p w:rsidR="005710F4" w:rsidRPr="002D4EF8" w:rsidRDefault="005710F4" w:rsidP="00125391">
      <w:pPr>
        <w:tabs>
          <w:tab w:val="num" w:pos="1276"/>
          <w:tab w:val="left" w:pos="1494"/>
        </w:tabs>
        <w:suppressAutoHyphens w:val="0"/>
        <w:spacing w:after="0" w:line="360" w:lineRule="auto"/>
        <w:jc w:val="both"/>
        <w:rPr>
          <w:rFonts w:ascii="Times New Roman" w:eastAsia="Times New Roman" w:hAnsi="Times New Roman"/>
          <w:sz w:val="24"/>
          <w:szCs w:val="24"/>
        </w:rPr>
      </w:pPr>
    </w:p>
    <w:p w:rsidR="005710F4" w:rsidRPr="002D4EF8" w:rsidRDefault="005710F4" w:rsidP="00125391">
      <w:pPr>
        <w:tabs>
          <w:tab w:val="num" w:pos="1276"/>
          <w:tab w:val="left" w:pos="1494"/>
        </w:tabs>
        <w:suppressAutoHyphens w:val="0"/>
        <w:spacing w:after="0" w:line="360" w:lineRule="auto"/>
        <w:jc w:val="both"/>
        <w:rPr>
          <w:rFonts w:ascii="Times New Roman" w:eastAsia="Times New Roman" w:hAnsi="Times New Roman"/>
          <w:sz w:val="24"/>
          <w:szCs w:val="24"/>
        </w:rPr>
      </w:pPr>
    </w:p>
    <w:p w:rsidR="005710F4" w:rsidRPr="002D4EF8" w:rsidRDefault="005710F4" w:rsidP="00125391">
      <w:pPr>
        <w:tabs>
          <w:tab w:val="num" w:pos="1276"/>
          <w:tab w:val="left" w:pos="1494"/>
        </w:tabs>
        <w:suppressAutoHyphens w:val="0"/>
        <w:spacing w:after="0" w:line="360" w:lineRule="auto"/>
        <w:jc w:val="both"/>
        <w:rPr>
          <w:rFonts w:ascii="Times New Roman" w:eastAsia="Times New Roman" w:hAnsi="Times New Roman"/>
          <w:sz w:val="24"/>
          <w:szCs w:val="24"/>
        </w:rPr>
      </w:pPr>
    </w:p>
    <w:p w:rsidR="005710F4" w:rsidRPr="002D4EF8" w:rsidRDefault="005710F4" w:rsidP="00125391">
      <w:pPr>
        <w:tabs>
          <w:tab w:val="num" w:pos="1276"/>
          <w:tab w:val="left" w:pos="1494"/>
        </w:tabs>
        <w:suppressAutoHyphens w:val="0"/>
        <w:spacing w:after="0" w:line="360" w:lineRule="auto"/>
        <w:jc w:val="both"/>
        <w:rPr>
          <w:rFonts w:ascii="Times New Roman" w:eastAsia="Times New Roman" w:hAnsi="Times New Roman"/>
          <w:sz w:val="24"/>
          <w:szCs w:val="24"/>
        </w:rPr>
      </w:pPr>
    </w:p>
    <w:p w:rsidR="005710F4" w:rsidRPr="002D4EF8" w:rsidRDefault="005710F4" w:rsidP="00125391">
      <w:pPr>
        <w:tabs>
          <w:tab w:val="num" w:pos="1276"/>
          <w:tab w:val="left" w:pos="1494"/>
        </w:tabs>
        <w:suppressAutoHyphens w:val="0"/>
        <w:spacing w:after="0" w:line="360" w:lineRule="auto"/>
        <w:jc w:val="both"/>
        <w:rPr>
          <w:rFonts w:ascii="Times New Roman" w:eastAsia="Times New Roman" w:hAnsi="Times New Roman"/>
          <w:sz w:val="24"/>
          <w:szCs w:val="24"/>
        </w:rPr>
      </w:pPr>
    </w:p>
    <w:p w:rsidR="005710F4" w:rsidRPr="002D4EF8" w:rsidRDefault="005710F4" w:rsidP="00125391">
      <w:pPr>
        <w:tabs>
          <w:tab w:val="num" w:pos="1276"/>
          <w:tab w:val="left" w:pos="1494"/>
        </w:tabs>
        <w:suppressAutoHyphens w:val="0"/>
        <w:spacing w:after="0" w:line="360" w:lineRule="auto"/>
        <w:jc w:val="both"/>
        <w:rPr>
          <w:rFonts w:ascii="Times New Roman" w:eastAsia="Times New Roman" w:hAnsi="Times New Roman"/>
          <w:sz w:val="24"/>
          <w:szCs w:val="24"/>
        </w:rPr>
      </w:pPr>
    </w:p>
    <w:p w:rsidR="005710F4" w:rsidRPr="002D4EF8" w:rsidRDefault="005710F4" w:rsidP="00125391">
      <w:pPr>
        <w:tabs>
          <w:tab w:val="num" w:pos="1276"/>
          <w:tab w:val="left" w:pos="1494"/>
        </w:tabs>
        <w:suppressAutoHyphens w:val="0"/>
        <w:spacing w:after="0" w:line="360" w:lineRule="auto"/>
        <w:jc w:val="both"/>
        <w:rPr>
          <w:rFonts w:ascii="Times New Roman" w:eastAsia="Times New Roman" w:hAnsi="Times New Roman"/>
          <w:sz w:val="24"/>
          <w:szCs w:val="24"/>
        </w:rPr>
      </w:pPr>
    </w:p>
    <w:p w:rsidR="005710F4" w:rsidRPr="002D4EF8" w:rsidRDefault="005710F4" w:rsidP="00125391">
      <w:pPr>
        <w:tabs>
          <w:tab w:val="num" w:pos="1276"/>
          <w:tab w:val="left" w:pos="1494"/>
        </w:tabs>
        <w:suppressAutoHyphens w:val="0"/>
        <w:spacing w:after="0" w:line="360" w:lineRule="auto"/>
        <w:jc w:val="both"/>
        <w:rPr>
          <w:rFonts w:ascii="Times New Roman" w:eastAsia="Times New Roman" w:hAnsi="Times New Roman"/>
          <w:sz w:val="24"/>
          <w:szCs w:val="24"/>
        </w:rPr>
      </w:pPr>
    </w:p>
    <w:p w:rsidR="005710F4" w:rsidRPr="002D4EF8" w:rsidRDefault="005710F4" w:rsidP="00125391">
      <w:pPr>
        <w:tabs>
          <w:tab w:val="num" w:pos="1276"/>
          <w:tab w:val="left" w:pos="1494"/>
        </w:tabs>
        <w:suppressAutoHyphens w:val="0"/>
        <w:spacing w:after="0" w:line="360" w:lineRule="auto"/>
        <w:jc w:val="both"/>
        <w:rPr>
          <w:rFonts w:ascii="Times New Roman" w:eastAsia="Times New Roman" w:hAnsi="Times New Roman"/>
          <w:sz w:val="24"/>
          <w:szCs w:val="24"/>
        </w:rPr>
      </w:pPr>
    </w:p>
    <w:p w:rsidR="005710F4" w:rsidRPr="002D4EF8" w:rsidRDefault="005710F4" w:rsidP="00125391">
      <w:pPr>
        <w:tabs>
          <w:tab w:val="num" w:pos="1276"/>
          <w:tab w:val="left" w:pos="1494"/>
        </w:tabs>
        <w:suppressAutoHyphens w:val="0"/>
        <w:spacing w:after="0" w:line="360" w:lineRule="auto"/>
        <w:jc w:val="both"/>
        <w:rPr>
          <w:rFonts w:ascii="Times New Roman" w:eastAsia="Times New Roman" w:hAnsi="Times New Roman"/>
          <w:sz w:val="24"/>
          <w:szCs w:val="24"/>
        </w:rPr>
      </w:pPr>
    </w:p>
    <w:p w:rsidR="005710F4" w:rsidRPr="002D4EF8" w:rsidRDefault="005710F4" w:rsidP="00125391">
      <w:pPr>
        <w:tabs>
          <w:tab w:val="num" w:pos="1276"/>
          <w:tab w:val="left" w:pos="1494"/>
        </w:tabs>
        <w:suppressAutoHyphens w:val="0"/>
        <w:spacing w:after="0" w:line="360" w:lineRule="auto"/>
        <w:jc w:val="both"/>
        <w:rPr>
          <w:rFonts w:ascii="Times New Roman" w:eastAsia="Times New Roman" w:hAnsi="Times New Roman"/>
          <w:sz w:val="24"/>
          <w:szCs w:val="24"/>
        </w:rPr>
      </w:pPr>
    </w:p>
    <w:p w:rsidR="005710F4" w:rsidRPr="002D4EF8" w:rsidRDefault="005710F4" w:rsidP="00125391">
      <w:pPr>
        <w:tabs>
          <w:tab w:val="num" w:pos="1276"/>
          <w:tab w:val="left" w:pos="1494"/>
        </w:tabs>
        <w:suppressAutoHyphens w:val="0"/>
        <w:spacing w:after="0" w:line="360" w:lineRule="auto"/>
        <w:jc w:val="both"/>
        <w:rPr>
          <w:rFonts w:ascii="Times New Roman" w:eastAsia="Times New Roman" w:hAnsi="Times New Roman"/>
          <w:sz w:val="24"/>
          <w:szCs w:val="24"/>
        </w:rPr>
      </w:pPr>
    </w:p>
    <w:p w:rsidR="005710F4" w:rsidRPr="002D4EF8" w:rsidRDefault="005710F4" w:rsidP="00125391">
      <w:pPr>
        <w:tabs>
          <w:tab w:val="num" w:pos="1276"/>
          <w:tab w:val="left" w:pos="1494"/>
        </w:tabs>
        <w:suppressAutoHyphens w:val="0"/>
        <w:spacing w:after="0" w:line="360" w:lineRule="auto"/>
        <w:jc w:val="both"/>
        <w:rPr>
          <w:rFonts w:ascii="Times New Roman" w:eastAsia="Times New Roman" w:hAnsi="Times New Roman"/>
          <w:sz w:val="24"/>
          <w:szCs w:val="24"/>
        </w:rPr>
      </w:pPr>
    </w:p>
    <w:p w:rsidR="005710F4" w:rsidRPr="002D4EF8" w:rsidRDefault="005710F4" w:rsidP="00125391">
      <w:pPr>
        <w:tabs>
          <w:tab w:val="num" w:pos="1276"/>
          <w:tab w:val="left" w:pos="1494"/>
        </w:tabs>
        <w:suppressAutoHyphens w:val="0"/>
        <w:spacing w:after="0" w:line="360" w:lineRule="auto"/>
        <w:jc w:val="both"/>
        <w:rPr>
          <w:rFonts w:ascii="Times New Roman" w:eastAsia="Times New Roman" w:hAnsi="Times New Roman"/>
          <w:sz w:val="24"/>
          <w:szCs w:val="24"/>
        </w:rPr>
      </w:pPr>
    </w:p>
    <w:p w:rsidR="005710F4" w:rsidRPr="002D4EF8" w:rsidRDefault="005710F4" w:rsidP="00125391">
      <w:pPr>
        <w:tabs>
          <w:tab w:val="num" w:pos="1276"/>
          <w:tab w:val="left" w:pos="1494"/>
        </w:tabs>
        <w:suppressAutoHyphens w:val="0"/>
        <w:spacing w:after="0" w:line="360" w:lineRule="auto"/>
        <w:jc w:val="both"/>
        <w:rPr>
          <w:rFonts w:ascii="Times New Roman" w:eastAsia="Times New Roman" w:hAnsi="Times New Roman"/>
          <w:sz w:val="24"/>
          <w:szCs w:val="24"/>
        </w:rPr>
      </w:pPr>
    </w:p>
    <w:p w:rsidR="005710F4" w:rsidRPr="002D4EF8" w:rsidRDefault="005710F4" w:rsidP="00125391">
      <w:pPr>
        <w:tabs>
          <w:tab w:val="num" w:pos="1276"/>
          <w:tab w:val="left" w:pos="1494"/>
        </w:tabs>
        <w:suppressAutoHyphens w:val="0"/>
        <w:spacing w:after="0" w:line="360" w:lineRule="auto"/>
        <w:jc w:val="both"/>
        <w:rPr>
          <w:rFonts w:ascii="Times New Roman" w:eastAsia="Times New Roman" w:hAnsi="Times New Roman"/>
          <w:sz w:val="24"/>
          <w:szCs w:val="24"/>
        </w:rPr>
      </w:pPr>
    </w:p>
    <w:p w:rsidR="005710F4" w:rsidRPr="002D4EF8" w:rsidRDefault="005710F4" w:rsidP="00125391">
      <w:pPr>
        <w:tabs>
          <w:tab w:val="num" w:pos="1276"/>
          <w:tab w:val="left" w:pos="1494"/>
        </w:tabs>
        <w:suppressAutoHyphens w:val="0"/>
        <w:spacing w:after="0" w:line="360" w:lineRule="auto"/>
        <w:jc w:val="both"/>
        <w:rPr>
          <w:rFonts w:ascii="Times New Roman" w:eastAsia="Times New Roman" w:hAnsi="Times New Roman"/>
          <w:sz w:val="24"/>
          <w:szCs w:val="24"/>
        </w:rPr>
      </w:pPr>
    </w:p>
    <w:p w:rsidR="00125391" w:rsidRPr="002D4EF8" w:rsidRDefault="00125391" w:rsidP="003C6AA3">
      <w:pPr>
        <w:keepNext/>
        <w:keepLines/>
        <w:tabs>
          <w:tab w:val="left" w:pos="322"/>
          <w:tab w:val="right" w:pos="10063"/>
        </w:tabs>
        <w:spacing w:before="200" w:after="0" w:line="480" w:lineRule="auto"/>
        <w:jc w:val="right"/>
        <w:outlineLvl w:val="1"/>
        <w:rPr>
          <w:rFonts w:ascii="Times New Roman" w:eastAsia="Times New Roman" w:hAnsi="Times New Roman"/>
          <w:b/>
          <w:bCs/>
          <w:sz w:val="24"/>
          <w:szCs w:val="24"/>
        </w:rPr>
      </w:pPr>
      <w:bookmarkStart w:id="183" w:name="_Ref214869550"/>
      <w:bookmarkStart w:id="184" w:name="_Toc366762389"/>
      <w:bookmarkStart w:id="185" w:name="_Toc368061898"/>
      <w:bookmarkStart w:id="186" w:name="_Toc368062062"/>
      <w:bookmarkStart w:id="187" w:name="_Toc370824161"/>
      <w:bookmarkStart w:id="188" w:name="_Toc391973204"/>
      <w:r w:rsidRPr="002D4EF8">
        <w:rPr>
          <w:rFonts w:ascii="Times New Roman" w:eastAsia="Times New Roman" w:hAnsi="Times New Roman"/>
          <w:b/>
          <w:bCs/>
          <w:sz w:val="24"/>
          <w:szCs w:val="24"/>
        </w:rPr>
        <w:lastRenderedPageBreak/>
        <w:t xml:space="preserve">Анкета Участника запроса </w:t>
      </w:r>
      <w:r w:rsidR="003A0525" w:rsidRPr="002D4EF8">
        <w:rPr>
          <w:rFonts w:ascii="Times New Roman" w:eastAsia="Times New Roman" w:hAnsi="Times New Roman"/>
          <w:b/>
          <w:bCs/>
          <w:sz w:val="24"/>
          <w:szCs w:val="24"/>
        </w:rPr>
        <w:t>предложений</w:t>
      </w:r>
      <w:r w:rsidRPr="002D4EF8">
        <w:rPr>
          <w:rFonts w:ascii="Times New Roman" w:eastAsia="Times New Roman" w:hAnsi="Times New Roman"/>
          <w:b/>
          <w:bCs/>
          <w:sz w:val="24"/>
          <w:szCs w:val="24"/>
        </w:rPr>
        <w:t xml:space="preserve"> (форма </w:t>
      </w:r>
      <w:r w:rsidRPr="002D4EF8">
        <w:rPr>
          <w:rFonts w:ascii="Times New Roman" w:eastAsia="Times New Roman" w:hAnsi="Times New Roman"/>
          <w:b/>
          <w:bCs/>
          <w:sz w:val="24"/>
          <w:szCs w:val="24"/>
        </w:rPr>
        <w:fldChar w:fldCharType="begin"/>
      </w:r>
      <w:r w:rsidRPr="002D4EF8">
        <w:rPr>
          <w:rFonts w:ascii="Times New Roman" w:eastAsia="Times New Roman" w:hAnsi="Times New Roman"/>
          <w:b/>
          <w:bCs/>
          <w:sz w:val="24"/>
          <w:szCs w:val="24"/>
        </w:rPr>
        <w:instrText xml:space="preserve"> SEQ "форма" \*Arabic </w:instrText>
      </w:r>
      <w:r w:rsidRPr="002D4EF8">
        <w:rPr>
          <w:rFonts w:ascii="Times New Roman" w:eastAsia="Times New Roman" w:hAnsi="Times New Roman"/>
          <w:b/>
          <w:bCs/>
          <w:sz w:val="24"/>
          <w:szCs w:val="24"/>
        </w:rPr>
        <w:fldChar w:fldCharType="separate"/>
      </w:r>
      <w:r w:rsidRPr="002D4EF8">
        <w:rPr>
          <w:rFonts w:ascii="Times New Roman" w:eastAsia="Times New Roman" w:hAnsi="Times New Roman"/>
          <w:b/>
          <w:bCs/>
          <w:noProof/>
          <w:sz w:val="24"/>
          <w:szCs w:val="24"/>
        </w:rPr>
        <w:t>3</w:t>
      </w:r>
      <w:r w:rsidRPr="002D4EF8">
        <w:rPr>
          <w:rFonts w:ascii="Times New Roman" w:eastAsia="Times New Roman" w:hAnsi="Times New Roman"/>
          <w:b/>
          <w:bCs/>
          <w:sz w:val="24"/>
          <w:szCs w:val="24"/>
        </w:rPr>
        <w:fldChar w:fldCharType="end"/>
      </w:r>
      <w:r w:rsidRPr="002D4EF8">
        <w:rPr>
          <w:rFonts w:ascii="Times New Roman" w:eastAsia="Times New Roman" w:hAnsi="Times New Roman"/>
          <w:b/>
          <w:bCs/>
          <w:sz w:val="24"/>
          <w:szCs w:val="24"/>
        </w:rPr>
        <w:t>)</w:t>
      </w:r>
      <w:bookmarkEnd w:id="183"/>
      <w:bookmarkEnd w:id="184"/>
      <w:bookmarkEnd w:id="185"/>
      <w:bookmarkEnd w:id="186"/>
      <w:bookmarkEnd w:id="187"/>
      <w:bookmarkEnd w:id="188"/>
    </w:p>
    <w:p w:rsidR="00125391" w:rsidRPr="002D4EF8" w:rsidRDefault="00125391" w:rsidP="00125391">
      <w:pPr>
        <w:spacing w:after="0" w:line="240" w:lineRule="auto"/>
        <w:jc w:val="right"/>
        <w:rPr>
          <w:rFonts w:ascii="Times New Roman" w:eastAsia="Times New Roman" w:hAnsi="Times New Roman"/>
          <w:sz w:val="24"/>
          <w:szCs w:val="24"/>
        </w:rPr>
      </w:pPr>
      <w:r w:rsidRPr="002D4EF8">
        <w:rPr>
          <w:rFonts w:ascii="Times New Roman" w:eastAsia="Times New Roman" w:hAnsi="Times New Roman"/>
          <w:sz w:val="24"/>
          <w:szCs w:val="24"/>
        </w:rPr>
        <w:t>Приложение 3 к письму о подаче оферты</w:t>
      </w:r>
      <w:r w:rsidRPr="002D4EF8">
        <w:rPr>
          <w:rFonts w:ascii="Times New Roman" w:eastAsia="Times New Roman" w:hAnsi="Times New Roman"/>
          <w:sz w:val="24"/>
          <w:szCs w:val="24"/>
        </w:rPr>
        <w:br/>
        <w:t>от «____»_____________ </w:t>
      </w:r>
      <w:proofErr w:type="gramStart"/>
      <w:r w:rsidRPr="002D4EF8">
        <w:rPr>
          <w:rFonts w:ascii="Times New Roman" w:eastAsia="Times New Roman" w:hAnsi="Times New Roman"/>
          <w:sz w:val="24"/>
          <w:szCs w:val="24"/>
        </w:rPr>
        <w:t>г</w:t>
      </w:r>
      <w:proofErr w:type="gramEnd"/>
      <w:r w:rsidRPr="002D4EF8">
        <w:rPr>
          <w:rFonts w:ascii="Times New Roman" w:eastAsia="Times New Roman" w:hAnsi="Times New Roman"/>
          <w:sz w:val="24"/>
          <w:szCs w:val="24"/>
        </w:rPr>
        <w:t>. №__________</w:t>
      </w:r>
    </w:p>
    <w:p w:rsidR="00153DBA" w:rsidRPr="002D4EF8" w:rsidRDefault="00153DBA" w:rsidP="00153DBA">
      <w:pPr>
        <w:spacing w:after="0" w:line="240" w:lineRule="auto"/>
        <w:ind w:firstLine="567"/>
        <w:jc w:val="center"/>
        <w:rPr>
          <w:rFonts w:ascii="Times New Roman" w:eastAsia="Times New Roman" w:hAnsi="Times New Roman"/>
          <w:b/>
          <w:sz w:val="24"/>
          <w:szCs w:val="24"/>
        </w:rPr>
      </w:pPr>
    </w:p>
    <w:p w:rsidR="00125391" w:rsidRPr="002D4EF8" w:rsidRDefault="00153DBA" w:rsidP="00153DBA">
      <w:pPr>
        <w:spacing w:after="0" w:line="240" w:lineRule="auto"/>
        <w:ind w:firstLine="567"/>
        <w:jc w:val="center"/>
        <w:rPr>
          <w:rFonts w:ascii="Times New Roman" w:eastAsia="Times New Roman" w:hAnsi="Times New Roman"/>
          <w:b/>
          <w:sz w:val="24"/>
          <w:szCs w:val="24"/>
        </w:rPr>
      </w:pPr>
      <w:r w:rsidRPr="002D4EF8">
        <w:rPr>
          <w:rFonts w:ascii="Times New Roman" w:eastAsia="Times New Roman" w:hAnsi="Times New Roman"/>
          <w:b/>
          <w:sz w:val="24"/>
          <w:szCs w:val="24"/>
        </w:rPr>
        <w:t>Анкета Участника запроса предложений</w:t>
      </w:r>
    </w:p>
    <w:p w:rsidR="00153DBA" w:rsidRPr="002D4EF8" w:rsidRDefault="00153DBA" w:rsidP="00125391">
      <w:pPr>
        <w:spacing w:after="0" w:line="240" w:lineRule="auto"/>
        <w:rPr>
          <w:rFonts w:ascii="Times New Roman" w:eastAsia="Times New Roman" w:hAnsi="Times New Roman"/>
          <w:sz w:val="24"/>
          <w:szCs w:val="24"/>
        </w:rPr>
      </w:pPr>
    </w:p>
    <w:p w:rsidR="00125391" w:rsidRPr="002D4EF8" w:rsidRDefault="00125391" w:rsidP="00125391">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 xml:space="preserve">Наименование и адрес Участника запроса </w:t>
      </w:r>
      <w:r w:rsidR="003A0525" w:rsidRPr="002D4EF8">
        <w:rPr>
          <w:rFonts w:ascii="Times New Roman" w:eastAsia="Times New Roman" w:hAnsi="Times New Roman"/>
          <w:sz w:val="24"/>
          <w:szCs w:val="24"/>
        </w:rPr>
        <w:t>предложений</w:t>
      </w:r>
      <w:r w:rsidRPr="002D4EF8">
        <w:rPr>
          <w:rFonts w:ascii="Times New Roman" w:eastAsia="Times New Roman" w:hAnsi="Times New Roman"/>
          <w:sz w:val="24"/>
          <w:szCs w:val="24"/>
        </w:rPr>
        <w:t>: ____________________________</w:t>
      </w:r>
    </w:p>
    <w:p w:rsidR="00125391" w:rsidRPr="002D4EF8" w:rsidRDefault="00125391" w:rsidP="00125391">
      <w:pPr>
        <w:spacing w:after="0" w:line="240" w:lineRule="auto"/>
        <w:ind w:firstLine="567"/>
        <w:jc w:val="both"/>
        <w:rPr>
          <w:rFonts w:ascii="Times New Roman" w:eastAsia="Times New Roman" w:hAnsi="Times New Roman"/>
          <w:sz w:val="24"/>
          <w:szCs w:val="24"/>
        </w:rPr>
      </w:pPr>
    </w:p>
    <w:tbl>
      <w:tblPr>
        <w:tblW w:w="10270" w:type="dxa"/>
        <w:tblLayout w:type="fixed"/>
        <w:tblLook w:val="0000" w:firstRow="0" w:lastRow="0" w:firstColumn="0" w:lastColumn="0" w:noHBand="0" w:noVBand="0"/>
      </w:tblPr>
      <w:tblGrid>
        <w:gridCol w:w="720"/>
        <w:gridCol w:w="4860"/>
        <w:gridCol w:w="4690"/>
      </w:tblGrid>
      <w:tr w:rsidR="00125391" w:rsidRPr="002D4EF8" w:rsidTr="005710F4">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125391" w:rsidRPr="002D4EF8" w:rsidRDefault="00125391" w:rsidP="00861545">
            <w:pPr>
              <w:keepNext/>
              <w:snapToGrid w:val="0"/>
              <w:spacing w:before="40" w:after="40" w:line="240" w:lineRule="auto"/>
              <w:ind w:right="57"/>
              <w:rPr>
                <w:rFonts w:ascii="Times New Roman" w:eastAsia="Times New Roman" w:hAnsi="Times New Roman"/>
                <w:sz w:val="24"/>
                <w:szCs w:val="24"/>
              </w:rPr>
            </w:pPr>
            <w:r w:rsidRPr="002D4EF8">
              <w:rPr>
                <w:rFonts w:ascii="Times New Roman" w:eastAsia="Times New Roman" w:hAnsi="Times New Roman"/>
                <w:sz w:val="24"/>
                <w:szCs w:val="24"/>
              </w:rPr>
              <w:t xml:space="preserve">№ </w:t>
            </w:r>
            <w:proofErr w:type="gramStart"/>
            <w:r w:rsidRPr="002D4EF8">
              <w:rPr>
                <w:rFonts w:ascii="Times New Roman" w:eastAsia="Times New Roman" w:hAnsi="Times New Roman"/>
                <w:sz w:val="24"/>
                <w:szCs w:val="24"/>
              </w:rPr>
              <w:t>п</w:t>
            </w:r>
            <w:proofErr w:type="gramEnd"/>
            <w:r w:rsidRPr="002D4EF8">
              <w:rPr>
                <w:rFonts w:ascii="Times New Roman" w:eastAsia="Times New Roman" w:hAnsi="Times New Roman"/>
                <w:sz w:val="24"/>
                <w:szCs w:val="24"/>
              </w:rPr>
              <w:t>/п</w:t>
            </w:r>
          </w:p>
        </w:tc>
        <w:tc>
          <w:tcPr>
            <w:tcW w:w="4860" w:type="dxa"/>
            <w:tcBorders>
              <w:top w:val="single" w:sz="4" w:space="0" w:color="000000"/>
              <w:left w:val="single" w:sz="4" w:space="0" w:color="000000"/>
              <w:bottom w:val="single" w:sz="4" w:space="0" w:color="000000"/>
            </w:tcBorders>
            <w:shd w:val="clear" w:color="auto" w:fill="auto"/>
          </w:tcPr>
          <w:p w:rsidR="00125391" w:rsidRPr="002D4EF8" w:rsidRDefault="00125391" w:rsidP="00125391">
            <w:pPr>
              <w:keepNext/>
              <w:snapToGrid w:val="0"/>
              <w:spacing w:before="40" w:after="40" w:line="240" w:lineRule="auto"/>
              <w:ind w:left="57" w:right="57"/>
              <w:rPr>
                <w:rFonts w:ascii="Times New Roman" w:eastAsia="Times New Roman" w:hAnsi="Times New Roman"/>
                <w:sz w:val="24"/>
                <w:szCs w:val="24"/>
              </w:rPr>
            </w:pPr>
            <w:r w:rsidRPr="002D4EF8">
              <w:rPr>
                <w:rFonts w:ascii="Times New Roman" w:eastAsia="Times New Roman" w:hAnsi="Times New Roman"/>
                <w:sz w:val="24"/>
                <w:szCs w:val="24"/>
              </w:rPr>
              <w:t>Наименование</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125391" w:rsidRPr="002D4EF8" w:rsidRDefault="00125391" w:rsidP="00125391">
            <w:pPr>
              <w:keepNext/>
              <w:snapToGrid w:val="0"/>
              <w:spacing w:before="40" w:after="40" w:line="240" w:lineRule="auto"/>
              <w:ind w:left="57" w:right="57"/>
              <w:rPr>
                <w:rFonts w:ascii="Times New Roman" w:eastAsia="Times New Roman" w:hAnsi="Times New Roman"/>
                <w:sz w:val="24"/>
                <w:szCs w:val="24"/>
              </w:rPr>
            </w:pPr>
            <w:r w:rsidRPr="002D4EF8">
              <w:rPr>
                <w:rFonts w:ascii="Times New Roman" w:eastAsia="Times New Roman" w:hAnsi="Times New Roman"/>
                <w:sz w:val="24"/>
                <w:szCs w:val="24"/>
              </w:rPr>
              <w:t xml:space="preserve">Сведения об Участнике открытого запроса </w:t>
            </w:r>
            <w:r w:rsidR="00153DBA" w:rsidRPr="002D4EF8">
              <w:rPr>
                <w:rFonts w:ascii="Times New Roman" w:eastAsia="Times New Roman" w:hAnsi="Times New Roman"/>
                <w:sz w:val="24"/>
                <w:szCs w:val="24"/>
              </w:rPr>
              <w:t>предложений</w:t>
            </w:r>
            <w:r w:rsidRPr="002D4EF8">
              <w:rPr>
                <w:rFonts w:ascii="Times New Roman" w:eastAsia="Times New Roman" w:hAnsi="Times New Roman"/>
                <w:sz w:val="24"/>
                <w:szCs w:val="24"/>
              </w:rPr>
              <w:t xml:space="preserve"> (заполняется Участником открытого запроса </w:t>
            </w:r>
            <w:r w:rsidR="00153DBA" w:rsidRPr="002D4EF8">
              <w:rPr>
                <w:rFonts w:ascii="Times New Roman" w:eastAsia="Times New Roman" w:hAnsi="Times New Roman"/>
                <w:sz w:val="24"/>
                <w:szCs w:val="24"/>
              </w:rPr>
              <w:t>предложений</w:t>
            </w:r>
            <w:r w:rsidRPr="002D4EF8">
              <w:rPr>
                <w:rFonts w:ascii="Times New Roman" w:eastAsia="Times New Roman" w:hAnsi="Times New Roman"/>
                <w:sz w:val="24"/>
                <w:szCs w:val="24"/>
              </w:rPr>
              <w:t>)</w:t>
            </w:r>
          </w:p>
        </w:tc>
      </w:tr>
      <w:tr w:rsidR="003307A6" w:rsidRPr="002D4EF8" w:rsidTr="005710F4">
        <w:trPr>
          <w:cantSplit/>
        </w:trPr>
        <w:tc>
          <w:tcPr>
            <w:tcW w:w="720" w:type="dxa"/>
            <w:tcBorders>
              <w:top w:val="single" w:sz="4" w:space="0" w:color="000000"/>
              <w:left w:val="single" w:sz="4" w:space="0" w:color="000000"/>
              <w:bottom w:val="single" w:sz="4" w:space="0" w:color="000000"/>
            </w:tcBorders>
            <w:shd w:val="clear" w:color="auto" w:fill="auto"/>
          </w:tcPr>
          <w:p w:rsidR="003307A6" w:rsidRPr="002D4EF8" w:rsidRDefault="003307A6">
            <w:pPr>
              <w:rPr>
                <w:rFonts w:ascii="Times New Roman" w:hAnsi="Times New Roman"/>
                <w:sz w:val="24"/>
                <w:szCs w:val="24"/>
              </w:rPr>
            </w:pPr>
            <w:r w:rsidRPr="002D4EF8">
              <w:rPr>
                <w:rFonts w:ascii="Times New Roman" w:eastAsia="Times New Roman" w:hAnsi="Times New Roman"/>
                <w:sz w:val="24"/>
                <w:szCs w:val="24"/>
              </w:rPr>
              <w:t>1.</w:t>
            </w:r>
          </w:p>
        </w:tc>
        <w:tc>
          <w:tcPr>
            <w:tcW w:w="4860" w:type="dxa"/>
            <w:tcBorders>
              <w:top w:val="single" w:sz="4" w:space="0" w:color="000000"/>
              <w:left w:val="single" w:sz="4" w:space="0" w:color="000000"/>
              <w:bottom w:val="single" w:sz="4" w:space="0" w:color="000000"/>
            </w:tcBorders>
            <w:shd w:val="clear" w:color="auto" w:fill="auto"/>
          </w:tcPr>
          <w:p w:rsidR="003307A6" w:rsidRPr="002D4EF8" w:rsidRDefault="003307A6" w:rsidP="005C2248">
            <w:pPr>
              <w:snapToGrid w:val="0"/>
              <w:spacing w:before="40" w:after="40" w:line="240" w:lineRule="auto"/>
              <w:ind w:left="57" w:right="57"/>
              <w:rPr>
                <w:rFonts w:ascii="Times New Roman" w:eastAsia="Times New Roman" w:hAnsi="Times New Roman"/>
                <w:sz w:val="24"/>
                <w:szCs w:val="24"/>
              </w:rPr>
            </w:pPr>
            <w:r w:rsidRPr="002D4EF8">
              <w:rPr>
                <w:rFonts w:ascii="Times New Roman" w:eastAsia="Times New Roman" w:hAnsi="Times New Roman"/>
                <w:sz w:val="24"/>
                <w:szCs w:val="24"/>
              </w:rPr>
              <w:t>Организационно-правовая форма и фирменное наименование Участника запроса предложений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3307A6" w:rsidRPr="002D4EF8" w:rsidRDefault="003307A6" w:rsidP="00125391">
            <w:pPr>
              <w:snapToGrid w:val="0"/>
              <w:spacing w:before="40" w:after="40" w:line="240" w:lineRule="auto"/>
              <w:ind w:left="57" w:right="57"/>
              <w:rPr>
                <w:rFonts w:ascii="Times New Roman" w:eastAsia="Times New Roman" w:hAnsi="Times New Roman"/>
                <w:sz w:val="24"/>
                <w:szCs w:val="24"/>
              </w:rPr>
            </w:pPr>
          </w:p>
        </w:tc>
      </w:tr>
      <w:tr w:rsidR="003307A6" w:rsidRPr="002D4EF8" w:rsidTr="005710F4">
        <w:trPr>
          <w:cantSplit/>
        </w:trPr>
        <w:tc>
          <w:tcPr>
            <w:tcW w:w="720" w:type="dxa"/>
            <w:tcBorders>
              <w:top w:val="single" w:sz="4" w:space="0" w:color="000000"/>
              <w:left w:val="single" w:sz="4" w:space="0" w:color="000000"/>
              <w:bottom w:val="single" w:sz="4" w:space="0" w:color="000000"/>
            </w:tcBorders>
            <w:shd w:val="clear" w:color="auto" w:fill="auto"/>
          </w:tcPr>
          <w:p w:rsidR="003307A6" w:rsidRPr="002D4EF8" w:rsidRDefault="003307A6">
            <w:pPr>
              <w:rPr>
                <w:rFonts w:ascii="Times New Roman" w:hAnsi="Times New Roman"/>
                <w:sz w:val="24"/>
                <w:szCs w:val="24"/>
              </w:rPr>
            </w:pPr>
            <w:r w:rsidRPr="002D4EF8">
              <w:rPr>
                <w:rFonts w:ascii="Times New Roman" w:eastAsia="Times New Roman" w:hAnsi="Times New Roman"/>
                <w:sz w:val="24"/>
                <w:szCs w:val="24"/>
              </w:rPr>
              <w:t>2.</w:t>
            </w:r>
          </w:p>
        </w:tc>
        <w:tc>
          <w:tcPr>
            <w:tcW w:w="4860" w:type="dxa"/>
            <w:tcBorders>
              <w:top w:val="single" w:sz="4" w:space="0" w:color="000000"/>
              <w:left w:val="single" w:sz="4" w:space="0" w:color="000000"/>
              <w:bottom w:val="single" w:sz="4" w:space="0" w:color="000000"/>
            </w:tcBorders>
            <w:shd w:val="clear" w:color="auto" w:fill="auto"/>
          </w:tcPr>
          <w:p w:rsidR="003307A6" w:rsidRPr="002D4EF8" w:rsidRDefault="003307A6" w:rsidP="00125391">
            <w:pPr>
              <w:snapToGrid w:val="0"/>
              <w:spacing w:before="40" w:after="40" w:line="240" w:lineRule="auto"/>
              <w:ind w:left="57" w:right="57"/>
              <w:rPr>
                <w:rFonts w:ascii="Times New Roman" w:eastAsia="Times New Roman" w:hAnsi="Times New Roman"/>
                <w:sz w:val="24"/>
                <w:szCs w:val="24"/>
              </w:rPr>
            </w:pPr>
            <w:r w:rsidRPr="002D4EF8">
              <w:rPr>
                <w:rFonts w:ascii="Times New Roman" w:eastAsia="Times New Roman" w:hAnsi="Times New Roman"/>
                <w:sz w:val="24"/>
                <w:szCs w:val="24"/>
              </w:rPr>
              <w:t>Учредители (перечислить наименования и организационно-правовую форму или Ф.И.О. всех учредителей)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3307A6" w:rsidRPr="002D4EF8" w:rsidRDefault="003307A6" w:rsidP="00125391">
            <w:pPr>
              <w:snapToGrid w:val="0"/>
              <w:spacing w:before="40" w:after="40" w:line="240" w:lineRule="auto"/>
              <w:ind w:left="57" w:right="57"/>
              <w:rPr>
                <w:rFonts w:ascii="Times New Roman" w:eastAsia="Times New Roman" w:hAnsi="Times New Roman"/>
                <w:sz w:val="24"/>
                <w:szCs w:val="24"/>
              </w:rPr>
            </w:pPr>
          </w:p>
        </w:tc>
      </w:tr>
      <w:tr w:rsidR="003307A6" w:rsidRPr="002D4EF8" w:rsidTr="005710F4">
        <w:trPr>
          <w:cantSplit/>
        </w:trPr>
        <w:tc>
          <w:tcPr>
            <w:tcW w:w="720" w:type="dxa"/>
            <w:tcBorders>
              <w:top w:val="single" w:sz="4" w:space="0" w:color="000000"/>
              <w:left w:val="single" w:sz="4" w:space="0" w:color="000000"/>
              <w:bottom w:val="single" w:sz="4" w:space="0" w:color="000000"/>
            </w:tcBorders>
            <w:shd w:val="clear" w:color="auto" w:fill="auto"/>
          </w:tcPr>
          <w:p w:rsidR="003307A6" w:rsidRPr="002D4EF8" w:rsidRDefault="003307A6">
            <w:pPr>
              <w:rPr>
                <w:rFonts w:ascii="Times New Roman" w:hAnsi="Times New Roman"/>
                <w:sz w:val="24"/>
                <w:szCs w:val="24"/>
              </w:rPr>
            </w:pPr>
            <w:r w:rsidRPr="002D4EF8">
              <w:rPr>
                <w:rFonts w:ascii="Times New Roman" w:eastAsia="Times New Roman" w:hAnsi="Times New Roman"/>
                <w:sz w:val="24"/>
                <w:szCs w:val="24"/>
              </w:rPr>
              <w:t>3.</w:t>
            </w:r>
          </w:p>
        </w:tc>
        <w:tc>
          <w:tcPr>
            <w:tcW w:w="4860" w:type="dxa"/>
            <w:tcBorders>
              <w:top w:val="single" w:sz="4" w:space="0" w:color="000000"/>
              <w:left w:val="single" w:sz="4" w:space="0" w:color="000000"/>
              <w:bottom w:val="single" w:sz="4" w:space="0" w:color="000000"/>
            </w:tcBorders>
            <w:shd w:val="clear" w:color="auto" w:fill="auto"/>
          </w:tcPr>
          <w:p w:rsidR="003307A6" w:rsidRPr="002D4EF8" w:rsidRDefault="003307A6" w:rsidP="00125391">
            <w:pPr>
              <w:snapToGrid w:val="0"/>
              <w:spacing w:before="40" w:after="40" w:line="240" w:lineRule="auto"/>
              <w:ind w:left="57" w:right="57"/>
              <w:rPr>
                <w:rFonts w:ascii="Times New Roman" w:eastAsia="Times New Roman" w:hAnsi="Times New Roman"/>
                <w:sz w:val="24"/>
                <w:szCs w:val="24"/>
              </w:rPr>
            </w:pPr>
            <w:r w:rsidRPr="002D4EF8">
              <w:rPr>
                <w:rFonts w:ascii="Times New Roman" w:eastAsia="Times New Roman" w:hAnsi="Times New Roman"/>
                <w:sz w:val="24"/>
                <w:szCs w:val="24"/>
              </w:rPr>
              <w:t>Свидетельство о внесении в Единый государственный реестр юридических лиц (дата и номер, кем выдано)</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3307A6" w:rsidRPr="002D4EF8" w:rsidRDefault="003307A6" w:rsidP="00125391">
            <w:pPr>
              <w:snapToGrid w:val="0"/>
              <w:spacing w:before="40" w:after="40" w:line="240" w:lineRule="auto"/>
              <w:ind w:left="57" w:right="57"/>
              <w:rPr>
                <w:rFonts w:ascii="Times New Roman" w:eastAsia="Times New Roman" w:hAnsi="Times New Roman"/>
                <w:sz w:val="24"/>
                <w:szCs w:val="24"/>
              </w:rPr>
            </w:pPr>
          </w:p>
        </w:tc>
      </w:tr>
      <w:tr w:rsidR="003307A6" w:rsidRPr="002D4EF8" w:rsidTr="005710F4">
        <w:trPr>
          <w:cantSplit/>
        </w:trPr>
        <w:tc>
          <w:tcPr>
            <w:tcW w:w="720" w:type="dxa"/>
            <w:tcBorders>
              <w:top w:val="single" w:sz="4" w:space="0" w:color="000000"/>
              <w:left w:val="single" w:sz="4" w:space="0" w:color="000000"/>
              <w:bottom w:val="single" w:sz="4" w:space="0" w:color="000000"/>
            </w:tcBorders>
            <w:shd w:val="clear" w:color="auto" w:fill="auto"/>
          </w:tcPr>
          <w:p w:rsidR="003307A6" w:rsidRPr="002D4EF8" w:rsidRDefault="003307A6">
            <w:pPr>
              <w:rPr>
                <w:rFonts w:ascii="Times New Roman" w:hAnsi="Times New Roman"/>
                <w:sz w:val="24"/>
                <w:szCs w:val="24"/>
              </w:rPr>
            </w:pPr>
            <w:r w:rsidRPr="002D4EF8">
              <w:rPr>
                <w:rFonts w:ascii="Times New Roman" w:eastAsia="Times New Roman" w:hAnsi="Times New Roman"/>
                <w:sz w:val="24"/>
                <w:szCs w:val="24"/>
              </w:rPr>
              <w:t>4.</w:t>
            </w:r>
          </w:p>
        </w:tc>
        <w:tc>
          <w:tcPr>
            <w:tcW w:w="4860" w:type="dxa"/>
            <w:tcBorders>
              <w:top w:val="single" w:sz="4" w:space="0" w:color="000000"/>
              <w:left w:val="single" w:sz="4" w:space="0" w:color="000000"/>
              <w:bottom w:val="single" w:sz="4" w:space="0" w:color="000000"/>
            </w:tcBorders>
            <w:shd w:val="clear" w:color="auto" w:fill="auto"/>
          </w:tcPr>
          <w:p w:rsidR="003307A6" w:rsidRPr="002D4EF8" w:rsidRDefault="003307A6" w:rsidP="00125391">
            <w:pPr>
              <w:snapToGrid w:val="0"/>
              <w:spacing w:before="40" w:after="40" w:line="240" w:lineRule="auto"/>
              <w:ind w:left="57" w:right="57"/>
              <w:rPr>
                <w:rFonts w:ascii="Times New Roman" w:eastAsia="Times New Roman" w:hAnsi="Times New Roman"/>
                <w:sz w:val="24"/>
                <w:szCs w:val="24"/>
              </w:rPr>
            </w:pPr>
            <w:r w:rsidRPr="002D4EF8">
              <w:rPr>
                <w:rFonts w:ascii="Times New Roman" w:eastAsia="Times New Roman" w:hAnsi="Times New Roman"/>
                <w:sz w:val="24"/>
                <w:szCs w:val="24"/>
              </w:rPr>
              <w:t>ОГРН, ИНН, КПП, ОКПО, ОКВЭД Участника открытого запроса цен</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3307A6" w:rsidRPr="002D4EF8" w:rsidRDefault="003307A6" w:rsidP="00125391">
            <w:pPr>
              <w:snapToGrid w:val="0"/>
              <w:spacing w:before="40" w:after="40" w:line="240" w:lineRule="auto"/>
              <w:ind w:left="57" w:right="57"/>
              <w:rPr>
                <w:rFonts w:ascii="Times New Roman" w:eastAsia="Times New Roman" w:hAnsi="Times New Roman"/>
                <w:sz w:val="24"/>
                <w:szCs w:val="24"/>
              </w:rPr>
            </w:pPr>
          </w:p>
        </w:tc>
      </w:tr>
      <w:tr w:rsidR="003307A6" w:rsidRPr="002D4EF8" w:rsidTr="005710F4">
        <w:trPr>
          <w:cantSplit/>
        </w:trPr>
        <w:tc>
          <w:tcPr>
            <w:tcW w:w="720" w:type="dxa"/>
            <w:tcBorders>
              <w:top w:val="single" w:sz="4" w:space="0" w:color="000000"/>
              <w:left w:val="single" w:sz="4" w:space="0" w:color="000000"/>
              <w:bottom w:val="single" w:sz="4" w:space="0" w:color="000000"/>
            </w:tcBorders>
            <w:shd w:val="clear" w:color="auto" w:fill="auto"/>
          </w:tcPr>
          <w:p w:rsidR="003307A6" w:rsidRPr="002D4EF8" w:rsidRDefault="003307A6">
            <w:pPr>
              <w:rPr>
                <w:rFonts w:ascii="Times New Roman" w:hAnsi="Times New Roman"/>
                <w:sz w:val="24"/>
                <w:szCs w:val="24"/>
              </w:rPr>
            </w:pPr>
            <w:r w:rsidRPr="002D4EF8">
              <w:rPr>
                <w:rFonts w:ascii="Times New Roman" w:eastAsia="Times New Roman" w:hAnsi="Times New Roman"/>
                <w:sz w:val="24"/>
                <w:szCs w:val="24"/>
              </w:rPr>
              <w:t>5.</w:t>
            </w:r>
          </w:p>
        </w:tc>
        <w:tc>
          <w:tcPr>
            <w:tcW w:w="4860" w:type="dxa"/>
            <w:tcBorders>
              <w:top w:val="single" w:sz="4" w:space="0" w:color="000000"/>
              <w:left w:val="single" w:sz="4" w:space="0" w:color="000000"/>
              <w:bottom w:val="single" w:sz="4" w:space="0" w:color="000000"/>
            </w:tcBorders>
            <w:shd w:val="clear" w:color="auto" w:fill="auto"/>
          </w:tcPr>
          <w:p w:rsidR="003307A6" w:rsidRPr="002D4EF8" w:rsidRDefault="003307A6" w:rsidP="00125391">
            <w:pPr>
              <w:snapToGrid w:val="0"/>
              <w:spacing w:before="40" w:after="40" w:line="240" w:lineRule="auto"/>
              <w:ind w:left="57" w:right="57"/>
              <w:rPr>
                <w:rFonts w:ascii="Times New Roman" w:eastAsia="Times New Roman" w:hAnsi="Times New Roman"/>
                <w:sz w:val="24"/>
                <w:szCs w:val="24"/>
              </w:rPr>
            </w:pPr>
            <w:r w:rsidRPr="002D4EF8">
              <w:rPr>
                <w:rFonts w:ascii="Times New Roman" w:eastAsia="Times New Roman" w:hAnsi="Times New Roman"/>
                <w:sz w:val="24"/>
                <w:szCs w:val="24"/>
              </w:rPr>
              <w:t>Юридический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3307A6" w:rsidRPr="002D4EF8" w:rsidRDefault="003307A6" w:rsidP="00125391">
            <w:pPr>
              <w:snapToGrid w:val="0"/>
              <w:spacing w:before="40" w:after="40" w:line="240" w:lineRule="auto"/>
              <w:ind w:left="57" w:right="57"/>
              <w:rPr>
                <w:rFonts w:ascii="Times New Roman" w:eastAsia="Times New Roman" w:hAnsi="Times New Roman"/>
                <w:sz w:val="24"/>
                <w:szCs w:val="24"/>
              </w:rPr>
            </w:pPr>
          </w:p>
        </w:tc>
      </w:tr>
      <w:tr w:rsidR="00125391" w:rsidRPr="002D4EF8" w:rsidTr="005710F4">
        <w:trPr>
          <w:cantSplit/>
        </w:trPr>
        <w:tc>
          <w:tcPr>
            <w:tcW w:w="720" w:type="dxa"/>
            <w:tcBorders>
              <w:top w:val="single" w:sz="4" w:space="0" w:color="000000"/>
              <w:left w:val="single" w:sz="4" w:space="0" w:color="000000"/>
              <w:bottom w:val="single" w:sz="4" w:space="0" w:color="000000"/>
            </w:tcBorders>
            <w:shd w:val="clear" w:color="auto" w:fill="auto"/>
          </w:tcPr>
          <w:p w:rsidR="00153DBA" w:rsidRPr="002D4EF8" w:rsidRDefault="003307A6" w:rsidP="00153DBA">
            <w:pPr>
              <w:tabs>
                <w:tab w:val="left" w:pos="425"/>
                <w:tab w:val="left" w:pos="567"/>
                <w:tab w:val="left" w:pos="709"/>
              </w:tabs>
              <w:suppressAutoHyphens w:val="0"/>
              <w:snapToGrid w:val="0"/>
              <w:spacing w:after="60" w:line="360" w:lineRule="auto"/>
              <w:jc w:val="both"/>
              <w:rPr>
                <w:rFonts w:ascii="Times New Roman" w:eastAsia="Times New Roman" w:hAnsi="Times New Roman"/>
                <w:sz w:val="24"/>
                <w:szCs w:val="24"/>
              </w:rPr>
            </w:pPr>
            <w:r w:rsidRPr="002D4EF8">
              <w:rPr>
                <w:rFonts w:ascii="Times New Roman" w:eastAsia="Times New Roman" w:hAnsi="Times New Roman"/>
                <w:sz w:val="24"/>
                <w:szCs w:val="24"/>
              </w:rPr>
              <w:t>6.</w:t>
            </w:r>
          </w:p>
        </w:tc>
        <w:tc>
          <w:tcPr>
            <w:tcW w:w="4860" w:type="dxa"/>
            <w:tcBorders>
              <w:top w:val="single" w:sz="4" w:space="0" w:color="000000"/>
              <w:left w:val="single" w:sz="4" w:space="0" w:color="000000"/>
              <w:bottom w:val="single" w:sz="4" w:space="0" w:color="000000"/>
            </w:tcBorders>
            <w:shd w:val="clear" w:color="auto" w:fill="auto"/>
          </w:tcPr>
          <w:p w:rsidR="00125391" w:rsidRPr="002D4EF8" w:rsidRDefault="00125391" w:rsidP="00125391">
            <w:pPr>
              <w:snapToGrid w:val="0"/>
              <w:spacing w:before="40" w:after="40" w:line="240" w:lineRule="auto"/>
              <w:ind w:left="57" w:right="57"/>
              <w:rPr>
                <w:rFonts w:ascii="Times New Roman" w:eastAsia="Times New Roman" w:hAnsi="Times New Roman"/>
                <w:sz w:val="24"/>
                <w:szCs w:val="24"/>
              </w:rPr>
            </w:pPr>
            <w:r w:rsidRPr="002D4EF8">
              <w:rPr>
                <w:rFonts w:ascii="Times New Roman" w:eastAsia="Times New Roman" w:hAnsi="Times New Roman"/>
                <w:sz w:val="24"/>
                <w:szCs w:val="24"/>
              </w:rPr>
              <w:t>Почтовый адрес</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125391" w:rsidRPr="002D4EF8" w:rsidRDefault="00125391" w:rsidP="00125391">
            <w:pPr>
              <w:snapToGrid w:val="0"/>
              <w:spacing w:before="40" w:after="40" w:line="240" w:lineRule="auto"/>
              <w:ind w:left="57" w:right="57"/>
              <w:rPr>
                <w:rFonts w:ascii="Times New Roman" w:eastAsia="Times New Roman" w:hAnsi="Times New Roman"/>
                <w:sz w:val="24"/>
                <w:szCs w:val="24"/>
              </w:rPr>
            </w:pPr>
          </w:p>
        </w:tc>
      </w:tr>
      <w:tr w:rsidR="00125391" w:rsidRPr="002D4EF8" w:rsidTr="005710F4">
        <w:trPr>
          <w:cantSplit/>
        </w:trPr>
        <w:tc>
          <w:tcPr>
            <w:tcW w:w="720" w:type="dxa"/>
            <w:tcBorders>
              <w:top w:val="single" w:sz="4" w:space="0" w:color="000000"/>
              <w:left w:val="single" w:sz="4" w:space="0" w:color="000000"/>
              <w:bottom w:val="single" w:sz="4" w:space="0" w:color="000000"/>
            </w:tcBorders>
            <w:shd w:val="clear" w:color="auto" w:fill="auto"/>
          </w:tcPr>
          <w:p w:rsidR="00125391" w:rsidRPr="002D4EF8" w:rsidRDefault="003307A6" w:rsidP="003307A6">
            <w:pPr>
              <w:tabs>
                <w:tab w:val="left" w:pos="425"/>
                <w:tab w:val="left" w:pos="567"/>
                <w:tab w:val="left" w:pos="709"/>
              </w:tabs>
              <w:suppressAutoHyphens w:val="0"/>
              <w:snapToGrid w:val="0"/>
              <w:spacing w:after="60" w:line="360" w:lineRule="auto"/>
              <w:jc w:val="both"/>
              <w:rPr>
                <w:rFonts w:ascii="Times New Roman" w:eastAsia="Times New Roman" w:hAnsi="Times New Roman"/>
                <w:sz w:val="24"/>
                <w:szCs w:val="24"/>
              </w:rPr>
            </w:pPr>
            <w:r w:rsidRPr="002D4EF8">
              <w:rPr>
                <w:rFonts w:ascii="Times New Roman" w:eastAsia="Times New Roman" w:hAnsi="Times New Roman"/>
                <w:sz w:val="24"/>
                <w:szCs w:val="24"/>
              </w:rPr>
              <w:t>7.</w:t>
            </w:r>
          </w:p>
        </w:tc>
        <w:tc>
          <w:tcPr>
            <w:tcW w:w="4860" w:type="dxa"/>
            <w:tcBorders>
              <w:top w:val="single" w:sz="4" w:space="0" w:color="000000"/>
              <w:left w:val="single" w:sz="4" w:space="0" w:color="000000"/>
              <w:bottom w:val="single" w:sz="4" w:space="0" w:color="000000"/>
            </w:tcBorders>
            <w:shd w:val="clear" w:color="auto" w:fill="auto"/>
          </w:tcPr>
          <w:p w:rsidR="00125391" w:rsidRPr="002D4EF8" w:rsidRDefault="00125391" w:rsidP="00125391">
            <w:pPr>
              <w:snapToGrid w:val="0"/>
              <w:spacing w:before="40" w:after="40" w:line="240" w:lineRule="auto"/>
              <w:ind w:left="57" w:right="57"/>
              <w:rPr>
                <w:rFonts w:ascii="Times New Roman" w:eastAsia="Times New Roman" w:hAnsi="Times New Roman"/>
                <w:sz w:val="24"/>
                <w:szCs w:val="24"/>
              </w:rPr>
            </w:pPr>
            <w:r w:rsidRPr="002D4EF8">
              <w:rPr>
                <w:rFonts w:ascii="Times New Roman" w:eastAsia="Times New Roman" w:hAnsi="Times New Roman"/>
                <w:sz w:val="24"/>
                <w:szCs w:val="24"/>
              </w:rPr>
              <w:t>Филиалы: перечислить наименования и почтовые адреса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125391" w:rsidRPr="002D4EF8" w:rsidRDefault="00125391" w:rsidP="00125391">
            <w:pPr>
              <w:snapToGrid w:val="0"/>
              <w:spacing w:before="40" w:after="40" w:line="240" w:lineRule="auto"/>
              <w:ind w:left="57" w:right="57"/>
              <w:rPr>
                <w:rFonts w:ascii="Times New Roman" w:eastAsia="Times New Roman" w:hAnsi="Times New Roman"/>
                <w:sz w:val="24"/>
                <w:szCs w:val="24"/>
              </w:rPr>
            </w:pPr>
          </w:p>
        </w:tc>
      </w:tr>
      <w:tr w:rsidR="00125391" w:rsidRPr="002D4EF8" w:rsidTr="005710F4">
        <w:trPr>
          <w:cantSplit/>
        </w:trPr>
        <w:tc>
          <w:tcPr>
            <w:tcW w:w="720" w:type="dxa"/>
            <w:tcBorders>
              <w:top w:val="single" w:sz="4" w:space="0" w:color="000000"/>
              <w:left w:val="single" w:sz="4" w:space="0" w:color="000000"/>
              <w:bottom w:val="single" w:sz="4" w:space="0" w:color="000000"/>
            </w:tcBorders>
            <w:shd w:val="clear" w:color="auto" w:fill="auto"/>
          </w:tcPr>
          <w:p w:rsidR="00125391" w:rsidRPr="002D4EF8" w:rsidRDefault="00861545" w:rsidP="00861545">
            <w:pPr>
              <w:tabs>
                <w:tab w:val="left" w:pos="425"/>
                <w:tab w:val="left" w:pos="567"/>
                <w:tab w:val="left" w:pos="709"/>
              </w:tabs>
              <w:suppressAutoHyphens w:val="0"/>
              <w:snapToGrid w:val="0"/>
              <w:spacing w:after="60" w:line="360" w:lineRule="auto"/>
              <w:jc w:val="both"/>
              <w:rPr>
                <w:rFonts w:ascii="Times New Roman" w:eastAsia="Times New Roman" w:hAnsi="Times New Roman"/>
                <w:sz w:val="24"/>
                <w:szCs w:val="24"/>
              </w:rPr>
            </w:pPr>
            <w:r w:rsidRPr="002D4EF8">
              <w:rPr>
                <w:rFonts w:ascii="Times New Roman" w:eastAsia="Times New Roman" w:hAnsi="Times New Roman"/>
                <w:sz w:val="24"/>
                <w:szCs w:val="24"/>
              </w:rPr>
              <w:t>8</w:t>
            </w:r>
          </w:p>
        </w:tc>
        <w:tc>
          <w:tcPr>
            <w:tcW w:w="4860" w:type="dxa"/>
            <w:tcBorders>
              <w:top w:val="single" w:sz="4" w:space="0" w:color="000000"/>
              <w:left w:val="single" w:sz="4" w:space="0" w:color="000000"/>
              <w:bottom w:val="single" w:sz="4" w:space="0" w:color="000000"/>
            </w:tcBorders>
            <w:shd w:val="clear" w:color="auto" w:fill="auto"/>
          </w:tcPr>
          <w:p w:rsidR="00125391" w:rsidRPr="002D4EF8" w:rsidRDefault="00125391" w:rsidP="00125391">
            <w:pPr>
              <w:snapToGrid w:val="0"/>
              <w:spacing w:before="40" w:after="40" w:line="240" w:lineRule="auto"/>
              <w:ind w:left="57" w:right="57"/>
              <w:rPr>
                <w:rFonts w:ascii="Times New Roman" w:eastAsia="Times New Roman" w:hAnsi="Times New Roman"/>
                <w:sz w:val="24"/>
                <w:szCs w:val="24"/>
              </w:rPr>
            </w:pPr>
            <w:r w:rsidRPr="002D4EF8">
              <w:rPr>
                <w:rFonts w:ascii="Times New Roman" w:eastAsia="Times New Roman" w:hAnsi="Times New Roman"/>
                <w:sz w:val="24"/>
                <w:szCs w:val="24"/>
              </w:rPr>
              <w:t xml:space="preserve">Банковские реквизиты (наименование и адрес банка, номер расчетного счета Участника </w:t>
            </w:r>
            <w:r w:rsidR="005C2248" w:rsidRPr="002D4EF8">
              <w:rPr>
                <w:rFonts w:ascii="Times New Roman" w:eastAsia="Times New Roman" w:hAnsi="Times New Roman"/>
                <w:sz w:val="24"/>
                <w:szCs w:val="24"/>
              </w:rPr>
              <w:t xml:space="preserve">запроса предложений </w:t>
            </w:r>
            <w:r w:rsidRPr="002D4EF8">
              <w:rPr>
                <w:rFonts w:ascii="Times New Roman" w:eastAsia="Times New Roman" w:hAnsi="Times New Roman"/>
                <w:sz w:val="24"/>
                <w:szCs w:val="24"/>
              </w:rPr>
              <w:t>в банке, телефоны банка, прочие банковские реквизиты)</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125391" w:rsidRPr="002D4EF8" w:rsidRDefault="00125391" w:rsidP="00125391">
            <w:pPr>
              <w:snapToGrid w:val="0"/>
              <w:spacing w:before="40" w:after="40" w:line="240" w:lineRule="auto"/>
              <w:ind w:left="57" w:right="57"/>
              <w:rPr>
                <w:rFonts w:ascii="Times New Roman" w:eastAsia="Times New Roman" w:hAnsi="Times New Roman"/>
                <w:sz w:val="24"/>
                <w:szCs w:val="24"/>
              </w:rPr>
            </w:pPr>
          </w:p>
        </w:tc>
      </w:tr>
      <w:tr w:rsidR="00125391" w:rsidRPr="002D4EF8" w:rsidTr="005710F4">
        <w:trPr>
          <w:cantSplit/>
        </w:trPr>
        <w:tc>
          <w:tcPr>
            <w:tcW w:w="720" w:type="dxa"/>
            <w:tcBorders>
              <w:top w:val="single" w:sz="4" w:space="0" w:color="000000"/>
              <w:left w:val="single" w:sz="4" w:space="0" w:color="000000"/>
              <w:bottom w:val="single" w:sz="4" w:space="0" w:color="000000"/>
            </w:tcBorders>
            <w:shd w:val="clear" w:color="auto" w:fill="auto"/>
          </w:tcPr>
          <w:p w:rsidR="00125391" w:rsidRPr="002D4EF8" w:rsidRDefault="00861545" w:rsidP="00861545">
            <w:pPr>
              <w:tabs>
                <w:tab w:val="left" w:pos="425"/>
                <w:tab w:val="left" w:pos="567"/>
                <w:tab w:val="left" w:pos="709"/>
              </w:tabs>
              <w:suppressAutoHyphens w:val="0"/>
              <w:snapToGrid w:val="0"/>
              <w:spacing w:after="60" w:line="360" w:lineRule="auto"/>
              <w:jc w:val="both"/>
              <w:rPr>
                <w:rFonts w:ascii="Times New Roman" w:eastAsia="Times New Roman" w:hAnsi="Times New Roman"/>
                <w:sz w:val="24"/>
                <w:szCs w:val="24"/>
              </w:rPr>
            </w:pPr>
            <w:r w:rsidRPr="002D4EF8">
              <w:rPr>
                <w:rFonts w:ascii="Times New Roman" w:eastAsia="Times New Roman" w:hAnsi="Times New Roman"/>
                <w:sz w:val="24"/>
                <w:szCs w:val="24"/>
              </w:rPr>
              <w:t>9</w:t>
            </w:r>
          </w:p>
        </w:tc>
        <w:tc>
          <w:tcPr>
            <w:tcW w:w="4860" w:type="dxa"/>
            <w:tcBorders>
              <w:top w:val="single" w:sz="4" w:space="0" w:color="000000"/>
              <w:left w:val="single" w:sz="4" w:space="0" w:color="000000"/>
              <w:bottom w:val="single" w:sz="4" w:space="0" w:color="000000"/>
            </w:tcBorders>
            <w:shd w:val="clear" w:color="auto" w:fill="auto"/>
          </w:tcPr>
          <w:p w:rsidR="00125391" w:rsidRPr="002D4EF8" w:rsidRDefault="00125391" w:rsidP="00A76AD5">
            <w:pPr>
              <w:snapToGrid w:val="0"/>
              <w:spacing w:before="40" w:after="40" w:line="240" w:lineRule="auto"/>
              <w:ind w:left="57" w:right="57"/>
              <w:rPr>
                <w:rFonts w:ascii="Times New Roman" w:eastAsia="Times New Roman" w:hAnsi="Times New Roman"/>
                <w:sz w:val="24"/>
                <w:szCs w:val="24"/>
              </w:rPr>
            </w:pPr>
            <w:r w:rsidRPr="002D4EF8">
              <w:rPr>
                <w:rFonts w:ascii="Times New Roman" w:eastAsia="Times New Roman" w:hAnsi="Times New Roman"/>
                <w:sz w:val="24"/>
                <w:szCs w:val="24"/>
              </w:rPr>
              <w:t xml:space="preserve">Телефоны Участника запроса </w:t>
            </w:r>
            <w:r w:rsidR="003307A6" w:rsidRPr="002D4EF8">
              <w:rPr>
                <w:rFonts w:ascii="Times New Roman" w:eastAsia="Times New Roman" w:hAnsi="Times New Roman"/>
                <w:sz w:val="24"/>
                <w:szCs w:val="24"/>
              </w:rPr>
              <w:t>предложений</w:t>
            </w:r>
            <w:r w:rsidRPr="002D4EF8">
              <w:rPr>
                <w:rFonts w:ascii="Times New Roman" w:eastAsia="Times New Roman" w:hAnsi="Times New Roman"/>
                <w:sz w:val="24"/>
                <w:szCs w:val="24"/>
              </w:rPr>
              <w:t xml:space="preserve">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125391" w:rsidRPr="002D4EF8" w:rsidRDefault="00125391" w:rsidP="00125391">
            <w:pPr>
              <w:snapToGrid w:val="0"/>
              <w:spacing w:before="40" w:after="40" w:line="240" w:lineRule="auto"/>
              <w:ind w:left="57" w:right="57"/>
              <w:rPr>
                <w:rFonts w:ascii="Times New Roman" w:eastAsia="Times New Roman" w:hAnsi="Times New Roman"/>
                <w:sz w:val="24"/>
                <w:szCs w:val="24"/>
              </w:rPr>
            </w:pPr>
          </w:p>
        </w:tc>
      </w:tr>
      <w:tr w:rsidR="00125391" w:rsidRPr="002D4EF8" w:rsidTr="005710F4">
        <w:trPr>
          <w:cantSplit/>
          <w:trHeight w:val="116"/>
        </w:trPr>
        <w:tc>
          <w:tcPr>
            <w:tcW w:w="720" w:type="dxa"/>
            <w:tcBorders>
              <w:top w:val="single" w:sz="4" w:space="0" w:color="000000"/>
              <w:left w:val="single" w:sz="4" w:space="0" w:color="000000"/>
              <w:bottom w:val="single" w:sz="4" w:space="0" w:color="000000"/>
            </w:tcBorders>
            <w:shd w:val="clear" w:color="auto" w:fill="auto"/>
          </w:tcPr>
          <w:p w:rsidR="00125391" w:rsidRPr="002D4EF8" w:rsidRDefault="00861545" w:rsidP="00861545">
            <w:pPr>
              <w:tabs>
                <w:tab w:val="left" w:pos="425"/>
                <w:tab w:val="left" w:pos="567"/>
                <w:tab w:val="left" w:pos="709"/>
              </w:tabs>
              <w:suppressAutoHyphens w:val="0"/>
              <w:snapToGrid w:val="0"/>
              <w:spacing w:after="60" w:line="360" w:lineRule="auto"/>
              <w:jc w:val="both"/>
              <w:rPr>
                <w:rFonts w:ascii="Times New Roman" w:eastAsia="Times New Roman" w:hAnsi="Times New Roman"/>
                <w:sz w:val="24"/>
                <w:szCs w:val="24"/>
              </w:rPr>
            </w:pPr>
            <w:r w:rsidRPr="002D4EF8">
              <w:rPr>
                <w:rFonts w:ascii="Times New Roman" w:eastAsia="Times New Roman" w:hAnsi="Times New Roman"/>
                <w:sz w:val="24"/>
                <w:szCs w:val="24"/>
              </w:rPr>
              <w:t>10</w:t>
            </w:r>
          </w:p>
        </w:tc>
        <w:tc>
          <w:tcPr>
            <w:tcW w:w="4860" w:type="dxa"/>
            <w:tcBorders>
              <w:top w:val="single" w:sz="4" w:space="0" w:color="000000"/>
              <w:left w:val="single" w:sz="4" w:space="0" w:color="000000"/>
              <w:bottom w:val="single" w:sz="4" w:space="0" w:color="000000"/>
            </w:tcBorders>
            <w:shd w:val="clear" w:color="auto" w:fill="auto"/>
          </w:tcPr>
          <w:p w:rsidR="00125391" w:rsidRPr="002D4EF8" w:rsidRDefault="00125391" w:rsidP="00A76AD5">
            <w:pPr>
              <w:snapToGrid w:val="0"/>
              <w:spacing w:before="40" w:after="40" w:line="240" w:lineRule="auto"/>
              <w:ind w:left="57" w:right="57"/>
              <w:rPr>
                <w:rFonts w:ascii="Times New Roman" w:eastAsia="Times New Roman" w:hAnsi="Times New Roman"/>
                <w:sz w:val="24"/>
                <w:szCs w:val="24"/>
              </w:rPr>
            </w:pPr>
            <w:r w:rsidRPr="002D4EF8">
              <w:rPr>
                <w:rFonts w:ascii="Times New Roman" w:eastAsia="Times New Roman" w:hAnsi="Times New Roman"/>
                <w:sz w:val="24"/>
                <w:szCs w:val="24"/>
              </w:rPr>
              <w:t xml:space="preserve">Факс Участника запроса </w:t>
            </w:r>
            <w:r w:rsidR="003307A6" w:rsidRPr="002D4EF8">
              <w:rPr>
                <w:rFonts w:ascii="Times New Roman" w:eastAsia="Times New Roman" w:hAnsi="Times New Roman"/>
                <w:sz w:val="24"/>
                <w:szCs w:val="24"/>
              </w:rPr>
              <w:t>предложений</w:t>
            </w:r>
            <w:r w:rsidRPr="002D4EF8">
              <w:rPr>
                <w:rFonts w:ascii="Times New Roman" w:eastAsia="Times New Roman" w:hAnsi="Times New Roman"/>
                <w:sz w:val="24"/>
                <w:szCs w:val="24"/>
              </w:rPr>
              <w:t xml:space="preserve"> (с указанием кода города)</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125391" w:rsidRPr="002D4EF8" w:rsidRDefault="00125391" w:rsidP="00125391">
            <w:pPr>
              <w:snapToGrid w:val="0"/>
              <w:spacing w:before="40" w:after="40" w:line="240" w:lineRule="auto"/>
              <w:ind w:left="57" w:right="57"/>
              <w:rPr>
                <w:rFonts w:ascii="Times New Roman" w:eastAsia="Times New Roman" w:hAnsi="Times New Roman"/>
                <w:sz w:val="24"/>
                <w:szCs w:val="24"/>
              </w:rPr>
            </w:pPr>
          </w:p>
        </w:tc>
      </w:tr>
      <w:tr w:rsidR="00125391" w:rsidRPr="002D4EF8" w:rsidTr="005710F4">
        <w:trPr>
          <w:cantSplit/>
        </w:trPr>
        <w:tc>
          <w:tcPr>
            <w:tcW w:w="720" w:type="dxa"/>
            <w:tcBorders>
              <w:top w:val="single" w:sz="4" w:space="0" w:color="000000"/>
              <w:left w:val="single" w:sz="4" w:space="0" w:color="000000"/>
              <w:bottom w:val="single" w:sz="4" w:space="0" w:color="000000"/>
            </w:tcBorders>
            <w:shd w:val="clear" w:color="auto" w:fill="auto"/>
          </w:tcPr>
          <w:p w:rsidR="00125391" w:rsidRPr="002D4EF8" w:rsidRDefault="00861545" w:rsidP="00861545">
            <w:pPr>
              <w:tabs>
                <w:tab w:val="left" w:pos="425"/>
                <w:tab w:val="left" w:pos="567"/>
                <w:tab w:val="left" w:pos="709"/>
              </w:tabs>
              <w:suppressAutoHyphens w:val="0"/>
              <w:snapToGrid w:val="0"/>
              <w:spacing w:after="60" w:line="360" w:lineRule="auto"/>
              <w:jc w:val="both"/>
              <w:rPr>
                <w:rFonts w:ascii="Times New Roman" w:eastAsia="Times New Roman" w:hAnsi="Times New Roman"/>
                <w:sz w:val="24"/>
                <w:szCs w:val="24"/>
              </w:rPr>
            </w:pPr>
            <w:r w:rsidRPr="002D4EF8">
              <w:rPr>
                <w:rFonts w:ascii="Times New Roman" w:eastAsia="Times New Roman" w:hAnsi="Times New Roman"/>
                <w:sz w:val="24"/>
                <w:szCs w:val="24"/>
              </w:rPr>
              <w:t>11</w:t>
            </w:r>
          </w:p>
        </w:tc>
        <w:tc>
          <w:tcPr>
            <w:tcW w:w="4860" w:type="dxa"/>
            <w:tcBorders>
              <w:top w:val="single" w:sz="4" w:space="0" w:color="000000"/>
              <w:left w:val="single" w:sz="4" w:space="0" w:color="000000"/>
              <w:bottom w:val="single" w:sz="4" w:space="0" w:color="000000"/>
            </w:tcBorders>
            <w:shd w:val="clear" w:color="auto" w:fill="auto"/>
          </w:tcPr>
          <w:p w:rsidR="00125391" w:rsidRPr="002D4EF8" w:rsidRDefault="00125391" w:rsidP="00A76AD5">
            <w:pPr>
              <w:snapToGrid w:val="0"/>
              <w:spacing w:before="40" w:after="40" w:line="240" w:lineRule="auto"/>
              <w:ind w:left="57" w:right="57"/>
              <w:rPr>
                <w:rFonts w:ascii="Times New Roman" w:eastAsia="Times New Roman" w:hAnsi="Times New Roman"/>
                <w:sz w:val="24"/>
                <w:szCs w:val="24"/>
              </w:rPr>
            </w:pPr>
            <w:r w:rsidRPr="002D4EF8">
              <w:rPr>
                <w:rFonts w:ascii="Times New Roman" w:eastAsia="Times New Roman" w:hAnsi="Times New Roman"/>
                <w:sz w:val="24"/>
                <w:szCs w:val="24"/>
              </w:rPr>
              <w:t xml:space="preserve">Адрес электронной почты Участника запроса </w:t>
            </w:r>
            <w:r w:rsidR="00A76AD5" w:rsidRPr="002D4EF8">
              <w:rPr>
                <w:rFonts w:ascii="Times New Roman" w:eastAsia="Times New Roman" w:hAnsi="Times New Roman"/>
                <w:sz w:val="24"/>
                <w:szCs w:val="24"/>
              </w:rPr>
              <w:t>предложений</w:t>
            </w:r>
          </w:p>
        </w:tc>
        <w:tc>
          <w:tcPr>
            <w:tcW w:w="4690" w:type="dxa"/>
            <w:tcBorders>
              <w:top w:val="single" w:sz="4" w:space="0" w:color="000000"/>
              <w:left w:val="single" w:sz="4" w:space="0" w:color="000000"/>
              <w:bottom w:val="single" w:sz="4" w:space="0" w:color="000000"/>
              <w:right w:val="single" w:sz="4" w:space="0" w:color="000000"/>
            </w:tcBorders>
            <w:shd w:val="clear" w:color="auto" w:fill="auto"/>
          </w:tcPr>
          <w:p w:rsidR="00125391" w:rsidRPr="002D4EF8" w:rsidRDefault="00125391" w:rsidP="00125391">
            <w:pPr>
              <w:snapToGrid w:val="0"/>
              <w:spacing w:before="40" w:after="40" w:line="240" w:lineRule="auto"/>
              <w:ind w:left="57" w:right="57"/>
              <w:rPr>
                <w:rFonts w:ascii="Times New Roman" w:eastAsia="Times New Roman" w:hAnsi="Times New Roman"/>
                <w:sz w:val="24"/>
                <w:szCs w:val="24"/>
              </w:rPr>
            </w:pPr>
          </w:p>
        </w:tc>
      </w:tr>
    </w:tbl>
    <w:p w:rsidR="00125391" w:rsidRPr="002D4EF8" w:rsidRDefault="00125391" w:rsidP="00153DBA">
      <w:pPr>
        <w:tabs>
          <w:tab w:val="left" w:pos="1494"/>
        </w:tabs>
        <w:spacing w:after="0" w:line="360" w:lineRule="auto"/>
        <w:jc w:val="both"/>
        <w:rPr>
          <w:rFonts w:ascii="Times New Roman" w:eastAsia="Times New Roman" w:hAnsi="Times New Roman"/>
          <w:sz w:val="24"/>
          <w:szCs w:val="24"/>
        </w:rPr>
      </w:pPr>
    </w:p>
    <w:tbl>
      <w:tblPr>
        <w:tblW w:w="10314" w:type="dxa"/>
        <w:tblLayout w:type="fixed"/>
        <w:tblLook w:val="0000" w:firstRow="0" w:lastRow="0" w:firstColumn="0" w:lastColumn="0" w:noHBand="0" w:noVBand="0"/>
      </w:tblPr>
      <w:tblGrid>
        <w:gridCol w:w="675"/>
        <w:gridCol w:w="4962"/>
        <w:gridCol w:w="4677"/>
      </w:tblGrid>
      <w:tr w:rsidR="00125391" w:rsidRPr="002D4EF8" w:rsidTr="005710F4">
        <w:trPr>
          <w:cantSplit/>
        </w:trPr>
        <w:tc>
          <w:tcPr>
            <w:tcW w:w="675" w:type="dxa"/>
            <w:tcBorders>
              <w:top w:val="single" w:sz="4" w:space="0" w:color="000000"/>
              <w:left w:val="single" w:sz="4" w:space="0" w:color="000000"/>
              <w:bottom w:val="single" w:sz="4" w:space="0" w:color="000000"/>
            </w:tcBorders>
          </w:tcPr>
          <w:p w:rsidR="00125391" w:rsidRPr="002D4EF8" w:rsidRDefault="00125391" w:rsidP="00125391">
            <w:pPr>
              <w:snapToGrid w:val="0"/>
              <w:spacing w:before="40" w:after="40" w:line="240" w:lineRule="auto"/>
              <w:ind w:left="57" w:right="-23"/>
              <w:rPr>
                <w:rFonts w:ascii="Times New Roman" w:eastAsia="Times New Roman" w:hAnsi="Times New Roman"/>
                <w:sz w:val="24"/>
                <w:szCs w:val="24"/>
              </w:rPr>
            </w:pPr>
            <w:r w:rsidRPr="002D4EF8">
              <w:rPr>
                <w:rFonts w:ascii="Times New Roman" w:eastAsia="Times New Roman" w:hAnsi="Times New Roman"/>
                <w:sz w:val="24"/>
                <w:szCs w:val="24"/>
              </w:rPr>
              <w:t>12</w:t>
            </w:r>
          </w:p>
        </w:tc>
        <w:tc>
          <w:tcPr>
            <w:tcW w:w="4962" w:type="dxa"/>
            <w:tcBorders>
              <w:top w:val="single" w:sz="4" w:space="0" w:color="000000"/>
              <w:left w:val="single" w:sz="4" w:space="0" w:color="000000"/>
              <w:bottom w:val="single" w:sz="4" w:space="0" w:color="000000"/>
            </w:tcBorders>
            <w:shd w:val="clear" w:color="auto" w:fill="auto"/>
          </w:tcPr>
          <w:p w:rsidR="00125391" w:rsidRPr="002D4EF8" w:rsidRDefault="00125391" w:rsidP="005C2248">
            <w:pPr>
              <w:snapToGrid w:val="0"/>
              <w:spacing w:before="40" w:after="40" w:line="240" w:lineRule="auto"/>
              <w:ind w:left="57" w:right="57"/>
              <w:rPr>
                <w:rFonts w:ascii="Times New Roman" w:eastAsia="Times New Roman" w:hAnsi="Times New Roman"/>
                <w:sz w:val="24"/>
                <w:szCs w:val="24"/>
              </w:rPr>
            </w:pPr>
            <w:r w:rsidRPr="002D4EF8">
              <w:rPr>
                <w:rFonts w:ascii="Times New Roman" w:eastAsia="Times New Roman" w:hAnsi="Times New Roman"/>
                <w:sz w:val="24"/>
                <w:szCs w:val="24"/>
              </w:rPr>
              <w:t xml:space="preserve">Фамилия, Имя и Отчество руководителя Участника запроса </w:t>
            </w:r>
            <w:r w:rsidR="00A76AD5" w:rsidRPr="002D4EF8">
              <w:rPr>
                <w:rFonts w:ascii="Times New Roman" w:eastAsia="Times New Roman" w:hAnsi="Times New Roman"/>
                <w:sz w:val="24"/>
                <w:szCs w:val="24"/>
              </w:rPr>
              <w:t>предложений</w:t>
            </w:r>
            <w:r w:rsidRPr="002D4EF8">
              <w:rPr>
                <w:rFonts w:ascii="Times New Roman" w:eastAsia="Times New Roman" w:hAnsi="Times New Roman"/>
                <w:sz w:val="24"/>
                <w:szCs w:val="24"/>
              </w:rPr>
              <w:t xml:space="preserve">, имеющего право подписи согласно учредительным документам Участника запроса </w:t>
            </w:r>
            <w:r w:rsidR="00A76AD5" w:rsidRPr="002D4EF8">
              <w:rPr>
                <w:rFonts w:ascii="Times New Roman" w:eastAsia="Times New Roman" w:hAnsi="Times New Roman"/>
                <w:sz w:val="24"/>
                <w:szCs w:val="24"/>
              </w:rPr>
              <w:t>предложений</w:t>
            </w:r>
            <w:r w:rsidRPr="002D4EF8">
              <w:rPr>
                <w:rFonts w:ascii="Times New Roman" w:eastAsia="Times New Roman" w:hAnsi="Times New Roman"/>
                <w:sz w:val="24"/>
                <w:szCs w:val="24"/>
              </w:rPr>
              <w:t>, с указанием должности и контактного телефона</w:t>
            </w:r>
          </w:p>
        </w:tc>
        <w:tc>
          <w:tcPr>
            <w:tcW w:w="4677" w:type="dxa"/>
            <w:tcBorders>
              <w:top w:val="single" w:sz="4" w:space="0" w:color="000000"/>
              <w:left w:val="single" w:sz="4" w:space="0" w:color="000000"/>
              <w:bottom w:val="single" w:sz="4" w:space="0" w:color="000000"/>
              <w:right w:val="single" w:sz="4" w:space="0" w:color="000000"/>
            </w:tcBorders>
            <w:shd w:val="clear" w:color="auto" w:fill="auto"/>
          </w:tcPr>
          <w:p w:rsidR="00125391" w:rsidRPr="002D4EF8" w:rsidRDefault="00125391" w:rsidP="00125391">
            <w:pPr>
              <w:snapToGrid w:val="0"/>
              <w:spacing w:before="40" w:after="40" w:line="240" w:lineRule="auto"/>
              <w:ind w:left="57" w:right="57"/>
              <w:rPr>
                <w:rFonts w:ascii="Times New Roman" w:eastAsia="Times New Roman" w:hAnsi="Times New Roman"/>
                <w:sz w:val="24"/>
                <w:szCs w:val="24"/>
              </w:rPr>
            </w:pPr>
          </w:p>
        </w:tc>
      </w:tr>
      <w:tr w:rsidR="00125391" w:rsidRPr="002D4EF8" w:rsidTr="005710F4">
        <w:trPr>
          <w:cantSplit/>
        </w:trPr>
        <w:tc>
          <w:tcPr>
            <w:tcW w:w="675" w:type="dxa"/>
            <w:tcBorders>
              <w:top w:val="single" w:sz="4" w:space="0" w:color="000000"/>
              <w:left w:val="single" w:sz="4" w:space="0" w:color="000000"/>
              <w:bottom w:val="single" w:sz="4" w:space="0" w:color="000000"/>
            </w:tcBorders>
          </w:tcPr>
          <w:p w:rsidR="00125391" w:rsidRPr="002D4EF8" w:rsidRDefault="00125391" w:rsidP="00125391">
            <w:pPr>
              <w:snapToGrid w:val="0"/>
              <w:spacing w:before="40" w:after="40" w:line="240" w:lineRule="auto"/>
              <w:ind w:left="57" w:right="-165"/>
              <w:rPr>
                <w:rFonts w:ascii="Times New Roman" w:eastAsia="Times New Roman" w:hAnsi="Times New Roman"/>
                <w:sz w:val="24"/>
                <w:szCs w:val="24"/>
              </w:rPr>
            </w:pPr>
            <w:r w:rsidRPr="002D4EF8">
              <w:rPr>
                <w:rFonts w:ascii="Times New Roman" w:eastAsia="Times New Roman" w:hAnsi="Times New Roman"/>
                <w:sz w:val="24"/>
                <w:szCs w:val="24"/>
              </w:rPr>
              <w:lastRenderedPageBreak/>
              <w:t>13</w:t>
            </w:r>
          </w:p>
        </w:tc>
        <w:tc>
          <w:tcPr>
            <w:tcW w:w="4962" w:type="dxa"/>
            <w:tcBorders>
              <w:top w:val="single" w:sz="4" w:space="0" w:color="000000"/>
              <w:left w:val="single" w:sz="4" w:space="0" w:color="000000"/>
              <w:bottom w:val="single" w:sz="4" w:space="0" w:color="000000"/>
            </w:tcBorders>
            <w:shd w:val="clear" w:color="auto" w:fill="auto"/>
          </w:tcPr>
          <w:p w:rsidR="00125391" w:rsidRPr="002D4EF8" w:rsidRDefault="00125391" w:rsidP="00125391">
            <w:pPr>
              <w:snapToGrid w:val="0"/>
              <w:spacing w:before="40" w:after="40" w:line="240" w:lineRule="auto"/>
              <w:ind w:left="57" w:right="57"/>
              <w:rPr>
                <w:rFonts w:ascii="Times New Roman" w:eastAsia="Times New Roman" w:hAnsi="Times New Roman"/>
                <w:sz w:val="24"/>
                <w:szCs w:val="24"/>
              </w:rPr>
            </w:pPr>
            <w:r w:rsidRPr="002D4EF8">
              <w:rPr>
                <w:rFonts w:ascii="Times New Roman" w:eastAsia="Times New Roman" w:hAnsi="Times New Roman"/>
                <w:sz w:val="24"/>
                <w:szCs w:val="24"/>
              </w:rPr>
              <w:t xml:space="preserve">Фамилия, Имя и Отчество ответственного лица Участника </w:t>
            </w:r>
            <w:r w:rsidR="005C2248" w:rsidRPr="002D4EF8">
              <w:rPr>
                <w:rFonts w:ascii="Times New Roman" w:eastAsia="Times New Roman" w:hAnsi="Times New Roman"/>
                <w:sz w:val="24"/>
                <w:szCs w:val="24"/>
              </w:rPr>
              <w:t xml:space="preserve">запроса предложений </w:t>
            </w:r>
            <w:r w:rsidRPr="002D4EF8">
              <w:rPr>
                <w:rFonts w:ascii="Times New Roman" w:eastAsia="Times New Roman" w:hAnsi="Times New Roman"/>
                <w:sz w:val="24"/>
                <w:szCs w:val="24"/>
              </w:rPr>
              <w:t>с указанием должности и контактного телефона</w:t>
            </w:r>
          </w:p>
        </w:tc>
        <w:tc>
          <w:tcPr>
            <w:tcW w:w="4677" w:type="dxa"/>
            <w:tcBorders>
              <w:top w:val="single" w:sz="4" w:space="0" w:color="000000"/>
              <w:left w:val="single" w:sz="4" w:space="0" w:color="000000"/>
              <w:bottom w:val="single" w:sz="4" w:space="0" w:color="000000"/>
              <w:right w:val="single" w:sz="4" w:space="0" w:color="000000"/>
            </w:tcBorders>
            <w:shd w:val="clear" w:color="auto" w:fill="auto"/>
          </w:tcPr>
          <w:p w:rsidR="00125391" w:rsidRPr="002D4EF8" w:rsidRDefault="00125391" w:rsidP="00125391">
            <w:pPr>
              <w:snapToGrid w:val="0"/>
              <w:spacing w:before="40" w:after="40" w:line="240" w:lineRule="auto"/>
              <w:ind w:left="57" w:right="57"/>
              <w:rPr>
                <w:rFonts w:ascii="Times New Roman" w:eastAsia="Times New Roman" w:hAnsi="Times New Roman"/>
                <w:sz w:val="24"/>
                <w:szCs w:val="24"/>
              </w:rPr>
            </w:pPr>
          </w:p>
        </w:tc>
      </w:tr>
    </w:tbl>
    <w:p w:rsidR="00125391" w:rsidRPr="002D4EF8" w:rsidRDefault="00125391" w:rsidP="00125391">
      <w:pPr>
        <w:tabs>
          <w:tab w:val="left" w:pos="1494"/>
        </w:tabs>
        <w:spacing w:after="0" w:line="360" w:lineRule="auto"/>
        <w:ind w:left="1134"/>
        <w:jc w:val="both"/>
        <w:rPr>
          <w:rFonts w:ascii="Times New Roman" w:eastAsia="Times New Roman" w:hAnsi="Times New Roman"/>
          <w:sz w:val="24"/>
          <w:szCs w:val="24"/>
        </w:rPr>
      </w:pPr>
    </w:p>
    <w:p w:rsidR="00125391" w:rsidRPr="002D4EF8" w:rsidRDefault="00125391" w:rsidP="00125391">
      <w:pPr>
        <w:tabs>
          <w:tab w:val="left" w:pos="1494"/>
        </w:tabs>
        <w:spacing w:after="0" w:line="360" w:lineRule="auto"/>
        <w:ind w:left="1134"/>
        <w:jc w:val="both"/>
        <w:rPr>
          <w:rFonts w:ascii="Times New Roman" w:eastAsia="Times New Roman" w:hAnsi="Times New Roman"/>
          <w:sz w:val="24"/>
          <w:szCs w:val="24"/>
        </w:rPr>
      </w:pPr>
    </w:p>
    <w:p w:rsidR="00125391" w:rsidRPr="002D4EF8" w:rsidRDefault="00125391" w:rsidP="00125391">
      <w:pPr>
        <w:spacing w:after="0" w:line="240" w:lineRule="auto"/>
        <w:ind w:firstLine="567"/>
        <w:jc w:val="both"/>
        <w:rPr>
          <w:rFonts w:ascii="Times New Roman" w:eastAsia="Times New Roman" w:hAnsi="Times New Roman"/>
          <w:sz w:val="24"/>
          <w:szCs w:val="24"/>
        </w:rPr>
      </w:pPr>
      <w:r w:rsidRPr="002D4EF8">
        <w:rPr>
          <w:rFonts w:ascii="Times New Roman" w:eastAsia="Times New Roman" w:hAnsi="Times New Roman"/>
          <w:sz w:val="24"/>
          <w:szCs w:val="24"/>
        </w:rPr>
        <w:t>____________________________________</w:t>
      </w:r>
    </w:p>
    <w:p w:rsidR="00125391" w:rsidRPr="002D4EF8" w:rsidRDefault="00125391" w:rsidP="00125391">
      <w:pPr>
        <w:spacing w:after="0" w:line="240" w:lineRule="auto"/>
        <w:ind w:right="3684" w:firstLine="567"/>
        <w:jc w:val="center"/>
        <w:rPr>
          <w:rFonts w:ascii="Times New Roman" w:eastAsia="Times New Roman" w:hAnsi="Times New Roman"/>
          <w:sz w:val="24"/>
          <w:szCs w:val="24"/>
          <w:vertAlign w:val="superscript"/>
        </w:rPr>
      </w:pPr>
      <w:r w:rsidRPr="002D4EF8">
        <w:rPr>
          <w:rFonts w:ascii="Times New Roman" w:eastAsia="Times New Roman" w:hAnsi="Times New Roman"/>
          <w:sz w:val="24"/>
          <w:szCs w:val="24"/>
          <w:vertAlign w:val="superscript"/>
        </w:rPr>
        <w:t>(подпись, М.П.)</w:t>
      </w:r>
    </w:p>
    <w:p w:rsidR="00125391" w:rsidRPr="002D4EF8" w:rsidRDefault="00125391" w:rsidP="00125391">
      <w:pPr>
        <w:spacing w:after="0" w:line="240" w:lineRule="auto"/>
        <w:ind w:firstLine="567"/>
        <w:jc w:val="both"/>
        <w:rPr>
          <w:rFonts w:ascii="Times New Roman" w:eastAsia="Times New Roman" w:hAnsi="Times New Roman"/>
          <w:sz w:val="24"/>
          <w:szCs w:val="24"/>
        </w:rPr>
      </w:pPr>
      <w:r w:rsidRPr="002D4EF8">
        <w:rPr>
          <w:rFonts w:ascii="Times New Roman" w:eastAsia="Times New Roman" w:hAnsi="Times New Roman"/>
          <w:sz w:val="24"/>
          <w:szCs w:val="24"/>
        </w:rPr>
        <w:t>____________________________________</w:t>
      </w:r>
    </w:p>
    <w:p w:rsidR="00125391" w:rsidRPr="002D4EF8" w:rsidRDefault="00125391" w:rsidP="00125391">
      <w:pPr>
        <w:spacing w:after="0" w:line="240" w:lineRule="auto"/>
        <w:ind w:right="3684" w:firstLine="567"/>
        <w:jc w:val="center"/>
        <w:rPr>
          <w:rFonts w:ascii="Times New Roman" w:eastAsia="Times New Roman" w:hAnsi="Times New Roman"/>
          <w:sz w:val="24"/>
          <w:szCs w:val="24"/>
          <w:vertAlign w:val="superscript"/>
        </w:rPr>
      </w:pPr>
      <w:r w:rsidRPr="002D4EF8">
        <w:rPr>
          <w:rFonts w:ascii="Times New Roman" w:eastAsia="Times New Roman" w:hAnsi="Times New Roman"/>
          <w:sz w:val="24"/>
          <w:szCs w:val="24"/>
          <w:vertAlign w:val="superscript"/>
        </w:rPr>
        <w:t xml:space="preserve">(фамилия, имя, отчество </w:t>
      </w:r>
      <w:proofErr w:type="gramStart"/>
      <w:r w:rsidRPr="002D4EF8">
        <w:rPr>
          <w:rFonts w:ascii="Times New Roman" w:eastAsia="Times New Roman" w:hAnsi="Times New Roman"/>
          <w:sz w:val="24"/>
          <w:szCs w:val="24"/>
          <w:vertAlign w:val="superscript"/>
        </w:rPr>
        <w:t>подписавшего</w:t>
      </w:r>
      <w:proofErr w:type="gramEnd"/>
      <w:r w:rsidRPr="002D4EF8">
        <w:rPr>
          <w:rFonts w:ascii="Times New Roman" w:eastAsia="Times New Roman" w:hAnsi="Times New Roman"/>
          <w:sz w:val="24"/>
          <w:szCs w:val="24"/>
          <w:vertAlign w:val="superscript"/>
        </w:rPr>
        <w:t>, должность)</w:t>
      </w:r>
    </w:p>
    <w:p w:rsidR="00125391" w:rsidRPr="002D4EF8" w:rsidRDefault="00125391" w:rsidP="00125391">
      <w:pPr>
        <w:keepNext/>
        <w:spacing w:after="0" w:line="240" w:lineRule="auto"/>
        <w:ind w:firstLine="567"/>
        <w:jc w:val="both"/>
        <w:rPr>
          <w:rFonts w:ascii="Times New Roman" w:eastAsia="Times New Roman" w:hAnsi="Times New Roman"/>
          <w:b/>
          <w:sz w:val="24"/>
          <w:szCs w:val="24"/>
        </w:rPr>
      </w:pPr>
    </w:p>
    <w:p w:rsidR="00125391" w:rsidRPr="002D4EF8" w:rsidRDefault="00125391" w:rsidP="00125391">
      <w:pPr>
        <w:pBdr>
          <w:bottom w:val="single" w:sz="4" w:space="1" w:color="000000"/>
        </w:pBdr>
        <w:shd w:val="clear" w:color="auto" w:fill="E0E0E0"/>
        <w:spacing w:after="0" w:line="240" w:lineRule="auto"/>
        <w:ind w:right="21"/>
        <w:jc w:val="center"/>
        <w:rPr>
          <w:rFonts w:ascii="Times New Roman" w:eastAsia="Times New Roman" w:hAnsi="Times New Roman"/>
          <w:sz w:val="24"/>
          <w:szCs w:val="24"/>
        </w:rPr>
      </w:pPr>
      <w:r w:rsidRPr="002D4EF8">
        <w:rPr>
          <w:rFonts w:ascii="Times New Roman" w:eastAsia="Times New Roman" w:hAnsi="Times New Roman"/>
          <w:sz w:val="24"/>
          <w:szCs w:val="24"/>
        </w:rPr>
        <w:t>Инструкции по заполнению</w:t>
      </w:r>
    </w:p>
    <w:p w:rsidR="00125391" w:rsidRPr="002D4EF8" w:rsidRDefault="00125391" w:rsidP="00125391">
      <w:pPr>
        <w:tabs>
          <w:tab w:val="left" w:pos="851"/>
        </w:tabs>
        <w:spacing w:after="0" w:line="360" w:lineRule="auto"/>
        <w:contextualSpacing/>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1.Участник </w:t>
      </w:r>
      <w:r w:rsidR="005C2248" w:rsidRPr="002D4EF8">
        <w:rPr>
          <w:rFonts w:ascii="Times New Roman" w:eastAsia="Times New Roman" w:hAnsi="Times New Roman"/>
          <w:sz w:val="24"/>
          <w:szCs w:val="24"/>
        </w:rPr>
        <w:t xml:space="preserve">запроса предложений </w:t>
      </w:r>
      <w:r w:rsidRPr="002D4EF8">
        <w:rPr>
          <w:rFonts w:ascii="Times New Roman" w:eastAsia="Times New Roman" w:hAnsi="Times New Roman"/>
          <w:sz w:val="24"/>
          <w:szCs w:val="24"/>
        </w:rPr>
        <w:t>приводит номер и дату письма о подаче оферты, приложением к которому является данная анкета.</w:t>
      </w:r>
    </w:p>
    <w:p w:rsidR="00125391" w:rsidRPr="002D4EF8" w:rsidRDefault="00125391" w:rsidP="00125391">
      <w:pPr>
        <w:tabs>
          <w:tab w:val="left" w:pos="851"/>
        </w:tabs>
        <w:spacing w:after="0" w:line="360" w:lineRule="auto"/>
        <w:contextualSpacing/>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2.Участник </w:t>
      </w:r>
      <w:r w:rsidR="005C2248" w:rsidRPr="002D4EF8">
        <w:rPr>
          <w:rFonts w:ascii="Times New Roman" w:eastAsia="Times New Roman" w:hAnsi="Times New Roman"/>
          <w:sz w:val="24"/>
          <w:szCs w:val="24"/>
        </w:rPr>
        <w:t xml:space="preserve">запроса предложений </w:t>
      </w:r>
      <w:r w:rsidRPr="002D4EF8">
        <w:rPr>
          <w:rFonts w:ascii="Times New Roman" w:eastAsia="Times New Roman" w:hAnsi="Times New Roman"/>
          <w:sz w:val="24"/>
          <w:szCs w:val="24"/>
        </w:rPr>
        <w:t xml:space="preserve">указывает свое фирменное наименование (в </w:t>
      </w:r>
      <w:proofErr w:type="spellStart"/>
      <w:r w:rsidRPr="002D4EF8">
        <w:rPr>
          <w:rFonts w:ascii="Times New Roman" w:eastAsia="Times New Roman" w:hAnsi="Times New Roman"/>
          <w:sz w:val="24"/>
          <w:szCs w:val="24"/>
        </w:rPr>
        <w:t>т.ч</w:t>
      </w:r>
      <w:proofErr w:type="spellEnd"/>
      <w:r w:rsidRPr="002D4EF8">
        <w:rPr>
          <w:rFonts w:ascii="Times New Roman" w:eastAsia="Times New Roman" w:hAnsi="Times New Roman"/>
          <w:sz w:val="24"/>
          <w:szCs w:val="24"/>
        </w:rPr>
        <w:t>. организационно-правовую форму) и свой адрес.</w:t>
      </w:r>
    </w:p>
    <w:p w:rsidR="00125391" w:rsidRPr="002D4EF8" w:rsidRDefault="00125391" w:rsidP="00125391">
      <w:pPr>
        <w:tabs>
          <w:tab w:val="left" w:pos="851"/>
        </w:tabs>
        <w:spacing w:after="0" w:line="360" w:lineRule="auto"/>
        <w:contextualSpacing/>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3.Участник </w:t>
      </w:r>
      <w:r w:rsidR="005C2248" w:rsidRPr="002D4EF8">
        <w:rPr>
          <w:rFonts w:ascii="Times New Roman" w:eastAsia="Times New Roman" w:hAnsi="Times New Roman"/>
          <w:sz w:val="24"/>
          <w:szCs w:val="24"/>
        </w:rPr>
        <w:t xml:space="preserve">запроса предложений </w:t>
      </w:r>
      <w:r w:rsidRPr="002D4EF8">
        <w:rPr>
          <w:rFonts w:ascii="Times New Roman" w:eastAsia="Times New Roman" w:hAnsi="Times New Roman"/>
          <w:sz w:val="24"/>
          <w:szCs w:val="24"/>
        </w:rPr>
        <w:t>должен заполнить приведенную выше таблицу по всем позициям. В случае отсутствия каких-либо данных указать слово «нет».</w:t>
      </w:r>
    </w:p>
    <w:p w:rsidR="00125391" w:rsidRPr="002D4EF8" w:rsidRDefault="00125391" w:rsidP="00125391">
      <w:pPr>
        <w:tabs>
          <w:tab w:val="left" w:pos="851"/>
        </w:tabs>
        <w:spacing w:after="0" w:line="360" w:lineRule="auto"/>
        <w:contextualSpacing/>
        <w:jc w:val="both"/>
        <w:rPr>
          <w:rFonts w:ascii="Times New Roman" w:eastAsia="Times New Roman" w:hAnsi="Times New Roman"/>
          <w:sz w:val="24"/>
          <w:szCs w:val="24"/>
        </w:rPr>
      </w:pPr>
      <w:r w:rsidRPr="002D4EF8">
        <w:rPr>
          <w:rFonts w:ascii="Times New Roman" w:eastAsia="Times New Roman" w:hAnsi="Times New Roman"/>
          <w:sz w:val="24"/>
          <w:szCs w:val="24"/>
        </w:rPr>
        <w:t>4.В графе 8 «Банковские реквизиты…» указываются реквизиты, которые будут использованы при заключении Договора.</w:t>
      </w:r>
    </w:p>
    <w:p w:rsidR="00125391" w:rsidRPr="002D4EF8" w:rsidRDefault="00125391" w:rsidP="00125391">
      <w:pPr>
        <w:tabs>
          <w:tab w:val="left" w:pos="1494"/>
        </w:tabs>
        <w:spacing w:after="0" w:line="360" w:lineRule="auto"/>
        <w:ind w:left="1134"/>
        <w:jc w:val="both"/>
        <w:rPr>
          <w:rFonts w:ascii="Times New Roman" w:eastAsia="Times New Roman" w:hAnsi="Times New Roman"/>
          <w:sz w:val="24"/>
          <w:szCs w:val="24"/>
        </w:rPr>
      </w:pPr>
    </w:p>
    <w:p w:rsidR="00125391" w:rsidRPr="002D4EF8" w:rsidRDefault="00125391" w:rsidP="00125391">
      <w:pPr>
        <w:tabs>
          <w:tab w:val="left" w:pos="1494"/>
        </w:tabs>
        <w:spacing w:after="0" w:line="360" w:lineRule="auto"/>
        <w:ind w:left="1134"/>
        <w:jc w:val="both"/>
        <w:rPr>
          <w:rFonts w:ascii="Times New Roman" w:eastAsia="Times New Roman" w:hAnsi="Times New Roman"/>
          <w:sz w:val="24"/>
          <w:szCs w:val="24"/>
        </w:rPr>
      </w:pPr>
    </w:p>
    <w:p w:rsidR="00125391" w:rsidRPr="002D4EF8" w:rsidRDefault="00125391" w:rsidP="00125391">
      <w:pPr>
        <w:tabs>
          <w:tab w:val="left" w:pos="1494"/>
        </w:tabs>
        <w:spacing w:after="0" w:line="360" w:lineRule="auto"/>
        <w:ind w:left="1134"/>
        <w:jc w:val="both"/>
        <w:rPr>
          <w:rFonts w:ascii="Times New Roman" w:eastAsia="Times New Roman" w:hAnsi="Times New Roman"/>
          <w:sz w:val="24"/>
          <w:szCs w:val="24"/>
        </w:rPr>
      </w:pPr>
    </w:p>
    <w:p w:rsidR="00125391" w:rsidRPr="002D4EF8" w:rsidRDefault="00125391" w:rsidP="00125391">
      <w:pPr>
        <w:tabs>
          <w:tab w:val="left" w:pos="1494"/>
        </w:tabs>
        <w:spacing w:after="0" w:line="360" w:lineRule="auto"/>
        <w:ind w:left="1134"/>
        <w:jc w:val="both"/>
        <w:rPr>
          <w:rFonts w:ascii="Times New Roman" w:eastAsia="Times New Roman" w:hAnsi="Times New Roman"/>
          <w:sz w:val="24"/>
          <w:szCs w:val="24"/>
        </w:rPr>
      </w:pPr>
    </w:p>
    <w:p w:rsidR="00125391" w:rsidRPr="002D4EF8" w:rsidRDefault="00125391" w:rsidP="00125391">
      <w:pPr>
        <w:tabs>
          <w:tab w:val="left" w:pos="1494"/>
        </w:tabs>
        <w:spacing w:after="0" w:line="360" w:lineRule="auto"/>
        <w:ind w:left="1134"/>
        <w:jc w:val="both"/>
        <w:rPr>
          <w:rFonts w:ascii="Times New Roman" w:eastAsia="Times New Roman" w:hAnsi="Times New Roman"/>
          <w:sz w:val="24"/>
          <w:szCs w:val="24"/>
        </w:rPr>
      </w:pPr>
    </w:p>
    <w:p w:rsidR="00125391" w:rsidRPr="002D4EF8" w:rsidRDefault="00125391" w:rsidP="00125391">
      <w:pPr>
        <w:tabs>
          <w:tab w:val="left" w:pos="1494"/>
        </w:tabs>
        <w:spacing w:after="0" w:line="360" w:lineRule="auto"/>
        <w:ind w:left="1134"/>
        <w:jc w:val="both"/>
        <w:rPr>
          <w:rFonts w:ascii="Times New Roman" w:eastAsia="Times New Roman" w:hAnsi="Times New Roman"/>
          <w:sz w:val="24"/>
          <w:szCs w:val="24"/>
        </w:rPr>
      </w:pPr>
    </w:p>
    <w:p w:rsidR="00125391" w:rsidRPr="002D4EF8" w:rsidRDefault="00125391" w:rsidP="00125391">
      <w:pPr>
        <w:tabs>
          <w:tab w:val="left" w:pos="1494"/>
        </w:tabs>
        <w:spacing w:after="0" w:line="360" w:lineRule="auto"/>
        <w:ind w:left="1134"/>
        <w:jc w:val="both"/>
        <w:rPr>
          <w:rFonts w:ascii="Times New Roman" w:eastAsia="Times New Roman" w:hAnsi="Times New Roman"/>
          <w:sz w:val="24"/>
          <w:szCs w:val="24"/>
        </w:rPr>
      </w:pPr>
    </w:p>
    <w:p w:rsidR="00125391" w:rsidRPr="002D4EF8" w:rsidRDefault="00125391" w:rsidP="00125391">
      <w:pPr>
        <w:tabs>
          <w:tab w:val="left" w:pos="1494"/>
        </w:tabs>
        <w:spacing w:after="0" w:line="360" w:lineRule="auto"/>
        <w:ind w:left="1134"/>
        <w:jc w:val="both"/>
        <w:rPr>
          <w:rFonts w:ascii="Times New Roman" w:eastAsia="Times New Roman" w:hAnsi="Times New Roman"/>
          <w:sz w:val="24"/>
          <w:szCs w:val="24"/>
        </w:rPr>
      </w:pPr>
    </w:p>
    <w:p w:rsidR="00125391" w:rsidRPr="002D4EF8" w:rsidRDefault="00125391" w:rsidP="00125391">
      <w:pPr>
        <w:tabs>
          <w:tab w:val="left" w:pos="1494"/>
        </w:tabs>
        <w:spacing w:after="0" w:line="360" w:lineRule="auto"/>
        <w:ind w:left="1134"/>
        <w:jc w:val="both"/>
        <w:rPr>
          <w:rFonts w:ascii="Times New Roman" w:eastAsia="Times New Roman" w:hAnsi="Times New Roman"/>
          <w:sz w:val="24"/>
          <w:szCs w:val="24"/>
        </w:rPr>
      </w:pPr>
    </w:p>
    <w:p w:rsidR="00125391" w:rsidRPr="002D4EF8" w:rsidRDefault="00125391" w:rsidP="00125391">
      <w:pPr>
        <w:tabs>
          <w:tab w:val="left" w:pos="1494"/>
        </w:tabs>
        <w:spacing w:after="0" w:line="360" w:lineRule="auto"/>
        <w:ind w:left="1134"/>
        <w:jc w:val="both"/>
        <w:rPr>
          <w:rFonts w:ascii="Times New Roman" w:eastAsia="Times New Roman" w:hAnsi="Times New Roman"/>
          <w:sz w:val="24"/>
          <w:szCs w:val="24"/>
        </w:rPr>
      </w:pPr>
    </w:p>
    <w:p w:rsidR="00125391" w:rsidRPr="002D4EF8" w:rsidRDefault="00125391" w:rsidP="00125391">
      <w:pPr>
        <w:tabs>
          <w:tab w:val="left" w:pos="1494"/>
        </w:tabs>
        <w:spacing w:after="0" w:line="360" w:lineRule="auto"/>
        <w:ind w:left="1134"/>
        <w:jc w:val="both"/>
        <w:rPr>
          <w:rFonts w:ascii="Times New Roman" w:eastAsia="Times New Roman" w:hAnsi="Times New Roman"/>
          <w:sz w:val="24"/>
          <w:szCs w:val="24"/>
        </w:rPr>
      </w:pPr>
    </w:p>
    <w:p w:rsidR="00125391" w:rsidRPr="002D4EF8" w:rsidRDefault="00125391" w:rsidP="00125391">
      <w:pPr>
        <w:tabs>
          <w:tab w:val="left" w:pos="1494"/>
        </w:tabs>
        <w:spacing w:after="0" w:line="360" w:lineRule="auto"/>
        <w:ind w:left="1134"/>
        <w:jc w:val="both"/>
        <w:rPr>
          <w:rFonts w:ascii="Times New Roman" w:eastAsia="Times New Roman" w:hAnsi="Times New Roman"/>
          <w:sz w:val="24"/>
          <w:szCs w:val="24"/>
        </w:rPr>
      </w:pPr>
    </w:p>
    <w:p w:rsidR="00125391" w:rsidRPr="002D4EF8" w:rsidRDefault="00125391" w:rsidP="00125391">
      <w:pPr>
        <w:tabs>
          <w:tab w:val="left" w:pos="1494"/>
        </w:tabs>
        <w:spacing w:after="0" w:line="360" w:lineRule="auto"/>
        <w:ind w:left="1134"/>
        <w:jc w:val="both"/>
        <w:rPr>
          <w:rFonts w:ascii="Times New Roman" w:eastAsia="Times New Roman" w:hAnsi="Times New Roman"/>
          <w:sz w:val="24"/>
          <w:szCs w:val="24"/>
        </w:rPr>
      </w:pPr>
    </w:p>
    <w:p w:rsidR="00125391" w:rsidRPr="002D4EF8" w:rsidRDefault="00125391" w:rsidP="00125391">
      <w:pPr>
        <w:tabs>
          <w:tab w:val="left" w:pos="1494"/>
        </w:tabs>
        <w:spacing w:after="0" w:line="360" w:lineRule="auto"/>
        <w:ind w:left="1134"/>
        <w:jc w:val="both"/>
        <w:rPr>
          <w:rFonts w:ascii="Times New Roman" w:eastAsia="Times New Roman" w:hAnsi="Times New Roman"/>
          <w:sz w:val="24"/>
          <w:szCs w:val="24"/>
        </w:rPr>
      </w:pPr>
    </w:p>
    <w:p w:rsidR="00125391" w:rsidRPr="002D4EF8" w:rsidRDefault="00125391" w:rsidP="00125391">
      <w:pPr>
        <w:tabs>
          <w:tab w:val="left" w:pos="1494"/>
        </w:tabs>
        <w:spacing w:after="0" w:line="360" w:lineRule="auto"/>
        <w:ind w:left="1134"/>
        <w:jc w:val="both"/>
        <w:rPr>
          <w:rFonts w:ascii="Times New Roman" w:eastAsia="Times New Roman" w:hAnsi="Times New Roman"/>
          <w:sz w:val="24"/>
          <w:szCs w:val="24"/>
        </w:rPr>
      </w:pPr>
    </w:p>
    <w:p w:rsidR="00125391" w:rsidRPr="002D4EF8" w:rsidRDefault="00125391" w:rsidP="00125391">
      <w:pPr>
        <w:tabs>
          <w:tab w:val="left" w:pos="1494"/>
        </w:tabs>
        <w:spacing w:after="0" w:line="360" w:lineRule="auto"/>
        <w:ind w:left="1134"/>
        <w:jc w:val="both"/>
        <w:rPr>
          <w:rFonts w:ascii="Times New Roman" w:eastAsia="Times New Roman" w:hAnsi="Times New Roman"/>
          <w:sz w:val="24"/>
          <w:szCs w:val="24"/>
        </w:rPr>
      </w:pPr>
    </w:p>
    <w:p w:rsidR="00125391" w:rsidRPr="002D4EF8" w:rsidRDefault="00125391" w:rsidP="00125391">
      <w:pPr>
        <w:tabs>
          <w:tab w:val="left" w:pos="1494"/>
        </w:tabs>
        <w:spacing w:after="0" w:line="360" w:lineRule="auto"/>
        <w:ind w:left="1134"/>
        <w:jc w:val="both"/>
        <w:rPr>
          <w:rFonts w:ascii="Times New Roman" w:eastAsia="Times New Roman" w:hAnsi="Times New Roman"/>
          <w:sz w:val="24"/>
          <w:szCs w:val="24"/>
        </w:rPr>
      </w:pPr>
    </w:p>
    <w:p w:rsidR="00A04589" w:rsidRPr="002D4EF8" w:rsidRDefault="00A04589" w:rsidP="00125391">
      <w:pPr>
        <w:tabs>
          <w:tab w:val="left" w:pos="1494"/>
        </w:tabs>
        <w:spacing w:after="0" w:line="360" w:lineRule="auto"/>
        <w:ind w:left="1134"/>
        <w:jc w:val="both"/>
        <w:rPr>
          <w:rFonts w:ascii="Times New Roman" w:eastAsia="Times New Roman" w:hAnsi="Times New Roman"/>
          <w:sz w:val="24"/>
          <w:szCs w:val="24"/>
        </w:rPr>
      </w:pPr>
    </w:p>
    <w:p w:rsidR="00A04589" w:rsidRPr="002D4EF8" w:rsidRDefault="00A04589" w:rsidP="00A04589">
      <w:pPr>
        <w:keepNext/>
        <w:keepLines/>
        <w:spacing w:before="200" w:after="0" w:line="240" w:lineRule="auto"/>
        <w:ind w:right="-143"/>
        <w:outlineLvl w:val="1"/>
        <w:rPr>
          <w:rFonts w:ascii="Times New Roman" w:eastAsia="Times New Roman" w:hAnsi="Times New Roman"/>
          <w:b/>
          <w:bCs/>
          <w:sz w:val="24"/>
          <w:szCs w:val="24"/>
        </w:rPr>
      </w:pPr>
      <w:bookmarkStart w:id="189" w:name="_Ref55336378"/>
      <w:bookmarkStart w:id="190" w:name="_Toc366762390"/>
      <w:bookmarkStart w:id="191" w:name="_Toc368061899"/>
      <w:bookmarkStart w:id="192" w:name="_Toc368062063"/>
      <w:bookmarkStart w:id="193" w:name="_Toc370824162"/>
      <w:bookmarkStart w:id="194" w:name="_Toc391973205"/>
      <w:r w:rsidRPr="002D4EF8">
        <w:rPr>
          <w:rFonts w:ascii="Times New Roman" w:eastAsia="Times New Roman" w:hAnsi="Times New Roman"/>
          <w:b/>
          <w:bCs/>
          <w:sz w:val="24"/>
          <w:szCs w:val="24"/>
        </w:rPr>
        <w:lastRenderedPageBreak/>
        <w:t>Справка о перечне и годовых объемах выполнения аналогичных договоров (форма </w:t>
      </w:r>
      <w:r w:rsidRPr="002D4EF8">
        <w:rPr>
          <w:rFonts w:ascii="Times New Roman" w:eastAsia="Times New Roman" w:hAnsi="Times New Roman"/>
          <w:b/>
          <w:bCs/>
          <w:sz w:val="24"/>
          <w:szCs w:val="24"/>
        </w:rPr>
        <w:fldChar w:fldCharType="begin"/>
      </w:r>
      <w:r w:rsidRPr="002D4EF8">
        <w:rPr>
          <w:rFonts w:ascii="Times New Roman" w:eastAsia="Times New Roman" w:hAnsi="Times New Roman"/>
          <w:b/>
          <w:bCs/>
          <w:sz w:val="24"/>
          <w:szCs w:val="24"/>
        </w:rPr>
        <w:instrText xml:space="preserve"> SEQ "форма" \*Arabic </w:instrText>
      </w:r>
      <w:r w:rsidRPr="002D4EF8">
        <w:rPr>
          <w:rFonts w:ascii="Times New Roman" w:eastAsia="Times New Roman" w:hAnsi="Times New Roman"/>
          <w:b/>
          <w:bCs/>
          <w:sz w:val="24"/>
          <w:szCs w:val="24"/>
        </w:rPr>
        <w:fldChar w:fldCharType="separate"/>
      </w:r>
      <w:r w:rsidRPr="002D4EF8">
        <w:rPr>
          <w:rFonts w:ascii="Times New Roman" w:eastAsia="Times New Roman" w:hAnsi="Times New Roman"/>
          <w:b/>
          <w:bCs/>
          <w:noProof/>
          <w:sz w:val="24"/>
          <w:szCs w:val="24"/>
        </w:rPr>
        <w:t>4</w:t>
      </w:r>
      <w:r w:rsidRPr="002D4EF8">
        <w:rPr>
          <w:rFonts w:ascii="Times New Roman" w:eastAsia="Times New Roman" w:hAnsi="Times New Roman"/>
          <w:b/>
          <w:bCs/>
          <w:sz w:val="24"/>
          <w:szCs w:val="24"/>
        </w:rPr>
        <w:fldChar w:fldCharType="end"/>
      </w:r>
      <w:r w:rsidRPr="002D4EF8">
        <w:rPr>
          <w:rFonts w:ascii="Times New Roman" w:eastAsia="Times New Roman" w:hAnsi="Times New Roman"/>
          <w:b/>
          <w:bCs/>
          <w:sz w:val="24"/>
          <w:szCs w:val="24"/>
        </w:rPr>
        <w:t>)</w:t>
      </w:r>
      <w:bookmarkEnd w:id="189"/>
      <w:bookmarkEnd w:id="190"/>
      <w:bookmarkEnd w:id="191"/>
      <w:bookmarkEnd w:id="192"/>
      <w:bookmarkEnd w:id="193"/>
      <w:bookmarkEnd w:id="194"/>
    </w:p>
    <w:p w:rsidR="00A04589" w:rsidRPr="002D4EF8" w:rsidRDefault="00A04589" w:rsidP="00A04589">
      <w:pPr>
        <w:spacing w:after="0" w:line="240" w:lineRule="auto"/>
        <w:jc w:val="right"/>
        <w:rPr>
          <w:rFonts w:ascii="Times New Roman" w:eastAsia="Times New Roman" w:hAnsi="Times New Roman"/>
          <w:sz w:val="24"/>
          <w:szCs w:val="24"/>
        </w:rPr>
      </w:pPr>
    </w:p>
    <w:p w:rsidR="00A04589" w:rsidRPr="002D4EF8" w:rsidRDefault="00A04589" w:rsidP="00A04589">
      <w:pPr>
        <w:spacing w:after="0" w:line="240" w:lineRule="auto"/>
        <w:jc w:val="right"/>
        <w:rPr>
          <w:rFonts w:ascii="Times New Roman" w:eastAsia="Times New Roman" w:hAnsi="Times New Roman"/>
          <w:sz w:val="24"/>
          <w:szCs w:val="24"/>
        </w:rPr>
      </w:pPr>
      <w:r w:rsidRPr="002D4EF8">
        <w:rPr>
          <w:rFonts w:ascii="Times New Roman" w:eastAsia="Times New Roman" w:hAnsi="Times New Roman"/>
          <w:sz w:val="24"/>
          <w:szCs w:val="24"/>
        </w:rPr>
        <w:t>Приложение 4 к письму о подаче оферты</w:t>
      </w:r>
      <w:r w:rsidRPr="002D4EF8">
        <w:rPr>
          <w:rFonts w:ascii="Times New Roman" w:eastAsia="Times New Roman" w:hAnsi="Times New Roman"/>
          <w:sz w:val="24"/>
          <w:szCs w:val="24"/>
        </w:rPr>
        <w:br/>
        <w:t>от «____»_____________ </w:t>
      </w:r>
      <w:proofErr w:type="gramStart"/>
      <w:r w:rsidRPr="002D4EF8">
        <w:rPr>
          <w:rFonts w:ascii="Times New Roman" w:eastAsia="Times New Roman" w:hAnsi="Times New Roman"/>
          <w:sz w:val="24"/>
          <w:szCs w:val="24"/>
        </w:rPr>
        <w:t>г</w:t>
      </w:r>
      <w:proofErr w:type="gramEnd"/>
      <w:r w:rsidRPr="002D4EF8">
        <w:rPr>
          <w:rFonts w:ascii="Times New Roman" w:eastAsia="Times New Roman" w:hAnsi="Times New Roman"/>
          <w:sz w:val="24"/>
          <w:szCs w:val="24"/>
        </w:rPr>
        <w:t>. №__________</w:t>
      </w:r>
    </w:p>
    <w:p w:rsidR="00361E40" w:rsidRPr="002D4EF8" w:rsidRDefault="00361E40" w:rsidP="00A04589">
      <w:pPr>
        <w:spacing w:after="0" w:line="240" w:lineRule="auto"/>
        <w:jc w:val="right"/>
        <w:rPr>
          <w:rFonts w:ascii="Times New Roman" w:eastAsia="Times New Roman" w:hAnsi="Times New Roman"/>
          <w:sz w:val="24"/>
          <w:szCs w:val="24"/>
        </w:rPr>
      </w:pPr>
    </w:p>
    <w:p w:rsidR="007F4978" w:rsidRPr="000F2E01" w:rsidRDefault="00A04589" w:rsidP="00A04589">
      <w:pPr>
        <w:spacing w:after="0" w:line="240" w:lineRule="auto"/>
        <w:jc w:val="center"/>
        <w:rPr>
          <w:rFonts w:ascii="Times New Roman" w:eastAsia="Times New Roman" w:hAnsi="Times New Roman"/>
          <w:sz w:val="24"/>
          <w:szCs w:val="24"/>
        </w:rPr>
      </w:pPr>
      <w:r w:rsidRPr="000F2E01">
        <w:rPr>
          <w:rFonts w:ascii="Times New Roman" w:eastAsia="Times New Roman" w:hAnsi="Times New Roman"/>
          <w:b/>
          <w:sz w:val="24"/>
          <w:szCs w:val="24"/>
        </w:rPr>
        <w:t>Справка о перечне и</w:t>
      </w:r>
      <w:r w:rsidR="007F4978" w:rsidRPr="000F2E01">
        <w:rPr>
          <w:rFonts w:ascii="Times New Roman" w:eastAsia="Times New Roman" w:hAnsi="Times New Roman"/>
          <w:b/>
          <w:sz w:val="24"/>
          <w:szCs w:val="24"/>
        </w:rPr>
        <w:t xml:space="preserve"> годовых </w:t>
      </w:r>
      <w:r w:rsidRPr="000F2E01">
        <w:rPr>
          <w:rFonts w:ascii="Times New Roman" w:eastAsia="Times New Roman" w:hAnsi="Times New Roman"/>
          <w:b/>
          <w:sz w:val="24"/>
          <w:szCs w:val="24"/>
        </w:rPr>
        <w:t>объемах выполнения аналогичных договоров</w:t>
      </w:r>
      <w:r w:rsidRPr="000F2E01">
        <w:rPr>
          <w:rFonts w:ascii="Times New Roman" w:eastAsia="Times New Roman" w:hAnsi="Times New Roman"/>
          <w:sz w:val="24"/>
          <w:szCs w:val="24"/>
        </w:rPr>
        <w:t xml:space="preserve"> </w:t>
      </w:r>
    </w:p>
    <w:p w:rsidR="00A04589" w:rsidRPr="000F2E01" w:rsidRDefault="00A04589" w:rsidP="00A04589">
      <w:pPr>
        <w:spacing w:after="0" w:line="240" w:lineRule="auto"/>
        <w:jc w:val="center"/>
        <w:rPr>
          <w:rFonts w:ascii="Times New Roman" w:eastAsia="Times New Roman" w:hAnsi="Times New Roman"/>
          <w:b/>
          <w:sz w:val="24"/>
          <w:szCs w:val="24"/>
        </w:rPr>
      </w:pPr>
      <w:r w:rsidRPr="000F2E01">
        <w:rPr>
          <w:rFonts w:ascii="Times New Roman" w:eastAsia="Times New Roman" w:hAnsi="Times New Roman"/>
          <w:b/>
          <w:sz w:val="24"/>
          <w:szCs w:val="24"/>
        </w:rPr>
        <w:t xml:space="preserve">за </w:t>
      </w:r>
      <w:r w:rsidR="00361E40" w:rsidRPr="000F2E01">
        <w:rPr>
          <w:rFonts w:ascii="Times New Roman" w:eastAsia="Times New Roman" w:hAnsi="Times New Roman"/>
          <w:b/>
          <w:sz w:val="24"/>
          <w:szCs w:val="24"/>
        </w:rPr>
        <w:t>2011</w:t>
      </w:r>
      <w:r w:rsidR="00724C01" w:rsidRPr="000F2E01">
        <w:rPr>
          <w:rFonts w:ascii="Times New Roman" w:eastAsia="Times New Roman" w:hAnsi="Times New Roman"/>
          <w:b/>
          <w:sz w:val="24"/>
          <w:szCs w:val="24"/>
        </w:rPr>
        <w:t>-2014</w:t>
      </w:r>
      <w:r w:rsidR="009C5358" w:rsidRPr="000F2E01">
        <w:rPr>
          <w:rFonts w:ascii="Times New Roman" w:eastAsia="Times New Roman" w:hAnsi="Times New Roman"/>
          <w:b/>
          <w:sz w:val="24"/>
          <w:szCs w:val="24"/>
        </w:rPr>
        <w:t xml:space="preserve"> год</w:t>
      </w:r>
      <w:r w:rsidRPr="000F2E01">
        <w:rPr>
          <w:rFonts w:ascii="Times New Roman" w:eastAsia="Times New Roman" w:hAnsi="Times New Roman"/>
          <w:b/>
          <w:sz w:val="24"/>
          <w:szCs w:val="24"/>
        </w:rPr>
        <w:t xml:space="preserve"> </w:t>
      </w:r>
    </w:p>
    <w:p w:rsidR="00A04589" w:rsidRPr="002D4EF8" w:rsidRDefault="00A04589" w:rsidP="00A04589">
      <w:pPr>
        <w:spacing w:after="0" w:line="240" w:lineRule="auto"/>
        <w:rPr>
          <w:rFonts w:ascii="Times New Roman" w:eastAsia="Times New Roman" w:hAnsi="Times New Roman"/>
          <w:sz w:val="24"/>
          <w:szCs w:val="24"/>
        </w:rPr>
      </w:pPr>
    </w:p>
    <w:p w:rsidR="00A04589" w:rsidRPr="002D4EF8" w:rsidRDefault="00A04589" w:rsidP="00A04589">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Наименование и адрес Участника запроса предложений: ____________________________</w:t>
      </w:r>
    </w:p>
    <w:tbl>
      <w:tblPr>
        <w:tblW w:w="10560" w:type="dxa"/>
        <w:tblInd w:w="-318" w:type="dxa"/>
        <w:tblLayout w:type="fixed"/>
        <w:tblLook w:val="0000" w:firstRow="0" w:lastRow="0" w:firstColumn="0" w:lastColumn="0" w:noHBand="0" w:noVBand="0"/>
      </w:tblPr>
      <w:tblGrid>
        <w:gridCol w:w="720"/>
        <w:gridCol w:w="2967"/>
        <w:gridCol w:w="2340"/>
        <w:gridCol w:w="1629"/>
        <w:gridCol w:w="1417"/>
        <w:gridCol w:w="1487"/>
      </w:tblGrid>
      <w:tr w:rsidR="00A04589" w:rsidRPr="002D4EF8" w:rsidTr="00A84540">
        <w:trPr>
          <w:cantSplit/>
          <w:trHeight w:val="227"/>
          <w:tblHeader/>
        </w:trPr>
        <w:tc>
          <w:tcPr>
            <w:tcW w:w="720"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keepNext/>
              <w:snapToGrid w:val="0"/>
              <w:spacing w:before="40" w:after="40" w:line="240" w:lineRule="auto"/>
              <w:ind w:left="57" w:right="57"/>
              <w:rPr>
                <w:rFonts w:ascii="Times New Roman" w:eastAsia="Times New Roman" w:hAnsi="Times New Roman"/>
                <w:sz w:val="24"/>
                <w:szCs w:val="24"/>
              </w:rPr>
            </w:pPr>
            <w:r w:rsidRPr="002D4EF8">
              <w:rPr>
                <w:rFonts w:ascii="Times New Roman" w:eastAsia="Times New Roman" w:hAnsi="Times New Roman"/>
                <w:sz w:val="24"/>
                <w:szCs w:val="24"/>
              </w:rPr>
              <w:t>№</w:t>
            </w:r>
          </w:p>
          <w:p w:rsidR="00A04589" w:rsidRPr="002D4EF8" w:rsidRDefault="00A04589" w:rsidP="00A04589">
            <w:pPr>
              <w:keepNext/>
              <w:spacing w:before="40" w:after="40" w:line="240" w:lineRule="auto"/>
              <w:ind w:left="57" w:right="57"/>
              <w:rPr>
                <w:rFonts w:ascii="Times New Roman" w:eastAsia="Times New Roman" w:hAnsi="Times New Roman"/>
                <w:sz w:val="24"/>
                <w:szCs w:val="24"/>
              </w:rPr>
            </w:pPr>
            <w:proofErr w:type="gramStart"/>
            <w:r w:rsidRPr="002D4EF8">
              <w:rPr>
                <w:rFonts w:ascii="Times New Roman" w:eastAsia="Times New Roman" w:hAnsi="Times New Roman"/>
                <w:sz w:val="24"/>
                <w:szCs w:val="24"/>
              </w:rPr>
              <w:t>п</w:t>
            </w:r>
            <w:proofErr w:type="gramEnd"/>
            <w:r w:rsidRPr="002D4EF8">
              <w:rPr>
                <w:rFonts w:ascii="Times New Roman" w:eastAsia="Times New Roman" w:hAnsi="Times New Roman"/>
                <w:sz w:val="24"/>
                <w:szCs w:val="24"/>
              </w:rPr>
              <w:t>/п</w:t>
            </w:r>
          </w:p>
        </w:tc>
        <w:tc>
          <w:tcPr>
            <w:tcW w:w="2967"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keepNext/>
              <w:snapToGrid w:val="0"/>
              <w:spacing w:before="40" w:after="40" w:line="240" w:lineRule="auto"/>
              <w:ind w:left="57" w:right="57"/>
              <w:rPr>
                <w:rFonts w:ascii="Times New Roman" w:eastAsia="Times New Roman" w:hAnsi="Times New Roman"/>
                <w:sz w:val="24"/>
                <w:szCs w:val="24"/>
              </w:rPr>
            </w:pPr>
            <w:r w:rsidRPr="002D4EF8">
              <w:rPr>
                <w:rFonts w:ascii="Times New Roman" w:eastAsia="Times New Roman" w:hAnsi="Times New Roman"/>
                <w:sz w:val="24"/>
                <w:szCs w:val="24"/>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340"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keepNext/>
              <w:snapToGrid w:val="0"/>
              <w:spacing w:before="40" w:after="40" w:line="240" w:lineRule="auto"/>
              <w:ind w:left="57" w:right="57"/>
              <w:rPr>
                <w:rFonts w:ascii="Times New Roman" w:eastAsia="Times New Roman" w:hAnsi="Times New Roman"/>
                <w:sz w:val="24"/>
                <w:szCs w:val="24"/>
              </w:rPr>
            </w:pPr>
            <w:r w:rsidRPr="002D4EF8">
              <w:rPr>
                <w:rFonts w:ascii="Times New Roman" w:eastAsia="Times New Roman" w:hAnsi="Times New Roman"/>
                <w:sz w:val="24"/>
                <w:szCs w:val="24"/>
              </w:rPr>
              <w:t xml:space="preserve">Заказчик </w:t>
            </w:r>
            <w:r w:rsidRPr="002D4EF8">
              <w:rPr>
                <w:rFonts w:ascii="Times New Roman" w:eastAsia="Times New Roman" w:hAnsi="Times New Roman"/>
                <w:sz w:val="24"/>
                <w:szCs w:val="24"/>
              </w:rPr>
              <w:br/>
              <w:t>(наименование, адрес, контактное лицо с указанием должности, контактные телефоны)</w:t>
            </w:r>
          </w:p>
        </w:tc>
        <w:tc>
          <w:tcPr>
            <w:tcW w:w="1629"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keepNext/>
              <w:snapToGrid w:val="0"/>
              <w:spacing w:before="40" w:after="40" w:line="240" w:lineRule="auto"/>
              <w:ind w:left="57" w:right="57"/>
              <w:rPr>
                <w:rFonts w:ascii="Times New Roman" w:eastAsia="Times New Roman" w:hAnsi="Times New Roman"/>
                <w:sz w:val="24"/>
                <w:szCs w:val="24"/>
              </w:rPr>
            </w:pPr>
            <w:r w:rsidRPr="002D4EF8">
              <w:rPr>
                <w:rFonts w:ascii="Times New Roman" w:eastAsia="Times New Roman" w:hAnsi="Times New Roman"/>
                <w:sz w:val="24"/>
                <w:szCs w:val="24"/>
              </w:rPr>
              <w:t>Описание договора</w:t>
            </w:r>
            <w:r w:rsidRPr="002D4EF8">
              <w:rPr>
                <w:rFonts w:ascii="Times New Roman" w:eastAsia="Times New Roman" w:hAnsi="Times New Roman"/>
                <w:sz w:val="24"/>
                <w:szCs w:val="24"/>
              </w:rPr>
              <w:br/>
              <w:t>(описание основных условий договора)</w:t>
            </w:r>
          </w:p>
        </w:tc>
        <w:tc>
          <w:tcPr>
            <w:tcW w:w="1417"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keepNext/>
              <w:snapToGrid w:val="0"/>
              <w:spacing w:before="40" w:after="40" w:line="240" w:lineRule="auto"/>
              <w:ind w:left="57" w:right="57"/>
              <w:rPr>
                <w:rFonts w:ascii="Times New Roman" w:eastAsia="Times New Roman" w:hAnsi="Times New Roman"/>
                <w:sz w:val="24"/>
                <w:szCs w:val="24"/>
              </w:rPr>
            </w:pPr>
            <w:r w:rsidRPr="002D4EF8">
              <w:rPr>
                <w:rFonts w:ascii="Times New Roman" w:eastAsia="Times New Roman" w:hAnsi="Times New Roman"/>
                <w:sz w:val="24"/>
                <w:szCs w:val="24"/>
              </w:rPr>
              <w:t>Сумма договора, рублей</w:t>
            </w: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rsidR="00A04589" w:rsidRPr="002D4EF8" w:rsidRDefault="00A04589" w:rsidP="00A04589">
            <w:pPr>
              <w:keepNext/>
              <w:snapToGrid w:val="0"/>
              <w:spacing w:before="40" w:after="40" w:line="240" w:lineRule="auto"/>
              <w:ind w:left="57" w:right="57"/>
              <w:rPr>
                <w:rFonts w:ascii="Times New Roman" w:eastAsia="Times New Roman" w:hAnsi="Times New Roman"/>
                <w:sz w:val="24"/>
                <w:szCs w:val="24"/>
              </w:rPr>
            </w:pPr>
            <w:r w:rsidRPr="002D4EF8">
              <w:rPr>
                <w:rFonts w:ascii="Times New Roman" w:eastAsia="Times New Roman" w:hAnsi="Times New Roman"/>
                <w:sz w:val="24"/>
                <w:szCs w:val="24"/>
              </w:rPr>
              <w:t>Сведения о претензиях по перечисленным договорам</w:t>
            </w:r>
          </w:p>
        </w:tc>
      </w:tr>
      <w:tr w:rsidR="00A04589" w:rsidRPr="002D4EF8" w:rsidTr="00A84540">
        <w:trPr>
          <w:cantSplit/>
          <w:trHeight w:val="57"/>
          <w:tblHeader/>
        </w:trPr>
        <w:tc>
          <w:tcPr>
            <w:tcW w:w="720"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keepNext/>
              <w:snapToGrid w:val="0"/>
              <w:spacing w:before="40" w:after="40" w:line="240" w:lineRule="auto"/>
              <w:ind w:left="57" w:right="57"/>
              <w:rPr>
                <w:rFonts w:ascii="Times New Roman" w:eastAsia="Times New Roman" w:hAnsi="Times New Roman"/>
                <w:sz w:val="24"/>
                <w:szCs w:val="24"/>
              </w:rPr>
            </w:pPr>
            <w:r w:rsidRPr="002D4EF8">
              <w:rPr>
                <w:rFonts w:ascii="Times New Roman" w:eastAsia="Times New Roman" w:hAnsi="Times New Roman"/>
                <w:sz w:val="24"/>
                <w:szCs w:val="24"/>
              </w:rPr>
              <w:t>1.</w:t>
            </w:r>
          </w:p>
        </w:tc>
        <w:tc>
          <w:tcPr>
            <w:tcW w:w="2967"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keepNext/>
              <w:snapToGrid w:val="0"/>
              <w:spacing w:before="40" w:after="40" w:line="240" w:lineRule="auto"/>
              <w:ind w:left="57" w:right="57"/>
              <w:rPr>
                <w:rFonts w:ascii="Times New Roman" w:eastAsia="Times New Roman" w:hAnsi="Times New Roman"/>
                <w:sz w:val="24"/>
                <w:szCs w:val="24"/>
              </w:rPr>
            </w:pPr>
          </w:p>
        </w:tc>
        <w:tc>
          <w:tcPr>
            <w:tcW w:w="2340"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keepNext/>
              <w:snapToGrid w:val="0"/>
              <w:spacing w:before="40" w:after="40" w:line="240" w:lineRule="auto"/>
              <w:ind w:left="57" w:right="57"/>
              <w:rPr>
                <w:rFonts w:ascii="Times New Roman" w:eastAsia="Times New Roman" w:hAnsi="Times New Roman"/>
                <w:sz w:val="24"/>
                <w:szCs w:val="24"/>
              </w:rPr>
            </w:pPr>
          </w:p>
        </w:tc>
        <w:tc>
          <w:tcPr>
            <w:tcW w:w="1629"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keepNext/>
              <w:snapToGrid w:val="0"/>
              <w:spacing w:before="40" w:after="40" w:line="240" w:lineRule="auto"/>
              <w:ind w:left="57" w:right="57"/>
              <w:rPr>
                <w:rFonts w:ascii="Times New Roman" w:eastAsia="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keepNext/>
              <w:snapToGrid w:val="0"/>
              <w:spacing w:before="40" w:after="40" w:line="240" w:lineRule="auto"/>
              <w:ind w:left="57" w:right="57"/>
              <w:rPr>
                <w:rFonts w:ascii="Times New Roman" w:eastAsia="Times New Roman" w:hAnsi="Times New Roman"/>
                <w:sz w:val="24"/>
                <w:szCs w:val="24"/>
              </w:rPr>
            </w:pP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rsidR="00A04589" w:rsidRPr="002D4EF8" w:rsidRDefault="00A04589" w:rsidP="00A04589">
            <w:pPr>
              <w:keepNext/>
              <w:snapToGrid w:val="0"/>
              <w:spacing w:before="40" w:after="40" w:line="240" w:lineRule="auto"/>
              <w:ind w:left="57" w:right="57"/>
              <w:rPr>
                <w:rFonts w:ascii="Times New Roman" w:eastAsia="Times New Roman" w:hAnsi="Times New Roman"/>
                <w:sz w:val="24"/>
                <w:szCs w:val="24"/>
              </w:rPr>
            </w:pPr>
          </w:p>
        </w:tc>
      </w:tr>
      <w:tr w:rsidR="00A04589" w:rsidRPr="002D4EF8" w:rsidTr="00A84540">
        <w:trPr>
          <w:cantSplit/>
          <w:trHeight w:val="57"/>
          <w:tblHeader/>
        </w:trPr>
        <w:tc>
          <w:tcPr>
            <w:tcW w:w="720"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keepNext/>
              <w:snapToGrid w:val="0"/>
              <w:spacing w:before="40" w:after="40" w:line="240" w:lineRule="auto"/>
              <w:ind w:left="57" w:right="57"/>
              <w:rPr>
                <w:rFonts w:ascii="Times New Roman" w:eastAsia="Times New Roman" w:hAnsi="Times New Roman"/>
                <w:sz w:val="24"/>
                <w:szCs w:val="24"/>
              </w:rPr>
            </w:pPr>
            <w:r w:rsidRPr="002D4EF8">
              <w:rPr>
                <w:rFonts w:ascii="Times New Roman" w:eastAsia="Times New Roman" w:hAnsi="Times New Roman"/>
                <w:sz w:val="24"/>
                <w:szCs w:val="24"/>
              </w:rPr>
              <w:t>2.</w:t>
            </w:r>
          </w:p>
        </w:tc>
        <w:tc>
          <w:tcPr>
            <w:tcW w:w="2967"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keepNext/>
              <w:snapToGrid w:val="0"/>
              <w:spacing w:before="40" w:after="40" w:line="240" w:lineRule="auto"/>
              <w:ind w:left="57" w:right="57"/>
              <w:rPr>
                <w:rFonts w:ascii="Times New Roman" w:eastAsia="Times New Roman" w:hAnsi="Times New Roman"/>
                <w:sz w:val="24"/>
                <w:szCs w:val="24"/>
              </w:rPr>
            </w:pPr>
          </w:p>
        </w:tc>
        <w:tc>
          <w:tcPr>
            <w:tcW w:w="2340"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keepNext/>
              <w:snapToGrid w:val="0"/>
              <w:spacing w:before="40" w:after="40" w:line="240" w:lineRule="auto"/>
              <w:ind w:left="57" w:right="57"/>
              <w:rPr>
                <w:rFonts w:ascii="Times New Roman" w:eastAsia="Times New Roman" w:hAnsi="Times New Roman"/>
                <w:sz w:val="24"/>
                <w:szCs w:val="24"/>
              </w:rPr>
            </w:pPr>
          </w:p>
        </w:tc>
        <w:tc>
          <w:tcPr>
            <w:tcW w:w="1629"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keepNext/>
              <w:snapToGrid w:val="0"/>
              <w:spacing w:before="40" w:after="40" w:line="240" w:lineRule="auto"/>
              <w:ind w:left="57" w:right="57"/>
              <w:rPr>
                <w:rFonts w:ascii="Times New Roman" w:eastAsia="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keepNext/>
              <w:snapToGrid w:val="0"/>
              <w:spacing w:before="40" w:after="40" w:line="240" w:lineRule="auto"/>
              <w:ind w:left="57" w:right="57"/>
              <w:rPr>
                <w:rFonts w:ascii="Times New Roman" w:eastAsia="Times New Roman" w:hAnsi="Times New Roman"/>
                <w:sz w:val="24"/>
                <w:szCs w:val="24"/>
              </w:rPr>
            </w:pP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rsidR="00A04589" w:rsidRPr="002D4EF8" w:rsidRDefault="00A04589" w:rsidP="00A04589">
            <w:pPr>
              <w:keepNext/>
              <w:snapToGrid w:val="0"/>
              <w:spacing w:before="40" w:after="40" w:line="240" w:lineRule="auto"/>
              <w:ind w:left="57" w:right="57"/>
              <w:rPr>
                <w:rFonts w:ascii="Times New Roman" w:eastAsia="Times New Roman" w:hAnsi="Times New Roman"/>
                <w:sz w:val="24"/>
                <w:szCs w:val="24"/>
              </w:rPr>
            </w:pPr>
          </w:p>
        </w:tc>
      </w:tr>
      <w:tr w:rsidR="00A04589" w:rsidRPr="002D4EF8" w:rsidTr="00A84540">
        <w:trPr>
          <w:cantSplit/>
          <w:trHeight w:val="57"/>
          <w:tblHeader/>
        </w:trPr>
        <w:tc>
          <w:tcPr>
            <w:tcW w:w="720"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keepNext/>
              <w:snapToGrid w:val="0"/>
              <w:spacing w:before="40" w:after="40" w:line="240" w:lineRule="auto"/>
              <w:ind w:left="57" w:right="57"/>
              <w:rPr>
                <w:rFonts w:ascii="Times New Roman" w:eastAsia="Times New Roman" w:hAnsi="Times New Roman"/>
                <w:sz w:val="24"/>
                <w:szCs w:val="24"/>
              </w:rPr>
            </w:pPr>
            <w:r w:rsidRPr="002D4EF8">
              <w:rPr>
                <w:rFonts w:ascii="Times New Roman" w:eastAsia="Times New Roman" w:hAnsi="Times New Roman"/>
                <w:sz w:val="24"/>
                <w:szCs w:val="24"/>
              </w:rPr>
              <w:t>3.</w:t>
            </w:r>
          </w:p>
        </w:tc>
        <w:tc>
          <w:tcPr>
            <w:tcW w:w="2967"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keepNext/>
              <w:snapToGrid w:val="0"/>
              <w:spacing w:before="40" w:after="40" w:line="240" w:lineRule="auto"/>
              <w:ind w:left="57" w:right="57"/>
              <w:rPr>
                <w:rFonts w:ascii="Times New Roman" w:eastAsia="Times New Roman" w:hAnsi="Times New Roman"/>
                <w:sz w:val="24"/>
                <w:szCs w:val="24"/>
              </w:rPr>
            </w:pPr>
          </w:p>
        </w:tc>
        <w:tc>
          <w:tcPr>
            <w:tcW w:w="2340"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keepNext/>
              <w:snapToGrid w:val="0"/>
              <w:spacing w:before="40" w:after="40" w:line="240" w:lineRule="auto"/>
              <w:ind w:left="57" w:right="57"/>
              <w:rPr>
                <w:rFonts w:ascii="Times New Roman" w:eastAsia="Times New Roman" w:hAnsi="Times New Roman"/>
                <w:sz w:val="24"/>
                <w:szCs w:val="24"/>
              </w:rPr>
            </w:pPr>
          </w:p>
        </w:tc>
        <w:tc>
          <w:tcPr>
            <w:tcW w:w="1629"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keepNext/>
              <w:snapToGrid w:val="0"/>
              <w:spacing w:before="40" w:after="40" w:line="240" w:lineRule="auto"/>
              <w:ind w:left="57" w:right="57"/>
              <w:rPr>
                <w:rFonts w:ascii="Times New Roman" w:eastAsia="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keepNext/>
              <w:snapToGrid w:val="0"/>
              <w:spacing w:before="40" w:after="40" w:line="240" w:lineRule="auto"/>
              <w:ind w:left="57" w:right="57"/>
              <w:rPr>
                <w:rFonts w:ascii="Times New Roman" w:eastAsia="Times New Roman" w:hAnsi="Times New Roman"/>
                <w:sz w:val="24"/>
                <w:szCs w:val="24"/>
              </w:rPr>
            </w:pP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rsidR="00A04589" w:rsidRPr="002D4EF8" w:rsidRDefault="00A04589" w:rsidP="00A04589">
            <w:pPr>
              <w:keepNext/>
              <w:snapToGrid w:val="0"/>
              <w:spacing w:before="40" w:after="40" w:line="240" w:lineRule="auto"/>
              <w:ind w:left="57" w:right="57"/>
              <w:rPr>
                <w:rFonts w:ascii="Times New Roman" w:eastAsia="Times New Roman" w:hAnsi="Times New Roman"/>
                <w:sz w:val="24"/>
                <w:szCs w:val="24"/>
              </w:rPr>
            </w:pPr>
          </w:p>
        </w:tc>
      </w:tr>
      <w:tr w:rsidR="00A04589" w:rsidRPr="002D4EF8" w:rsidTr="00A84540">
        <w:trPr>
          <w:cantSplit/>
          <w:trHeight w:val="57"/>
          <w:tblHeader/>
        </w:trPr>
        <w:tc>
          <w:tcPr>
            <w:tcW w:w="720"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keepNext/>
              <w:snapToGrid w:val="0"/>
              <w:spacing w:before="40" w:after="40" w:line="240" w:lineRule="auto"/>
              <w:ind w:left="57" w:right="57"/>
              <w:rPr>
                <w:rFonts w:ascii="Times New Roman" w:eastAsia="Times New Roman" w:hAnsi="Times New Roman"/>
                <w:sz w:val="24"/>
                <w:szCs w:val="24"/>
              </w:rPr>
            </w:pPr>
            <w:r w:rsidRPr="002D4EF8">
              <w:rPr>
                <w:rFonts w:ascii="Times New Roman" w:eastAsia="Times New Roman" w:hAnsi="Times New Roman"/>
                <w:sz w:val="24"/>
                <w:szCs w:val="24"/>
              </w:rPr>
              <w:t>…</w:t>
            </w:r>
          </w:p>
        </w:tc>
        <w:tc>
          <w:tcPr>
            <w:tcW w:w="2967"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keepNext/>
              <w:snapToGrid w:val="0"/>
              <w:spacing w:before="40" w:after="40" w:line="240" w:lineRule="auto"/>
              <w:ind w:left="57" w:right="57"/>
              <w:rPr>
                <w:rFonts w:ascii="Times New Roman" w:eastAsia="Times New Roman" w:hAnsi="Times New Roman"/>
                <w:sz w:val="24"/>
                <w:szCs w:val="24"/>
              </w:rPr>
            </w:pPr>
          </w:p>
        </w:tc>
        <w:tc>
          <w:tcPr>
            <w:tcW w:w="2340"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keepNext/>
              <w:snapToGrid w:val="0"/>
              <w:spacing w:before="40" w:after="40" w:line="240" w:lineRule="auto"/>
              <w:ind w:left="57" w:right="57"/>
              <w:rPr>
                <w:rFonts w:ascii="Times New Roman" w:eastAsia="Times New Roman" w:hAnsi="Times New Roman"/>
                <w:sz w:val="24"/>
                <w:szCs w:val="24"/>
              </w:rPr>
            </w:pPr>
          </w:p>
        </w:tc>
        <w:tc>
          <w:tcPr>
            <w:tcW w:w="1629"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keepNext/>
              <w:snapToGrid w:val="0"/>
              <w:spacing w:before="40" w:after="40" w:line="240" w:lineRule="auto"/>
              <w:ind w:left="57" w:right="57"/>
              <w:rPr>
                <w:rFonts w:ascii="Times New Roman" w:eastAsia="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keepNext/>
              <w:snapToGrid w:val="0"/>
              <w:spacing w:before="40" w:after="40" w:line="240" w:lineRule="auto"/>
              <w:ind w:left="57" w:right="57"/>
              <w:rPr>
                <w:rFonts w:ascii="Times New Roman" w:eastAsia="Times New Roman" w:hAnsi="Times New Roman"/>
                <w:sz w:val="24"/>
                <w:szCs w:val="24"/>
              </w:rPr>
            </w:pP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rsidR="00A04589" w:rsidRPr="002D4EF8" w:rsidRDefault="00A04589" w:rsidP="00A04589">
            <w:pPr>
              <w:keepNext/>
              <w:snapToGrid w:val="0"/>
              <w:spacing w:before="40" w:after="40" w:line="240" w:lineRule="auto"/>
              <w:ind w:left="57" w:right="57"/>
              <w:rPr>
                <w:rFonts w:ascii="Times New Roman" w:eastAsia="Times New Roman" w:hAnsi="Times New Roman"/>
                <w:sz w:val="24"/>
                <w:szCs w:val="24"/>
              </w:rPr>
            </w:pPr>
          </w:p>
        </w:tc>
      </w:tr>
      <w:tr w:rsidR="00A04589" w:rsidRPr="002D4EF8" w:rsidTr="00A84540">
        <w:trPr>
          <w:cantSplit/>
          <w:trHeight w:val="20"/>
        </w:trPr>
        <w:tc>
          <w:tcPr>
            <w:tcW w:w="7656" w:type="dxa"/>
            <w:gridSpan w:val="4"/>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jc w:val="center"/>
              <w:rPr>
                <w:rFonts w:ascii="Times New Roman" w:eastAsia="Times New Roman" w:hAnsi="Times New Roman"/>
                <w:b/>
                <w:sz w:val="24"/>
                <w:szCs w:val="24"/>
              </w:rPr>
            </w:pPr>
            <w:r w:rsidRPr="002D4EF8">
              <w:rPr>
                <w:rFonts w:ascii="Times New Roman" w:eastAsia="Times New Roman" w:hAnsi="Times New Roman"/>
                <w:b/>
                <w:sz w:val="24"/>
                <w:szCs w:val="24"/>
              </w:rPr>
              <w:t xml:space="preserve">ИТОГО </w:t>
            </w:r>
            <w:proofErr w:type="gramStart"/>
            <w:r w:rsidRPr="002D4EF8">
              <w:rPr>
                <w:rFonts w:ascii="Times New Roman" w:eastAsia="Times New Roman" w:hAnsi="Times New Roman"/>
                <w:b/>
                <w:sz w:val="24"/>
                <w:szCs w:val="24"/>
              </w:rPr>
              <w:t>за полный год</w:t>
            </w:r>
            <w:proofErr w:type="gramEnd"/>
            <w:r w:rsidRPr="002D4EF8">
              <w:rPr>
                <w:rFonts w:ascii="Times New Roman" w:eastAsia="Times New Roman" w:hAnsi="Times New Roman"/>
                <w:b/>
                <w:sz w:val="24"/>
                <w:szCs w:val="24"/>
              </w:rPr>
              <w:t xml:space="preserve"> [</w:t>
            </w:r>
            <w:r w:rsidRPr="002D4EF8">
              <w:rPr>
                <w:rFonts w:ascii="Times New Roman" w:eastAsia="Times New Roman" w:hAnsi="Times New Roman"/>
                <w:b/>
                <w:i/>
                <w:sz w:val="24"/>
                <w:szCs w:val="24"/>
                <w:shd w:val="clear" w:color="auto" w:fill="FFFF99"/>
              </w:rPr>
              <w:t>указать год</w:t>
            </w:r>
            <w:r w:rsidRPr="002D4EF8">
              <w:rPr>
                <w:rFonts w:ascii="Times New Roman" w:eastAsia="Times New Roman" w:hAnsi="Times New Roman"/>
                <w:b/>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b/>
                <w:sz w:val="24"/>
                <w:szCs w:val="24"/>
              </w:rPr>
            </w:pP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rsidR="00A04589" w:rsidRPr="002D4EF8" w:rsidRDefault="00A04589" w:rsidP="00A04589">
            <w:pPr>
              <w:snapToGrid w:val="0"/>
              <w:spacing w:before="40" w:after="40" w:line="240" w:lineRule="auto"/>
              <w:ind w:left="57" w:right="57"/>
              <w:jc w:val="center"/>
              <w:rPr>
                <w:rFonts w:ascii="Times New Roman" w:eastAsia="Times New Roman" w:hAnsi="Times New Roman"/>
                <w:b/>
                <w:sz w:val="24"/>
                <w:szCs w:val="24"/>
              </w:rPr>
            </w:pPr>
            <w:r w:rsidRPr="002D4EF8">
              <w:rPr>
                <w:rFonts w:ascii="Times New Roman" w:eastAsia="Times New Roman" w:hAnsi="Times New Roman"/>
                <w:b/>
                <w:sz w:val="24"/>
                <w:szCs w:val="24"/>
              </w:rPr>
              <w:t>Х</w:t>
            </w:r>
          </w:p>
        </w:tc>
      </w:tr>
      <w:tr w:rsidR="00A04589" w:rsidRPr="002D4EF8" w:rsidTr="00A84540">
        <w:trPr>
          <w:cantSplit/>
          <w:trHeight w:val="57"/>
        </w:trPr>
        <w:tc>
          <w:tcPr>
            <w:tcW w:w="720"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sz w:val="24"/>
                <w:szCs w:val="24"/>
              </w:rPr>
            </w:pPr>
            <w:r w:rsidRPr="002D4EF8">
              <w:rPr>
                <w:rFonts w:ascii="Times New Roman" w:eastAsia="Times New Roman" w:hAnsi="Times New Roman"/>
                <w:sz w:val="24"/>
                <w:szCs w:val="24"/>
              </w:rPr>
              <w:t>1.</w:t>
            </w:r>
          </w:p>
        </w:tc>
        <w:tc>
          <w:tcPr>
            <w:tcW w:w="2967"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sz w:val="24"/>
                <w:szCs w:val="24"/>
              </w:rPr>
            </w:pPr>
          </w:p>
        </w:tc>
        <w:tc>
          <w:tcPr>
            <w:tcW w:w="2340"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sz w:val="24"/>
                <w:szCs w:val="24"/>
              </w:rPr>
            </w:pPr>
          </w:p>
        </w:tc>
        <w:tc>
          <w:tcPr>
            <w:tcW w:w="1629"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sz w:val="24"/>
                <w:szCs w:val="24"/>
              </w:rPr>
            </w:pP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sz w:val="24"/>
                <w:szCs w:val="24"/>
              </w:rPr>
            </w:pPr>
          </w:p>
        </w:tc>
      </w:tr>
      <w:tr w:rsidR="00A04589" w:rsidRPr="002D4EF8" w:rsidTr="00A84540">
        <w:trPr>
          <w:cantSplit/>
          <w:trHeight w:val="57"/>
        </w:trPr>
        <w:tc>
          <w:tcPr>
            <w:tcW w:w="720"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sz w:val="24"/>
                <w:szCs w:val="24"/>
              </w:rPr>
            </w:pPr>
            <w:r w:rsidRPr="002D4EF8">
              <w:rPr>
                <w:rFonts w:ascii="Times New Roman" w:eastAsia="Times New Roman" w:hAnsi="Times New Roman"/>
                <w:sz w:val="24"/>
                <w:szCs w:val="24"/>
              </w:rPr>
              <w:t>2.</w:t>
            </w:r>
          </w:p>
        </w:tc>
        <w:tc>
          <w:tcPr>
            <w:tcW w:w="2967"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sz w:val="24"/>
                <w:szCs w:val="24"/>
              </w:rPr>
            </w:pPr>
          </w:p>
        </w:tc>
        <w:tc>
          <w:tcPr>
            <w:tcW w:w="2340"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sz w:val="24"/>
                <w:szCs w:val="24"/>
              </w:rPr>
            </w:pPr>
          </w:p>
        </w:tc>
        <w:tc>
          <w:tcPr>
            <w:tcW w:w="1629"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sz w:val="24"/>
                <w:szCs w:val="24"/>
              </w:rPr>
            </w:pP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sz w:val="24"/>
                <w:szCs w:val="24"/>
              </w:rPr>
            </w:pPr>
          </w:p>
        </w:tc>
      </w:tr>
      <w:tr w:rsidR="00A04589" w:rsidRPr="002D4EF8" w:rsidTr="00A84540">
        <w:trPr>
          <w:cantSplit/>
          <w:trHeight w:val="57"/>
        </w:trPr>
        <w:tc>
          <w:tcPr>
            <w:tcW w:w="720"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sz w:val="24"/>
                <w:szCs w:val="24"/>
              </w:rPr>
            </w:pPr>
            <w:r w:rsidRPr="002D4EF8">
              <w:rPr>
                <w:rFonts w:ascii="Times New Roman" w:eastAsia="Times New Roman" w:hAnsi="Times New Roman"/>
                <w:sz w:val="24"/>
                <w:szCs w:val="24"/>
              </w:rPr>
              <w:t>3.</w:t>
            </w:r>
          </w:p>
        </w:tc>
        <w:tc>
          <w:tcPr>
            <w:tcW w:w="2967"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sz w:val="24"/>
                <w:szCs w:val="24"/>
              </w:rPr>
            </w:pPr>
          </w:p>
        </w:tc>
        <w:tc>
          <w:tcPr>
            <w:tcW w:w="2340"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sz w:val="24"/>
                <w:szCs w:val="24"/>
              </w:rPr>
            </w:pPr>
          </w:p>
        </w:tc>
        <w:tc>
          <w:tcPr>
            <w:tcW w:w="1629"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sz w:val="24"/>
                <w:szCs w:val="24"/>
              </w:rPr>
            </w:pP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sz w:val="24"/>
                <w:szCs w:val="24"/>
              </w:rPr>
            </w:pPr>
          </w:p>
        </w:tc>
      </w:tr>
      <w:tr w:rsidR="00A04589" w:rsidRPr="002D4EF8" w:rsidTr="00A84540">
        <w:trPr>
          <w:cantSplit/>
          <w:trHeight w:val="57"/>
        </w:trPr>
        <w:tc>
          <w:tcPr>
            <w:tcW w:w="720"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sz w:val="24"/>
                <w:szCs w:val="24"/>
              </w:rPr>
            </w:pPr>
            <w:r w:rsidRPr="002D4EF8">
              <w:rPr>
                <w:rFonts w:ascii="Times New Roman" w:eastAsia="Times New Roman" w:hAnsi="Times New Roman"/>
                <w:sz w:val="24"/>
                <w:szCs w:val="24"/>
              </w:rPr>
              <w:t>…</w:t>
            </w:r>
          </w:p>
        </w:tc>
        <w:tc>
          <w:tcPr>
            <w:tcW w:w="2967"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sz w:val="24"/>
                <w:szCs w:val="24"/>
              </w:rPr>
            </w:pPr>
          </w:p>
        </w:tc>
        <w:tc>
          <w:tcPr>
            <w:tcW w:w="2340"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sz w:val="24"/>
                <w:szCs w:val="24"/>
              </w:rPr>
            </w:pPr>
          </w:p>
        </w:tc>
        <w:tc>
          <w:tcPr>
            <w:tcW w:w="1629"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sz w:val="24"/>
                <w:szCs w:val="24"/>
              </w:rPr>
            </w:pP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sz w:val="24"/>
                <w:szCs w:val="24"/>
              </w:rPr>
            </w:pPr>
          </w:p>
        </w:tc>
      </w:tr>
      <w:tr w:rsidR="00A04589" w:rsidRPr="002D4EF8" w:rsidTr="00A84540">
        <w:trPr>
          <w:cantSplit/>
          <w:trHeight w:val="57"/>
        </w:trPr>
        <w:tc>
          <w:tcPr>
            <w:tcW w:w="7656" w:type="dxa"/>
            <w:gridSpan w:val="4"/>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jc w:val="center"/>
              <w:rPr>
                <w:rFonts w:ascii="Times New Roman" w:eastAsia="Times New Roman" w:hAnsi="Times New Roman"/>
                <w:b/>
                <w:sz w:val="24"/>
                <w:szCs w:val="24"/>
              </w:rPr>
            </w:pPr>
            <w:r w:rsidRPr="002D4EF8">
              <w:rPr>
                <w:rFonts w:ascii="Times New Roman" w:eastAsia="Times New Roman" w:hAnsi="Times New Roman"/>
                <w:b/>
                <w:sz w:val="24"/>
                <w:szCs w:val="24"/>
              </w:rPr>
              <w:t xml:space="preserve">ИТОГО </w:t>
            </w:r>
            <w:proofErr w:type="gramStart"/>
            <w:r w:rsidRPr="002D4EF8">
              <w:rPr>
                <w:rFonts w:ascii="Times New Roman" w:eastAsia="Times New Roman" w:hAnsi="Times New Roman"/>
                <w:b/>
                <w:sz w:val="24"/>
                <w:szCs w:val="24"/>
              </w:rPr>
              <w:t>за полный год</w:t>
            </w:r>
            <w:proofErr w:type="gramEnd"/>
            <w:r w:rsidRPr="002D4EF8">
              <w:rPr>
                <w:rFonts w:ascii="Times New Roman" w:eastAsia="Times New Roman" w:hAnsi="Times New Roman"/>
                <w:b/>
                <w:sz w:val="24"/>
                <w:szCs w:val="24"/>
              </w:rPr>
              <w:t xml:space="preserve"> [</w:t>
            </w:r>
            <w:r w:rsidRPr="002D4EF8">
              <w:rPr>
                <w:rFonts w:ascii="Times New Roman" w:eastAsia="Times New Roman" w:hAnsi="Times New Roman"/>
                <w:b/>
                <w:i/>
                <w:sz w:val="24"/>
                <w:szCs w:val="24"/>
                <w:shd w:val="clear" w:color="auto" w:fill="FFFF99"/>
              </w:rPr>
              <w:t>указать год</w:t>
            </w:r>
            <w:r w:rsidRPr="002D4EF8">
              <w:rPr>
                <w:rFonts w:ascii="Times New Roman" w:eastAsia="Times New Roman" w:hAnsi="Times New Roman"/>
                <w:b/>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b/>
                <w:sz w:val="24"/>
                <w:szCs w:val="24"/>
              </w:rPr>
            </w:pP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rsidR="00A04589" w:rsidRPr="002D4EF8" w:rsidRDefault="00A04589" w:rsidP="00A04589">
            <w:pPr>
              <w:snapToGrid w:val="0"/>
              <w:spacing w:before="40" w:after="40" w:line="240" w:lineRule="auto"/>
              <w:ind w:left="57" w:right="57"/>
              <w:jc w:val="center"/>
              <w:rPr>
                <w:rFonts w:ascii="Times New Roman" w:eastAsia="Times New Roman" w:hAnsi="Times New Roman"/>
                <w:b/>
                <w:sz w:val="24"/>
                <w:szCs w:val="24"/>
              </w:rPr>
            </w:pPr>
            <w:r w:rsidRPr="002D4EF8">
              <w:rPr>
                <w:rFonts w:ascii="Times New Roman" w:eastAsia="Times New Roman" w:hAnsi="Times New Roman"/>
                <w:b/>
                <w:sz w:val="24"/>
                <w:szCs w:val="24"/>
              </w:rPr>
              <w:t>Х</w:t>
            </w:r>
          </w:p>
        </w:tc>
      </w:tr>
      <w:tr w:rsidR="00A04589" w:rsidRPr="002D4EF8" w:rsidTr="00A84540">
        <w:trPr>
          <w:cantSplit/>
          <w:trHeight w:val="227"/>
        </w:trPr>
        <w:tc>
          <w:tcPr>
            <w:tcW w:w="720"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sz w:val="24"/>
                <w:szCs w:val="24"/>
              </w:rPr>
            </w:pPr>
            <w:r w:rsidRPr="002D4EF8">
              <w:rPr>
                <w:rFonts w:ascii="Times New Roman" w:eastAsia="Times New Roman" w:hAnsi="Times New Roman"/>
                <w:sz w:val="24"/>
                <w:szCs w:val="24"/>
              </w:rPr>
              <w:t>1.</w:t>
            </w:r>
          </w:p>
        </w:tc>
        <w:tc>
          <w:tcPr>
            <w:tcW w:w="2967"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sz w:val="24"/>
                <w:szCs w:val="24"/>
              </w:rPr>
            </w:pPr>
          </w:p>
        </w:tc>
        <w:tc>
          <w:tcPr>
            <w:tcW w:w="2340"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sz w:val="24"/>
                <w:szCs w:val="24"/>
              </w:rPr>
            </w:pPr>
          </w:p>
        </w:tc>
        <w:tc>
          <w:tcPr>
            <w:tcW w:w="1629"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sz w:val="24"/>
                <w:szCs w:val="24"/>
              </w:rPr>
            </w:pP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rsidR="00A04589" w:rsidRPr="002D4EF8" w:rsidRDefault="00A04589" w:rsidP="00A04589">
            <w:pPr>
              <w:snapToGrid w:val="0"/>
              <w:spacing w:before="40" w:after="40" w:line="240" w:lineRule="auto"/>
              <w:ind w:left="57" w:right="57"/>
              <w:jc w:val="center"/>
              <w:rPr>
                <w:rFonts w:ascii="Times New Roman" w:eastAsia="Times New Roman" w:hAnsi="Times New Roman"/>
                <w:sz w:val="24"/>
                <w:szCs w:val="24"/>
              </w:rPr>
            </w:pPr>
          </w:p>
        </w:tc>
      </w:tr>
      <w:tr w:rsidR="00A04589" w:rsidRPr="002D4EF8" w:rsidTr="00A84540">
        <w:trPr>
          <w:cantSplit/>
          <w:trHeight w:val="227"/>
        </w:trPr>
        <w:tc>
          <w:tcPr>
            <w:tcW w:w="720"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sz w:val="24"/>
                <w:szCs w:val="24"/>
              </w:rPr>
            </w:pPr>
            <w:r w:rsidRPr="002D4EF8">
              <w:rPr>
                <w:rFonts w:ascii="Times New Roman" w:eastAsia="Times New Roman" w:hAnsi="Times New Roman"/>
                <w:sz w:val="24"/>
                <w:szCs w:val="24"/>
              </w:rPr>
              <w:t>2.</w:t>
            </w:r>
          </w:p>
        </w:tc>
        <w:tc>
          <w:tcPr>
            <w:tcW w:w="2967"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sz w:val="24"/>
                <w:szCs w:val="24"/>
              </w:rPr>
            </w:pPr>
          </w:p>
        </w:tc>
        <w:tc>
          <w:tcPr>
            <w:tcW w:w="2340"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sz w:val="24"/>
                <w:szCs w:val="24"/>
              </w:rPr>
            </w:pPr>
          </w:p>
        </w:tc>
        <w:tc>
          <w:tcPr>
            <w:tcW w:w="1629"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sz w:val="24"/>
                <w:szCs w:val="24"/>
              </w:rPr>
            </w:pP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rsidR="00A04589" w:rsidRPr="002D4EF8" w:rsidRDefault="00A04589" w:rsidP="00A04589">
            <w:pPr>
              <w:snapToGrid w:val="0"/>
              <w:spacing w:before="40" w:after="40" w:line="240" w:lineRule="auto"/>
              <w:ind w:left="57" w:right="57"/>
              <w:jc w:val="center"/>
              <w:rPr>
                <w:rFonts w:ascii="Times New Roman" w:eastAsia="Times New Roman" w:hAnsi="Times New Roman"/>
                <w:sz w:val="24"/>
                <w:szCs w:val="24"/>
              </w:rPr>
            </w:pPr>
          </w:p>
        </w:tc>
      </w:tr>
      <w:tr w:rsidR="00A04589" w:rsidRPr="002D4EF8" w:rsidTr="00A84540">
        <w:trPr>
          <w:cantSplit/>
          <w:trHeight w:val="227"/>
        </w:trPr>
        <w:tc>
          <w:tcPr>
            <w:tcW w:w="720"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sz w:val="24"/>
                <w:szCs w:val="24"/>
              </w:rPr>
            </w:pPr>
            <w:r w:rsidRPr="002D4EF8">
              <w:rPr>
                <w:rFonts w:ascii="Times New Roman" w:eastAsia="Times New Roman" w:hAnsi="Times New Roman"/>
                <w:sz w:val="24"/>
                <w:szCs w:val="24"/>
              </w:rPr>
              <w:t>3.</w:t>
            </w:r>
          </w:p>
        </w:tc>
        <w:tc>
          <w:tcPr>
            <w:tcW w:w="2967"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sz w:val="24"/>
                <w:szCs w:val="24"/>
              </w:rPr>
            </w:pPr>
          </w:p>
        </w:tc>
        <w:tc>
          <w:tcPr>
            <w:tcW w:w="2340"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sz w:val="24"/>
                <w:szCs w:val="24"/>
              </w:rPr>
            </w:pPr>
          </w:p>
        </w:tc>
        <w:tc>
          <w:tcPr>
            <w:tcW w:w="1629"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sz w:val="24"/>
                <w:szCs w:val="24"/>
              </w:rPr>
            </w:pP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rsidR="00A04589" w:rsidRPr="002D4EF8" w:rsidRDefault="00A04589" w:rsidP="00A04589">
            <w:pPr>
              <w:snapToGrid w:val="0"/>
              <w:spacing w:before="40" w:after="40" w:line="240" w:lineRule="auto"/>
              <w:ind w:left="57" w:right="57"/>
              <w:jc w:val="center"/>
              <w:rPr>
                <w:rFonts w:ascii="Times New Roman" w:eastAsia="Times New Roman" w:hAnsi="Times New Roman"/>
                <w:sz w:val="24"/>
                <w:szCs w:val="24"/>
              </w:rPr>
            </w:pPr>
          </w:p>
        </w:tc>
      </w:tr>
      <w:tr w:rsidR="00A04589" w:rsidRPr="002D4EF8" w:rsidTr="00A84540">
        <w:trPr>
          <w:cantSplit/>
          <w:trHeight w:val="227"/>
        </w:trPr>
        <w:tc>
          <w:tcPr>
            <w:tcW w:w="720"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sz w:val="24"/>
                <w:szCs w:val="24"/>
              </w:rPr>
            </w:pPr>
            <w:r w:rsidRPr="002D4EF8">
              <w:rPr>
                <w:rFonts w:ascii="Times New Roman" w:eastAsia="Times New Roman" w:hAnsi="Times New Roman"/>
                <w:sz w:val="24"/>
                <w:szCs w:val="24"/>
              </w:rPr>
              <w:t>…</w:t>
            </w:r>
          </w:p>
        </w:tc>
        <w:tc>
          <w:tcPr>
            <w:tcW w:w="2967"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sz w:val="24"/>
                <w:szCs w:val="24"/>
              </w:rPr>
            </w:pPr>
          </w:p>
        </w:tc>
        <w:tc>
          <w:tcPr>
            <w:tcW w:w="2340"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sz w:val="24"/>
                <w:szCs w:val="24"/>
              </w:rPr>
            </w:pPr>
          </w:p>
        </w:tc>
        <w:tc>
          <w:tcPr>
            <w:tcW w:w="1629"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sz w:val="24"/>
                <w:szCs w:val="24"/>
              </w:rPr>
            </w:pPr>
          </w:p>
        </w:tc>
        <w:tc>
          <w:tcPr>
            <w:tcW w:w="1417"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sz w:val="24"/>
                <w:szCs w:val="24"/>
              </w:rPr>
            </w:pP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rsidR="00A04589" w:rsidRPr="002D4EF8" w:rsidRDefault="00A04589" w:rsidP="00A04589">
            <w:pPr>
              <w:snapToGrid w:val="0"/>
              <w:spacing w:before="40" w:after="40" w:line="240" w:lineRule="auto"/>
              <w:ind w:left="57" w:right="57"/>
              <w:jc w:val="center"/>
              <w:rPr>
                <w:rFonts w:ascii="Times New Roman" w:eastAsia="Times New Roman" w:hAnsi="Times New Roman"/>
                <w:sz w:val="24"/>
                <w:szCs w:val="24"/>
              </w:rPr>
            </w:pPr>
          </w:p>
        </w:tc>
      </w:tr>
      <w:tr w:rsidR="00A04589" w:rsidRPr="002D4EF8" w:rsidTr="00A84540">
        <w:trPr>
          <w:cantSplit/>
          <w:trHeight w:val="227"/>
        </w:trPr>
        <w:tc>
          <w:tcPr>
            <w:tcW w:w="7656" w:type="dxa"/>
            <w:gridSpan w:val="4"/>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jc w:val="center"/>
              <w:rPr>
                <w:rFonts w:ascii="Times New Roman" w:eastAsia="Times New Roman" w:hAnsi="Times New Roman"/>
                <w:b/>
                <w:sz w:val="24"/>
                <w:szCs w:val="24"/>
              </w:rPr>
            </w:pPr>
            <w:r w:rsidRPr="002D4EF8">
              <w:rPr>
                <w:rFonts w:ascii="Times New Roman" w:eastAsia="Times New Roman" w:hAnsi="Times New Roman"/>
                <w:b/>
                <w:sz w:val="24"/>
                <w:szCs w:val="24"/>
              </w:rPr>
              <w:t xml:space="preserve">ИТОГО </w:t>
            </w:r>
            <w:proofErr w:type="gramStart"/>
            <w:r w:rsidRPr="002D4EF8">
              <w:rPr>
                <w:rFonts w:ascii="Times New Roman" w:eastAsia="Times New Roman" w:hAnsi="Times New Roman"/>
                <w:b/>
                <w:sz w:val="24"/>
                <w:szCs w:val="24"/>
              </w:rPr>
              <w:t>за полный год</w:t>
            </w:r>
            <w:proofErr w:type="gramEnd"/>
            <w:r w:rsidRPr="002D4EF8">
              <w:rPr>
                <w:rFonts w:ascii="Times New Roman" w:eastAsia="Times New Roman" w:hAnsi="Times New Roman"/>
                <w:b/>
                <w:sz w:val="24"/>
                <w:szCs w:val="24"/>
              </w:rPr>
              <w:t xml:space="preserve"> [</w:t>
            </w:r>
            <w:r w:rsidRPr="002D4EF8">
              <w:rPr>
                <w:rFonts w:ascii="Times New Roman" w:eastAsia="Times New Roman" w:hAnsi="Times New Roman"/>
                <w:b/>
                <w:i/>
                <w:sz w:val="24"/>
                <w:szCs w:val="24"/>
                <w:shd w:val="clear" w:color="auto" w:fill="FFFF99"/>
              </w:rPr>
              <w:t>указать год</w:t>
            </w:r>
            <w:r w:rsidRPr="002D4EF8">
              <w:rPr>
                <w:rFonts w:ascii="Times New Roman" w:eastAsia="Times New Roman" w:hAnsi="Times New Roman"/>
                <w:b/>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b/>
                <w:sz w:val="24"/>
                <w:szCs w:val="24"/>
              </w:rPr>
            </w:pP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rsidR="00A04589" w:rsidRPr="002D4EF8" w:rsidRDefault="00A04589" w:rsidP="00A04589">
            <w:pPr>
              <w:snapToGrid w:val="0"/>
              <w:spacing w:before="40" w:after="40" w:line="240" w:lineRule="auto"/>
              <w:ind w:left="57" w:right="57"/>
              <w:jc w:val="center"/>
              <w:rPr>
                <w:rFonts w:ascii="Times New Roman" w:eastAsia="Times New Roman" w:hAnsi="Times New Roman"/>
                <w:b/>
                <w:sz w:val="24"/>
                <w:szCs w:val="24"/>
              </w:rPr>
            </w:pPr>
            <w:r w:rsidRPr="002D4EF8">
              <w:rPr>
                <w:rFonts w:ascii="Times New Roman" w:eastAsia="Times New Roman" w:hAnsi="Times New Roman"/>
                <w:b/>
                <w:sz w:val="24"/>
                <w:szCs w:val="24"/>
              </w:rPr>
              <w:t>Х</w:t>
            </w:r>
          </w:p>
        </w:tc>
      </w:tr>
      <w:tr w:rsidR="00A04589" w:rsidRPr="002D4EF8" w:rsidTr="00A84540">
        <w:trPr>
          <w:cantSplit/>
          <w:trHeight w:val="227"/>
        </w:trPr>
        <w:tc>
          <w:tcPr>
            <w:tcW w:w="7656" w:type="dxa"/>
            <w:gridSpan w:val="4"/>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jc w:val="center"/>
              <w:rPr>
                <w:rFonts w:ascii="Times New Roman" w:eastAsia="Times New Roman" w:hAnsi="Times New Roman"/>
                <w:b/>
                <w:sz w:val="24"/>
                <w:szCs w:val="24"/>
              </w:rPr>
            </w:pPr>
            <w:r w:rsidRPr="002D4EF8">
              <w:rPr>
                <w:rFonts w:ascii="Times New Roman" w:eastAsia="Times New Roman" w:hAnsi="Times New Roman"/>
                <w:b/>
                <w:sz w:val="24"/>
                <w:szCs w:val="24"/>
              </w:rPr>
              <w:t xml:space="preserve">ИТОГО </w:t>
            </w:r>
            <w:proofErr w:type="spellStart"/>
            <w:r w:rsidRPr="002D4EF8">
              <w:rPr>
                <w:rFonts w:ascii="Times New Roman" w:eastAsia="Times New Roman" w:hAnsi="Times New Roman"/>
                <w:b/>
                <w:sz w:val="24"/>
                <w:szCs w:val="24"/>
              </w:rPr>
              <w:t>с_____г</w:t>
            </w:r>
            <w:proofErr w:type="spellEnd"/>
            <w:r w:rsidRPr="002D4EF8">
              <w:rPr>
                <w:rFonts w:ascii="Times New Roman" w:eastAsia="Times New Roman" w:hAnsi="Times New Roman"/>
                <w:b/>
                <w:sz w:val="24"/>
                <w:szCs w:val="24"/>
              </w:rPr>
              <w:t xml:space="preserve">.  по_____ </w:t>
            </w:r>
            <w:proofErr w:type="gramStart"/>
            <w:r w:rsidRPr="002D4EF8">
              <w:rPr>
                <w:rFonts w:ascii="Times New Roman" w:eastAsia="Times New Roman" w:hAnsi="Times New Roman"/>
                <w:b/>
                <w:sz w:val="24"/>
                <w:szCs w:val="24"/>
              </w:rPr>
              <w:t>г</w:t>
            </w:r>
            <w:proofErr w:type="gramEnd"/>
            <w:r w:rsidRPr="002D4EF8">
              <w:rPr>
                <w:rFonts w:ascii="Times New Roman" w:eastAsia="Times New Roman" w:hAnsi="Times New Roman"/>
                <w:b/>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b/>
                <w:sz w:val="24"/>
                <w:szCs w:val="24"/>
              </w:rPr>
            </w:pP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rsidR="00A04589" w:rsidRPr="002D4EF8" w:rsidRDefault="00A04589" w:rsidP="00A04589">
            <w:pPr>
              <w:snapToGrid w:val="0"/>
              <w:spacing w:before="40" w:after="40" w:line="240" w:lineRule="auto"/>
              <w:ind w:left="57" w:right="57"/>
              <w:jc w:val="center"/>
              <w:rPr>
                <w:rFonts w:ascii="Times New Roman" w:eastAsia="Times New Roman" w:hAnsi="Times New Roman"/>
                <w:b/>
                <w:sz w:val="24"/>
                <w:szCs w:val="24"/>
              </w:rPr>
            </w:pPr>
          </w:p>
        </w:tc>
      </w:tr>
      <w:tr w:rsidR="00A04589" w:rsidRPr="002D4EF8" w:rsidTr="00A84540">
        <w:trPr>
          <w:cantSplit/>
          <w:trHeight w:val="227"/>
        </w:trPr>
        <w:tc>
          <w:tcPr>
            <w:tcW w:w="7656" w:type="dxa"/>
            <w:gridSpan w:val="4"/>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jc w:val="center"/>
              <w:rPr>
                <w:rFonts w:ascii="Times New Roman" w:eastAsia="Times New Roman" w:hAnsi="Times New Roman"/>
                <w:b/>
                <w:sz w:val="24"/>
                <w:szCs w:val="24"/>
              </w:rPr>
            </w:pPr>
            <w:r w:rsidRPr="002D4EF8">
              <w:rPr>
                <w:rFonts w:ascii="Times New Roman" w:eastAsia="Times New Roman" w:hAnsi="Times New Roman"/>
                <w:b/>
                <w:sz w:val="24"/>
                <w:szCs w:val="24"/>
              </w:rPr>
              <w:t xml:space="preserve">В </w:t>
            </w:r>
            <w:proofErr w:type="spellStart"/>
            <w:r w:rsidRPr="002D4EF8">
              <w:rPr>
                <w:rFonts w:ascii="Times New Roman" w:eastAsia="Times New Roman" w:hAnsi="Times New Roman"/>
                <w:b/>
                <w:sz w:val="24"/>
                <w:szCs w:val="24"/>
              </w:rPr>
              <w:t>т.ч</w:t>
            </w:r>
            <w:proofErr w:type="spellEnd"/>
            <w:r w:rsidRPr="002D4EF8">
              <w:rPr>
                <w:rFonts w:ascii="Times New Roman" w:eastAsia="Times New Roman" w:hAnsi="Times New Roman"/>
                <w:b/>
                <w:sz w:val="24"/>
                <w:szCs w:val="24"/>
              </w:rPr>
              <w:t>. для ОАО «Мурманэнергосбыт»</w:t>
            </w:r>
          </w:p>
        </w:tc>
        <w:tc>
          <w:tcPr>
            <w:tcW w:w="1417" w:type="dxa"/>
            <w:tcBorders>
              <w:top w:val="single" w:sz="4" w:space="0" w:color="000000"/>
              <w:left w:val="single" w:sz="4" w:space="0" w:color="000000"/>
              <w:bottom w:val="single" w:sz="4" w:space="0" w:color="000000"/>
            </w:tcBorders>
            <w:shd w:val="clear" w:color="auto" w:fill="auto"/>
          </w:tcPr>
          <w:p w:rsidR="00A04589" w:rsidRPr="002D4EF8" w:rsidRDefault="00A04589" w:rsidP="00A04589">
            <w:pPr>
              <w:snapToGrid w:val="0"/>
              <w:spacing w:before="40" w:after="40" w:line="240" w:lineRule="auto"/>
              <w:ind w:left="57" w:right="57"/>
              <w:rPr>
                <w:rFonts w:ascii="Times New Roman" w:eastAsia="Times New Roman" w:hAnsi="Times New Roman"/>
                <w:b/>
                <w:sz w:val="24"/>
                <w:szCs w:val="24"/>
              </w:rPr>
            </w:pPr>
          </w:p>
        </w:tc>
        <w:tc>
          <w:tcPr>
            <w:tcW w:w="1487" w:type="dxa"/>
            <w:tcBorders>
              <w:top w:val="single" w:sz="4" w:space="0" w:color="000000"/>
              <w:left w:val="single" w:sz="4" w:space="0" w:color="000000"/>
              <w:bottom w:val="single" w:sz="4" w:space="0" w:color="000000"/>
              <w:right w:val="single" w:sz="4" w:space="0" w:color="000000"/>
            </w:tcBorders>
            <w:shd w:val="clear" w:color="auto" w:fill="auto"/>
          </w:tcPr>
          <w:p w:rsidR="00A04589" w:rsidRPr="002D4EF8" w:rsidRDefault="00A04589" w:rsidP="00A04589">
            <w:pPr>
              <w:snapToGrid w:val="0"/>
              <w:spacing w:before="40" w:after="40" w:line="240" w:lineRule="auto"/>
              <w:ind w:left="57" w:right="57"/>
              <w:jc w:val="center"/>
              <w:rPr>
                <w:rFonts w:ascii="Times New Roman" w:eastAsia="Times New Roman" w:hAnsi="Times New Roman"/>
                <w:b/>
                <w:sz w:val="24"/>
                <w:szCs w:val="24"/>
              </w:rPr>
            </w:pPr>
          </w:p>
        </w:tc>
      </w:tr>
    </w:tbl>
    <w:p w:rsidR="00A04589" w:rsidRPr="002D4EF8" w:rsidRDefault="00A04589" w:rsidP="00A04589">
      <w:pPr>
        <w:tabs>
          <w:tab w:val="left" w:pos="1494"/>
        </w:tabs>
        <w:spacing w:after="0" w:line="360" w:lineRule="auto"/>
        <w:ind w:left="1134"/>
        <w:jc w:val="both"/>
        <w:rPr>
          <w:rFonts w:ascii="Times New Roman" w:eastAsia="Times New Roman" w:hAnsi="Times New Roman"/>
          <w:sz w:val="24"/>
          <w:szCs w:val="24"/>
        </w:rPr>
      </w:pPr>
    </w:p>
    <w:p w:rsidR="00A04589" w:rsidRPr="002D4EF8" w:rsidRDefault="00A04589" w:rsidP="00A04589">
      <w:pPr>
        <w:spacing w:after="0" w:line="240" w:lineRule="auto"/>
        <w:ind w:firstLine="567"/>
        <w:jc w:val="both"/>
        <w:rPr>
          <w:rFonts w:ascii="Times New Roman" w:eastAsia="Times New Roman" w:hAnsi="Times New Roman"/>
          <w:sz w:val="24"/>
          <w:szCs w:val="24"/>
        </w:rPr>
      </w:pPr>
      <w:r w:rsidRPr="002D4EF8">
        <w:rPr>
          <w:rFonts w:ascii="Times New Roman" w:eastAsia="Times New Roman" w:hAnsi="Times New Roman"/>
          <w:sz w:val="24"/>
          <w:szCs w:val="24"/>
        </w:rPr>
        <w:t>____________________________________</w:t>
      </w:r>
    </w:p>
    <w:p w:rsidR="00A04589" w:rsidRPr="002D4EF8" w:rsidRDefault="00A04589" w:rsidP="00A04589">
      <w:pPr>
        <w:spacing w:after="0" w:line="240" w:lineRule="auto"/>
        <w:ind w:right="3684" w:firstLine="567"/>
        <w:jc w:val="center"/>
        <w:rPr>
          <w:rFonts w:ascii="Times New Roman" w:eastAsia="Times New Roman" w:hAnsi="Times New Roman"/>
          <w:sz w:val="24"/>
          <w:szCs w:val="24"/>
          <w:vertAlign w:val="superscript"/>
        </w:rPr>
      </w:pPr>
      <w:r w:rsidRPr="002D4EF8">
        <w:rPr>
          <w:rFonts w:ascii="Times New Roman" w:eastAsia="Times New Roman" w:hAnsi="Times New Roman"/>
          <w:sz w:val="24"/>
          <w:szCs w:val="24"/>
          <w:vertAlign w:val="superscript"/>
        </w:rPr>
        <w:t>(подпись, М.П.)</w:t>
      </w:r>
    </w:p>
    <w:p w:rsidR="00A04589" w:rsidRPr="002D4EF8" w:rsidRDefault="00A04589" w:rsidP="00A04589">
      <w:pPr>
        <w:spacing w:after="0" w:line="240" w:lineRule="auto"/>
        <w:ind w:firstLine="567"/>
        <w:jc w:val="both"/>
        <w:rPr>
          <w:rFonts w:ascii="Times New Roman" w:eastAsia="Times New Roman" w:hAnsi="Times New Roman"/>
          <w:sz w:val="24"/>
          <w:szCs w:val="24"/>
        </w:rPr>
      </w:pPr>
      <w:r w:rsidRPr="002D4EF8">
        <w:rPr>
          <w:rFonts w:ascii="Times New Roman" w:eastAsia="Times New Roman" w:hAnsi="Times New Roman"/>
          <w:sz w:val="24"/>
          <w:szCs w:val="24"/>
        </w:rPr>
        <w:t>____________________________________</w:t>
      </w:r>
    </w:p>
    <w:p w:rsidR="00A04589" w:rsidRPr="002D4EF8" w:rsidRDefault="00A04589" w:rsidP="00A04589">
      <w:pPr>
        <w:spacing w:after="0" w:line="240" w:lineRule="auto"/>
        <w:ind w:right="3684" w:firstLine="567"/>
        <w:jc w:val="center"/>
        <w:rPr>
          <w:rFonts w:ascii="Times New Roman" w:eastAsia="Times New Roman" w:hAnsi="Times New Roman"/>
          <w:sz w:val="24"/>
          <w:szCs w:val="24"/>
          <w:vertAlign w:val="superscript"/>
        </w:rPr>
      </w:pPr>
      <w:r w:rsidRPr="002D4EF8">
        <w:rPr>
          <w:rFonts w:ascii="Times New Roman" w:eastAsia="Times New Roman" w:hAnsi="Times New Roman"/>
          <w:sz w:val="24"/>
          <w:szCs w:val="24"/>
          <w:vertAlign w:val="superscript"/>
        </w:rPr>
        <w:t xml:space="preserve">(фамилия, имя, отчество </w:t>
      </w:r>
      <w:proofErr w:type="gramStart"/>
      <w:r w:rsidRPr="002D4EF8">
        <w:rPr>
          <w:rFonts w:ascii="Times New Roman" w:eastAsia="Times New Roman" w:hAnsi="Times New Roman"/>
          <w:sz w:val="24"/>
          <w:szCs w:val="24"/>
          <w:vertAlign w:val="superscript"/>
        </w:rPr>
        <w:t>подписавшего</w:t>
      </w:r>
      <w:proofErr w:type="gramEnd"/>
      <w:r w:rsidRPr="002D4EF8">
        <w:rPr>
          <w:rFonts w:ascii="Times New Roman" w:eastAsia="Times New Roman" w:hAnsi="Times New Roman"/>
          <w:sz w:val="24"/>
          <w:szCs w:val="24"/>
          <w:vertAlign w:val="superscript"/>
        </w:rPr>
        <w:t>, должность)</w:t>
      </w:r>
    </w:p>
    <w:p w:rsidR="00A04589" w:rsidRPr="002D4EF8" w:rsidRDefault="00A04589" w:rsidP="00A04589">
      <w:pPr>
        <w:keepNext/>
        <w:spacing w:after="0" w:line="240" w:lineRule="auto"/>
        <w:ind w:firstLine="567"/>
        <w:jc w:val="both"/>
        <w:rPr>
          <w:rFonts w:ascii="Times New Roman" w:eastAsia="Times New Roman" w:hAnsi="Times New Roman"/>
          <w:b/>
          <w:sz w:val="24"/>
          <w:szCs w:val="24"/>
        </w:rPr>
      </w:pPr>
    </w:p>
    <w:p w:rsidR="00A04589" w:rsidRPr="002D4EF8" w:rsidRDefault="00A04589" w:rsidP="00A04589">
      <w:pPr>
        <w:pBdr>
          <w:bottom w:val="single" w:sz="4" w:space="1" w:color="000000"/>
        </w:pBdr>
        <w:shd w:val="clear" w:color="auto" w:fill="E0E0E0"/>
        <w:spacing w:after="0" w:line="240" w:lineRule="auto"/>
        <w:ind w:right="21"/>
        <w:jc w:val="center"/>
        <w:rPr>
          <w:rFonts w:ascii="Times New Roman" w:eastAsia="Times New Roman" w:hAnsi="Times New Roman"/>
          <w:sz w:val="24"/>
          <w:szCs w:val="24"/>
        </w:rPr>
      </w:pPr>
      <w:r w:rsidRPr="002D4EF8">
        <w:rPr>
          <w:rFonts w:ascii="Times New Roman" w:eastAsia="Times New Roman" w:hAnsi="Times New Roman"/>
          <w:sz w:val="24"/>
          <w:szCs w:val="24"/>
        </w:rPr>
        <w:t>Инструкции по заполнению</w:t>
      </w:r>
    </w:p>
    <w:p w:rsidR="00A04589" w:rsidRPr="002D4EF8" w:rsidRDefault="00A04589" w:rsidP="00A04589">
      <w:pPr>
        <w:tabs>
          <w:tab w:val="left" w:pos="709"/>
        </w:tabs>
        <w:spacing w:after="0" w:line="360" w:lineRule="auto"/>
        <w:ind w:left="720"/>
        <w:contextualSpacing/>
        <w:jc w:val="both"/>
        <w:rPr>
          <w:rFonts w:ascii="Times New Roman" w:eastAsia="Times New Roman" w:hAnsi="Times New Roman"/>
          <w:sz w:val="24"/>
          <w:szCs w:val="24"/>
        </w:rPr>
      </w:pPr>
      <w:r w:rsidRPr="002D4EF8">
        <w:rPr>
          <w:rFonts w:ascii="Times New Roman" w:eastAsia="Times New Roman" w:hAnsi="Times New Roman"/>
          <w:sz w:val="24"/>
          <w:szCs w:val="24"/>
        </w:rPr>
        <w:t>1. Участник запроса предложений приводит номер и дату письма о подаче оферты, приложением к которому является данная справка.</w:t>
      </w:r>
    </w:p>
    <w:p w:rsidR="00A04589" w:rsidRPr="002D4EF8" w:rsidRDefault="00A04589" w:rsidP="00A04589">
      <w:pPr>
        <w:tabs>
          <w:tab w:val="left" w:pos="567"/>
          <w:tab w:val="left" w:pos="709"/>
          <w:tab w:val="left" w:pos="851"/>
        </w:tabs>
        <w:spacing w:after="0" w:line="360" w:lineRule="auto"/>
        <w:ind w:left="720"/>
        <w:contextualSpacing/>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2. Участник запроса предложений указывает свое фирменное наименование (в </w:t>
      </w:r>
      <w:proofErr w:type="spellStart"/>
      <w:r w:rsidRPr="002D4EF8">
        <w:rPr>
          <w:rFonts w:ascii="Times New Roman" w:eastAsia="Times New Roman" w:hAnsi="Times New Roman"/>
          <w:sz w:val="24"/>
          <w:szCs w:val="24"/>
        </w:rPr>
        <w:t>т.ч</w:t>
      </w:r>
      <w:proofErr w:type="spellEnd"/>
      <w:r w:rsidRPr="002D4EF8">
        <w:rPr>
          <w:rFonts w:ascii="Times New Roman" w:eastAsia="Times New Roman" w:hAnsi="Times New Roman"/>
          <w:sz w:val="24"/>
          <w:szCs w:val="24"/>
        </w:rPr>
        <w:t>. организационно-правовую форму) и свой адрес.</w:t>
      </w:r>
    </w:p>
    <w:p w:rsidR="00A04589" w:rsidRPr="002D4EF8" w:rsidRDefault="00A04589" w:rsidP="00A04589">
      <w:pPr>
        <w:tabs>
          <w:tab w:val="left" w:pos="709"/>
        </w:tabs>
        <w:spacing w:after="0" w:line="360" w:lineRule="auto"/>
        <w:ind w:left="720"/>
        <w:contextualSpacing/>
        <w:jc w:val="both"/>
        <w:rPr>
          <w:rFonts w:ascii="Times New Roman" w:eastAsia="Times New Roman" w:hAnsi="Times New Roman"/>
          <w:sz w:val="24"/>
          <w:szCs w:val="24"/>
        </w:rPr>
      </w:pPr>
      <w:r w:rsidRPr="002D4EF8">
        <w:rPr>
          <w:rFonts w:ascii="Times New Roman" w:eastAsia="Times New Roman" w:hAnsi="Times New Roman"/>
          <w:sz w:val="24"/>
          <w:szCs w:val="24"/>
        </w:rPr>
        <w:lastRenderedPageBreak/>
        <w:t>3. В этой форме Участник открытого запроса предложений указывает перечень и годовые объемы выполнения аналогичных договоров, сопоставимых по объемам, срокам выполнения и прочим требованиям технического задания.</w:t>
      </w:r>
    </w:p>
    <w:p w:rsidR="00A04589" w:rsidRPr="002D4EF8" w:rsidRDefault="00A04589" w:rsidP="00A04589">
      <w:pPr>
        <w:tabs>
          <w:tab w:val="left" w:pos="709"/>
        </w:tabs>
        <w:spacing w:after="0" w:line="360" w:lineRule="auto"/>
        <w:ind w:left="720"/>
        <w:contextualSpacing/>
        <w:jc w:val="both"/>
        <w:rPr>
          <w:rFonts w:ascii="Times New Roman" w:eastAsia="Times New Roman" w:hAnsi="Times New Roman"/>
          <w:sz w:val="24"/>
          <w:szCs w:val="24"/>
        </w:rPr>
      </w:pPr>
      <w:r w:rsidRPr="002D4EF8">
        <w:rPr>
          <w:rFonts w:ascii="Times New Roman" w:eastAsia="Times New Roman" w:hAnsi="Times New Roman"/>
          <w:sz w:val="24"/>
          <w:szCs w:val="24"/>
        </w:rPr>
        <w:t>4. Следует указать не менее трех, но не более десяти аналогичных договоров. Участник запроса предложений может самостоятельно выбрать договоры, которые, по его мнению, наилучшим образом характеризует его опыт.</w:t>
      </w:r>
    </w:p>
    <w:p w:rsidR="00A04589" w:rsidRPr="002D4EF8" w:rsidRDefault="00A04589" w:rsidP="00A04589">
      <w:pPr>
        <w:tabs>
          <w:tab w:val="left" w:pos="709"/>
        </w:tabs>
        <w:spacing w:after="0" w:line="360" w:lineRule="auto"/>
        <w:ind w:left="720"/>
        <w:contextualSpacing/>
        <w:jc w:val="both"/>
        <w:rPr>
          <w:rFonts w:ascii="Times New Roman" w:eastAsia="Times New Roman" w:hAnsi="Times New Roman"/>
          <w:sz w:val="24"/>
          <w:szCs w:val="24"/>
        </w:rPr>
      </w:pPr>
      <w:r w:rsidRPr="002D4EF8">
        <w:rPr>
          <w:rFonts w:ascii="Times New Roman" w:eastAsia="Times New Roman" w:hAnsi="Times New Roman"/>
          <w:sz w:val="24"/>
          <w:szCs w:val="24"/>
        </w:rPr>
        <w:t>5. Участник запроса предложений может включать и незавершенные договора, обязательно отмечая данный факт.</w:t>
      </w:r>
    </w:p>
    <w:p w:rsidR="00A04589" w:rsidRPr="002D4EF8" w:rsidRDefault="00A04589" w:rsidP="00A04589">
      <w:pPr>
        <w:tabs>
          <w:tab w:val="left" w:pos="1494"/>
        </w:tabs>
        <w:spacing w:after="0" w:line="360" w:lineRule="auto"/>
        <w:ind w:left="851" w:hanging="851"/>
        <w:jc w:val="both"/>
        <w:rPr>
          <w:rFonts w:ascii="Times New Roman" w:eastAsia="Times New Roman" w:hAnsi="Times New Roman"/>
          <w:sz w:val="24"/>
          <w:szCs w:val="24"/>
        </w:rPr>
      </w:pPr>
    </w:p>
    <w:p w:rsidR="00A04589" w:rsidRPr="002D4EF8" w:rsidRDefault="00A04589" w:rsidP="00A04589">
      <w:pPr>
        <w:tabs>
          <w:tab w:val="left" w:pos="1494"/>
        </w:tabs>
        <w:spacing w:after="0" w:line="360" w:lineRule="auto"/>
        <w:jc w:val="both"/>
        <w:rPr>
          <w:rFonts w:ascii="Times New Roman" w:eastAsia="Times New Roman" w:hAnsi="Times New Roman"/>
          <w:sz w:val="24"/>
          <w:szCs w:val="24"/>
        </w:rPr>
      </w:pPr>
    </w:p>
    <w:p w:rsidR="00A04589" w:rsidRPr="002D4EF8" w:rsidRDefault="00A04589" w:rsidP="00A04589">
      <w:pPr>
        <w:tabs>
          <w:tab w:val="left" w:pos="1494"/>
        </w:tabs>
        <w:spacing w:after="0" w:line="360" w:lineRule="auto"/>
        <w:jc w:val="both"/>
        <w:rPr>
          <w:rFonts w:ascii="Times New Roman" w:eastAsia="Times New Roman" w:hAnsi="Times New Roman"/>
          <w:sz w:val="24"/>
          <w:szCs w:val="24"/>
        </w:rPr>
      </w:pPr>
    </w:p>
    <w:p w:rsidR="00A04589" w:rsidRPr="002D4EF8" w:rsidRDefault="00A04589" w:rsidP="00A04589">
      <w:pPr>
        <w:tabs>
          <w:tab w:val="left" w:pos="1494"/>
        </w:tabs>
        <w:spacing w:after="0" w:line="360" w:lineRule="auto"/>
        <w:jc w:val="both"/>
        <w:rPr>
          <w:rFonts w:ascii="Times New Roman" w:eastAsia="Times New Roman" w:hAnsi="Times New Roman"/>
          <w:sz w:val="24"/>
          <w:szCs w:val="24"/>
        </w:rPr>
      </w:pPr>
    </w:p>
    <w:p w:rsidR="00A04589" w:rsidRPr="002D4EF8" w:rsidRDefault="00A04589" w:rsidP="00A04589">
      <w:pPr>
        <w:tabs>
          <w:tab w:val="left" w:pos="1494"/>
        </w:tabs>
        <w:spacing w:after="0" w:line="360" w:lineRule="auto"/>
        <w:jc w:val="both"/>
        <w:rPr>
          <w:rFonts w:ascii="Times New Roman" w:eastAsia="Times New Roman" w:hAnsi="Times New Roman"/>
          <w:sz w:val="24"/>
          <w:szCs w:val="24"/>
        </w:rPr>
      </w:pPr>
    </w:p>
    <w:p w:rsidR="00A04589" w:rsidRPr="002D4EF8" w:rsidRDefault="00A04589" w:rsidP="00A04589">
      <w:pPr>
        <w:tabs>
          <w:tab w:val="left" w:pos="1494"/>
        </w:tabs>
        <w:spacing w:after="0" w:line="360" w:lineRule="auto"/>
        <w:jc w:val="both"/>
        <w:rPr>
          <w:rFonts w:ascii="Times New Roman" w:eastAsia="Times New Roman" w:hAnsi="Times New Roman"/>
          <w:sz w:val="24"/>
          <w:szCs w:val="24"/>
        </w:rPr>
      </w:pPr>
    </w:p>
    <w:p w:rsidR="00A04589" w:rsidRPr="002D4EF8" w:rsidRDefault="00A04589" w:rsidP="00A04589">
      <w:pPr>
        <w:tabs>
          <w:tab w:val="left" w:pos="1494"/>
        </w:tabs>
        <w:spacing w:after="0" w:line="360" w:lineRule="auto"/>
        <w:jc w:val="both"/>
        <w:rPr>
          <w:rFonts w:ascii="Times New Roman" w:eastAsia="Times New Roman" w:hAnsi="Times New Roman"/>
          <w:sz w:val="24"/>
          <w:szCs w:val="24"/>
        </w:rPr>
      </w:pPr>
    </w:p>
    <w:p w:rsidR="00A04589" w:rsidRPr="002D4EF8" w:rsidRDefault="00A04589" w:rsidP="00A04589">
      <w:pPr>
        <w:tabs>
          <w:tab w:val="left" w:pos="1494"/>
        </w:tabs>
        <w:spacing w:after="0" w:line="360" w:lineRule="auto"/>
        <w:jc w:val="both"/>
        <w:rPr>
          <w:rFonts w:ascii="Times New Roman" w:eastAsia="Times New Roman" w:hAnsi="Times New Roman"/>
          <w:sz w:val="24"/>
          <w:szCs w:val="24"/>
        </w:rPr>
      </w:pPr>
    </w:p>
    <w:p w:rsidR="00A04589" w:rsidRPr="002D4EF8" w:rsidRDefault="00A04589" w:rsidP="00A04589">
      <w:pPr>
        <w:tabs>
          <w:tab w:val="left" w:pos="1494"/>
        </w:tabs>
        <w:spacing w:after="0" w:line="360" w:lineRule="auto"/>
        <w:jc w:val="both"/>
        <w:rPr>
          <w:rFonts w:ascii="Times New Roman" w:eastAsia="Times New Roman" w:hAnsi="Times New Roman"/>
          <w:sz w:val="24"/>
          <w:szCs w:val="24"/>
        </w:rPr>
      </w:pPr>
    </w:p>
    <w:p w:rsidR="00A04589" w:rsidRPr="002D4EF8" w:rsidRDefault="00A04589" w:rsidP="00A04589">
      <w:pPr>
        <w:tabs>
          <w:tab w:val="left" w:pos="1494"/>
        </w:tabs>
        <w:spacing w:after="0" w:line="360" w:lineRule="auto"/>
        <w:jc w:val="both"/>
        <w:rPr>
          <w:rFonts w:ascii="Times New Roman" w:eastAsia="Times New Roman" w:hAnsi="Times New Roman"/>
          <w:sz w:val="24"/>
          <w:szCs w:val="24"/>
        </w:rPr>
      </w:pPr>
    </w:p>
    <w:p w:rsidR="00A04589" w:rsidRPr="002D4EF8" w:rsidRDefault="00A04589" w:rsidP="00A04589">
      <w:pPr>
        <w:tabs>
          <w:tab w:val="left" w:pos="1494"/>
        </w:tabs>
        <w:spacing w:after="0" w:line="360" w:lineRule="auto"/>
        <w:jc w:val="both"/>
        <w:rPr>
          <w:rFonts w:ascii="Times New Roman" w:eastAsia="Times New Roman" w:hAnsi="Times New Roman"/>
          <w:sz w:val="24"/>
          <w:szCs w:val="24"/>
        </w:rPr>
      </w:pPr>
    </w:p>
    <w:p w:rsidR="00A04589" w:rsidRPr="002D4EF8" w:rsidRDefault="00A04589" w:rsidP="00A04589">
      <w:pPr>
        <w:tabs>
          <w:tab w:val="left" w:pos="1494"/>
        </w:tabs>
        <w:spacing w:after="0" w:line="360" w:lineRule="auto"/>
        <w:jc w:val="both"/>
        <w:rPr>
          <w:rFonts w:ascii="Times New Roman" w:eastAsia="Times New Roman" w:hAnsi="Times New Roman"/>
          <w:sz w:val="24"/>
          <w:szCs w:val="24"/>
        </w:rPr>
      </w:pPr>
    </w:p>
    <w:p w:rsidR="00A04589" w:rsidRPr="002D4EF8" w:rsidRDefault="00A04589" w:rsidP="00A04589">
      <w:pPr>
        <w:tabs>
          <w:tab w:val="left" w:pos="1494"/>
        </w:tabs>
        <w:spacing w:after="0" w:line="360" w:lineRule="auto"/>
        <w:jc w:val="both"/>
        <w:rPr>
          <w:rFonts w:ascii="Times New Roman" w:eastAsia="Times New Roman" w:hAnsi="Times New Roman"/>
          <w:sz w:val="24"/>
          <w:szCs w:val="24"/>
        </w:rPr>
      </w:pPr>
    </w:p>
    <w:p w:rsidR="00A04589" w:rsidRPr="002D4EF8" w:rsidRDefault="00A04589" w:rsidP="00A04589">
      <w:pPr>
        <w:tabs>
          <w:tab w:val="left" w:pos="1494"/>
        </w:tabs>
        <w:spacing w:after="0" w:line="360" w:lineRule="auto"/>
        <w:jc w:val="both"/>
        <w:rPr>
          <w:rFonts w:ascii="Times New Roman" w:eastAsia="Times New Roman" w:hAnsi="Times New Roman"/>
          <w:sz w:val="24"/>
          <w:szCs w:val="24"/>
        </w:rPr>
      </w:pPr>
    </w:p>
    <w:p w:rsidR="00A04589" w:rsidRPr="002D4EF8" w:rsidRDefault="00A04589" w:rsidP="00A04589">
      <w:pPr>
        <w:tabs>
          <w:tab w:val="left" w:pos="1494"/>
        </w:tabs>
        <w:spacing w:after="0" w:line="360" w:lineRule="auto"/>
        <w:jc w:val="both"/>
        <w:rPr>
          <w:rFonts w:ascii="Times New Roman" w:eastAsia="Times New Roman" w:hAnsi="Times New Roman"/>
          <w:sz w:val="24"/>
          <w:szCs w:val="24"/>
        </w:rPr>
      </w:pPr>
    </w:p>
    <w:p w:rsidR="00A04589" w:rsidRPr="002D4EF8" w:rsidRDefault="00A04589" w:rsidP="00A04589">
      <w:pPr>
        <w:tabs>
          <w:tab w:val="left" w:pos="1494"/>
        </w:tabs>
        <w:spacing w:after="0" w:line="360" w:lineRule="auto"/>
        <w:jc w:val="both"/>
        <w:rPr>
          <w:rFonts w:ascii="Times New Roman" w:eastAsia="Times New Roman" w:hAnsi="Times New Roman"/>
          <w:sz w:val="24"/>
          <w:szCs w:val="24"/>
        </w:rPr>
      </w:pPr>
    </w:p>
    <w:p w:rsidR="00A04589" w:rsidRPr="002D4EF8" w:rsidRDefault="00A04589" w:rsidP="00A04589">
      <w:pPr>
        <w:tabs>
          <w:tab w:val="left" w:pos="1494"/>
        </w:tabs>
        <w:spacing w:after="0" w:line="360" w:lineRule="auto"/>
        <w:jc w:val="both"/>
        <w:rPr>
          <w:rFonts w:ascii="Times New Roman" w:eastAsia="Times New Roman" w:hAnsi="Times New Roman"/>
          <w:sz w:val="24"/>
          <w:szCs w:val="24"/>
        </w:rPr>
      </w:pPr>
    </w:p>
    <w:p w:rsidR="00A04589" w:rsidRPr="002D4EF8" w:rsidRDefault="00A04589" w:rsidP="00A04589">
      <w:pPr>
        <w:tabs>
          <w:tab w:val="left" w:pos="1494"/>
        </w:tabs>
        <w:spacing w:after="0" w:line="360" w:lineRule="auto"/>
        <w:jc w:val="both"/>
        <w:rPr>
          <w:rFonts w:ascii="Times New Roman" w:eastAsia="Times New Roman" w:hAnsi="Times New Roman"/>
          <w:sz w:val="24"/>
          <w:szCs w:val="24"/>
        </w:rPr>
      </w:pPr>
    </w:p>
    <w:p w:rsidR="00A04589" w:rsidRPr="002D4EF8" w:rsidRDefault="00A04589" w:rsidP="00A04589">
      <w:pPr>
        <w:tabs>
          <w:tab w:val="left" w:pos="1494"/>
        </w:tabs>
        <w:spacing w:after="0" w:line="360" w:lineRule="auto"/>
        <w:jc w:val="both"/>
        <w:rPr>
          <w:rFonts w:ascii="Times New Roman" w:eastAsia="Times New Roman" w:hAnsi="Times New Roman"/>
          <w:sz w:val="24"/>
          <w:szCs w:val="24"/>
        </w:rPr>
      </w:pPr>
    </w:p>
    <w:p w:rsidR="00A04589" w:rsidRPr="002D4EF8" w:rsidRDefault="00A04589" w:rsidP="00A04589">
      <w:pPr>
        <w:tabs>
          <w:tab w:val="left" w:pos="1494"/>
        </w:tabs>
        <w:spacing w:after="0" w:line="360" w:lineRule="auto"/>
        <w:jc w:val="both"/>
        <w:rPr>
          <w:rFonts w:ascii="Times New Roman" w:eastAsia="Times New Roman" w:hAnsi="Times New Roman"/>
          <w:sz w:val="24"/>
          <w:szCs w:val="24"/>
        </w:rPr>
      </w:pPr>
    </w:p>
    <w:p w:rsidR="00A04589" w:rsidRPr="002D4EF8" w:rsidRDefault="00A04589" w:rsidP="00A04589">
      <w:pPr>
        <w:tabs>
          <w:tab w:val="left" w:pos="1494"/>
        </w:tabs>
        <w:spacing w:after="0" w:line="360" w:lineRule="auto"/>
        <w:jc w:val="both"/>
        <w:rPr>
          <w:rFonts w:ascii="Times New Roman" w:eastAsia="Times New Roman" w:hAnsi="Times New Roman"/>
          <w:sz w:val="24"/>
          <w:szCs w:val="24"/>
        </w:rPr>
      </w:pPr>
    </w:p>
    <w:p w:rsidR="00A04589" w:rsidRPr="002D4EF8" w:rsidRDefault="00A04589" w:rsidP="00A04589">
      <w:pPr>
        <w:tabs>
          <w:tab w:val="left" w:pos="1494"/>
        </w:tabs>
        <w:spacing w:after="0" w:line="360" w:lineRule="auto"/>
        <w:jc w:val="both"/>
        <w:rPr>
          <w:rFonts w:ascii="Times New Roman" w:eastAsia="Times New Roman" w:hAnsi="Times New Roman"/>
          <w:sz w:val="24"/>
          <w:szCs w:val="24"/>
        </w:rPr>
      </w:pPr>
    </w:p>
    <w:p w:rsidR="00A04589" w:rsidRPr="002D4EF8" w:rsidRDefault="00A04589" w:rsidP="00A04589">
      <w:pPr>
        <w:tabs>
          <w:tab w:val="left" w:pos="1494"/>
        </w:tabs>
        <w:spacing w:after="0" w:line="360" w:lineRule="auto"/>
        <w:jc w:val="both"/>
        <w:rPr>
          <w:rFonts w:ascii="Times New Roman" w:eastAsia="Times New Roman" w:hAnsi="Times New Roman"/>
          <w:sz w:val="24"/>
          <w:szCs w:val="24"/>
        </w:rPr>
      </w:pPr>
    </w:p>
    <w:p w:rsidR="00A04589" w:rsidRPr="002D4EF8" w:rsidRDefault="00A04589" w:rsidP="00A04589">
      <w:pPr>
        <w:tabs>
          <w:tab w:val="left" w:pos="1494"/>
        </w:tabs>
        <w:spacing w:after="0" w:line="360" w:lineRule="auto"/>
        <w:jc w:val="both"/>
        <w:rPr>
          <w:rFonts w:ascii="Times New Roman" w:eastAsia="Times New Roman" w:hAnsi="Times New Roman"/>
          <w:sz w:val="24"/>
          <w:szCs w:val="24"/>
        </w:rPr>
      </w:pPr>
    </w:p>
    <w:p w:rsidR="00A04589" w:rsidRPr="002D4EF8" w:rsidRDefault="00A04589" w:rsidP="00A04589">
      <w:pPr>
        <w:tabs>
          <w:tab w:val="left" w:pos="1494"/>
        </w:tabs>
        <w:spacing w:after="0" w:line="360" w:lineRule="auto"/>
        <w:jc w:val="both"/>
        <w:rPr>
          <w:rFonts w:ascii="Times New Roman" w:eastAsia="Times New Roman" w:hAnsi="Times New Roman"/>
          <w:sz w:val="24"/>
          <w:szCs w:val="24"/>
        </w:rPr>
      </w:pPr>
    </w:p>
    <w:p w:rsidR="00A04589" w:rsidRPr="002D4EF8" w:rsidRDefault="00A04589" w:rsidP="00A04589">
      <w:pPr>
        <w:tabs>
          <w:tab w:val="left" w:pos="1494"/>
        </w:tabs>
        <w:spacing w:after="0" w:line="360" w:lineRule="auto"/>
        <w:jc w:val="both"/>
        <w:rPr>
          <w:rFonts w:ascii="Times New Roman" w:eastAsia="Times New Roman" w:hAnsi="Times New Roman"/>
          <w:sz w:val="24"/>
          <w:szCs w:val="24"/>
        </w:rPr>
      </w:pPr>
    </w:p>
    <w:p w:rsidR="00A04589" w:rsidRPr="002D4EF8" w:rsidRDefault="00A04589" w:rsidP="00A04589">
      <w:pPr>
        <w:tabs>
          <w:tab w:val="left" w:pos="1494"/>
        </w:tabs>
        <w:spacing w:after="0" w:line="360" w:lineRule="auto"/>
        <w:jc w:val="both"/>
        <w:rPr>
          <w:rFonts w:ascii="Times New Roman" w:eastAsia="Times New Roman" w:hAnsi="Times New Roman"/>
          <w:sz w:val="24"/>
          <w:szCs w:val="24"/>
        </w:rPr>
      </w:pPr>
    </w:p>
    <w:p w:rsidR="00A04589" w:rsidRPr="002D4EF8" w:rsidRDefault="00A04589" w:rsidP="00125391">
      <w:pPr>
        <w:tabs>
          <w:tab w:val="left" w:pos="1494"/>
        </w:tabs>
        <w:spacing w:after="0" w:line="360" w:lineRule="auto"/>
        <w:ind w:left="1134"/>
        <w:jc w:val="both"/>
        <w:rPr>
          <w:rFonts w:ascii="Times New Roman" w:eastAsia="Times New Roman" w:hAnsi="Times New Roman"/>
          <w:sz w:val="24"/>
          <w:szCs w:val="24"/>
        </w:rPr>
      </w:pPr>
    </w:p>
    <w:p w:rsidR="00125391" w:rsidRPr="002D4EF8" w:rsidRDefault="00125391" w:rsidP="00125391">
      <w:pPr>
        <w:tabs>
          <w:tab w:val="left" w:pos="1494"/>
        </w:tabs>
        <w:spacing w:after="0" w:line="360" w:lineRule="auto"/>
        <w:jc w:val="both"/>
        <w:rPr>
          <w:rFonts w:ascii="Times New Roman" w:eastAsia="Times New Roman" w:hAnsi="Times New Roman"/>
          <w:color w:val="FF0000"/>
          <w:sz w:val="24"/>
          <w:szCs w:val="24"/>
        </w:rPr>
      </w:pPr>
    </w:p>
    <w:p w:rsidR="00125391" w:rsidRPr="002D4EF8" w:rsidRDefault="00125391" w:rsidP="00125391">
      <w:pPr>
        <w:keepNext/>
        <w:keepLines/>
        <w:tabs>
          <w:tab w:val="left" w:pos="5245"/>
          <w:tab w:val="left" w:pos="5670"/>
        </w:tabs>
        <w:spacing w:after="0" w:line="240" w:lineRule="auto"/>
        <w:ind w:left="5670"/>
        <w:jc w:val="right"/>
        <w:outlineLvl w:val="0"/>
        <w:rPr>
          <w:rFonts w:ascii="Times New Roman" w:eastAsia="Times New Roman" w:hAnsi="Times New Roman"/>
          <w:b/>
          <w:bCs/>
          <w:iCs/>
          <w:sz w:val="24"/>
          <w:szCs w:val="24"/>
        </w:rPr>
      </w:pPr>
      <w:r w:rsidRPr="002D4EF8">
        <w:rPr>
          <w:rFonts w:ascii="Times New Roman" w:eastAsia="Times New Roman" w:hAnsi="Times New Roman"/>
          <w:b/>
          <w:bCs/>
          <w:iCs/>
          <w:sz w:val="24"/>
          <w:szCs w:val="24"/>
        </w:rPr>
        <w:tab/>
      </w:r>
      <w:bookmarkStart w:id="195" w:name="_Toc370824164"/>
      <w:bookmarkStart w:id="196" w:name="_Toc391973206"/>
      <w:r w:rsidRPr="002D4EF8">
        <w:rPr>
          <w:rFonts w:ascii="Times New Roman" w:eastAsia="Times New Roman" w:hAnsi="Times New Roman"/>
          <w:b/>
          <w:bCs/>
          <w:iCs/>
          <w:sz w:val="24"/>
          <w:szCs w:val="24"/>
        </w:rPr>
        <w:t>Приложение № 2</w:t>
      </w:r>
      <w:bookmarkEnd w:id="195"/>
      <w:bookmarkEnd w:id="196"/>
      <w:r w:rsidRPr="002D4EF8">
        <w:rPr>
          <w:rFonts w:ascii="Times New Roman" w:eastAsia="Times New Roman" w:hAnsi="Times New Roman"/>
          <w:b/>
          <w:bCs/>
          <w:iCs/>
          <w:sz w:val="24"/>
          <w:szCs w:val="24"/>
        </w:rPr>
        <w:t xml:space="preserve"> </w:t>
      </w:r>
    </w:p>
    <w:p w:rsidR="005C2248" w:rsidRPr="002D4EF8" w:rsidRDefault="005C2248" w:rsidP="005C2248">
      <w:pPr>
        <w:spacing w:after="0" w:line="240" w:lineRule="auto"/>
        <w:ind w:left="5387"/>
        <w:jc w:val="both"/>
        <w:rPr>
          <w:rFonts w:ascii="Times New Roman" w:eastAsia="Times New Roman" w:hAnsi="Times New Roman"/>
          <w:b/>
          <w:sz w:val="24"/>
          <w:szCs w:val="24"/>
        </w:rPr>
      </w:pPr>
      <w:r w:rsidRPr="002D4EF8">
        <w:rPr>
          <w:rFonts w:ascii="Times New Roman" w:hAnsi="Times New Roman"/>
          <w:b/>
          <w:sz w:val="24"/>
          <w:szCs w:val="24"/>
        </w:rPr>
        <w:t xml:space="preserve">к Документации о проведении открытого одноэтапного </w:t>
      </w:r>
      <w:r w:rsidRPr="002D4EF8">
        <w:rPr>
          <w:rFonts w:ascii="Times New Roman" w:eastAsia="Times New Roman" w:hAnsi="Times New Roman"/>
          <w:b/>
          <w:sz w:val="24"/>
          <w:szCs w:val="24"/>
        </w:rPr>
        <w:t xml:space="preserve">запроса предложений на право заключения договора поставки </w:t>
      </w:r>
      <w:proofErr w:type="spellStart"/>
      <w:r w:rsidRPr="002D4EF8">
        <w:rPr>
          <w:rFonts w:ascii="Times New Roman" w:eastAsia="Times New Roman" w:hAnsi="Times New Roman"/>
          <w:b/>
          <w:sz w:val="24"/>
          <w:szCs w:val="24"/>
        </w:rPr>
        <w:t>экономайзерных</w:t>
      </w:r>
      <w:proofErr w:type="spellEnd"/>
      <w:r w:rsidRPr="002D4EF8">
        <w:rPr>
          <w:rFonts w:ascii="Times New Roman" w:eastAsia="Times New Roman" w:hAnsi="Times New Roman"/>
          <w:b/>
          <w:sz w:val="24"/>
          <w:szCs w:val="24"/>
        </w:rPr>
        <w:t xml:space="preserve"> труб для нужд ОАО «Мурманэнергосбыт»</w:t>
      </w:r>
    </w:p>
    <w:p w:rsidR="00125391" w:rsidRPr="002D4EF8" w:rsidRDefault="00125391" w:rsidP="00125391">
      <w:pPr>
        <w:tabs>
          <w:tab w:val="left" w:pos="425"/>
          <w:tab w:val="left" w:pos="567"/>
          <w:tab w:val="left" w:pos="709"/>
          <w:tab w:val="left" w:pos="851"/>
        </w:tabs>
        <w:spacing w:after="0" w:line="240" w:lineRule="auto"/>
        <w:ind w:left="-851"/>
        <w:jc w:val="right"/>
        <w:rPr>
          <w:rFonts w:ascii="Times New Roman" w:eastAsia="Times New Roman" w:hAnsi="Times New Roman"/>
          <w:b/>
          <w:sz w:val="24"/>
          <w:szCs w:val="24"/>
        </w:rPr>
      </w:pPr>
      <w:r w:rsidRPr="002D4EF8">
        <w:rPr>
          <w:rFonts w:ascii="Times New Roman" w:eastAsia="Times New Roman" w:hAnsi="Times New Roman"/>
          <w:b/>
          <w:sz w:val="24"/>
          <w:szCs w:val="24"/>
        </w:rPr>
        <w:t xml:space="preserve"> </w:t>
      </w:r>
    </w:p>
    <w:p w:rsidR="00125391" w:rsidRPr="002D4EF8" w:rsidRDefault="00125391" w:rsidP="00125391">
      <w:pPr>
        <w:widowControl w:val="0"/>
        <w:tabs>
          <w:tab w:val="left" w:pos="425"/>
          <w:tab w:val="left" w:pos="567"/>
          <w:tab w:val="left" w:pos="709"/>
        </w:tabs>
        <w:autoSpaceDE w:val="0"/>
        <w:spacing w:before="2" w:after="0" w:line="180" w:lineRule="exact"/>
        <w:rPr>
          <w:rFonts w:ascii="Times New Roman" w:eastAsia="Times New Roman" w:hAnsi="Times New Roman"/>
          <w:sz w:val="24"/>
          <w:szCs w:val="24"/>
        </w:rPr>
      </w:pPr>
    </w:p>
    <w:p w:rsidR="00125391" w:rsidRPr="002D4EF8" w:rsidRDefault="00125391" w:rsidP="00125391">
      <w:pPr>
        <w:tabs>
          <w:tab w:val="left" w:pos="425"/>
          <w:tab w:val="left" w:pos="567"/>
          <w:tab w:val="left" w:pos="709"/>
        </w:tabs>
        <w:spacing w:after="0" w:line="240" w:lineRule="auto"/>
        <w:jc w:val="right"/>
        <w:rPr>
          <w:rFonts w:ascii="Times New Roman" w:eastAsia="Times New Roman" w:hAnsi="Times New Roman"/>
          <w:sz w:val="24"/>
          <w:szCs w:val="24"/>
        </w:rPr>
      </w:pPr>
      <w:r w:rsidRPr="002D4EF8">
        <w:rPr>
          <w:rFonts w:ascii="Times New Roman" w:eastAsia="Times New Roman" w:hAnsi="Times New Roman"/>
          <w:sz w:val="24"/>
          <w:szCs w:val="24"/>
        </w:rPr>
        <w:t>Наименование организации</w:t>
      </w:r>
    </w:p>
    <w:p w:rsidR="00125391" w:rsidRPr="002D4EF8" w:rsidRDefault="00125391" w:rsidP="00125391">
      <w:pPr>
        <w:tabs>
          <w:tab w:val="left" w:pos="425"/>
          <w:tab w:val="left" w:pos="567"/>
          <w:tab w:val="left" w:pos="709"/>
        </w:tabs>
        <w:spacing w:after="0" w:line="240" w:lineRule="auto"/>
        <w:jc w:val="right"/>
        <w:rPr>
          <w:rFonts w:ascii="Times New Roman" w:eastAsia="Times New Roman" w:hAnsi="Times New Roman"/>
          <w:sz w:val="24"/>
          <w:szCs w:val="24"/>
        </w:rPr>
      </w:pPr>
      <w:r w:rsidRPr="002D4EF8">
        <w:rPr>
          <w:rFonts w:ascii="Times New Roman" w:eastAsia="Times New Roman" w:hAnsi="Times New Roman"/>
          <w:sz w:val="24"/>
          <w:szCs w:val="24"/>
        </w:rPr>
        <w:t>ИНН КПП</w:t>
      </w:r>
    </w:p>
    <w:p w:rsidR="00125391" w:rsidRPr="002D4EF8" w:rsidRDefault="00125391" w:rsidP="00125391">
      <w:pPr>
        <w:tabs>
          <w:tab w:val="left" w:pos="425"/>
          <w:tab w:val="left" w:pos="567"/>
          <w:tab w:val="left" w:pos="709"/>
        </w:tabs>
        <w:spacing w:after="0" w:line="240" w:lineRule="auto"/>
        <w:jc w:val="right"/>
        <w:rPr>
          <w:rFonts w:ascii="Times New Roman" w:eastAsia="Times New Roman" w:hAnsi="Times New Roman"/>
          <w:sz w:val="24"/>
          <w:szCs w:val="24"/>
        </w:rPr>
      </w:pPr>
      <w:r w:rsidRPr="002D4EF8">
        <w:rPr>
          <w:rFonts w:ascii="Times New Roman" w:eastAsia="Times New Roman" w:hAnsi="Times New Roman"/>
          <w:sz w:val="24"/>
          <w:szCs w:val="24"/>
        </w:rPr>
        <w:t>Адрес</w:t>
      </w:r>
    </w:p>
    <w:p w:rsidR="00125391" w:rsidRPr="002D4EF8" w:rsidRDefault="00125391" w:rsidP="00125391">
      <w:pPr>
        <w:tabs>
          <w:tab w:val="left" w:pos="425"/>
          <w:tab w:val="left" w:pos="567"/>
          <w:tab w:val="left" w:pos="709"/>
        </w:tabs>
        <w:spacing w:after="0" w:line="240" w:lineRule="auto"/>
        <w:jc w:val="right"/>
        <w:rPr>
          <w:rFonts w:ascii="Times New Roman" w:eastAsia="Times New Roman" w:hAnsi="Times New Roman"/>
          <w:sz w:val="24"/>
          <w:szCs w:val="24"/>
        </w:rPr>
      </w:pPr>
      <w:r w:rsidRPr="002D4EF8">
        <w:rPr>
          <w:rFonts w:ascii="Times New Roman" w:eastAsia="Times New Roman" w:hAnsi="Times New Roman"/>
          <w:sz w:val="24"/>
          <w:szCs w:val="24"/>
        </w:rPr>
        <w:t>Телефон</w:t>
      </w:r>
    </w:p>
    <w:p w:rsidR="00125391" w:rsidRPr="002D4EF8" w:rsidRDefault="00125391" w:rsidP="00125391">
      <w:pPr>
        <w:tabs>
          <w:tab w:val="left" w:pos="425"/>
          <w:tab w:val="left" w:pos="567"/>
          <w:tab w:val="left" w:pos="709"/>
        </w:tabs>
        <w:spacing w:after="0" w:line="240" w:lineRule="auto"/>
        <w:rPr>
          <w:rFonts w:ascii="Times New Roman" w:eastAsia="Times New Roman" w:hAnsi="Times New Roman"/>
          <w:sz w:val="24"/>
          <w:szCs w:val="24"/>
        </w:rPr>
      </w:pPr>
    </w:p>
    <w:p w:rsidR="00125391" w:rsidRPr="002D4EF8" w:rsidRDefault="00125391" w:rsidP="00125391">
      <w:pPr>
        <w:tabs>
          <w:tab w:val="left" w:pos="425"/>
          <w:tab w:val="left" w:pos="567"/>
          <w:tab w:val="left" w:pos="709"/>
        </w:tabs>
        <w:spacing w:after="0" w:line="240" w:lineRule="auto"/>
        <w:rPr>
          <w:rFonts w:ascii="Times New Roman" w:eastAsia="Times New Roman" w:hAnsi="Times New Roman"/>
          <w:sz w:val="24"/>
          <w:szCs w:val="24"/>
        </w:rPr>
      </w:pPr>
    </w:p>
    <w:p w:rsidR="00125391" w:rsidRPr="002D4EF8" w:rsidRDefault="00125391" w:rsidP="00125391">
      <w:pPr>
        <w:tabs>
          <w:tab w:val="left" w:pos="425"/>
          <w:tab w:val="left" w:pos="567"/>
          <w:tab w:val="left" w:pos="709"/>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         </w:t>
      </w:r>
      <w:proofErr w:type="gramStart"/>
      <w:r w:rsidRPr="002D4EF8">
        <w:rPr>
          <w:rFonts w:ascii="Times New Roman" w:eastAsia="Times New Roman" w:hAnsi="Times New Roman"/>
          <w:sz w:val="24"/>
          <w:szCs w:val="24"/>
        </w:rPr>
        <w:t xml:space="preserve">Организационно – правовая форма Участника запроса </w:t>
      </w:r>
      <w:r w:rsidR="005C2248" w:rsidRPr="002D4EF8">
        <w:rPr>
          <w:rFonts w:ascii="Times New Roman" w:eastAsia="Times New Roman" w:hAnsi="Times New Roman"/>
          <w:sz w:val="24"/>
          <w:szCs w:val="24"/>
        </w:rPr>
        <w:t>предложений</w:t>
      </w:r>
      <w:r w:rsidRPr="002D4EF8">
        <w:rPr>
          <w:rFonts w:ascii="Times New Roman" w:eastAsia="Times New Roman" w:hAnsi="Times New Roman"/>
          <w:sz w:val="24"/>
          <w:szCs w:val="24"/>
        </w:rPr>
        <w:t xml:space="preserve"> «_______________» (далее - Участник) подтверждает, что не находится в процессе ликвидации, в отношении компании не введена процедура банкротства, на имущество компании не наложен арест, предпринимательская - (хозяйственная) деятельность компании не приостановлена, компания не имеет задолженности по начисленным налогам и сборам и иным обязательным платежам в бюджеты любого уровня или государственные внебюджетные фонды за прошедший календарный год, размер</w:t>
      </w:r>
      <w:proofErr w:type="gramEnd"/>
      <w:r w:rsidRPr="002D4EF8">
        <w:rPr>
          <w:rFonts w:ascii="Times New Roman" w:eastAsia="Times New Roman" w:hAnsi="Times New Roman"/>
          <w:sz w:val="24"/>
          <w:szCs w:val="24"/>
        </w:rPr>
        <w:t xml:space="preserve"> которой превышает двадцать пять процентов балансовой стоимости активов компании на день рассмотрения (подачи) заявки на участие в проведении запроса цен.</w:t>
      </w:r>
    </w:p>
    <w:p w:rsidR="00125391" w:rsidRPr="002D4EF8" w:rsidRDefault="00125391" w:rsidP="00125391">
      <w:pPr>
        <w:tabs>
          <w:tab w:val="left" w:pos="425"/>
          <w:tab w:val="left" w:pos="567"/>
          <w:tab w:val="left" w:pos="709"/>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      </w:t>
      </w:r>
      <w:proofErr w:type="gramStart"/>
      <w:r w:rsidRPr="002D4EF8">
        <w:rPr>
          <w:rFonts w:ascii="Times New Roman" w:eastAsia="Times New Roman" w:hAnsi="Times New Roman"/>
          <w:sz w:val="24"/>
          <w:szCs w:val="24"/>
        </w:rPr>
        <w:t>Сведения об Участнике «______________» отсутствуют в реестре недобросовестных поставщиков, предусмотренном статьей 5 Федерального закона от 18 июля 2011 года № 223-Ф3 «О закупках товаров, работ, услуг отдельными видами юридических лиц»; статьей 104 Федерального закона от 5 апреля 2013 года № 44-ФЗ «О размещении заказов на поставки товаров, выполнение работ, оказание услуг для государственных и муниципальных нужд».</w:t>
      </w:r>
      <w:proofErr w:type="gramEnd"/>
    </w:p>
    <w:p w:rsidR="00125391" w:rsidRPr="002D4EF8" w:rsidRDefault="00125391" w:rsidP="00125391">
      <w:pPr>
        <w:tabs>
          <w:tab w:val="left" w:pos="425"/>
          <w:tab w:val="left" w:pos="567"/>
          <w:tab w:val="left" w:pos="709"/>
        </w:tabs>
        <w:spacing w:after="0" w:line="240" w:lineRule="auto"/>
        <w:jc w:val="both"/>
        <w:rPr>
          <w:rFonts w:ascii="Times New Roman" w:eastAsia="Times New Roman" w:hAnsi="Times New Roman"/>
          <w:sz w:val="24"/>
          <w:szCs w:val="24"/>
        </w:rPr>
      </w:pPr>
    </w:p>
    <w:p w:rsidR="00125391" w:rsidRPr="002D4EF8" w:rsidRDefault="00125391" w:rsidP="00125391">
      <w:pPr>
        <w:tabs>
          <w:tab w:val="left" w:pos="425"/>
          <w:tab w:val="left" w:pos="567"/>
          <w:tab w:val="left" w:pos="709"/>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  » ___________ 2014 года</w:t>
      </w:r>
    </w:p>
    <w:p w:rsidR="00125391" w:rsidRPr="002D4EF8" w:rsidRDefault="00125391" w:rsidP="00125391">
      <w:pPr>
        <w:tabs>
          <w:tab w:val="left" w:pos="425"/>
          <w:tab w:val="left" w:pos="567"/>
          <w:tab w:val="left" w:pos="709"/>
        </w:tabs>
        <w:spacing w:after="0" w:line="240" w:lineRule="auto"/>
        <w:rPr>
          <w:rFonts w:ascii="Times New Roman" w:eastAsia="Times New Roman" w:hAnsi="Times New Roman"/>
          <w:sz w:val="24"/>
          <w:szCs w:val="24"/>
        </w:rPr>
      </w:pPr>
    </w:p>
    <w:p w:rsidR="00125391" w:rsidRPr="002D4EF8" w:rsidRDefault="00125391" w:rsidP="00125391">
      <w:pPr>
        <w:tabs>
          <w:tab w:val="left" w:pos="425"/>
          <w:tab w:val="left" w:pos="567"/>
          <w:tab w:val="left" w:pos="709"/>
        </w:tabs>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(Руководитель) __________________________________ М.П.</w:t>
      </w:r>
    </w:p>
    <w:p w:rsidR="00125391" w:rsidRPr="002D4EF8" w:rsidRDefault="00125391" w:rsidP="00125391">
      <w:pPr>
        <w:tabs>
          <w:tab w:val="left" w:pos="425"/>
          <w:tab w:val="left" w:pos="567"/>
          <w:tab w:val="left" w:pos="709"/>
          <w:tab w:val="left" w:pos="1494"/>
        </w:tabs>
        <w:spacing w:after="0" w:line="360" w:lineRule="auto"/>
        <w:ind w:left="1134"/>
        <w:jc w:val="both"/>
        <w:rPr>
          <w:rFonts w:ascii="Times New Roman" w:eastAsia="Times New Roman" w:hAnsi="Times New Roman"/>
          <w:sz w:val="24"/>
          <w:szCs w:val="24"/>
        </w:rPr>
      </w:pPr>
    </w:p>
    <w:p w:rsidR="00125391" w:rsidRPr="002D4EF8" w:rsidRDefault="00125391" w:rsidP="00125391">
      <w:pPr>
        <w:tabs>
          <w:tab w:val="left" w:pos="425"/>
          <w:tab w:val="left" w:pos="567"/>
          <w:tab w:val="left" w:pos="709"/>
          <w:tab w:val="left" w:pos="1494"/>
        </w:tabs>
        <w:spacing w:after="0" w:line="360" w:lineRule="auto"/>
        <w:ind w:left="1134"/>
        <w:jc w:val="both"/>
        <w:rPr>
          <w:rFonts w:ascii="Times New Roman" w:eastAsia="Times New Roman" w:hAnsi="Times New Roman"/>
          <w:sz w:val="24"/>
          <w:szCs w:val="24"/>
        </w:rPr>
      </w:pPr>
    </w:p>
    <w:p w:rsidR="00125391" w:rsidRPr="002D4EF8" w:rsidRDefault="00125391" w:rsidP="00125391">
      <w:pPr>
        <w:tabs>
          <w:tab w:val="left" w:pos="425"/>
          <w:tab w:val="left" w:pos="567"/>
          <w:tab w:val="left" w:pos="709"/>
          <w:tab w:val="left" w:pos="1494"/>
        </w:tabs>
        <w:spacing w:after="0" w:line="360" w:lineRule="auto"/>
        <w:ind w:left="1134"/>
        <w:jc w:val="both"/>
        <w:rPr>
          <w:rFonts w:ascii="Times New Roman" w:eastAsia="Times New Roman" w:hAnsi="Times New Roman"/>
          <w:sz w:val="24"/>
          <w:szCs w:val="24"/>
        </w:rPr>
      </w:pPr>
    </w:p>
    <w:p w:rsidR="00125391" w:rsidRPr="002D4EF8" w:rsidRDefault="00125391" w:rsidP="00125391">
      <w:pPr>
        <w:tabs>
          <w:tab w:val="left" w:pos="425"/>
          <w:tab w:val="left" w:pos="567"/>
          <w:tab w:val="left" w:pos="709"/>
          <w:tab w:val="left" w:pos="1494"/>
        </w:tabs>
        <w:spacing w:after="0" w:line="360" w:lineRule="auto"/>
        <w:ind w:left="1134"/>
        <w:jc w:val="both"/>
        <w:rPr>
          <w:rFonts w:ascii="Times New Roman" w:eastAsia="Times New Roman" w:hAnsi="Times New Roman"/>
          <w:sz w:val="24"/>
          <w:szCs w:val="24"/>
        </w:rPr>
      </w:pPr>
    </w:p>
    <w:p w:rsidR="00125391" w:rsidRPr="002D4EF8" w:rsidRDefault="00125391" w:rsidP="00125391">
      <w:pPr>
        <w:tabs>
          <w:tab w:val="left" w:pos="425"/>
          <w:tab w:val="left" w:pos="567"/>
          <w:tab w:val="left" w:pos="709"/>
          <w:tab w:val="left" w:pos="1494"/>
        </w:tabs>
        <w:spacing w:after="0" w:line="360" w:lineRule="auto"/>
        <w:ind w:left="1134"/>
        <w:jc w:val="both"/>
        <w:rPr>
          <w:rFonts w:ascii="Times New Roman" w:eastAsia="Times New Roman" w:hAnsi="Times New Roman"/>
          <w:sz w:val="24"/>
          <w:szCs w:val="24"/>
        </w:rPr>
      </w:pPr>
    </w:p>
    <w:p w:rsidR="00125391" w:rsidRPr="002D4EF8" w:rsidRDefault="00125391" w:rsidP="00125391">
      <w:pPr>
        <w:tabs>
          <w:tab w:val="left" w:pos="425"/>
          <w:tab w:val="left" w:pos="567"/>
          <w:tab w:val="left" w:pos="709"/>
          <w:tab w:val="left" w:pos="1494"/>
        </w:tabs>
        <w:spacing w:after="0" w:line="360" w:lineRule="auto"/>
        <w:ind w:left="1134"/>
        <w:jc w:val="both"/>
        <w:rPr>
          <w:rFonts w:ascii="Times New Roman" w:eastAsia="Times New Roman" w:hAnsi="Times New Roman"/>
          <w:sz w:val="24"/>
          <w:szCs w:val="24"/>
        </w:rPr>
      </w:pPr>
    </w:p>
    <w:p w:rsidR="00125391" w:rsidRPr="002D4EF8" w:rsidRDefault="00125391" w:rsidP="00125391">
      <w:pPr>
        <w:tabs>
          <w:tab w:val="left" w:pos="425"/>
          <w:tab w:val="left" w:pos="567"/>
          <w:tab w:val="left" w:pos="709"/>
          <w:tab w:val="left" w:pos="1494"/>
        </w:tabs>
        <w:spacing w:after="0" w:line="360" w:lineRule="auto"/>
        <w:ind w:left="1134"/>
        <w:jc w:val="both"/>
        <w:rPr>
          <w:rFonts w:ascii="Times New Roman" w:eastAsia="Times New Roman" w:hAnsi="Times New Roman"/>
          <w:sz w:val="24"/>
          <w:szCs w:val="24"/>
        </w:rPr>
      </w:pPr>
    </w:p>
    <w:p w:rsidR="00125391" w:rsidRPr="002D4EF8" w:rsidRDefault="00125391" w:rsidP="00125391">
      <w:pPr>
        <w:tabs>
          <w:tab w:val="left" w:pos="425"/>
          <w:tab w:val="left" w:pos="567"/>
          <w:tab w:val="left" w:pos="709"/>
          <w:tab w:val="left" w:pos="1494"/>
        </w:tabs>
        <w:spacing w:after="0" w:line="360" w:lineRule="auto"/>
        <w:ind w:left="1134"/>
        <w:jc w:val="both"/>
        <w:rPr>
          <w:rFonts w:ascii="Times New Roman" w:eastAsia="Times New Roman" w:hAnsi="Times New Roman"/>
          <w:sz w:val="24"/>
          <w:szCs w:val="24"/>
        </w:rPr>
      </w:pPr>
    </w:p>
    <w:p w:rsidR="00125391" w:rsidRPr="002D4EF8" w:rsidRDefault="00125391" w:rsidP="00125391">
      <w:pPr>
        <w:tabs>
          <w:tab w:val="left" w:pos="425"/>
          <w:tab w:val="left" w:pos="567"/>
          <w:tab w:val="left" w:pos="709"/>
          <w:tab w:val="left" w:pos="1494"/>
        </w:tabs>
        <w:spacing w:after="0" w:line="360" w:lineRule="auto"/>
        <w:ind w:left="1134"/>
        <w:jc w:val="both"/>
        <w:rPr>
          <w:rFonts w:ascii="Times New Roman" w:eastAsia="Times New Roman" w:hAnsi="Times New Roman"/>
          <w:sz w:val="24"/>
          <w:szCs w:val="24"/>
        </w:rPr>
      </w:pPr>
    </w:p>
    <w:p w:rsidR="00125391" w:rsidRPr="002D4EF8" w:rsidRDefault="00125391" w:rsidP="00125391">
      <w:pPr>
        <w:tabs>
          <w:tab w:val="left" w:pos="425"/>
          <w:tab w:val="left" w:pos="567"/>
          <w:tab w:val="left" w:pos="709"/>
          <w:tab w:val="left" w:pos="1494"/>
        </w:tabs>
        <w:spacing w:after="0" w:line="360" w:lineRule="auto"/>
        <w:ind w:left="1134"/>
        <w:jc w:val="both"/>
        <w:rPr>
          <w:rFonts w:ascii="Times New Roman" w:eastAsia="Times New Roman" w:hAnsi="Times New Roman"/>
          <w:sz w:val="24"/>
          <w:szCs w:val="24"/>
        </w:rPr>
      </w:pPr>
    </w:p>
    <w:p w:rsidR="00125391" w:rsidRPr="002D4EF8" w:rsidRDefault="00125391" w:rsidP="00125391">
      <w:pPr>
        <w:tabs>
          <w:tab w:val="left" w:pos="425"/>
          <w:tab w:val="left" w:pos="567"/>
          <w:tab w:val="left" w:pos="709"/>
          <w:tab w:val="left" w:pos="1494"/>
        </w:tabs>
        <w:spacing w:after="0" w:line="360" w:lineRule="auto"/>
        <w:ind w:left="1134"/>
        <w:jc w:val="both"/>
        <w:rPr>
          <w:rFonts w:ascii="Times New Roman" w:eastAsia="Times New Roman" w:hAnsi="Times New Roman"/>
          <w:sz w:val="24"/>
          <w:szCs w:val="24"/>
        </w:rPr>
      </w:pPr>
    </w:p>
    <w:p w:rsidR="00125391" w:rsidRPr="002D4EF8" w:rsidRDefault="00125391" w:rsidP="00125391">
      <w:pPr>
        <w:tabs>
          <w:tab w:val="left" w:pos="425"/>
          <w:tab w:val="left" w:pos="567"/>
          <w:tab w:val="left" w:pos="709"/>
          <w:tab w:val="left" w:pos="1494"/>
        </w:tabs>
        <w:spacing w:after="0" w:line="360" w:lineRule="auto"/>
        <w:ind w:left="1134"/>
        <w:jc w:val="both"/>
        <w:rPr>
          <w:rFonts w:ascii="Times New Roman" w:eastAsia="Times New Roman" w:hAnsi="Times New Roman"/>
          <w:sz w:val="24"/>
          <w:szCs w:val="24"/>
        </w:rPr>
      </w:pPr>
    </w:p>
    <w:p w:rsidR="00125391" w:rsidRPr="002D4EF8" w:rsidRDefault="00125391" w:rsidP="00125391">
      <w:pPr>
        <w:tabs>
          <w:tab w:val="left" w:pos="425"/>
          <w:tab w:val="left" w:pos="567"/>
          <w:tab w:val="left" w:pos="709"/>
          <w:tab w:val="left" w:pos="1494"/>
        </w:tabs>
        <w:spacing w:after="0" w:line="360" w:lineRule="auto"/>
        <w:ind w:left="1134"/>
        <w:jc w:val="both"/>
        <w:rPr>
          <w:rFonts w:ascii="Times New Roman" w:eastAsia="Times New Roman" w:hAnsi="Times New Roman"/>
          <w:sz w:val="24"/>
          <w:szCs w:val="24"/>
        </w:rPr>
      </w:pPr>
    </w:p>
    <w:p w:rsidR="00125391" w:rsidRPr="002D4EF8" w:rsidRDefault="00125391" w:rsidP="00125391">
      <w:pPr>
        <w:tabs>
          <w:tab w:val="left" w:pos="425"/>
          <w:tab w:val="left" w:pos="567"/>
          <w:tab w:val="left" w:pos="709"/>
          <w:tab w:val="left" w:pos="1494"/>
        </w:tabs>
        <w:spacing w:after="0" w:line="360" w:lineRule="auto"/>
        <w:ind w:left="1134"/>
        <w:jc w:val="both"/>
        <w:rPr>
          <w:rFonts w:ascii="Times New Roman" w:eastAsia="Times New Roman" w:hAnsi="Times New Roman"/>
          <w:sz w:val="24"/>
          <w:szCs w:val="24"/>
        </w:rPr>
      </w:pPr>
    </w:p>
    <w:p w:rsidR="00125391" w:rsidRPr="002D4EF8" w:rsidRDefault="00125391" w:rsidP="00125391">
      <w:pPr>
        <w:tabs>
          <w:tab w:val="left" w:pos="425"/>
          <w:tab w:val="left" w:pos="567"/>
          <w:tab w:val="left" w:pos="709"/>
          <w:tab w:val="left" w:pos="1494"/>
        </w:tabs>
        <w:spacing w:after="0" w:line="360" w:lineRule="auto"/>
        <w:ind w:left="1134"/>
        <w:jc w:val="both"/>
        <w:rPr>
          <w:rFonts w:ascii="Times New Roman" w:eastAsia="Times New Roman" w:hAnsi="Times New Roman"/>
          <w:sz w:val="24"/>
          <w:szCs w:val="24"/>
        </w:rPr>
      </w:pPr>
    </w:p>
    <w:p w:rsidR="005C2248" w:rsidRPr="002D4EF8" w:rsidRDefault="005C2248" w:rsidP="00724C01">
      <w:pPr>
        <w:tabs>
          <w:tab w:val="left" w:pos="425"/>
          <w:tab w:val="left" w:pos="567"/>
          <w:tab w:val="left" w:pos="709"/>
          <w:tab w:val="left" w:pos="1494"/>
        </w:tabs>
        <w:spacing w:after="0" w:line="360" w:lineRule="auto"/>
        <w:jc w:val="both"/>
        <w:rPr>
          <w:rFonts w:ascii="Times New Roman" w:eastAsia="Times New Roman" w:hAnsi="Times New Roman"/>
          <w:sz w:val="24"/>
          <w:szCs w:val="24"/>
        </w:rPr>
      </w:pPr>
    </w:p>
    <w:p w:rsidR="00125391" w:rsidRPr="002D4EF8" w:rsidRDefault="00125391" w:rsidP="00125391">
      <w:pPr>
        <w:keepNext/>
        <w:keepLines/>
        <w:tabs>
          <w:tab w:val="left" w:pos="5245"/>
          <w:tab w:val="left" w:pos="5670"/>
        </w:tabs>
        <w:spacing w:after="0" w:line="240" w:lineRule="auto"/>
        <w:ind w:left="5670"/>
        <w:jc w:val="right"/>
        <w:outlineLvl w:val="0"/>
        <w:rPr>
          <w:rFonts w:ascii="Times New Roman" w:eastAsia="Times New Roman" w:hAnsi="Times New Roman"/>
          <w:b/>
          <w:bCs/>
          <w:iCs/>
          <w:sz w:val="24"/>
          <w:szCs w:val="24"/>
        </w:rPr>
      </w:pPr>
      <w:r w:rsidRPr="002D4EF8">
        <w:rPr>
          <w:rFonts w:ascii="Times New Roman" w:eastAsia="Times New Roman" w:hAnsi="Times New Roman"/>
          <w:b/>
          <w:bCs/>
          <w:iCs/>
          <w:sz w:val="24"/>
          <w:szCs w:val="24"/>
        </w:rPr>
        <w:tab/>
      </w:r>
      <w:bookmarkStart w:id="197" w:name="_Toc370824165"/>
      <w:bookmarkStart w:id="198" w:name="_Toc391973207"/>
      <w:r w:rsidRPr="002D4EF8">
        <w:rPr>
          <w:rFonts w:ascii="Times New Roman" w:eastAsia="Times New Roman" w:hAnsi="Times New Roman"/>
          <w:b/>
          <w:bCs/>
          <w:iCs/>
          <w:sz w:val="24"/>
          <w:szCs w:val="24"/>
        </w:rPr>
        <w:t>Приложение № 3</w:t>
      </w:r>
      <w:bookmarkEnd w:id="197"/>
      <w:bookmarkEnd w:id="198"/>
      <w:r w:rsidRPr="002D4EF8">
        <w:rPr>
          <w:rFonts w:ascii="Times New Roman" w:eastAsia="Times New Roman" w:hAnsi="Times New Roman"/>
          <w:b/>
          <w:bCs/>
          <w:iCs/>
          <w:sz w:val="24"/>
          <w:szCs w:val="24"/>
        </w:rPr>
        <w:t xml:space="preserve"> </w:t>
      </w:r>
    </w:p>
    <w:p w:rsidR="005C2248" w:rsidRPr="002D4EF8" w:rsidRDefault="005C2248" w:rsidP="005C2248">
      <w:pPr>
        <w:spacing w:after="0" w:line="240" w:lineRule="auto"/>
        <w:ind w:left="5387"/>
        <w:jc w:val="both"/>
        <w:rPr>
          <w:rFonts w:ascii="Times New Roman" w:eastAsia="Times New Roman" w:hAnsi="Times New Roman"/>
          <w:b/>
          <w:sz w:val="24"/>
          <w:szCs w:val="24"/>
        </w:rPr>
      </w:pPr>
      <w:r w:rsidRPr="002D4EF8">
        <w:rPr>
          <w:rFonts w:ascii="Times New Roman" w:hAnsi="Times New Roman"/>
          <w:b/>
          <w:sz w:val="24"/>
          <w:szCs w:val="24"/>
        </w:rPr>
        <w:t xml:space="preserve">к Документации о проведении открытого одноэтапного </w:t>
      </w:r>
      <w:r w:rsidRPr="002D4EF8">
        <w:rPr>
          <w:rFonts w:ascii="Times New Roman" w:eastAsia="Times New Roman" w:hAnsi="Times New Roman"/>
          <w:b/>
          <w:sz w:val="24"/>
          <w:szCs w:val="24"/>
        </w:rPr>
        <w:t xml:space="preserve">запроса предложений на право заключения договора поставки </w:t>
      </w:r>
      <w:proofErr w:type="spellStart"/>
      <w:r w:rsidRPr="002D4EF8">
        <w:rPr>
          <w:rFonts w:ascii="Times New Roman" w:eastAsia="Times New Roman" w:hAnsi="Times New Roman"/>
          <w:b/>
          <w:sz w:val="24"/>
          <w:szCs w:val="24"/>
        </w:rPr>
        <w:t>экономайзерных</w:t>
      </w:r>
      <w:proofErr w:type="spellEnd"/>
      <w:r w:rsidRPr="002D4EF8">
        <w:rPr>
          <w:rFonts w:ascii="Times New Roman" w:eastAsia="Times New Roman" w:hAnsi="Times New Roman"/>
          <w:b/>
          <w:sz w:val="24"/>
          <w:szCs w:val="24"/>
        </w:rPr>
        <w:t xml:space="preserve"> труб для нужд ОАО «Мурманэнергосбыт»</w:t>
      </w:r>
    </w:p>
    <w:p w:rsidR="00125391" w:rsidRPr="002D4EF8" w:rsidRDefault="00125391" w:rsidP="00125391">
      <w:pPr>
        <w:tabs>
          <w:tab w:val="left" w:pos="425"/>
          <w:tab w:val="left" w:pos="567"/>
          <w:tab w:val="left" w:pos="709"/>
          <w:tab w:val="left" w:pos="2054"/>
        </w:tabs>
        <w:spacing w:after="0" w:line="240" w:lineRule="auto"/>
        <w:jc w:val="right"/>
        <w:rPr>
          <w:rFonts w:ascii="Times New Roman" w:eastAsia="Times New Roman" w:hAnsi="Times New Roman"/>
          <w:b/>
          <w:sz w:val="24"/>
          <w:szCs w:val="24"/>
        </w:rPr>
      </w:pPr>
    </w:p>
    <w:p w:rsidR="00125391" w:rsidRPr="002D4EF8" w:rsidRDefault="00125391" w:rsidP="00125391">
      <w:pPr>
        <w:tabs>
          <w:tab w:val="left" w:pos="425"/>
          <w:tab w:val="left" w:pos="567"/>
          <w:tab w:val="left" w:pos="709"/>
          <w:tab w:val="left" w:pos="2054"/>
        </w:tabs>
        <w:spacing w:after="0" w:line="240" w:lineRule="auto"/>
        <w:jc w:val="center"/>
        <w:rPr>
          <w:rFonts w:ascii="Times New Roman" w:eastAsia="Times New Roman" w:hAnsi="Times New Roman"/>
          <w:b/>
          <w:sz w:val="24"/>
          <w:szCs w:val="24"/>
        </w:rPr>
      </w:pPr>
    </w:p>
    <w:p w:rsidR="00125391" w:rsidRPr="002D4EF8" w:rsidRDefault="00125391" w:rsidP="00125391">
      <w:pPr>
        <w:tabs>
          <w:tab w:val="left" w:pos="425"/>
          <w:tab w:val="left" w:pos="567"/>
          <w:tab w:val="left" w:pos="709"/>
          <w:tab w:val="left" w:pos="2054"/>
        </w:tabs>
        <w:spacing w:after="0" w:line="240" w:lineRule="auto"/>
        <w:jc w:val="center"/>
        <w:rPr>
          <w:rFonts w:ascii="Times New Roman" w:eastAsia="Times New Roman" w:hAnsi="Times New Roman"/>
          <w:b/>
          <w:sz w:val="24"/>
          <w:szCs w:val="24"/>
        </w:rPr>
      </w:pPr>
      <w:r w:rsidRPr="002D4EF8">
        <w:rPr>
          <w:rFonts w:ascii="Times New Roman" w:eastAsia="Times New Roman" w:hAnsi="Times New Roman"/>
          <w:b/>
          <w:sz w:val="24"/>
          <w:szCs w:val="24"/>
        </w:rPr>
        <w:t xml:space="preserve">Д О В Е Р Е Н </w:t>
      </w:r>
      <w:proofErr w:type="spellStart"/>
      <w:proofErr w:type="gramStart"/>
      <w:r w:rsidRPr="002D4EF8">
        <w:rPr>
          <w:rFonts w:ascii="Times New Roman" w:eastAsia="Times New Roman" w:hAnsi="Times New Roman"/>
          <w:b/>
          <w:sz w:val="24"/>
          <w:szCs w:val="24"/>
        </w:rPr>
        <w:t>Н</w:t>
      </w:r>
      <w:proofErr w:type="spellEnd"/>
      <w:proofErr w:type="gramEnd"/>
      <w:r w:rsidRPr="002D4EF8">
        <w:rPr>
          <w:rFonts w:ascii="Times New Roman" w:eastAsia="Times New Roman" w:hAnsi="Times New Roman"/>
          <w:b/>
          <w:sz w:val="24"/>
          <w:szCs w:val="24"/>
        </w:rPr>
        <w:t xml:space="preserve"> О С Т Ь №______</w:t>
      </w:r>
    </w:p>
    <w:p w:rsidR="00125391" w:rsidRPr="002D4EF8" w:rsidRDefault="00125391" w:rsidP="00125391">
      <w:pPr>
        <w:tabs>
          <w:tab w:val="left" w:pos="425"/>
          <w:tab w:val="left" w:pos="567"/>
          <w:tab w:val="left" w:pos="709"/>
          <w:tab w:val="left" w:pos="2054"/>
        </w:tabs>
        <w:spacing w:after="0" w:line="240" w:lineRule="auto"/>
        <w:jc w:val="center"/>
        <w:rPr>
          <w:rFonts w:ascii="Times New Roman" w:eastAsia="Times New Roman" w:hAnsi="Times New Roman"/>
          <w:sz w:val="24"/>
          <w:szCs w:val="24"/>
        </w:rPr>
      </w:pPr>
    </w:p>
    <w:p w:rsidR="00125391" w:rsidRPr="002D4EF8" w:rsidRDefault="00125391" w:rsidP="00125391">
      <w:pPr>
        <w:tabs>
          <w:tab w:val="left" w:pos="425"/>
          <w:tab w:val="left" w:pos="567"/>
          <w:tab w:val="left" w:pos="709"/>
          <w:tab w:val="left" w:pos="2054"/>
        </w:tabs>
        <w:spacing w:after="0" w:line="240" w:lineRule="auto"/>
        <w:jc w:val="center"/>
        <w:rPr>
          <w:rFonts w:ascii="Times New Roman" w:eastAsia="Times New Roman" w:hAnsi="Times New Roman"/>
          <w:b/>
          <w:sz w:val="24"/>
          <w:szCs w:val="24"/>
        </w:rPr>
      </w:pPr>
      <w:r w:rsidRPr="002D4EF8">
        <w:rPr>
          <w:rFonts w:ascii="Times New Roman" w:eastAsia="Times New Roman" w:hAnsi="Times New Roman"/>
          <w:b/>
          <w:sz w:val="24"/>
          <w:szCs w:val="24"/>
        </w:rPr>
        <w:t>Российская Федерация, Мурманская область, г. Мурманск,</w:t>
      </w:r>
    </w:p>
    <w:p w:rsidR="00125391" w:rsidRPr="002D4EF8" w:rsidRDefault="00125391" w:rsidP="00125391">
      <w:pPr>
        <w:tabs>
          <w:tab w:val="left" w:pos="425"/>
          <w:tab w:val="left" w:pos="567"/>
          <w:tab w:val="left" w:pos="709"/>
          <w:tab w:val="left" w:pos="2054"/>
        </w:tabs>
        <w:spacing w:after="0" w:line="240" w:lineRule="auto"/>
        <w:jc w:val="center"/>
        <w:rPr>
          <w:rFonts w:ascii="Times New Roman" w:eastAsia="Times New Roman" w:hAnsi="Times New Roman"/>
          <w:b/>
          <w:sz w:val="24"/>
          <w:szCs w:val="24"/>
        </w:rPr>
      </w:pPr>
      <w:r w:rsidRPr="002D4EF8">
        <w:rPr>
          <w:rFonts w:ascii="Times New Roman" w:eastAsia="Times New Roman" w:hAnsi="Times New Roman"/>
          <w:b/>
          <w:sz w:val="24"/>
          <w:szCs w:val="24"/>
        </w:rPr>
        <w:t xml:space="preserve">две тысячи ____________________ год, _________________ </w:t>
      </w:r>
    </w:p>
    <w:p w:rsidR="00125391" w:rsidRPr="002D4EF8" w:rsidRDefault="00125391" w:rsidP="00125391">
      <w:pPr>
        <w:tabs>
          <w:tab w:val="left" w:pos="425"/>
          <w:tab w:val="left" w:pos="567"/>
          <w:tab w:val="left" w:pos="709"/>
          <w:tab w:val="left" w:pos="2054"/>
        </w:tabs>
        <w:spacing w:after="0" w:line="240" w:lineRule="auto"/>
        <w:rPr>
          <w:rFonts w:ascii="Times New Roman" w:eastAsia="Times New Roman" w:hAnsi="Times New Roman"/>
          <w:sz w:val="24"/>
          <w:szCs w:val="24"/>
        </w:rPr>
      </w:pPr>
    </w:p>
    <w:p w:rsidR="00125391" w:rsidRPr="002D4EF8" w:rsidRDefault="00125391" w:rsidP="00125391">
      <w:pPr>
        <w:tabs>
          <w:tab w:val="left" w:pos="425"/>
          <w:tab w:val="left" w:pos="567"/>
          <w:tab w:val="left" w:pos="709"/>
          <w:tab w:val="left" w:pos="2054"/>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Организационно – правовая форма организации – Участника запроса </w:t>
      </w:r>
      <w:r w:rsidR="005C2248" w:rsidRPr="002D4EF8">
        <w:rPr>
          <w:rFonts w:ascii="Times New Roman" w:eastAsia="Times New Roman" w:hAnsi="Times New Roman"/>
          <w:sz w:val="24"/>
          <w:szCs w:val="24"/>
        </w:rPr>
        <w:t>предложений</w:t>
      </w:r>
      <w:r w:rsidRPr="002D4EF8">
        <w:rPr>
          <w:rFonts w:ascii="Times New Roman" w:eastAsia="Times New Roman" w:hAnsi="Times New Roman"/>
          <w:sz w:val="24"/>
          <w:szCs w:val="24"/>
        </w:rPr>
        <w:t xml:space="preserve"> «________________»  в лице Руководителя _______________________________ действующего на основании _________________, настоящей доверенностью уполномочивает (</w:t>
      </w:r>
      <w:r w:rsidRPr="002D4EF8">
        <w:rPr>
          <w:rFonts w:ascii="Times New Roman" w:eastAsia="Times New Roman" w:hAnsi="Times New Roman"/>
          <w:sz w:val="24"/>
          <w:szCs w:val="24"/>
          <w:u w:val="single"/>
        </w:rPr>
        <w:t>должность уполномоченного лица, ФИО уполномоченного лица</w:t>
      </w:r>
      <w:r w:rsidRPr="002D4EF8">
        <w:rPr>
          <w:rFonts w:ascii="Times New Roman" w:eastAsia="Times New Roman" w:hAnsi="Times New Roman"/>
          <w:sz w:val="24"/>
          <w:szCs w:val="24"/>
        </w:rPr>
        <w:t xml:space="preserve"> паспорт серии ______________выдан________________________________), представлять интересы предприятия в процедуре запроса </w:t>
      </w:r>
      <w:r w:rsidR="005C2248" w:rsidRPr="002D4EF8">
        <w:rPr>
          <w:rFonts w:ascii="Times New Roman" w:eastAsia="Times New Roman" w:hAnsi="Times New Roman"/>
          <w:sz w:val="24"/>
          <w:szCs w:val="24"/>
        </w:rPr>
        <w:t>предложений</w:t>
      </w:r>
      <w:r w:rsidRPr="002D4EF8">
        <w:rPr>
          <w:rFonts w:ascii="Times New Roman" w:eastAsia="Times New Roman" w:hAnsi="Times New Roman"/>
          <w:sz w:val="24"/>
          <w:szCs w:val="24"/>
        </w:rPr>
        <w:t xml:space="preserve"> на право заключения договора ______________________________________</w:t>
      </w:r>
    </w:p>
    <w:p w:rsidR="00125391" w:rsidRPr="002D4EF8" w:rsidRDefault="00125391" w:rsidP="00125391">
      <w:pPr>
        <w:tabs>
          <w:tab w:val="left" w:pos="425"/>
          <w:tab w:val="left" w:pos="567"/>
          <w:tab w:val="left" w:pos="709"/>
          <w:tab w:val="left" w:pos="2054"/>
        </w:tabs>
        <w:spacing w:after="0" w:line="240" w:lineRule="auto"/>
        <w:jc w:val="both"/>
        <w:rPr>
          <w:rFonts w:ascii="Times New Roman" w:eastAsia="Times New Roman" w:hAnsi="Times New Roman"/>
          <w:sz w:val="24"/>
          <w:szCs w:val="24"/>
        </w:rPr>
      </w:pPr>
      <w:proofErr w:type="gramStart"/>
      <w:r w:rsidRPr="002D4EF8">
        <w:rPr>
          <w:rFonts w:ascii="Times New Roman" w:eastAsia="Times New Roman" w:hAnsi="Times New Roman"/>
          <w:sz w:val="24"/>
          <w:szCs w:val="24"/>
        </w:rPr>
        <w:t xml:space="preserve">В целях выполнения данного поручения </w:t>
      </w:r>
      <w:r w:rsidRPr="002D4EF8">
        <w:rPr>
          <w:rFonts w:ascii="Times New Roman" w:eastAsia="Times New Roman" w:hAnsi="Times New Roman"/>
          <w:i/>
          <w:sz w:val="24"/>
          <w:szCs w:val="24"/>
          <w:u w:val="single"/>
        </w:rPr>
        <w:t>ФИО уполномоченного лица</w:t>
      </w:r>
      <w:r w:rsidRPr="002D4EF8">
        <w:rPr>
          <w:rFonts w:ascii="Times New Roman" w:eastAsia="Times New Roman" w:hAnsi="Times New Roman"/>
          <w:sz w:val="24"/>
          <w:szCs w:val="24"/>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процедуре запроса </w:t>
      </w:r>
      <w:r w:rsidR="005C2248" w:rsidRPr="002D4EF8">
        <w:rPr>
          <w:rFonts w:ascii="Times New Roman" w:eastAsia="Times New Roman" w:hAnsi="Times New Roman"/>
          <w:sz w:val="24"/>
          <w:szCs w:val="24"/>
        </w:rPr>
        <w:t>предложений</w:t>
      </w:r>
      <w:r w:rsidRPr="002D4EF8">
        <w:rPr>
          <w:rFonts w:ascii="Times New Roman" w:eastAsia="Times New Roman" w:hAnsi="Times New Roman"/>
          <w:sz w:val="24"/>
          <w:szCs w:val="24"/>
        </w:rPr>
        <w:t xml:space="preserve">, заключать от имени Участника запроса </w:t>
      </w:r>
      <w:r w:rsidR="005C2248" w:rsidRPr="002D4EF8">
        <w:rPr>
          <w:rFonts w:ascii="Times New Roman" w:eastAsia="Times New Roman" w:hAnsi="Times New Roman"/>
          <w:sz w:val="24"/>
          <w:szCs w:val="24"/>
        </w:rPr>
        <w:t>предложений</w:t>
      </w:r>
      <w:r w:rsidRPr="002D4EF8">
        <w:rPr>
          <w:rFonts w:ascii="Times New Roman" w:eastAsia="Times New Roman" w:hAnsi="Times New Roman"/>
          <w:sz w:val="24"/>
          <w:szCs w:val="24"/>
        </w:rPr>
        <w:t xml:space="preserve"> «________________» договоры и контракты на поставку Товара, а также совершать все необходимые действия, связанные с выполнением настоящего поручения.</w:t>
      </w:r>
      <w:proofErr w:type="gramEnd"/>
    </w:p>
    <w:p w:rsidR="00125391" w:rsidRPr="002D4EF8" w:rsidRDefault="00125391" w:rsidP="00125391">
      <w:pPr>
        <w:tabs>
          <w:tab w:val="left" w:pos="425"/>
          <w:tab w:val="left" w:pos="567"/>
          <w:tab w:val="left" w:pos="709"/>
          <w:tab w:val="left" w:pos="2054"/>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Подпись </w:t>
      </w:r>
      <w:r w:rsidRPr="002D4EF8">
        <w:rPr>
          <w:rFonts w:ascii="Times New Roman" w:eastAsia="Times New Roman" w:hAnsi="Times New Roman"/>
          <w:i/>
          <w:sz w:val="24"/>
          <w:szCs w:val="24"/>
          <w:u w:val="single"/>
        </w:rPr>
        <w:t xml:space="preserve">ФИО уполномоченного </w:t>
      </w:r>
      <w:proofErr w:type="spellStart"/>
      <w:r w:rsidRPr="002D4EF8">
        <w:rPr>
          <w:rFonts w:ascii="Times New Roman" w:eastAsia="Times New Roman" w:hAnsi="Times New Roman"/>
          <w:i/>
          <w:sz w:val="24"/>
          <w:szCs w:val="24"/>
          <w:u w:val="single"/>
        </w:rPr>
        <w:t>лица</w:t>
      </w:r>
      <w:r w:rsidRPr="002D4EF8">
        <w:rPr>
          <w:rFonts w:ascii="Times New Roman" w:eastAsia="Times New Roman" w:hAnsi="Times New Roman"/>
          <w:sz w:val="24"/>
          <w:szCs w:val="24"/>
        </w:rPr>
        <w:t>___________________удостоверяю</w:t>
      </w:r>
      <w:proofErr w:type="spellEnd"/>
      <w:r w:rsidRPr="002D4EF8">
        <w:rPr>
          <w:rFonts w:ascii="Times New Roman" w:eastAsia="Times New Roman" w:hAnsi="Times New Roman"/>
          <w:sz w:val="24"/>
          <w:szCs w:val="24"/>
        </w:rPr>
        <w:t>.</w:t>
      </w:r>
      <w:r w:rsidRPr="002D4EF8">
        <w:rPr>
          <w:rFonts w:ascii="Times New Roman" w:eastAsia="Times New Roman" w:hAnsi="Times New Roman"/>
          <w:sz w:val="24"/>
          <w:szCs w:val="24"/>
        </w:rPr>
        <w:tab/>
      </w:r>
      <w:r w:rsidRPr="002D4EF8">
        <w:rPr>
          <w:rFonts w:ascii="Times New Roman" w:eastAsia="Times New Roman" w:hAnsi="Times New Roman"/>
          <w:sz w:val="24"/>
          <w:szCs w:val="24"/>
        </w:rPr>
        <w:tab/>
      </w:r>
    </w:p>
    <w:p w:rsidR="00125391" w:rsidRPr="002D4EF8" w:rsidRDefault="00125391" w:rsidP="00125391">
      <w:pPr>
        <w:tabs>
          <w:tab w:val="left" w:pos="425"/>
          <w:tab w:val="left" w:pos="567"/>
          <w:tab w:val="left" w:pos="709"/>
          <w:tab w:val="left" w:pos="2054"/>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Доверенность действительна по «_____» ____________ 201__ года</w:t>
      </w:r>
    </w:p>
    <w:p w:rsidR="00125391" w:rsidRPr="002D4EF8" w:rsidRDefault="00125391" w:rsidP="00125391">
      <w:pPr>
        <w:tabs>
          <w:tab w:val="left" w:pos="425"/>
          <w:tab w:val="left" w:pos="567"/>
          <w:tab w:val="left" w:pos="709"/>
          <w:tab w:val="left" w:pos="2054"/>
        </w:tabs>
        <w:spacing w:after="0" w:line="240" w:lineRule="auto"/>
        <w:jc w:val="both"/>
        <w:rPr>
          <w:rFonts w:ascii="Times New Roman" w:eastAsia="Times New Roman" w:hAnsi="Times New Roman"/>
          <w:sz w:val="24"/>
          <w:szCs w:val="24"/>
        </w:rPr>
      </w:pPr>
    </w:p>
    <w:p w:rsidR="00125391" w:rsidRPr="002D4EF8" w:rsidRDefault="00125391" w:rsidP="00125391">
      <w:pPr>
        <w:tabs>
          <w:tab w:val="left" w:pos="425"/>
          <w:tab w:val="left" w:pos="567"/>
          <w:tab w:val="left" w:pos="709"/>
          <w:tab w:val="left" w:pos="2054"/>
        </w:tabs>
        <w:spacing w:after="0" w:line="240" w:lineRule="auto"/>
        <w:jc w:val="both"/>
        <w:rPr>
          <w:rFonts w:ascii="Times New Roman" w:eastAsia="Times New Roman" w:hAnsi="Times New Roman"/>
          <w:sz w:val="24"/>
          <w:szCs w:val="24"/>
        </w:rPr>
      </w:pPr>
    </w:p>
    <w:p w:rsidR="00125391" w:rsidRPr="002D4EF8" w:rsidRDefault="00125391" w:rsidP="00125391">
      <w:pPr>
        <w:tabs>
          <w:tab w:val="left" w:pos="425"/>
          <w:tab w:val="left" w:pos="567"/>
          <w:tab w:val="left" w:pos="709"/>
          <w:tab w:val="left" w:pos="2054"/>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 xml:space="preserve"> (Руководитель) __________________________________ М.П.</w:t>
      </w:r>
    </w:p>
    <w:p w:rsidR="00125391" w:rsidRPr="002D4EF8" w:rsidRDefault="00125391" w:rsidP="00125391">
      <w:pPr>
        <w:tabs>
          <w:tab w:val="left" w:pos="425"/>
          <w:tab w:val="left" w:pos="567"/>
          <w:tab w:val="left" w:pos="709"/>
          <w:tab w:val="left" w:pos="2054"/>
        </w:tabs>
        <w:spacing w:after="0" w:line="240" w:lineRule="auto"/>
        <w:jc w:val="both"/>
        <w:rPr>
          <w:rFonts w:ascii="Times New Roman" w:eastAsia="Times New Roman" w:hAnsi="Times New Roman"/>
          <w:sz w:val="24"/>
          <w:szCs w:val="24"/>
        </w:rPr>
      </w:pPr>
    </w:p>
    <w:p w:rsidR="00125391" w:rsidRPr="002D4EF8" w:rsidRDefault="00125391" w:rsidP="00125391">
      <w:pPr>
        <w:tabs>
          <w:tab w:val="left" w:pos="425"/>
          <w:tab w:val="left" w:pos="567"/>
          <w:tab w:val="left" w:pos="709"/>
          <w:tab w:val="left" w:pos="2054"/>
        </w:tabs>
        <w:spacing w:after="0" w:line="240" w:lineRule="auto"/>
        <w:jc w:val="both"/>
        <w:rPr>
          <w:rFonts w:ascii="Times New Roman" w:eastAsia="Times New Roman" w:hAnsi="Times New Roman"/>
          <w:sz w:val="24"/>
          <w:szCs w:val="24"/>
        </w:rPr>
      </w:pPr>
    </w:p>
    <w:p w:rsidR="00125391" w:rsidRPr="002D4EF8" w:rsidRDefault="00125391" w:rsidP="00125391">
      <w:pPr>
        <w:tabs>
          <w:tab w:val="left" w:pos="425"/>
          <w:tab w:val="left" w:pos="567"/>
          <w:tab w:val="left" w:pos="709"/>
          <w:tab w:val="left" w:pos="2054"/>
        </w:tabs>
        <w:spacing w:after="0" w:line="240" w:lineRule="auto"/>
        <w:jc w:val="both"/>
        <w:rPr>
          <w:rFonts w:ascii="Times New Roman" w:eastAsia="Times New Roman" w:hAnsi="Times New Roman"/>
          <w:sz w:val="24"/>
          <w:szCs w:val="24"/>
        </w:rPr>
      </w:pPr>
    </w:p>
    <w:p w:rsidR="00125391" w:rsidRPr="002D4EF8" w:rsidRDefault="00125391" w:rsidP="00125391">
      <w:pPr>
        <w:tabs>
          <w:tab w:val="left" w:pos="425"/>
          <w:tab w:val="left" w:pos="567"/>
          <w:tab w:val="left" w:pos="709"/>
          <w:tab w:val="left" w:pos="2054"/>
        </w:tabs>
        <w:spacing w:after="0" w:line="240" w:lineRule="auto"/>
        <w:jc w:val="both"/>
        <w:rPr>
          <w:rFonts w:ascii="Times New Roman" w:eastAsia="Times New Roman" w:hAnsi="Times New Roman"/>
          <w:sz w:val="24"/>
          <w:szCs w:val="24"/>
        </w:rPr>
      </w:pPr>
    </w:p>
    <w:p w:rsidR="00125391" w:rsidRPr="002D4EF8" w:rsidRDefault="00125391" w:rsidP="00125391">
      <w:pPr>
        <w:tabs>
          <w:tab w:val="left" w:pos="425"/>
          <w:tab w:val="left" w:pos="567"/>
          <w:tab w:val="left" w:pos="709"/>
          <w:tab w:val="left" w:pos="2054"/>
        </w:tabs>
        <w:spacing w:after="0" w:line="240" w:lineRule="auto"/>
        <w:jc w:val="both"/>
        <w:rPr>
          <w:rFonts w:ascii="Times New Roman" w:eastAsia="Times New Roman" w:hAnsi="Times New Roman"/>
          <w:sz w:val="24"/>
          <w:szCs w:val="24"/>
        </w:rPr>
      </w:pPr>
    </w:p>
    <w:p w:rsidR="00125391" w:rsidRPr="002D4EF8" w:rsidRDefault="00125391" w:rsidP="00125391">
      <w:pPr>
        <w:tabs>
          <w:tab w:val="left" w:pos="425"/>
          <w:tab w:val="left" w:pos="567"/>
          <w:tab w:val="left" w:pos="709"/>
          <w:tab w:val="left" w:pos="2054"/>
        </w:tabs>
        <w:spacing w:after="0" w:line="240" w:lineRule="auto"/>
        <w:jc w:val="both"/>
        <w:rPr>
          <w:rFonts w:ascii="Times New Roman" w:eastAsia="Times New Roman" w:hAnsi="Times New Roman"/>
          <w:sz w:val="24"/>
          <w:szCs w:val="24"/>
        </w:rPr>
      </w:pPr>
    </w:p>
    <w:p w:rsidR="00125391" w:rsidRPr="002D4EF8" w:rsidRDefault="00125391" w:rsidP="00125391">
      <w:pPr>
        <w:tabs>
          <w:tab w:val="left" w:pos="425"/>
          <w:tab w:val="left" w:pos="567"/>
          <w:tab w:val="left" w:pos="709"/>
          <w:tab w:val="left" w:pos="2054"/>
        </w:tabs>
        <w:spacing w:after="0" w:line="240" w:lineRule="auto"/>
        <w:jc w:val="both"/>
        <w:rPr>
          <w:rFonts w:ascii="Times New Roman" w:eastAsia="Times New Roman" w:hAnsi="Times New Roman"/>
          <w:sz w:val="24"/>
          <w:szCs w:val="24"/>
        </w:rPr>
      </w:pPr>
    </w:p>
    <w:p w:rsidR="00125391" w:rsidRPr="002D4EF8" w:rsidRDefault="00125391" w:rsidP="00125391">
      <w:pPr>
        <w:tabs>
          <w:tab w:val="left" w:pos="6012"/>
        </w:tabs>
        <w:spacing w:after="0" w:line="240" w:lineRule="auto"/>
        <w:jc w:val="both"/>
        <w:rPr>
          <w:rFonts w:ascii="Times New Roman" w:eastAsia="Times New Roman" w:hAnsi="Times New Roman"/>
          <w:sz w:val="24"/>
          <w:szCs w:val="24"/>
        </w:rPr>
      </w:pPr>
      <w:r w:rsidRPr="002D4EF8">
        <w:rPr>
          <w:rFonts w:ascii="Times New Roman" w:eastAsia="Times New Roman" w:hAnsi="Times New Roman"/>
          <w:sz w:val="24"/>
          <w:szCs w:val="24"/>
        </w:rPr>
        <w:tab/>
      </w:r>
    </w:p>
    <w:p w:rsidR="00125391" w:rsidRPr="002D4EF8" w:rsidRDefault="00125391" w:rsidP="00125391">
      <w:pPr>
        <w:tabs>
          <w:tab w:val="left" w:pos="6012"/>
        </w:tabs>
        <w:spacing w:after="0" w:line="240" w:lineRule="auto"/>
        <w:jc w:val="both"/>
        <w:rPr>
          <w:rFonts w:ascii="Times New Roman" w:eastAsia="Times New Roman" w:hAnsi="Times New Roman"/>
          <w:sz w:val="24"/>
          <w:szCs w:val="24"/>
        </w:rPr>
      </w:pPr>
    </w:p>
    <w:p w:rsidR="00125391" w:rsidRPr="002D4EF8" w:rsidRDefault="00125391" w:rsidP="00125391">
      <w:pPr>
        <w:tabs>
          <w:tab w:val="left" w:pos="6012"/>
        </w:tabs>
        <w:spacing w:after="0" w:line="240" w:lineRule="auto"/>
        <w:jc w:val="both"/>
        <w:rPr>
          <w:rFonts w:ascii="Times New Roman" w:eastAsia="Times New Roman" w:hAnsi="Times New Roman"/>
          <w:sz w:val="24"/>
          <w:szCs w:val="24"/>
        </w:rPr>
      </w:pPr>
    </w:p>
    <w:p w:rsidR="00125391" w:rsidRPr="002D4EF8" w:rsidRDefault="00125391" w:rsidP="00125391">
      <w:pPr>
        <w:tabs>
          <w:tab w:val="left" w:pos="425"/>
          <w:tab w:val="left" w:pos="567"/>
          <w:tab w:val="left" w:pos="709"/>
          <w:tab w:val="left" w:pos="2054"/>
        </w:tabs>
        <w:spacing w:after="0" w:line="240" w:lineRule="auto"/>
        <w:jc w:val="both"/>
        <w:rPr>
          <w:rFonts w:ascii="Times New Roman" w:eastAsia="Times New Roman" w:hAnsi="Times New Roman"/>
          <w:sz w:val="24"/>
          <w:szCs w:val="24"/>
        </w:rPr>
      </w:pPr>
    </w:p>
    <w:p w:rsidR="00125391" w:rsidRPr="002D4EF8" w:rsidRDefault="00125391" w:rsidP="00125391">
      <w:pPr>
        <w:tabs>
          <w:tab w:val="left" w:pos="425"/>
          <w:tab w:val="left" w:pos="567"/>
          <w:tab w:val="left" w:pos="709"/>
          <w:tab w:val="left" w:pos="2054"/>
        </w:tabs>
        <w:spacing w:after="0" w:line="240" w:lineRule="auto"/>
        <w:jc w:val="both"/>
        <w:rPr>
          <w:rFonts w:ascii="Times New Roman" w:eastAsia="Times New Roman" w:hAnsi="Times New Roman"/>
          <w:sz w:val="24"/>
          <w:szCs w:val="24"/>
        </w:rPr>
      </w:pPr>
    </w:p>
    <w:p w:rsidR="00125391" w:rsidRPr="002D4EF8" w:rsidRDefault="00125391" w:rsidP="00125391">
      <w:pPr>
        <w:tabs>
          <w:tab w:val="left" w:pos="425"/>
          <w:tab w:val="left" w:pos="567"/>
          <w:tab w:val="left" w:pos="709"/>
          <w:tab w:val="left" w:pos="2054"/>
        </w:tabs>
        <w:spacing w:after="0" w:line="240" w:lineRule="auto"/>
        <w:jc w:val="both"/>
        <w:rPr>
          <w:rFonts w:ascii="Times New Roman" w:eastAsia="Times New Roman" w:hAnsi="Times New Roman"/>
          <w:sz w:val="24"/>
          <w:szCs w:val="24"/>
        </w:rPr>
      </w:pPr>
    </w:p>
    <w:p w:rsidR="00125391" w:rsidRPr="002D4EF8" w:rsidRDefault="00125391" w:rsidP="00125391">
      <w:pPr>
        <w:tabs>
          <w:tab w:val="left" w:pos="425"/>
          <w:tab w:val="left" w:pos="567"/>
          <w:tab w:val="left" w:pos="709"/>
          <w:tab w:val="left" w:pos="2054"/>
        </w:tabs>
        <w:spacing w:after="0" w:line="240" w:lineRule="auto"/>
        <w:jc w:val="both"/>
        <w:rPr>
          <w:rFonts w:ascii="Times New Roman" w:eastAsia="Times New Roman" w:hAnsi="Times New Roman"/>
          <w:sz w:val="24"/>
          <w:szCs w:val="24"/>
        </w:rPr>
      </w:pPr>
    </w:p>
    <w:p w:rsidR="00125391" w:rsidRPr="002D4EF8" w:rsidRDefault="00125391" w:rsidP="00125391">
      <w:pPr>
        <w:tabs>
          <w:tab w:val="left" w:pos="425"/>
          <w:tab w:val="left" w:pos="567"/>
          <w:tab w:val="left" w:pos="709"/>
          <w:tab w:val="left" w:pos="2054"/>
        </w:tabs>
        <w:spacing w:after="0" w:line="240" w:lineRule="auto"/>
        <w:jc w:val="both"/>
        <w:rPr>
          <w:rFonts w:ascii="Times New Roman" w:eastAsia="Times New Roman" w:hAnsi="Times New Roman"/>
          <w:sz w:val="24"/>
          <w:szCs w:val="24"/>
        </w:rPr>
      </w:pPr>
    </w:p>
    <w:p w:rsidR="00125391" w:rsidRPr="002D4EF8" w:rsidRDefault="00125391" w:rsidP="00125391">
      <w:pPr>
        <w:tabs>
          <w:tab w:val="left" w:pos="425"/>
          <w:tab w:val="left" w:pos="567"/>
          <w:tab w:val="left" w:pos="709"/>
          <w:tab w:val="left" w:pos="2054"/>
        </w:tabs>
        <w:spacing w:after="0" w:line="240" w:lineRule="auto"/>
        <w:jc w:val="both"/>
        <w:rPr>
          <w:rFonts w:ascii="Times New Roman" w:eastAsia="Times New Roman" w:hAnsi="Times New Roman"/>
          <w:sz w:val="24"/>
          <w:szCs w:val="24"/>
        </w:rPr>
      </w:pPr>
    </w:p>
    <w:p w:rsidR="00125391" w:rsidRPr="002D4EF8" w:rsidRDefault="00125391" w:rsidP="00125391">
      <w:pPr>
        <w:tabs>
          <w:tab w:val="left" w:pos="425"/>
          <w:tab w:val="left" w:pos="567"/>
          <w:tab w:val="left" w:pos="709"/>
          <w:tab w:val="left" w:pos="2054"/>
        </w:tabs>
        <w:spacing w:after="0" w:line="240" w:lineRule="auto"/>
        <w:jc w:val="both"/>
        <w:rPr>
          <w:rFonts w:ascii="Times New Roman" w:eastAsia="Times New Roman" w:hAnsi="Times New Roman"/>
          <w:sz w:val="24"/>
          <w:szCs w:val="24"/>
        </w:rPr>
      </w:pPr>
    </w:p>
    <w:p w:rsidR="00125391" w:rsidRDefault="00125391" w:rsidP="00125391">
      <w:pPr>
        <w:tabs>
          <w:tab w:val="left" w:pos="425"/>
          <w:tab w:val="left" w:pos="567"/>
          <w:tab w:val="left" w:pos="709"/>
          <w:tab w:val="left" w:pos="2054"/>
        </w:tabs>
        <w:spacing w:after="0" w:line="240" w:lineRule="auto"/>
        <w:jc w:val="both"/>
        <w:rPr>
          <w:rFonts w:ascii="Times New Roman" w:eastAsia="Times New Roman" w:hAnsi="Times New Roman"/>
          <w:sz w:val="24"/>
          <w:szCs w:val="24"/>
        </w:rPr>
      </w:pPr>
    </w:p>
    <w:p w:rsidR="00724C01" w:rsidRPr="002D4EF8" w:rsidRDefault="00724C01" w:rsidP="00125391">
      <w:pPr>
        <w:tabs>
          <w:tab w:val="left" w:pos="425"/>
          <w:tab w:val="left" w:pos="567"/>
          <w:tab w:val="left" w:pos="709"/>
          <w:tab w:val="left" w:pos="2054"/>
        </w:tabs>
        <w:spacing w:after="0" w:line="240" w:lineRule="auto"/>
        <w:jc w:val="both"/>
        <w:rPr>
          <w:rFonts w:ascii="Times New Roman" w:eastAsia="Times New Roman" w:hAnsi="Times New Roman"/>
          <w:sz w:val="24"/>
          <w:szCs w:val="24"/>
        </w:rPr>
      </w:pPr>
    </w:p>
    <w:bookmarkEnd w:id="170"/>
    <w:bookmarkEnd w:id="171"/>
    <w:bookmarkEnd w:id="172"/>
    <w:bookmarkEnd w:id="173"/>
    <w:p w:rsidR="00125391" w:rsidRPr="002D4EF8" w:rsidRDefault="00125391" w:rsidP="00125391">
      <w:pPr>
        <w:rPr>
          <w:rFonts w:ascii="Times New Roman" w:hAnsi="Times New Roman"/>
          <w:sz w:val="24"/>
          <w:szCs w:val="24"/>
        </w:rPr>
      </w:pPr>
    </w:p>
    <w:p w:rsidR="00CA70C0" w:rsidRPr="002D4EF8" w:rsidRDefault="00CA70C0" w:rsidP="00CA70C0">
      <w:pPr>
        <w:keepNext/>
        <w:tabs>
          <w:tab w:val="left" w:pos="4253"/>
        </w:tabs>
        <w:spacing w:after="0" w:line="240" w:lineRule="auto"/>
        <w:ind w:left="4253"/>
        <w:jc w:val="right"/>
        <w:outlineLvl w:val="0"/>
        <w:rPr>
          <w:rFonts w:ascii="Times New Roman" w:eastAsia="Times New Roman" w:hAnsi="Times New Roman"/>
          <w:b/>
          <w:iCs/>
          <w:sz w:val="24"/>
          <w:szCs w:val="24"/>
        </w:rPr>
      </w:pPr>
      <w:bookmarkStart w:id="199" w:name="_Toc391973209"/>
      <w:r w:rsidRPr="002D4EF8">
        <w:rPr>
          <w:rFonts w:ascii="Times New Roman" w:eastAsia="Times New Roman" w:hAnsi="Times New Roman"/>
          <w:b/>
          <w:iCs/>
          <w:sz w:val="24"/>
          <w:szCs w:val="24"/>
          <w:lang w:val="x-none"/>
        </w:rPr>
        <w:lastRenderedPageBreak/>
        <w:t xml:space="preserve">Приложение № </w:t>
      </w:r>
      <w:r w:rsidRPr="002D4EF8">
        <w:rPr>
          <w:rFonts w:ascii="Times New Roman" w:eastAsia="Times New Roman" w:hAnsi="Times New Roman"/>
          <w:b/>
          <w:iCs/>
          <w:sz w:val="24"/>
          <w:szCs w:val="24"/>
        </w:rPr>
        <w:t>4</w:t>
      </w:r>
      <w:bookmarkEnd w:id="199"/>
      <w:r w:rsidRPr="002D4EF8">
        <w:rPr>
          <w:rFonts w:ascii="Times New Roman" w:eastAsia="Times New Roman" w:hAnsi="Times New Roman"/>
          <w:b/>
          <w:iCs/>
          <w:sz w:val="24"/>
          <w:szCs w:val="24"/>
        </w:rPr>
        <w:t xml:space="preserve"> </w:t>
      </w:r>
    </w:p>
    <w:p w:rsidR="008A2D89" w:rsidRPr="002D4EF8" w:rsidRDefault="008A2D89" w:rsidP="008A2D89">
      <w:pPr>
        <w:spacing w:after="0" w:line="240" w:lineRule="auto"/>
        <w:ind w:left="5387"/>
        <w:jc w:val="both"/>
        <w:rPr>
          <w:rFonts w:ascii="Times New Roman" w:eastAsia="Times New Roman" w:hAnsi="Times New Roman"/>
          <w:b/>
          <w:sz w:val="24"/>
          <w:szCs w:val="24"/>
        </w:rPr>
      </w:pPr>
      <w:r w:rsidRPr="002D4EF8">
        <w:rPr>
          <w:rFonts w:ascii="Times New Roman" w:hAnsi="Times New Roman"/>
          <w:b/>
          <w:sz w:val="24"/>
          <w:szCs w:val="24"/>
        </w:rPr>
        <w:t xml:space="preserve">к Документации о проведении открытого одноэтапного </w:t>
      </w:r>
      <w:r w:rsidRPr="002D4EF8">
        <w:rPr>
          <w:rFonts w:ascii="Times New Roman" w:eastAsia="Times New Roman" w:hAnsi="Times New Roman"/>
          <w:b/>
          <w:sz w:val="24"/>
          <w:szCs w:val="24"/>
        </w:rPr>
        <w:t xml:space="preserve">запроса предложений на право заключения договора поставки </w:t>
      </w:r>
      <w:proofErr w:type="spellStart"/>
      <w:r w:rsidRPr="002D4EF8">
        <w:rPr>
          <w:rFonts w:ascii="Times New Roman" w:eastAsia="Times New Roman" w:hAnsi="Times New Roman"/>
          <w:b/>
          <w:sz w:val="24"/>
          <w:szCs w:val="24"/>
        </w:rPr>
        <w:t>экономайзерных</w:t>
      </w:r>
      <w:proofErr w:type="spellEnd"/>
      <w:r w:rsidRPr="002D4EF8">
        <w:rPr>
          <w:rFonts w:ascii="Times New Roman" w:eastAsia="Times New Roman" w:hAnsi="Times New Roman"/>
          <w:b/>
          <w:sz w:val="24"/>
          <w:szCs w:val="24"/>
        </w:rPr>
        <w:t xml:space="preserve"> труб для нужд ОАО «Мурманэнергосбыт»</w:t>
      </w:r>
    </w:p>
    <w:p w:rsidR="008A2D89" w:rsidRPr="002D4EF8" w:rsidRDefault="008A2D89" w:rsidP="008204E5">
      <w:pPr>
        <w:tabs>
          <w:tab w:val="left" w:pos="4253"/>
        </w:tabs>
        <w:spacing w:after="0" w:line="240" w:lineRule="auto"/>
        <w:ind w:left="4253"/>
        <w:jc w:val="both"/>
        <w:rPr>
          <w:rFonts w:ascii="Times New Roman" w:hAnsi="Times New Roman"/>
          <w:b/>
          <w:bCs/>
          <w:color w:val="FF0000"/>
          <w:sz w:val="24"/>
          <w:szCs w:val="24"/>
        </w:rPr>
      </w:pPr>
    </w:p>
    <w:p w:rsidR="005710F4" w:rsidRPr="002D4EF8" w:rsidRDefault="005710F4" w:rsidP="005710F4">
      <w:pPr>
        <w:spacing w:after="0" w:line="360" w:lineRule="auto"/>
        <w:jc w:val="center"/>
        <w:rPr>
          <w:rFonts w:ascii="Times New Roman" w:hAnsi="Times New Roman"/>
          <w:b/>
          <w:bCs/>
          <w:sz w:val="24"/>
          <w:szCs w:val="24"/>
        </w:rPr>
      </w:pPr>
      <w:r w:rsidRPr="002D4EF8">
        <w:rPr>
          <w:rFonts w:ascii="Times New Roman" w:hAnsi="Times New Roman"/>
          <w:b/>
          <w:bCs/>
          <w:sz w:val="24"/>
          <w:szCs w:val="24"/>
        </w:rPr>
        <w:t xml:space="preserve">ДОГОВОР ПОСТАВКИ № </w:t>
      </w:r>
    </w:p>
    <w:tbl>
      <w:tblPr>
        <w:tblW w:w="0" w:type="auto"/>
        <w:tblInd w:w="-106" w:type="dxa"/>
        <w:tblLayout w:type="fixed"/>
        <w:tblLook w:val="0000" w:firstRow="0" w:lastRow="0" w:firstColumn="0" w:lastColumn="0" w:noHBand="0" w:noVBand="0"/>
      </w:tblPr>
      <w:tblGrid>
        <w:gridCol w:w="4261"/>
        <w:gridCol w:w="5309"/>
      </w:tblGrid>
      <w:tr w:rsidR="005710F4" w:rsidRPr="002D4EF8" w:rsidTr="005710F4">
        <w:trPr>
          <w:trHeight w:val="294"/>
        </w:trPr>
        <w:tc>
          <w:tcPr>
            <w:tcW w:w="4261" w:type="dxa"/>
          </w:tcPr>
          <w:p w:rsidR="005710F4" w:rsidRPr="002D4EF8" w:rsidRDefault="005710F4" w:rsidP="005710F4">
            <w:pPr>
              <w:suppressAutoHyphens w:val="0"/>
              <w:snapToGrid w:val="0"/>
              <w:spacing w:line="360" w:lineRule="auto"/>
              <w:jc w:val="both"/>
              <w:rPr>
                <w:rFonts w:ascii="Times New Roman" w:hAnsi="Times New Roman"/>
                <w:sz w:val="24"/>
                <w:szCs w:val="24"/>
                <w:lang w:eastAsia="ru-RU"/>
              </w:rPr>
            </w:pPr>
            <w:r w:rsidRPr="002D4EF8">
              <w:rPr>
                <w:rFonts w:ascii="Times New Roman" w:hAnsi="Times New Roman"/>
                <w:sz w:val="24"/>
                <w:szCs w:val="24"/>
                <w:lang w:eastAsia="ru-RU"/>
              </w:rPr>
              <w:t>г. Мурманск</w:t>
            </w:r>
          </w:p>
        </w:tc>
        <w:tc>
          <w:tcPr>
            <w:tcW w:w="5309" w:type="dxa"/>
          </w:tcPr>
          <w:p w:rsidR="005710F4" w:rsidRPr="002D4EF8" w:rsidRDefault="005710F4" w:rsidP="005710F4">
            <w:pPr>
              <w:suppressAutoHyphens w:val="0"/>
              <w:snapToGrid w:val="0"/>
              <w:spacing w:line="360" w:lineRule="auto"/>
              <w:jc w:val="right"/>
              <w:rPr>
                <w:rFonts w:ascii="Times New Roman" w:hAnsi="Times New Roman"/>
                <w:sz w:val="24"/>
                <w:szCs w:val="24"/>
                <w:lang w:eastAsia="ru-RU"/>
              </w:rPr>
            </w:pPr>
            <w:r w:rsidRPr="002D4EF8">
              <w:rPr>
                <w:rFonts w:ascii="Times New Roman" w:hAnsi="Times New Roman"/>
                <w:sz w:val="24"/>
                <w:szCs w:val="24"/>
                <w:lang w:eastAsia="ru-RU"/>
              </w:rPr>
              <w:t>«___»________ 201_ г.</w:t>
            </w:r>
          </w:p>
        </w:tc>
      </w:tr>
    </w:tbl>
    <w:p w:rsidR="005710F4" w:rsidRPr="002D4EF8" w:rsidRDefault="00465E18" w:rsidP="00465E18">
      <w:pPr>
        <w:suppressAutoHyphens w:val="0"/>
        <w:spacing w:line="360" w:lineRule="auto"/>
        <w:jc w:val="both"/>
        <w:rPr>
          <w:rFonts w:ascii="Times New Roman" w:hAnsi="Times New Roman"/>
          <w:sz w:val="24"/>
          <w:szCs w:val="24"/>
          <w:lang w:eastAsia="ru-RU"/>
        </w:rPr>
      </w:pPr>
      <w:r>
        <w:rPr>
          <w:rFonts w:ascii="Times New Roman" w:hAnsi="Times New Roman"/>
          <w:b/>
          <w:bCs/>
          <w:sz w:val="24"/>
          <w:szCs w:val="24"/>
          <w:lang w:eastAsia="ru-RU"/>
        </w:rPr>
        <w:t xml:space="preserve">                   </w:t>
      </w:r>
      <w:proofErr w:type="gramStart"/>
      <w:r w:rsidR="005710F4" w:rsidRPr="002D4EF8">
        <w:rPr>
          <w:rFonts w:ascii="Times New Roman" w:hAnsi="Times New Roman"/>
          <w:b/>
          <w:bCs/>
          <w:sz w:val="24"/>
          <w:szCs w:val="24"/>
          <w:lang w:eastAsia="ru-RU"/>
        </w:rPr>
        <w:t>Открытое акционерное общество «Мурманэнергосбыт (ОАО «Мурманэнергосбыт»)</w:t>
      </w:r>
      <w:r w:rsidR="005710F4" w:rsidRPr="002D4EF8">
        <w:rPr>
          <w:rFonts w:ascii="Times New Roman" w:hAnsi="Times New Roman"/>
          <w:sz w:val="24"/>
          <w:szCs w:val="24"/>
          <w:lang w:eastAsia="ru-RU"/>
        </w:rPr>
        <w:t xml:space="preserve">, именуемое в дальнейшем «Покупатель», в лице </w:t>
      </w:r>
      <w:r w:rsidR="005710F4" w:rsidRPr="00917B45">
        <w:rPr>
          <w:rFonts w:ascii="Times New Roman" w:hAnsi="Times New Roman"/>
          <w:sz w:val="24"/>
          <w:szCs w:val="24"/>
          <w:shd w:val="clear" w:color="auto" w:fill="FFFFFF" w:themeFill="background1"/>
          <w:lang w:eastAsia="ru-RU"/>
        </w:rPr>
        <w:t>______________________</w:t>
      </w:r>
      <w:r w:rsidR="005710F4" w:rsidRPr="002D4EF8">
        <w:rPr>
          <w:rFonts w:ascii="Times New Roman" w:hAnsi="Times New Roman"/>
          <w:sz w:val="24"/>
          <w:szCs w:val="24"/>
          <w:lang w:eastAsia="ru-RU"/>
        </w:rPr>
        <w:t xml:space="preserve">, действующего на основании </w:t>
      </w:r>
      <w:r w:rsidR="005710F4" w:rsidRPr="00917B45">
        <w:rPr>
          <w:rFonts w:ascii="Times New Roman" w:hAnsi="Times New Roman"/>
          <w:sz w:val="24"/>
          <w:szCs w:val="24"/>
          <w:lang w:eastAsia="ru-RU"/>
        </w:rPr>
        <w:t>__________________,</w:t>
      </w:r>
      <w:r w:rsidR="005710F4" w:rsidRPr="002D4EF8">
        <w:rPr>
          <w:rFonts w:ascii="Times New Roman" w:hAnsi="Times New Roman"/>
          <w:sz w:val="24"/>
          <w:szCs w:val="24"/>
          <w:lang w:eastAsia="ru-RU"/>
        </w:rPr>
        <w:t xml:space="preserve"> с одной стороны, и ____________(_______), именуемый в дальнейшем «Поставщик»</w:t>
      </w:r>
      <w:r w:rsidR="005710F4" w:rsidRPr="002D4EF8">
        <w:rPr>
          <w:rFonts w:ascii="Times New Roman" w:hAnsi="Times New Roman"/>
          <w:b/>
          <w:bCs/>
          <w:sz w:val="24"/>
          <w:szCs w:val="24"/>
          <w:lang w:eastAsia="ru-RU"/>
        </w:rPr>
        <w:t>,</w:t>
      </w:r>
      <w:r w:rsidR="005710F4" w:rsidRPr="002D4EF8">
        <w:rPr>
          <w:rFonts w:ascii="Times New Roman" w:hAnsi="Times New Roman"/>
          <w:sz w:val="24"/>
          <w:szCs w:val="24"/>
          <w:lang w:eastAsia="ru-RU"/>
        </w:rPr>
        <w:t xml:space="preserve"> в лице _______________, действующего на основании ___________, с другой стороны, вместе именуемые «Стороны», заключили настоящий Договор поставки (далее – «Договор») о нижеследующем:</w:t>
      </w:r>
      <w:proofErr w:type="gramEnd"/>
    </w:p>
    <w:p w:rsidR="005710F4" w:rsidRPr="002D4EF8" w:rsidRDefault="005710F4" w:rsidP="005710F4">
      <w:pPr>
        <w:numPr>
          <w:ilvl w:val="0"/>
          <w:numId w:val="48"/>
        </w:numPr>
        <w:suppressAutoHyphens w:val="0"/>
        <w:spacing w:after="0" w:line="360" w:lineRule="auto"/>
        <w:jc w:val="center"/>
        <w:rPr>
          <w:rFonts w:ascii="Times New Roman" w:eastAsia="Times New Roman" w:hAnsi="Times New Roman"/>
          <w:b/>
          <w:bCs/>
          <w:sz w:val="24"/>
          <w:szCs w:val="24"/>
          <w:lang w:eastAsia="ru-RU"/>
        </w:rPr>
      </w:pPr>
      <w:r w:rsidRPr="002D4EF8">
        <w:rPr>
          <w:rFonts w:ascii="Times New Roman" w:eastAsia="Times New Roman" w:hAnsi="Times New Roman"/>
          <w:b/>
          <w:sz w:val="24"/>
          <w:szCs w:val="24"/>
        </w:rPr>
        <w:t>Предмет Договора</w:t>
      </w:r>
    </w:p>
    <w:p w:rsidR="005710F4" w:rsidRPr="002D4EF8" w:rsidRDefault="005710F4" w:rsidP="005710F4">
      <w:pPr>
        <w:numPr>
          <w:ilvl w:val="1"/>
          <w:numId w:val="48"/>
        </w:numPr>
        <w:tabs>
          <w:tab w:val="left" w:pos="0"/>
          <w:tab w:val="left" w:pos="993"/>
        </w:tabs>
        <w:suppressAutoHyphens w:val="0"/>
        <w:spacing w:after="0" w:line="360" w:lineRule="auto"/>
        <w:ind w:left="0" w:firstLine="567"/>
        <w:jc w:val="both"/>
        <w:rPr>
          <w:rFonts w:ascii="Times New Roman" w:eastAsia="Times New Roman" w:hAnsi="Times New Roman"/>
          <w:sz w:val="24"/>
          <w:szCs w:val="24"/>
          <w:lang w:eastAsia="ru-RU"/>
        </w:rPr>
      </w:pPr>
      <w:r w:rsidRPr="002D4EF8">
        <w:rPr>
          <w:rFonts w:ascii="Times New Roman" w:eastAsia="Times New Roman" w:hAnsi="Times New Roman"/>
          <w:sz w:val="24"/>
          <w:szCs w:val="24"/>
          <w:lang w:eastAsia="ru-RU"/>
        </w:rPr>
        <w:t xml:space="preserve"> Поставщик обязуется передать в собственность Покупателя принадлежащие Поставщику на праве собственности </w:t>
      </w:r>
      <w:proofErr w:type="spellStart"/>
      <w:r w:rsidR="00917B45">
        <w:rPr>
          <w:rFonts w:ascii="Times New Roman" w:eastAsia="Times New Roman" w:hAnsi="Times New Roman"/>
          <w:sz w:val="24"/>
          <w:szCs w:val="24"/>
          <w:lang w:eastAsia="ru-RU"/>
        </w:rPr>
        <w:t>экономайзерные</w:t>
      </w:r>
      <w:proofErr w:type="spellEnd"/>
      <w:r w:rsidR="00917B45" w:rsidRPr="00917B45">
        <w:rPr>
          <w:rFonts w:ascii="Times New Roman" w:eastAsia="Times New Roman" w:hAnsi="Times New Roman"/>
          <w:sz w:val="24"/>
          <w:szCs w:val="24"/>
          <w:lang w:eastAsia="ru-RU"/>
        </w:rPr>
        <w:t xml:space="preserve"> труб</w:t>
      </w:r>
      <w:r w:rsidR="00917B45">
        <w:rPr>
          <w:rFonts w:ascii="Times New Roman" w:eastAsia="Times New Roman" w:hAnsi="Times New Roman"/>
          <w:sz w:val="24"/>
          <w:szCs w:val="24"/>
          <w:lang w:eastAsia="ru-RU"/>
        </w:rPr>
        <w:t>ы</w:t>
      </w:r>
      <w:r w:rsidRPr="002D4EF8">
        <w:rPr>
          <w:rFonts w:ascii="Times New Roman" w:eastAsia="Times New Roman" w:hAnsi="Times New Roman"/>
          <w:sz w:val="24"/>
          <w:szCs w:val="24"/>
          <w:lang w:eastAsia="ru-RU"/>
        </w:rPr>
        <w:t xml:space="preserve"> </w:t>
      </w:r>
      <w:r w:rsidRPr="002D4EF8">
        <w:rPr>
          <w:rFonts w:ascii="Times New Roman" w:eastAsia="Times New Roman" w:hAnsi="Times New Roman"/>
          <w:color w:val="000000"/>
          <w:sz w:val="24"/>
          <w:szCs w:val="24"/>
          <w:lang w:eastAsia="ru-RU"/>
        </w:rPr>
        <w:t xml:space="preserve">(далее по тексту - </w:t>
      </w:r>
      <w:r w:rsidRPr="002D4EF8">
        <w:rPr>
          <w:rFonts w:ascii="Times New Roman" w:eastAsia="Times New Roman" w:hAnsi="Times New Roman"/>
          <w:sz w:val="24"/>
          <w:szCs w:val="24"/>
          <w:lang w:eastAsia="ru-RU"/>
        </w:rPr>
        <w:t>Товар), а Покупатель обязуется принять и оплатить Товар в соответствии с условиями настоящего Договора. Поставщик гарантирует, что Товар, являющийся объектом поставки, не находится в залоге или под арестом, свободен от любых прав и притязаний третьих лиц.</w:t>
      </w:r>
    </w:p>
    <w:p w:rsidR="005710F4" w:rsidRPr="002D4EF8" w:rsidRDefault="005710F4" w:rsidP="005710F4">
      <w:pPr>
        <w:numPr>
          <w:ilvl w:val="1"/>
          <w:numId w:val="48"/>
        </w:numPr>
        <w:tabs>
          <w:tab w:val="left" w:pos="0"/>
          <w:tab w:val="left" w:pos="993"/>
        </w:tabs>
        <w:suppressAutoHyphens w:val="0"/>
        <w:spacing w:after="0" w:line="360" w:lineRule="auto"/>
        <w:ind w:left="0" w:firstLine="567"/>
        <w:jc w:val="both"/>
        <w:rPr>
          <w:rFonts w:ascii="Times New Roman" w:eastAsia="Times New Roman" w:hAnsi="Times New Roman"/>
          <w:sz w:val="24"/>
          <w:szCs w:val="24"/>
          <w:lang w:eastAsia="ru-RU"/>
        </w:rPr>
      </w:pPr>
      <w:r w:rsidRPr="002D4EF8">
        <w:rPr>
          <w:rFonts w:ascii="Times New Roman" w:eastAsia="Times New Roman" w:hAnsi="Times New Roman"/>
          <w:sz w:val="24"/>
          <w:szCs w:val="24"/>
          <w:lang w:eastAsia="ru-RU"/>
        </w:rPr>
        <w:t xml:space="preserve"> Качество приобретаемого Товара должно соответствовать ГОСТам и стандартам и подтверждаться сертификатами качества, предусмотренными действующим законодательством РФ.</w:t>
      </w:r>
    </w:p>
    <w:p w:rsidR="005710F4" w:rsidRPr="002D4EF8" w:rsidRDefault="005710F4" w:rsidP="005710F4">
      <w:pPr>
        <w:numPr>
          <w:ilvl w:val="1"/>
          <w:numId w:val="48"/>
        </w:numPr>
        <w:tabs>
          <w:tab w:val="left" w:pos="0"/>
          <w:tab w:val="left" w:pos="993"/>
        </w:tabs>
        <w:suppressAutoHyphens w:val="0"/>
        <w:spacing w:after="0" w:line="360" w:lineRule="auto"/>
        <w:ind w:left="0" w:firstLine="567"/>
        <w:jc w:val="both"/>
        <w:rPr>
          <w:rFonts w:ascii="Times New Roman" w:eastAsia="Times New Roman" w:hAnsi="Times New Roman"/>
          <w:sz w:val="24"/>
          <w:szCs w:val="24"/>
          <w:lang w:eastAsia="ru-RU"/>
        </w:rPr>
      </w:pPr>
      <w:r w:rsidRPr="002D4EF8">
        <w:rPr>
          <w:rFonts w:ascii="Times New Roman" w:eastAsia="Times New Roman" w:hAnsi="Times New Roman"/>
          <w:color w:val="000000"/>
          <w:sz w:val="24"/>
          <w:szCs w:val="24"/>
          <w:lang w:eastAsia="ru-RU"/>
        </w:rPr>
        <w:t xml:space="preserve"> Настоящий договор заключен в соответствии с Федеральным законом от 18 июля 2011 г. N 223-ФЗ «О закупках товаров, работ, услуг отдельными видами юридических лиц», Положением о закупке товаров, работ, услуг ОАО «Мурманэнергосбыт», на основании _________________ №___ от __.__.20__.</w:t>
      </w:r>
    </w:p>
    <w:p w:rsidR="005710F4" w:rsidRPr="002D4EF8" w:rsidRDefault="005710F4" w:rsidP="005710F4">
      <w:pPr>
        <w:numPr>
          <w:ilvl w:val="1"/>
          <w:numId w:val="48"/>
        </w:numPr>
        <w:tabs>
          <w:tab w:val="left" w:pos="0"/>
          <w:tab w:val="left" w:pos="993"/>
        </w:tabs>
        <w:suppressAutoHyphens w:val="0"/>
        <w:spacing w:after="0" w:line="360" w:lineRule="auto"/>
        <w:ind w:left="0" w:firstLine="567"/>
        <w:jc w:val="both"/>
        <w:rPr>
          <w:rFonts w:ascii="Times New Roman" w:eastAsia="Times New Roman" w:hAnsi="Times New Roman"/>
          <w:sz w:val="24"/>
          <w:szCs w:val="24"/>
          <w:lang w:eastAsia="ru-RU"/>
        </w:rPr>
      </w:pPr>
      <w:r w:rsidRPr="002D4EF8">
        <w:rPr>
          <w:rFonts w:ascii="Times New Roman" w:eastAsia="Times New Roman" w:hAnsi="Times New Roman"/>
          <w:color w:val="000000"/>
          <w:sz w:val="24"/>
          <w:szCs w:val="24"/>
          <w:lang w:eastAsia="ru-RU"/>
        </w:rPr>
        <w:t xml:space="preserve"> Существенными условиями Договора в соответствии </w:t>
      </w:r>
      <w:proofErr w:type="gramStart"/>
      <w:r w:rsidRPr="002D4EF8">
        <w:rPr>
          <w:rFonts w:ascii="Times New Roman" w:eastAsia="Times New Roman" w:hAnsi="Times New Roman"/>
          <w:color w:val="000000"/>
          <w:sz w:val="24"/>
          <w:szCs w:val="24"/>
          <w:lang w:eastAsia="ru-RU"/>
        </w:rPr>
        <w:t>с</w:t>
      </w:r>
      <w:proofErr w:type="gramEnd"/>
      <w:r w:rsidRPr="002D4EF8">
        <w:rPr>
          <w:rFonts w:ascii="Times New Roman" w:eastAsia="Times New Roman" w:hAnsi="Times New Roman"/>
          <w:color w:val="000000"/>
          <w:sz w:val="24"/>
          <w:szCs w:val="24"/>
          <w:lang w:eastAsia="ru-RU"/>
        </w:rPr>
        <w:t xml:space="preserve"> _________________ № ___ от __.__.2013 являются:</w:t>
      </w:r>
    </w:p>
    <w:p w:rsidR="005710F4" w:rsidRPr="002D4EF8" w:rsidRDefault="005710F4" w:rsidP="005710F4">
      <w:pPr>
        <w:tabs>
          <w:tab w:val="left" w:pos="0"/>
          <w:tab w:val="left" w:pos="993"/>
        </w:tabs>
        <w:spacing w:after="0" w:line="360" w:lineRule="auto"/>
        <w:ind w:firstLine="567"/>
        <w:jc w:val="both"/>
        <w:rPr>
          <w:rFonts w:ascii="Times New Roman" w:eastAsia="Times New Roman" w:hAnsi="Times New Roman"/>
          <w:color w:val="000000"/>
          <w:sz w:val="24"/>
          <w:szCs w:val="24"/>
          <w:lang w:eastAsia="ru-RU"/>
        </w:rPr>
      </w:pPr>
      <w:r w:rsidRPr="002D4EF8">
        <w:rPr>
          <w:rFonts w:ascii="Times New Roman" w:eastAsia="Times New Roman" w:hAnsi="Times New Roman"/>
          <w:color w:val="000000"/>
          <w:sz w:val="24"/>
          <w:szCs w:val="24"/>
          <w:lang w:eastAsia="ru-RU"/>
        </w:rPr>
        <w:t>1.4.1. Сведения о цене договора: общая цена договора (цена (стоимость) поставляемого Товара) составляет ______ рублей _____ копеек</w:t>
      </w:r>
      <w:r w:rsidRPr="002D4EF8">
        <w:rPr>
          <w:rFonts w:ascii="Times New Roman" w:eastAsia="Times New Roman" w:hAnsi="Times New Roman"/>
          <w:i/>
          <w:iCs/>
          <w:color w:val="000000"/>
          <w:sz w:val="24"/>
          <w:szCs w:val="24"/>
          <w:lang w:eastAsia="ru-RU"/>
        </w:rPr>
        <w:t xml:space="preserve"> </w:t>
      </w:r>
      <w:r w:rsidRPr="002D4EF8">
        <w:rPr>
          <w:rFonts w:ascii="Times New Roman" w:eastAsia="Times New Roman" w:hAnsi="Times New Roman"/>
          <w:color w:val="000000"/>
          <w:sz w:val="24"/>
          <w:szCs w:val="24"/>
          <w:lang w:eastAsia="ru-RU"/>
        </w:rPr>
        <w:t>(</w:t>
      </w:r>
      <w:r w:rsidRPr="002D4EF8">
        <w:rPr>
          <w:rFonts w:ascii="Times New Roman" w:eastAsia="Times New Roman" w:hAnsi="Times New Roman"/>
          <w:i/>
          <w:color w:val="000000"/>
          <w:sz w:val="24"/>
          <w:szCs w:val="24"/>
          <w:lang w:eastAsia="ru-RU"/>
        </w:rPr>
        <w:t>Цифрами и п</w:t>
      </w:r>
      <w:r w:rsidRPr="002D4EF8">
        <w:rPr>
          <w:rFonts w:ascii="Times New Roman" w:eastAsia="Times New Roman" w:hAnsi="Times New Roman"/>
          <w:i/>
          <w:iCs/>
          <w:color w:val="000000"/>
          <w:sz w:val="24"/>
          <w:szCs w:val="24"/>
          <w:lang w:eastAsia="ru-RU"/>
        </w:rPr>
        <w:t>рописью с большой буквы</w:t>
      </w:r>
      <w:r w:rsidRPr="002D4EF8">
        <w:rPr>
          <w:rFonts w:ascii="Times New Roman" w:eastAsia="Times New Roman" w:hAnsi="Times New Roman"/>
          <w:color w:val="000000"/>
          <w:sz w:val="24"/>
          <w:szCs w:val="24"/>
          <w:lang w:eastAsia="ru-RU"/>
        </w:rPr>
        <w:t>). Цена за 1 единицу Товара указана в приложении №__ к настоящему Договору (Спецификации).</w:t>
      </w:r>
    </w:p>
    <w:p w:rsidR="005710F4" w:rsidRPr="00917B45" w:rsidRDefault="005710F4" w:rsidP="005710F4">
      <w:pPr>
        <w:tabs>
          <w:tab w:val="left" w:pos="0"/>
          <w:tab w:val="left" w:pos="993"/>
        </w:tabs>
        <w:spacing w:after="0" w:line="360" w:lineRule="auto"/>
        <w:ind w:firstLine="567"/>
        <w:jc w:val="both"/>
        <w:rPr>
          <w:rFonts w:ascii="Times New Roman" w:eastAsia="Times New Roman" w:hAnsi="Times New Roman"/>
          <w:sz w:val="24"/>
          <w:szCs w:val="24"/>
          <w:lang w:eastAsia="ru-RU"/>
        </w:rPr>
      </w:pPr>
      <w:r w:rsidRPr="002D4EF8">
        <w:rPr>
          <w:rFonts w:ascii="Times New Roman" w:eastAsia="Times New Roman" w:hAnsi="Times New Roman"/>
          <w:color w:val="000000"/>
          <w:sz w:val="24"/>
          <w:szCs w:val="24"/>
          <w:lang w:eastAsia="ru-RU"/>
        </w:rPr>
        <w:t>1.4.2. Общее количество поставляемого Товара:</w:t>
      </w:r>
      <w:r w:rsidR="00EE0A2F" w:rsidRPr="00917B45">
        <w:rPr>
          <w:rFonts w:ascii="Times New Roman" w:eastAsia="Times New Roman" w:hAnsi="Times New Roman"/>
          <w:sz w:val="24"/>
          <w:szCs w:val="24"/>
          <w:lang w:eastAsia="ru-RU"/>
        </w:rPr>
        <w:t xml:space="preserve">1343 </w:t>
      </w:r>
      <w:r w:rsidRPr="00917B45">
        <w:rPr>
          <w:rFonts w:ascii="Times New Roman" w:eastAsia="Times New Roman" w:hAnsi="Times New Roman"/>
          <w:sz w:val="24"/>
          <w:szCs w:val="24"/>
          <w:lang w:eastAsia="ru-RU"/>
        </w:rPr>
        <w:t>шт. Расшифровка количества Товара указана в приложении №</w:t>
      </w:r>
      <w:r w:rsidR="00EE0A2F" w:rsidRPr="00917B45">
        <w:rPr>
          <w:rFonts w:ascii="Times New Roman" w:eastAsia="Times New Roman" w:hAnsi="Times New Roman"/>
          <w:sz w:val="24"/>
          <w:szCs w:val="24"/>
          <w:lang w:eastAsia="ru-RU"/>
        </w:rPr>
        <w:t xml:space="preserve"> 1</w:t>
      </w:r>
      <w:r w:rsidRPr="00917B45">
        <w:rPr>
          <w:rFonts w:ascii="Times New Roman" w:eastAsia="Times New Roman" w:hAnsi="Times New Roman"/>
          <w:sz w:val="24"/>
          <w:szCs w:val="24"/>
          <w:lang w:eastAsia="ru-RU"/>
        </w:rPr>
        <w:t xml:space="preserve"> к настоящему Договору (Спецификации).</w:t>
      </w:r>
    </w:p>
    <w:p w:rsidR="00465E18" w:rsidRPr="00917B45" w:rsidRDefault="00EE0A2F" w:rsidP="00EE0A2F">
      <w:pPr>
        <w:tabs>
          <w:tab w:val="left" w:pos="6987"/>
        </w:tabs>
        <w:autoSpaceDE w:val="0"/>
        <w:jc w:val="both"/>
        <w:rPr>
          <w:rFonts w:ascii="Times New Roman" w:eastAsia="Times New Roman" w:hAnsi="Times New Roman"/>
          <w:b/>
          <w:bCs/>
          <w:sz w:val="24"/>
          <w:szCs w:val="24"/>
          <w:lang w:eastAsia="zh-CN"/>
        </w:rPr>
      </w:pPr>
      <w:r w:rsidRPr="00917B45">
        <w:rPr>
          <w:rFonts w:ascii="Times New Roman" w:eastAsia="Times New Roman" w:hAnsi="Times New Roman"/>
          <w:sz w:val="24"/>
          <w:szCs w:val="24"/>
          <w:lang w:eastAsia="ru-RU"/>
        </w:rPr>
        <w:t xml:space="preserve">        </w:t>
      </w:r>
      <w:r w:rsidR="005710F4" w:rsidRPr="00917B45">
        <w:rPr>
          <w:rFonts w:ascii="Times New Roman" w:eastAsia="Times New Roman" w:hAnsi="Times New Roman"/>
          <w:sz w:val="24"/>
          <w:szCs w:val="24"/>
          <w:lang w:eastAsia="ru-RU"/>
        </w:rPr>
        <w:t xml:space="preserve">1.4.3. Срок поставки: </w:t>
      </w:r>
      <w:r w:rsidRPr="00917B45">
        <w:rPr>
          <w:rFonts w:ascii="Times New Roman" w:eastAsia="Times New Roman" w:hAnsi="Times New Roman"/>
          <w:sz w:val="24"/>
          <w:szCs w:val="24"/>
          <w:lang w:eastAsia="zh-CN"/>
        </w:rPr>
        <w:t>в течение 30 календарных дней после получения заявки от Заказчика. Заявки направляются  по 31 октября 2014г.</w:t>
      </w:r>
    </w:p>
    <w:p w:rsidR="00EE0A2F" w:rsidRPr="00917B45" w:rsidRDefault="00465E18" w:rsidP="00EE0A2F">
      <w:pPr>
        <w:tabs>
          <w:tab w:val="left" w:pos="6987"/>
        </w:tabs>
        <w:autoSpaceDE w:val="0"/>
        <w:jc w:val="both"/>
        <w:rPr>
          <w:rFonts w:ascii="Times New Roman" w:eastAsia="Times New Roman" w:hAnsi="Times New Roman"/>
          <w:b/>
          <w:bCs/>
          <w:sz w:val="24"/>
          <w:szCs w:val="24"/>
          <w:lang w:eastAsia="zh-CN"/>
        </w:rPr>
      </w:pPr>
      <w:r w:rsidRPr="00917B45">
        <w:rPr>
          <w:rFonts w:ascii="Times New Roman" w:eastAsia="Times New Roman" w:hAnsi="Times New Roman"/>
          <w:b/>
          <w:bCs/>
          <w:sz w:val="24"/>
          <w:szCs w:val="24"/>
          <w:lang w:eastAsia="zh-CN"/>
        </w:rPr>
        <w:lastRenderedPageBreak/>
        <w:t xml:space="preserve">        </w:t>
      </w:r>
      <w:r w:rsidR="005710F4" w:rsidRPr="00917B45">
        <w:rPr>
          <w:rFonts w:ascii="Times New Roman" w:eastAsia="Times New Roman" w:hAnsi="Times New Roman"/>
          <w:sz w:val="24"/>
          <w:szCs w:val="24"/>
          <w:lang w:eastAsia="ru-RU"/>
        </w:rPr>
        <w:t xml:space="preserve">1.4.4. Место поставки: </w:t>
      </w:r>
      <w:r w:rsidR="00EE0A2F" w:rsidRPr="00917B45">
        <w:rPr>
          <w:rFonts w:ascii="Times New Roman" w:eastAsia="Times New Roman" w:hAnsi="Times New Roman"/>
          <w:sz w:val="24"/>
          <w:szCs w:val="24"/>
          <w:lang w:eastAsia="zh-CN"/>
        </w:rPr>
        <w:t xml:space="preserve">г. Мурманск, ул. </w:t>
      </w:r>
      <w:proofErr w:type="gramStart"/>
      <w:r w:rsidR="00EE0A2F" w:rsidRPr="00917B45">
        <w:rPr>
          <w:rFonts w:ascii="Times New Roman" w:eastAsia="Times New Roman" w:hAnsi="Times New Roman"/>
          <w:sz w:val="24"/>
          <w:szCs w:val="24"/>
          <w:lang w:eastAsia="zh-CN"/>
        </w:rPr>
        <w:t>Промышленная</w:t>
      </w:r>
      <w:proofErr w:type="gramEnd"/>
      <w:r w:rsidR="00EE0A2F" w:rsidRPr="00917B45">
        <w:rPr>
          <w:rFonts w:ascii="Times New Roman" w:eastAsia="Times New Roman" w:hAnsi="Times New Roman"/>
          <w:sz w:val="24"/>
          <w:szCs w:val="24"/>
          <w:lang w:eastAsia="zh-CN"/>
        </w:rPr>
        <w:t>, д. 15.</w:t>
      </w:r>
    </w:p>
    <w:p w:rsidR="00917B45" w:rsidRDefault="00EE0A2F" w:rsidP="00EE0A2F">
      <w:pPr>
        <w:tabs>
          <w:tab w:val="left" w:pos="0"/>
          <w:tab w:val="left" w:pos="993"/>
        </w:tabs>
        <w:spacing w:after="0" w:line="360" w:lineRule="auto"/>
        <w:jc w:val="both"/>
        <w:rPr>
          <w:rFonts w:ascii="Times New Roman" w:eastAsia="Times New Roman" w:hAnsi="Times New Roman"/>
          <w:sz w:val="24"/>
          <w:szCs w:val="24"/>
        </w:rPr>
      </w:pPr>
      <w:r w:rsidRPr="002D4EF8">
        <w:rPr>
          <w:rFonts w:ascii="Times New Roman" w:eastAsia="Times New Roman" w:hAnsi="Times New Roman"/>
          <w:color w:val="000000"/>
          <w:sz w:val="24"/>
          <w:szCs w:val="24"/>
          <w:lang w:eastAsia="ru-RU"/>
        </w:rPr>
        <w:t xml:space="preserve">         </w:t>
      </w:r>
      <w:r w:rsidR="005710F4" w:rsidRPr="002D4EF8">
        <w:rPr>
          <w:rFonts w:ascii="Times New Roman" w:eastAsia="Times New Roman" w:hAnsi="Times New Roman"/>
          <w:color w:val="000000"/>
          <w:sz w:val="24"/>
          <w:szCs w:val="24"/>
          <w:lang w:eastAsia="ru-RU"/>
        </w:rPr>
        <w:t>1.4.5. Особые условия:</w:t>
      </w:r>
      <w:r w:rsidR="005710F4" w:rsidRPr="002D4EF8">
        <w:rPr>
          <w:rFonts w:ascii="Times New Roman" w:eastAsia="Times New Roman" w:hAnsi="Times New Roman"/>
          <w:sz w:val="24"/>
          <w:szCs w:val="24"/>
        </w:rPr>
        <w:t xml:space="preserve"> </w:t>
      </w:r>
    </w:p>
    <w:p w:rsidR="00917B45" w:rsidRDefault="00917B45" w:rsidP="00917B45">
      <w:pPr>
        <w:tabs>
          <w:tab w:val="left" w:pos="0"/>
          <w:tab w:val="left" w:pos="993"/>
        </w:tabs>
        <w:spacing w:after="0" w:line="360" w:lineRule="auto"/>
        <w:ind w:firstLine="567"/>
        <w:jc w:val="both"/>
        <w:rPr>
          <w:rFonts w:ascii="Times New Roman" w:eastAsia="Times New Roman" w:hAnsi="Times New Roman"/>
          <w:color w:val="000000"/>
          <w:sz w:val="24"/>
          <w:szCs w:val="24"/>
          <w:lang w:eastAsia="ru-RU"/>
        </w:rPr>
      </w:pPr>
      <w:r>
        <w:rPr>
          <w:rFonts w:ascii="Times New Roman" w:eastAsia="Times New Roman" w:hAnsi="Times New Roman"/>
          <w:sz w:val="24"/>
          <w:szCs w:val="24"/>
        </w:rPr>
        <w:t xml:space="preserve">1.4.5.1. </w:t>
      </w:r>
      <w:r w:rsidR="005710F4" w:rsidRPr="002D4EF8">
        <w:rPr>
          <w:rFonts w:ascii="Times New Roman" w:eastAsia="Times New Roman" w:hAnsi="Times New Roman"/>
          <w:b/>
          <w:color w:val="000000"/>
          <w:sz w:val="24"/>
          <w:szCs w:val="24"/>
          <w:lang w:eastAsia="ru-RU"/>
        </w:rPr>
        <w:t>Поставка осуществляется по заявкам Покупателя, не заказанный товар не поставляется, не принимается и не оплачивается</w:t>
      </w:r>
      <w:r w:rsidR="00EE0A2F" w:rsidRPr="002D4EF8">
        <w:rPr>
          <w:rFonts w:ascii="Times New Roman" w:eastAsia="Times New Roman" w:hAnsi="Times New Roman"/>
          <w:color w:val="000000"/>
          <w:sz w:val="24"/>
          <w:szCs w:val="24"/>
          <w:lang w:eastAsia="ru-RU"/>
        </w:rPr>
        <w:t xml:space="preserve"> Покупателем.</w:t>
      </w:r>
      <w:r>
        <w:rPr>
          <w:rFonts w:ascii="Times New Roman" w:eastAsia="Times New Roman" w:hAnsi="Times New Roman"/>
          <w:color w:val="000000"/>
          <w:sz w:val="24"/>
          <w:szCs w:val="24"/>
          <w:lang w:eastAsia="ru-RU"/>
        </w:rPr>
        <w:t xml:space="preserve"> </w:t>
      </w:r>
    </w:p>
    <w:p w:rsidR="00917B45" w:rsidRDefault="00917B45" w:rsidP="00917B45">
      <w:pPr>
        <w:tabs>
          <w:tab w:val="left" w:pos="0"/>
          <w:tab w:val="left" w:pos="993"/>
        </w:tabs>
        <w:spacing w:after="0" w:line="360" w:lineRule="auto"/>
        <w:ind w:firstLine="567"/>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1.4.5.2. </w:t>
      </w:r>
      <w:r w:rsidR="00EE0A2F" w:rsidRPr="002D4EF8">
        <w:rPr>
          <w:rFonts w:ascii="Times New Roman" w:eastAsia="Times New Roman" w:hAnsi="Times New Roman"/>
          <w:color w:val="000000"/>
          <w:sz w:val="24"/>
          <w:szCs w:val="24"/>
          <w:lang w:eastAsia="ru-RU"/>
        </w:rPr>
        <w:t>Произв</w:t>
      </w:r>
      <w:r w:rsidR="005F41A7" w:rsidRPr="002D4EF8">
        <w:rPr>
          <w:rFonts w:ascii="Times New Roman" w:eastAsia="Times New Roman" w:hAnsi="Times New Roman"/>
          <w:color w:val="000000"/>
          <w:sz w:val="24"/>
          <w:szCs w:val="24"/>
          <w:lang w:eastAsia="ru-RU"/>
        </w:rPr>
        <w:t xml:space="preserve">одители, указанные в паспортах и </w:t>
      </w:r>
      <w:r w:rsidR="00EE0A2F" w:rsidRPr="002D4EF8">
        <w:rPr>
          <w:rFonts w:ascii="Times New Roman" w:eastAsia="Times New Roman" w:hAnsi="Times New Roman"/>
          <w:color w:val="000000"/>
          <w:sz w:val="24"/>
          <w:szCs w:val="24"/>
          <w:lang w:eastAsia="ru-RU"/>
        </w:rPr>
        <w:t>сертификатах должны соответствовать производителям, указанным на марк</w:t>
      </w:r>
      <w:r>
        <w:rPr>
          <w:rFonts w:ascii="Times New Roman" w:eastAsia="Times New Roman" w:hAnsi="Times New Roman"/>
          <w:color w:val="000000"/>
          <w:sz w:val="24"/>
          <w:szCs w:val="24"/>
          <w:lang w:eastAsia="ru-RU"/>
        </w:rPr>
        <w:t>ировке соответствующего Товара.</w:t>
      </w:r>
    </w:p>
    <w:p w:rsidR="00EE0A2F" w:rsidRPr="002D4EF8" w:rsidRDefault="00917B45" w:rsidP="00917B45">
      <w:pPr>
        <w:tabs>
          <w:tab w:val="left" w:pos="0"/>
          <w:tab w:val="left" w:pos="993"/>
        </w:tabs>
        <w:spacing w:after="0" w:line="360" w:lineRule="auto"/>
        <w:ind w:firstLine="567"/>
        <w:jc w:val="both"/>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1.4.5.3. </w:t>
      </w:r>
      <w:r w:rsidR="00EE0A2F" w:rsidRPr="002D4EF8">
        <w:rPr>
          <w:rFonts w:ascii="Times New Roman" w:eastAsia="Times New Roman" w:hAnsi="Times New Roman"/>
          <w:color w:val="000000"/>
          <w:sz w:val="24"/>
          <w:szCs w:val="24"/>
          <w:lang w:eastAsia="ru-RU"/>
        </w:rPr>
        <w:t xml:space="preserve">Покупатель имеет право провести независимую экспертизу за счет Поставщика. В </w:t>
      </w:r>
      <w:proofErr w:type="gramStart"/>
      <w:r w:rsidR="00EE0A2F" w:rsidRPr="002D4EF8">
        <w:rPr>
          <w:rFonts w:ascii="Times New Roman" w:eastAsia="Times New Roman" w:hAnsi="Times New Roman"/>
          <w:color w:val="000000"/>
          <w:sz w:val="24"/>
          <w:szCs w:val="24"/>
          <w:lang w:eastAsia="ru-RU"/>
        </w:rPr>
        <w:t>случае</w:t>
      </w:r>
      <w:proofErr w:type="gramEnd"/>
      <w:r w:rsidR="00EE0A2F" w:rsidRPr="002D4EF8">
        <w:rPr>
          <w:rFonts w:ascii="Times New Roman" w:eastAsia="Times New Roman" w:hAnsi="Times New Roman"/>
          <w:color w:val="000000"/>
          <w:sz w:val="24"/>
          <w:szCs w:val="24"/>
          <w:lang w:eastAsia="ru-RU"/>
        </w:rPr>
        <w:t>, если по результатам экспертизы будет подтверждено соответствие качества поставляемого Товара требованиям (Покупателя, ГОСТ), расходы по проведению экспертизы относятся на счет Покупателя. В случае наличия брака более 10% - вся партия бракуется и возвращается Поставщику за его счет.</w:t>
      </w:r>
    </w:p>
    <w:p w:rsidR="005710F4" w:rsidRPr="002D4EF8" w:rsidRDefault="005710F4" w:rsidP="005710F4">
      <w:pPr>
        <w:numPr>
          <w:ilvl w:val="0"/>
          <w:numId w:val="48"/>
        </w:numPr>
        <w:suppressAutoHyphens w:val="0"/>
        <w:spacing w:after="0" w:line="360" w:lineRule="auto"/>
        <w:ind w:left="-567" w:firstLine="283"/>
        <w:jc w:val="center"/>
        <w:rPr>
          <w:rFonts w:ascii="Times New Roman" w:eastAsia="Times New Roman" w:hAnsi="Times New Roman"/>
          <w:b/>
          <w:bCs/>
          <w:sz w:val="24"/>
          <w:szCs w:val="24"/>
          <w:lang w:eastAsia="ru-RU"/>
        </w:rPr>
      </w:pPr>
      <w:r w:rsidRPr="002D4EF8">
        <w:rPr>
          <w:rFonts w:ascii="Times New Roman" w:eastAsia="Times New Roman" w:hAnsi="Times New Roman"/>
          <w:b/>
          <w:bCs/>
          <w:sz w:val="24"/>
          <w:szCs w:val="24"/>
          <w:lang w:eastAsia="ru-RU"/>
        </w:rPr>
        <w:t>Цена Договора и порядок расчетов</w:t>
      </w:r>
    </w:p>
    <w:p w:rsidR="005710F4" w:rsidRPr="002D4EF8" w:rsidRDefault="005710F4" w:rsidP="005710F4">
      <w:pPr>
        <w:spacing w:after="0" w:line="360" w:lineRule="auto"/>
        <w:ind w:firstLine="567"/>
        <w:jc w:val="both"/>
        <w:rPr>
          <w:rFonts w:ascii="Times New Roman" w:eastAsia="Times New Roman" w:hAnsi="Times New Roman"/>
          <w:color w:val="000000"/>
          <w:sz w:val="24"/>
          <w:szCs w:val="24"/>
        </w:rPr>
      </w:pPr>
      <w:r w:rsidRPr="002D4EF8">
        <w:rPr>
          <w:rFonts w:ascii="Times New Roman" w:eastAsia="Times New Roman" w:hAnsi="Times New Roman"/>
          <w:sz w:val="24"/>
          <w:szCs w:val="24"/>
        </w:rPr>
        <w:t xml:space="preserve">2.1. Общая цена поставляемого Товара указана в </w:t>
      </w:r>
      <w:proofErr w:type="spellStart"/>
      <w:r w:rsidRPr="002D4EF8">
        <w:rPr>
          <w:rFonts w:ascii="Times New Roman" w:eastAsia="Times New Roman" w:hAnsi="Times New Roman"/>
          <w:sz w:val="24"/>
          <w:szCs w:val="24"/>
        </w:rPr>
        <w:t>п.п</w:t>
      </w:r>
      <w:proofErr w:type="spellEnd"/>
      <w:r w:rsidRPr="002D4EF8">
        <w:rPr>
          <w:rFonts w:ascii="Times New Roman" w:eastAsia="Times New Roman" w:hAnsi="Times New Roman"/>
          <w:sz w:val="24"/>
          <w:szCs w:val="24"/>
        </w:rPr>
        <w:t xml:space="preserve">. 1.4.1. Договора. </w:t>
      </w:r>
      <w:r w:rsidRPr="002D4EF8">
        <w:rPr>
          <w:rFonts w:ascii="Times New Roman" w:eastAsia="Times New Roman" w:hAnsi="Times New Roman"/>
          <w:color w:val="000000"/>
          <w:sz w:val="24"/>
          <w:szCs w:val="24"/>
        </w:rPr>
        <w:t>Указанная цена включает в себя себе</w:t>
      </w:r>
      <w:r w:rsidRPr="002D4EF8">
        <w:rPr>
          <w:rFonts w:ascii="Times New Roman" w:eastAsia="Times New Roman" w:hAnsi="Times New Roman"/>
          <w:sz w:val="24"/>
          <w:szCs w:val="24"/>
        </w:rPr>
        <w:t>стоимость Товара, расходы на доставку до места назначения, страхование, уплату таможенных пошлин, налогов, сборов и всех обязательных платежей,</w:t>
      </w:r>
      <w:r w:rsidRPr="002D4EF8">
        <w:rPr>
          <w:rFonts w:ascii="Times New Roman" w:eastAsia="Times New Roman" w:hAnsi="Times New Roman"/>
          <w:color w:val="000000"/>
          <w:sz w:val="24"/>
          <w:szCs w:val="24"/>
        </w:rPr>
        <w:t xml:space="preserve"> а также предвиденные и непредвиденные расходы.</w:t>
      </w:r>
    </w:p>
    <w:p w:rsidR="005710F4" w:rsidRPr="002D4EF8" w:rsidRDefault="005710F4" w:rsidP="005710F4">
      <w:pPr>
        <w:spacing w:after="0" w:line="360" w:lineRule="auto"/>
        <w:ind w:firstLine="567"/>
        <w:jc w:val="both"/>
        <w:rPr>
          <w:rFonts w:ascii="Times New Roman" w:eastAsia="Times New Roman" w:hAnsi="Times New Roman"/>
          <w:color w:val="000000"/>
          <w:sz w:val="24"/>
          <w:szCs w:val="24"/>
        </w:rPr>
      </w:pPr>
      <w:r w:rsidRPr="002D4EF8">
        <w:rPr>
          <w:rFonts w:ascii="Times New Roman" w:eastAsia="Times New Roman" w:hAnsi="Times New Roman"/>
          <w:color w:val="000000"/>
          <w:sz w:val="24"/>
          <w:szCs w:val="24"/>
        </w:rPr>
        <w:t xml:space="preserve">2.2. Расчет с Поставщиком производится в следующем порядке: </w:t>
      </w:r>
    </w:p>
    <w:p w:rsidR="005710F4" w:rsidRPr="00917B45" w:rsidRDefault="005710F4" w:rsidP="005710F4">
      <w:pPr>
        <w:tabs>
          <w:tab w:val="left" w:pos="450"/>
        </w:tabs>
        <w:spacing w:after="0" w:line="360" w:lineRule="auto"/>
        <w:ind w:left="-142"/>
        <w:jc w:val="both"/>
        <w:rPr>
          <w:rFonts w:ascii="Times New Roman" w:eastAsia="Times New Roman" w:hAnsi="Times New Roman"/>
          <w:sz w:val="24"/>
          <w:szCs w:val="24"/>
        </w:rPr>
      </w:pPr>
      <w:r w:rsidRPr="002D4EF8">
        <w:rPr>
          <w:rFonts w:ascii="Times New Roman" w:eastAsia="Times New Roman" w:hAnsi="Times New Roman"/>
          <w:color w:val="000000"/>
          <w:sz w:val="24"/>
          <w:szCs w:val="24"/>
        </w:rPr>
        <w:t xml:space="preserve">- Покупатель осуществляет оплату в </w:t>
      </w:r>
      <w:r w:rsidRPr="00917B45">
        <w:rPr>
          <w:rFonts w:ascii="Times New Roman" w:eastAsia="Times New Roman" w:hAnsi="Times New Roman"/>
          <w:sz w:val="24"/>
          <w:szCs w:val="24"/>
        </w:rPr>
        <w:t xml:space="preserve">размере </w:t>
      </w:r>
      <w:r w:rsidR="00EE0A2F" w:rsidRPr="00917B45">
        <w:rPr>
          <w:rFonts w:ascii="Times New Roman" w:eastAsia="Times New Roman" w:hAnsi="Times New Roman"/>
          <w:sz w:val="24"/>
          <w:szCs w:val="24"/>
        </w:rPr>
        <w:t>50 %</w:t>
      </w:r>
      <w:r w:rsidRPr="00917B45">
        <w:rPr>
          <w:rFonts w:ascii="Times New Roman" w:eastAsia="Times New Roman" w:hAnsi="Times New Roman"/>
          <w:sz w:val="24"/>
          <w:szCs w:val="24"/>
        </w:rPr>
        <w:t xml:space="preserve"> от стоимости Товара </w:t>
      </w:r>
      <w:r w:rsidRPr="00917B45">
        <w:rPr>
          <w:rFonts w:ascii="Times New Roman" w:eastAsia="Times New Roman" w:hAnsi="Times New Roman"/>
          <w:b/>
          <w:sz w:val="24"/>
          <w:szCs w:val="24"/>
        </w:rPr>
        <w:t xml:space="preserve">по заявке </w:t>
      </w:r>
      <w:r w:rsidRPr="00917B45">
        <w:rPr>
          <w:rFonts w:ascii="Times New Roman" w:eastAsia="Times New Roman" w:hAnsi="Times New Roman"/>
          <w:sz w:val="24"/>
          <w:szCs w:val="24"/>
        </w:rPr>
        <w:t xml:space="preserve">на условиях предоплаты в течение </w:t>
      </w:r>
      <w:r w:rsidR="00EE0A2F" w:rsidRPr="00917B45">
        <w:rPr>
          <w:rFonts w:ascii="Times New Roman" w:eastAsia="Times New Roman" w:hAnsi="Times New Roman"/>
          <w:sz w:val="24"/>
          <w:szCs w:val="24"/>
        </w:rPr>
        <w:t>5 (</w:t>
      </w:r>
      <w:r w:rsidR="00917B45">
        <w:rPr>
          <w:rFonts w:ascii="Times New Roman" w:eastAsia="Times New Roman" w:hAnsi="Times New Roman"/>
          <w:sz w:val="24"/>
          <w:szCs w:val="24"/>
        </w:rPr>
        <w:t>П</w:t>
      </w:r>
      <w:r w:rsidR="00EE0A2F" w:rsidRPr="00917B45">
        <w:rPr>
          <w:rFonts w:ascii="Times New Roman" w:eastAsia="Times New Roman" w:hAnsi="Times New Roman"/>
          <w:sz w:val="24"/>
          <w:szCs w:val="24"/>
        </w:rPr>
        <w:t>яти)</w:t>
      </w:r>
      <w:r w:rsidRPr="00917B45">
        <w:rPr>
          <w:rFonts w:ascii="Times New Roman" w:eastAsia="Times New Roman" w:hAnsi="Times New Roman"/>
          <w:sz w:val="24"/>
          <w:szCs w:val="24"/>
        </w:rPr>
        <w:t xml:space="preserve"> банковских дней с момента получения счета на предоплату от Поставщика;</w:t>
      </w:r>
    </w:p>
    <w:p w:rsidR="005710F4" w:rsidRPr="002D4EF8" w:rsidRDefault="005710F4" w:rsidP="005710F4">
      <w:pPr>
        <w:tabs>
          <w:tab w:val="left" w:pos="450"/>
        </w:tabs>
        <w:spacing w:after="0" w:line="360" w:lineRule="auto"/>
        <w:ind w:left="-142"/>
        <w:jc w:val="both"/>
        <w:rPr>
          <w:rFonts w:ascii="Times New Roman" w:hAnsi="Times New Roman"/>
          <w:sz w:val="24"/>
          <w:szCs w:val="24"/>
        </w:rPr>
      </w:pPr>
      <w:r w:rsidRPr="00917B45">
        <w:rPr>
          <w:rFonts w:ascii="Times New Roman" w:eastAsia="Times New Roman" w:hAnsi="Times New Roman"/>
          <w:sz w:val="24"/>
          <w:szCs w:val="24"/>
        </w:rPr>
        <w:t xml:space="preserve">- остальные </w:t>
      </w:r>
      <w:r w:rsidR="00EE0A2F" w:rsidRPr="00917B45">
        <w:rPr>
          <w:rFonts w:ascii="Times New Roman" w:eastAsia="Times New Roman" w:hAnsi="Times New Roman"/>
          <w:sz w:val="24"/>
          <w:szCs w:val="24"/>
        </w:rPr>
        <w:t>50 %</w:t>
      </w:r>
      <w:r w:rsidRPr="00917B45">
        <w:rPr>
          <w:rFonts w:ascii="Times New Roman" w:eastAsia="Times New Roman" w:hAnsi="Times New Roman"/>
          <w:sz w:val="24"/>
          <w:szCs w:val="24"/>
        </w:rPr>
        <w:t xml:space="preserve"> от стоимости Товара, Покупатель оплачивает в течение </w:t>
      </w:r>
      <w:r w:rsidR="00917B45" w:rsidRPr="00917B45">
        <w:rPr>
          <w:rFonts w:ascii="Times New Roman" w:eastAsia="Times New Roman" w:hAnsi="Times New Roman"/>
          <w:sz w:val="24"/>
          <w:szCs w:val="24"/>
        </w:rPr>
        <w:t>30 (Тридцати)</w:t>
      </w:r>
      <w:r w:rsidRPr="00917B45">
        <w:rPr>
          <w:rFonts w:ascii="Times New Roman" w:eastAsia="Times New Roman" w:hAnsi="Times New Roman"/>
          <w:sz w:val="24"/>
          <w:szCs w:val="24"/>
        </w:rPr>
        <w:t xml:space="preserve"> ба</w:t>
      </w:r>
      <w:r w:rsidRPr="002D4EF8">
        <w:rPr>
          <w:rFonts w:ascii="Times New Roman" w:eastAsia="Times New Roman" w:hAnsi="Times New Roman"/>
          <w:color w:val="000000"/>
          <w:sz w:val="24"/>
          <w:szCs w:val="24"/>
        </w:rPr>
        <w:t>нковских дней с момента подписания уполномоченными представителями сторон товарной накладной и получения от Поставщика счета-фактуры, счета на оплату.</w:t>
      </w:r>
    </w:p>
    <w:p w:rsidR="005710F4" w:rsidRPr="002D4EF8" w:rsidRDefault="005710F4" w:rsidP="005710F4">
      <w:pPr>
        <w:spacing w:after="0" w:line="360" w:lineRule="auto"/>
        <w:ind w:left="360"/>
        <w:rPr>
          <w:rFonts w:ascii="Times New Roman" w:hAnsi="Times New Roman"/>
          <w:b/>
          <w:bCs/>
          <w:sz w:val="24"/>
          <w:szCs w:val="24"/>
          <w:lang w:eastAsia="ru-RU"/>
        </w:rPr>
      </w:pPr>
      <w:r w:rsidRPr="002D4EF8">
        <w:rPr>
          <w:rFonts w:ascii="Times New Roman" w:hAnsi="Times New Roman"/>
          <w:b/>
          <w:bCs/>
          <w:sz w:val="24"/>
          <w:szCs w:val="24"/>
          <w:lang w:eastAsia="ru-RU"/>
        </w:rPr>
        <w:t xml:space="preserve">                                   3. Порядок приема и передачи  Товара</w:t>
      </w:r>
    </w:p>
    <w:p w:rsidR="005710F4" w:rsidRPr="002D4EF8" w:rsidRDefault="005710F4" w:rsidP="005710F4">
      <w:pPr>
        <w:numPr>
          <w:ilvl w:val="1"/>
          <w:numId w:val="49"/>
        </w:numPr>
        <w:tabs>
          <w:tab w:val="left" w:pos="284"/>
          <w:tab w:val="left" w:pos="1134"/>
        </w:tabs>
        <w:suppressAutoHyphens w:val="0"/>
        <w:spacing w:after="0" w:line="360" w:lineRule="auto"/>
        <w:ind w:left="0" w:firstLine="567"/>
        <w:jc w:val="both"/>
        <w:rPr>
          <w:rFonts w:ascii="Times New Roman" w:eastAsia="Times New Roman" w:hAnsi="Times New Roman"/>
          <w:sz w:val="24"/>
          <w:szCs w:val="24"/>
          <w:lang w:eastAsia="ru-RU"/>
        </w:rPr>
      </w:pPr>
      <w:r w:rsidRPr="002D4EF8">
        <w:rPr>
          <w:rFonts w:ascii="Times New Roman" w:eastAsia="Times New Roman" w:hAnsi="Times New Roman"/>
          <w:sz w:val="24"/>
          <w:szCs w:val="24"/>
          <w:lang w:eastAsia="ru-RU"/>
        </w:rPr>
        <w:t>Приемка Товара по качеству, комплектности и количеству производится в соответствии с действующим законодательством</w:t>
      </w:r>
      <w:r w:rsidR="00917B45">
        <w:rPr>
          <w:rFonts w:ascii="Times New Roman" w:eastAsia="Times New Roman" w:hAnsi="Times New Roman"/>
          <w:sz w:val="24"/>
          <w:szCs w:val="24"/>
          <w:lang w:eastAsia="ru-RU"/>
        </w:rPr>
        <w:t>.</w:t>
      </w:r>
      <w:r w:rsidRPr="002D4EF8">
        <w:rPr>
          <w:rFonts w:ascii="Times New Roman" w:eastAsia="Times New Roman" w:hAnsi="Times New Roman"/>
          <w:sz w:val="24"/>
          <w:szCs w:val="24"/>
          <w:lang w:eastAsia="ru-RU"/>
        </w:rPr>
        <w:t xml:space="preserve"> Дата подписания товарной накладной уполномоченными представителями Покупателя и Поставщика является датой поставки Товара.</w:t>
      </w:r>
    </w:p>
    <w:p w:rsidR="005710F4" w:rsidRPr="002D4EF8" w:rsidRDefault="005710F4" w:rsidP="005710F4">
      <w:pPr>
        <w:numPr>
          <w:ilvl w:val="1"/>
          <w:numId w:val="49"/>
        </w:numPr>
        <w:tabs>
          <w:tab w:val="left" w:pos="284"/>
          <w:tab w:val="left" w:pos="1134"/>
        </w:tabs>
        <w:suppressAutoHyphens w:val="0"/>
        <w:spacing w:after="0" w:line="360" w:lineRule="auto"/>
        <w:ind w:left="0" w:firstLine="567"/>
        <w:jc w:val="both"/>
        <w:rPr>
          <w:rFonts w:ascii="Times New Roman" w:eastAsia="Times New Roman" w:hAnsi="Times New Roman"/>
          <w:sz w:val="24"/>
          <w:szCs w:val="24"/>
          <w:lang w:eastAsia="ru-RU"/>
        </w:rPr>
      </w:pPr>
      <w:r w:rsidRPr="002D4EF8">
        <w:rPr>
          <w:rFonts w:ascii="Times New Roman" w:eastAsia="Times New Roman" w:hAnsi="Times New Roman"/>
          <w:sz w:val="24"/>
          <w:szCs w:val="24"/>
          <w:lang w:eastAsia="ru-RU"/>
        </w:rPr>
        <w:t>Поставщик представляет в адрес Покупателя договор, счет на оплату, счет-фактуру и сертификат соответствия факсимильной связью с последующим предоставлением Покупателю подлинных документов.</w:t>
      </w:r>
    </w:p>
    <w:p w:rsidR="005710F4" w:rsidRPr="002D4EF8" w:rsidRDefault="005710F4" w:rsidP="005710F4">
      <w:pPr>
        <w:numPr>
          <w:ilvl w:val="1"/>
          <w:numId w:val="49"/>
        </w:numPr>
        <w:tabs>
          <w:tab w:val="left" w:pos="284"/>
          <w:tab w:val="left" w:pos="1134"/>
        </w:tabs>
        <w:suppressAutoHyphens w:val="0"/>
        <w:spacing w:after="0" w:line="360" w:lineRule="auto"/>
        <w:ind w:left="0" w:firstLine="567"/>
        <w:jc w:val="both"/>
        <w:rPr>
          <w:rFonts w:ascii="Times New Roman" w:eastAsia="Times New Roman" w:hAnsi="Times New Roman"/>
          <w:sz w:val="24"/>
          <w:szCs w:val="24"/>
          <w:lang w:eastAsia="ru-RU"/>
        </w:rPr>
      </w:pPr>
      <w:r w:rsidRPr="002D4EF8">
        <w:rPr>
          <w:rFonts w:ascii="Times New Roman" w:eastAsia="Times New Roman" w:hAnsi="Times New Roman"/>
          <w:sz w:val="24"/>
          <w:szCs w:val="24"/>
          <w:lang w:eastAsia="ru-RU"/>
        </w:rPr>
        <w:t>Переход к Покупателю права собственности на Товар и рисков его утраты или повреждения происходит в момент (дату) поставки Товара, определяемый согласно п. 3.1 Договора.</w:t>
      </w:r>
    </w:p>
    <w:p w:rsidR="005710F4" w:rsidRPr="002D4EF8" w:rsidRDefault="005710F4" w:rsidP="005710F4">
      <w:pPr>
        <w:numPr>
          <w:ilvl w:val="1"/>
          <w:numId w:val="49"/>
        </w:numPr>
        <w:tabs>
          <w:tab w:val="left" w:pos="284"/>
          <w:tab w:val="left" w:pos="1134"/>
        </w:tabs>
        <w:suppressAutoHyphens w:val="0"/>
        <w:spacing w:after="0" w:line="360" w:lineRule="auto"/>
        <w:ind w:left="0" w:firstLine="567"/>
        <w:jc w:val="both"/>
        <w:rPr>
          <w:rFonts w:ascii="Times New Roman" w:eastAsia="Times New Roman" w:hAnsi="Times New Roman"/>
          <w:sz w:val="24"/>
          <w:szCs w:val="24"/>
          <w:lang w:eastAsia="ru-RU"/>
        </w:rPr>
      </w:pPr>
      <w:r w:rsidRPr="002D4EF8">
        <w:rPr>
          <w:rFonts w:ascii="Times New Roman" w:eastAsia="Times New Roman" w:hAnsi="Times New Roman"/>
          <w:sz w:val="24"/>
          <w:szCs w:val="24"/>
          <w:lang w:eastAsia="ru-RU"/>
        </w:rPr>
        <w:t xml:space="preserve">В случае поставки некачественного Товара или не соответствующего спецификации Покупатель имеет право отказаться от его приемки. Товар возвращается Поставщику за его счет. </w:t>
      </w:r>
      <w:r w:rsidRPr="002D4EF8">
        <w:rPr>
          <w:rFonts w:ascii="Times New Roman" w:eastAsia="Times New Roman" w:hAnsi="Times New Roman"/>
          <w:sz w:val="24"/>
          <w:szCs w:val="24"/>
          <w:lang w:eastAsia="ru-RU"/>
        </w:rPr>
        <w:lastRenderedPageBreak/>
        <w:t>Затраты по возврату Товара, понесенные Покупателем, подлежат возмещению Поставщиком в течение 5 (Пяти) дней с момента получения соответствующего требования от Покупателя.</w:t>
      </w:r>
    </w:p>
    <w:p w:rsidR="005710F4" w:rsidRPr="002D4EF8" w:rsidRDefault="005710F4" w:rsidP="005710F4">
      <w:pPr>
        <w:numPr>
          <w:ilvl w:val="0"/>
          <w:numId w:val="49"/>
        </w:numPr>
        <w:tabs>
          <w:tab w:val="left" w:pos="360"/>
        </w:tabs>
        <w:suppressAutoHyphens w:val="0"/>
        <w:spacing w:after="0" w:line="360" w:lineRule="auto"/>
        <w:jc w:val="center"/>
        <w:rPr>
          <w:rFonts w:ascii="Times New Roman" w:hAnsi="Times New Roman"/>
          <w:b/>
          <w:bCs/>
          <w:sz w:val="24"/>
          <w:szCs w:val="24"/>
          <w:lang w:eastAsia="ru-RU"/>
        </w:rPr>
      </w:pPr>
      <w:r w:rsidRPr="002D4EF8">
        <w:rPr>
          <w:rFonts w:ascii="Times New Roman" w:hAnsi="Times New Roman"/>
          <w:b/>
          <w:bCs/>
          <w:sz w:val="24"/>
          <w:szCs w:val="24"/>
          <w:lang w:eastAsia="ru-RU"/>
        </w:rPr>
        <w:t>Упаковка и маркировка</w:t>
      </w:r>
    </w:p>
    <w:p w:rsidR="005710F4" w:rsidRPr="002D4EF8" w:rsidRDefault="005710F4" w:rsidP="005710F4">
      <w:pPr>
        <w:autoSpaceDE w:val="0"/>
        <w:spacing w:after="0" w:line="360" w:lineRule="auto"/>
        <w:ind w:firstLine="567"/>
        <w:jc w:val="both"/>
        <w:rPr>
          <w:rFonts w:ascii="Times New Roman" w:hAnsi="Times New Roman"/>
          <w:sz w:val="24"/>
          <w:szCs w:val="24"/>
        </w:rPr>
      </w:pPr>
      <w:r w:rsidRPr="002D4EF8">
        <w:rPr>
          <w:rFonts w:ascii="Times New Roman" w:hAnsi="Times New Roman"/>
          <w:sz w:val="24"/>
          <w:szCs w:val="24"/>
        </w:rPr>
        <w:t xml:space="preserve">4.1. Товар должен отвечать требованиям качества, безопасности жизни и здоровья, а также иным требованиям, предъявляемым к данному виду Товара, в </w:t>
      </w:r>
      <w:proofErr w:type="spellStart"/>
      <w:r w:rsidRPr="002D4EF8">
        <w:rPr>
          <w:rFonts w:ascii="Times New Roman" w:hAnsi="Times New Roman"/>
          <w:sz w:val="24"/>
          <w:szCs w:val="24"/>
        </w:rPr>
        <w:t>т.ч</w:t>
      </w:r>
      <w:proofErr w:type="spellEnd"/>
      <w:r w:rsidRPr="002D4EF8">
        <w:rPr>
          <w:rFonts w:ascii="Times New Roman" w:hAnsi="Times New Roman"/>
          <w:sz w:val="24"/>
          <w:szCs w:val="24"/>
        </w:rPr>
        <w:t>. сертификации, международным нормам безопасности, ГОСТам и т.п.</w:t>
      </w:r>
    </w:p>
    <w:p w:rsidR="005710F4" w:rsidRPr="002D4EF8" w:rsidRDefault="005710F4" w:rsidP="005710F4">
      <w:pPr>
        <w:autoSpaceDE w:val="0"/>
        <w:spacing w:after="0" w:line="360" w:lineRule="auto"/>
        <w:ind w:firstLine="567"/>
        <w:jc w:val="both"/>
        <w:rPr>
          <w:rFonts w:ascii="Times New Roman" w:hAnsi="Times New Roman"/>
          <w:sz w:val="24"/>
          <w:szCs w:val="24"/>
        </w:rPr>
      </w:pPr>
      <w:r w:rsidRPr="002D4EF8">
        <w:rPr>
          <w:rFonts w:ascii="Times New Roman" w:hAnsi="Times New Roman"/>
          <w:sz w:val="24"/>
          <w:szCs w:val="24"/>
        </w:rPr>
        <w:t xml:space="preserve">4.2. Товар должен быть поставлен в ассортименте (наименование), в объеме (количестве) и в сроки, предусмотренные настоящим Договором. Товар передается Покупателю с необходимыми принадлежностями к нему и документацией, которыми в </w:t>
      </w:r>
      <w:proofErr w:type="spellStart"/>
      <w:r w:rsidRPr="002D4EF8">
        <w:rPr>
          <w:rFonts w:ascii="Times New Roman" w:hAnsi="Times New Roman"/>
          <w:sz w:val="24"/>
          <w:szCs w:val="24"/>
        </w:rPr>
        <w:t>т.ч</w:t>
      </w:r>
      <w:proofErr w:type="spellEnd"/>
      <w:r w:rsidRPr="002D4EF8">
        <w:rPr>
          <w:rFonts w:ascii="Times New Roman" w:hAnsi="Times New Roman"/>
          <w:sz w:val="24"/>
          <w:szCs w:val="24"/>
        </w:rPr>
        <w:t>. являются сертификаты соответствия Товара нормам безопасности, инструкции по эксплуатации  на русском языке, другая необходимая для данного вида Товара документация.</w:t>
      </w:r>
    </w:p>
    <w:p w:rsidR="005710F4" w:rsidRPr="002D4EF8" w:rsidRDefault="005710F4" w:rsidP="005710F4">
      <w:pPr>
        <w:autoSpaceDE w:val="0"/>
        <w:spacing w:after="0" w:line="360" w:lineRule="auto"/>
        <w:ind w:firstLine="567"/>
        <w:jc w:val="both"/>
        <w:rPr>
          <w:rFonts w:ascii="Times New Roman" w:hAnsi="Times New Roman"/>
          <w:sz w:val="24"/>
          <w:szCs w:val="24"/>
        </w:rPr>
      </w:pPr>
      <w:r w:rsidRPr="002D4EF8">
        <w:rPr>
          <w:rFonts w:ascii="Times New Roman" w:hAnsi="Times New Roman"/>
          <w:sz w:val="24"/>
          <w:szCs w:val="24"/>
        </w:rPr>
        <w:t xml:space="preserve">4.3. Товар поставляется новым (не бывшим в эксплуатации), и изготовленным не ранее </w:t>
      </w:r>
      <w:r w:rsidR="00C36C70" w:rsidRPr="002D4EF8">
        <w:rPr>
          <w:rFonts w:ascii="Times New Roman" w:hAnsi="Times New Roman"/>
          <w:sz w:val="24"/>
          <w:szCs w:val="24"/>
        </w:rPr>
        <w:t xml:space="preserve">2014 </w:t>
      </w:r>
      <w:r w:rsidRPr="002D4EF8">
        <w:rPr>
          <w:rFonts w:ascii="Times New Roman" w:hAnsi="Times New Roman"/>
          <w:sz w:val="24"/>
          <w:szCs w:val="24"/>
        </w:rPr>
        <w:t>года.</w:t>
      </w:r>
    </w:p>
    <w:p w:rsidR="005710F4" w:rsidRPr="002D4EF8" w:rsidRDefault="005710F4" w:rsidP="005710F4">
      <w:pPr>
        <w:autoSpaceDE w:val="0"/>
        <w:spacing w:after="0" w:line="360" w:lineRule="auto"/>
        <w:ind w:firstLine="567"/>
        <w:jc w:val="both"/>
        <w:rPr>
          <w:rFonts w:ascii="Times New Roman" w:hAnsi="Times New Roman"/>
          <w:sz w:val="24"/>
          <w:szCs w:val="24"/>
        </w:rPr>
      </w:pPr>
      <w:r w:rsidRPr="002D4EF8">
        <w:rPr>
          <w:rFonts w:ascii="Times New Roman" w:hAnsi="Times New Roman"/>
          <w:sz w:val="24"/>
          <w:szCs w:val="24"/>
        </w:rPr>
        <w:t xml:space="preserve">4.4. Товар должен иметь необходимые маркировки, наклейки и пломбы, если такие требования предъявляются действующим законодательством. </w:t>
      </w:r>
    </w:p>
    <w:p w:rsidR="005710F4" w:rsidRPr="002D4EF8" w:rsidRDefault="005710F4" w:rsidP="005710F4">
      <w:pPr>
        <w:autoSpaceDE w:val="0"/>
        <w:spacing w:after="0" w:line="360" w:lineRule="auto"/>
        <w:ind w:firstLine="567"/>
        <w:jc w:val="both"/>
        <w:rPr>
          <w:rFonts w:ascii="Times New Roman" w:hAnsi="Times New Roman"/>
          <w:sz w:val="24"/>
          <w:szCs w:val="24"/>
        </w:rPr>
      </w:pPr>
      <w:r w:rsidRPr="002D4EF8">
        <w:rPr>
          <w:rFonts w:ascii="Times New Roman" w:hAnsi="Times New Roman"/>
          <w:sz w:val="24"/>
          <w:szCs w:val="24"/>
        </w:rPr>
        <w:t>4.5. Товар должен быть поставлен в упаковке (таре), обеспечивающей его защиту от повреждения или порчи во время транспортировки и хранения (в соответствии с ГОСТами). Упаковка (тара) Товара должна отвечать требованиям безопасности жизни, здоровья и охраны окружающей среды, иметь необходимые маркировки, наклейки, пломбы, а также давать возможность определить количество содержащегося в ней Товара (опись, упаковочные ярлыки или листы и т. д.). Цена упаковки (тары, маркировка, наклейки, пломбы и т.п.) входит в стоимость Товара.</w:t>
      </w:r>
    </w:p>
    <w:p w:rsidR="005710F4" w:rsidRPr="002D4EF8" w:rsidRDefault="005710F4" w:rsidP="005710F4">
      <w:pPr>
        <w:autoSpaceDE w:val="0"/>
        <w:spacing w:after="0" w:line="360" w:lineRule="auto"/>
        <w:ind w:firstLine="567"/>
        <w:jc w:val="both"/>
        <w:rPr>
          <w:rFonts w:ascii="Times New Roman" w:hAnsi="Times New Roman"/>
          <w:sz w:val="24"/>
          <w:szCs w:val="24"/>
        </w:rPr>
      </w:pPr>
      <w:r w:rsidRPr="002D4EF8">
        <w:rPr>
          <w:rFonts w:ascii="Times New Roman" w:hAnsi="Times New Roman"/>
          <w:sz w:val="24"/>
          <w:szCs w:val="24"/>
        </w:rPr>
        <w:t xml:space="preserve">При передаче Товара в упаковке (таре), не обеспечивающей возможность его хранения, </w:t>
      </w:r>
      <w:r w:rsidRPr="002D4EF8">
        <w:rPr>
          <w:rFonts w:ascii="Times New Roman" w:hAnsi="Times New Roman"/>
          <w:sz w:val="24"/>
          <w:szCs w:val="24"/>
          <w:lang w:eastAsia="ru-RU"/>
        </w:rPr>
        <w:t>Покупатель</w:t>
      </w:r>
      <w:r w:rsidRPr="002D4EF8">
        <w:rPr>
          <w:rFonts w:ascii="Times New Roman" w:hAnsi="Times New Roman"/>
          <w:sz w:val="24"/>
          <w:szCs w:val="24"/>
        </w:rPr>
        <w:t xml:space="preserve"> вправе отказаться от его принятия и оплаты, а если Товар был оплачен, потребовать возврата уплаченной денежной суммы, которая должна быть возвращена Поставщиком в течение 5 (Пяти) дней с момента получения соответствующего требования от Покупателя.</w:t>
      </w:r>
    </w:p>
    <w:p w:rsidR="005710F4" w:rsidRPr="002D4EF8" w:rsidRDefault="005710F4" w:rsidP="005710F4">
      <w:pPr>
        <w:autoSpaceDE w:val="0"/>
        <w:spacing w:after="0" w:line="360" w:lineRule="auto"/>
        <w:ind w:firstLine="567"/>
        <w:jc w:val="both"/>
        <w:rPr>
          <w:rFonts w:ascii="Times New Roman" w:hAnsi="Times New Roman"/>
          <w:sz w:val="24"/>
          <w:szCs w:val="24"/>
        </w:rPr>
      </w:pPr>
      <w:r w:rsidRPr="002D4EF8">
        <w:rPr>
          <w:rFonts w:ascii="Times New Roman" w:hAnsi="Times New Roman"/>
          <w:sz w:val="24"/>
          <w:szCs w:val="24"/>
        </w:rPr>
        <w:t xml:space="preserve">4.6. Поставщик несет все расходы по оплате транспортировки, налогов, пошлин и </w:t>
      </w:r>
      <w:proofErr w:type="gramStart"/>
      <w:r w:rsidRPr="002D4EF8">
        <w:rPr>
          <w:rFonts w:ascii="Times New Roman" w:hAnsi="Times New Roman"/>
          <w:sz w:val="24"/>
          <w:szCs w:val="24"/>
        </w:rPr>
        <w:t>других</w:t>
      </w:r>
      <w:proofErr w:type="gramEnd"/>
      <w:r w:rsidRPr="002D4EF8">
        <w:rPr>
          <w:rFonts w:ascii="Times New Roman" w:hAnsi="Times New Roman"/>
          <w:sz w:val="24"/>
          <w:szCs w:val="24"/>
        </w:rPr>
        <w:t xml:space="preserve"> необходимых и связанных с поставкой Товара сборов до его передачи </w:t>
      </w:r>
      <w:r w:rsidRPr="002D4EF8">
        <w:rPr>
          <w:rFonts w:ascii="Times New Roman" w:hAnsi="Times New Roman"/>
          <w:sz w:val="24"/>
          <w:szCs w:val="24"/>
          <w:lang w:eastAsia="ru-RU"/>
        </w:rPr>
        <w:t>Покупателю</w:t>
      </w:r>
      <w:r w:rsidRPr="002D4EF8">
        <w:rPr>
          <w:rFonts w:ascii="Times New Roman" w:hAnsi="Times New Roman"/>
          <w:sz w:val="24"/>
          <w:szCs w:val="24"/>
        </w:rPr>
        <w:t>. Данные расходы включены в цену Товара, указанную в п. 1.4.1. Договора.</w:t>
      </w:r>
    </w:p>
    <w:p w:rsidR="005710F4" w:rsidRPr="002D4EF8" w:rsidRDefault="005710F4" w:rsidP="005710F4">
      <w:pPr>
        <w:numPr>
          <w:ilvl w:val="0"/>
          <w:numId w:val="49"/>
        </w:numPr>
        <w:tabs>
          <w:tab w:val="left" w:pos="360"/>
        </w:tabs>
        <w:suppressAutoHyphens w:val="0"/>
        <w:spacing w:after="0" w:line="360" w:lineRule="auto"/>
        <w:jc w:val="center"/>
        <w:rPr>
          <w:rFonts w:ascii="Times New Roman" w:hAnsi="Times New Roman"/>
          <w:b/>
          <w:bCs/>
          <w:sz w:val="24"/>
          <w:szCs w:val="24"/>
          <w:lang w:eastAsia="ru-RU"/>
        </w:rPr>
      </w:pPr>
      <w:r w:rsidRPr="002D4EF8">
        <w:rPr>
          <w:rFonts w:ascii="Times New Roman" w:hAnsi="Times New Roman"/>
          <w:b/>
          <w:bCs/>
          <w:sz w:val="24"/>
          <w:szCs w:val="24"/>
          <w:lang w:eastAsia="ru-RU"/>
        </w:rPr>
        <w:t>Гарантийные обязательства</w:t>
      </w:r>
    </w:p>
    <w:p w:rsidR="005710F4" w:rsidRPr="002D4EF8" w:rsidRDefault="005710F4" w:rsidP="005710F4">
      <w:pPr>
        <w:tabs>
          <w:tab w:val="left" w:pos="0"/>
        </w:tabs>
        <w:spacing w:after="0" w:line="360" w:lineRule="auto"/>
        <w:ind w:firstLine="567"/>
        <w:jc w:val="both"/>
        <w:rPr>
          <w:rFonts w:ascii="Times New Roman" w:hAnsi="Times New Roman"/>
          <w:sz w:val="24"/>
          <w:szCs w:val="24"/>
        </w:rPr>
      </w:pPr>
      <w:r w:rsidRPr="002D4EF8">
        <w:rPr>
          <w:rFonts w:ascii="Times New Roman" w:hAnsi="Times New Roman"/>
          <w:sz w:val="24"/>
          <w:szCs w:val="24"/>
        </w:rPr>
        <w:t>5.1. Поставщик гарантирует, что Товар является новым.</w:t>
      </w:r>
    </w:p>
    <w:p w:rsidR="005710F4" w:rsidRPr="002D4EF8" w:rsidRDefault="005710F4" w:rsidP="005710F4">
      <w:pPr>
        <w:tabs>
          <w:tab w:val="left" w:pos="0"/>
        </w:tabs>
        <w:spacing w:after="0" w:line="360" w:lineRule="auto"/>
        <w:ind w:firstLine="567"/>
        <w:jc w:val="both"/>
        <w:rPr>
          <w:rFonts w:ascii="Times New Roman" w:hAnsi="Times New Roman"/>
          <w:sz w:val="24"/>
          <w:szCs w:val="24"/>
        </w:rPr>
      </w:pPr>
      <w:r w:rsidRPr="002D4EF8">
        <w:rPr>
          <w:rFonts w:ascii="Times New Roman" w:hAnsi="Times New Roman"/>
          <w:sz w:val="24"/>
          <w:szCs w:val="24"/>
        </w:rPr>
        <w:t>5.2. Гарантийный срок на Товар устанавливается</w:t>
      </w:r>
      <w:r w:rsidRPr="00464120">
        <w:rPr>
          <w:rFonts w:ascii="Times New Roman" w:hAnsi="Times New Roman"/>
          <w:sz w:val="24"/>
          <w:szCs w:val="24"/>
        </w:rPr>
        <w:t>: _______</w:t>
      </w:r>
      <w:r w:rsidRPr="002D4EF8">
        <w:rPr>
          <w:rFonts w:ascii="Times New Roman" w:hAnsi="Times New Roman"/>
          <w:sz w:val="24"/>
          <w:szCs w:val="24"/>
        </w:rPr>
        <w:t xml:space="preserve"> месяцев.</w:t>
      </w:r>
    </w:p>
    <w:p w:rsidR="005710F4" w:rsidRPr="002D4EF8" w:rsidRDefault="005710F4" w:rsidP="005710F4">
      <w:pPr>
        <w:tabs>
          <w:tab w:val="left" w:pos="0"/>
        </w:tabs>
        <w:spacing w:after="0" w:line="360" w:lineRule="auto"/>
        <w:ind w:firstLine="567"/>
        <w:jc w:val="both"/>
        <w:rPr>
          <w:rFonts w:ascii="Times New Roman" w:hAnsi="Times New Roman"/>
          <w:sz w:val="24"/>
          <w:szCs w:val="24"/>
        </w:rPr>
      </w:pPr>
      <w:r w:rsidRPr="002D4EF8">
        <w:rPr>
          <w:rFonts w:ascii="Times New Roman" w:hAnsi="Times New Roman"/>
          <w:sz w:val="24"/>
          <w:szCs w:val="24"/>
        </w:rPr>
        <w:t xml:space="preserve">5.3. В случае поставки Товара ненадлежащего качества Поставщик обязуется произвести замену некачественного Товара </w:t>
      </w:r>
      <w:proofErr w:type="gramStart"/>
      <w:r w:rsidRPr="002D4EF8">
        <w:rPr>
          <w:rFonts w:ascii="Times New Roman" w:hAnsi="Times New Roman"/>
          <w:sz w:val="24"/>
          <w:szCs w:val="24"/>
        </w:rPr>
        <w:t>на</w:t>
      </w:r>
      <w:proofErr w:type="gramEnd"/>
      <w:r w:rsidRPr="002D4EF8">
        <w:rPr>
          <w:rFonts w:ascii="Times New Roman" w:hAnsi="Times New Roman"/>
          <w:sz w:val="24"/>
          <w:szCs w:val="24"/>
        </w:rPr>
        <w:t xml:space="preserve"> качественный за свой счет. </w:t>
      </w:r>
    </w:p>
    <w:p w:rsidR="005710F4" w:rsidRPr="002D4EF8" w:rsidRDefault="005710F4" w:rsidP="005710F4">
      <w:pPr>
        <w:tabs>
          <w:tab w:val="left" w:pos="0"/>
        </w:tabs>
        <w:spacing w:after="0" w:line="360" w:lineRule="auto"/>
        <w:ind w:firstLine="567"/>
        <w:jc w:val="both"/>
        <w:rPr>
          <w:rFonts w:ascii="Times New Roman" w:hAnsi="Times New Roman"/>
          <w:sz w:val="24"/>
          <w:szCs w:val="24"/>
        </w:rPr>
      </w:pPr>
      <w:r w:rsidRPr="002D4EF8">
        <w:rPr>
          <w:rFonts w:ascii="Times New Roman" w:hAnsi="Times New Roman"/>
          <w:sz w:val="24"/>
          <w:szCs w:val="24"/>
        </w:rPr>
        <w:t xml:space="preserve">Срок исполнения гарантийных обязательств по устранению недостатков не может превышать </w:t>
      </w:r>
      <w:r w:rsidR="00464120" w:rsidRPr="00464120">
        <w:rPr>
          <w:rFonts w:ascii="Times New Roman" w:hAnsi="Times New Roman"/>
          <w:sz w:val="24"/>
          <w:szCs w:val="24"/>
          <w:shd w:val="clear" w:color="auto" w:fill="FFFFFF" w:themeFill="background1"/>
        </w:rPr>
        <w:t>45 (Сорок пять) дней</w:t>
      </w:r>
      <w:r w:rsidRPr="002D4EF8">
        <w:rPr>
          <w:rFonts w:ascii="Times New Roman" w:hAnsi="Times New Roman"/>
          <w:sz w:val="24"/>
          <w:szCs w:val="24"/>
        </w:rPr>
        <w:t xml:space="preserve"> с момента получения Поставщиком уведомления Покупателя о </w:t>
      </w:r>
      <w:r w:rsidRPr="002D4EF8">
        <w:rPr>
          <w:rFonts w:ascii="Times New Roman" w:hAnsi="Times New Roman"/>
          <w:sz w:val="24"/>
          <w:szCs w:val="24"/>
        </w:rPr>
        <w:lastRenderedPageBreak/>
        <w:t>необходимости устранения выявленных недостатков. Выполнение гарантийных обязательств осуществляется Поставщиком.</w:t>
      </w:r>
    </w:p>
    <w:p w:rsidR="005710F4" w:rsidRPr="002D4EF8" w:rsidRDefault="005710F4" w:rsidP="005710F4">
      <w:pPr>
        <w:tabs>
          <w:tab w:val="left" w:pos="0"/>
        </w:tabs>
        <w:spacing w:after="0" w:line="360" w:lineRule="auto"/>
        <w:ind w:firstLine="567"/>
        <w:jc w:val="both"/>
        <w:rPr>
          <w:rFonts w:ascii="Times New Roman" w:hAnsi="Times New Roman"/>
          <w:sz w:val="24"/>
          <w:szCs w:val="24"/>
        </w:rPr>
      </w:pPr>
      <w:r w:rsidRPr="002D4EF8">
        <w:rPr>
          <w:rFonts w:ascii="Times New Roman" w:hAnsi="Times New Roman"/>
          <w:sz w:val="24"/>
          <w:szCs w:val="24"/>
        </w:rPr>
        <w:t xml:space="preserve">5.4. В случае устранения дефектов Товара в течение гарантийного срока, гарантийный срок продлевается на время, в течение которого Товар не мог использоваться из-за обнаруженных в нем дефектов. </w:t>
      </w:r>
    </w:p>
    <w:p w:rsidR="005710F4" w:rsidRPr="002D4EF8" w:rsidRDefault="005710F4" w:rsidP="005710F4">
      <w:pPr>
        <w:numPr>
          <w:ilvl w:val="0"/>
          <w:numId w:val="49"/>
        </w:numPr>
        <w:tabs>
          <w:tab w:val="left" w:pos="360"/>
        </w:tabs>
        <w:suppressAutoHyphens w:val="0"/>
        <w:spacing w:after="0" w:line="360" w:lineRule="auto"/>
        <w:jc w:val="center"/>
        <w:rPr>
          <w:rFonts w:ascii="Times New Roman" w:hAnsi="Times New Roman"/>
          <w:b/>
          <w:bCs/>
          <w:sz w:val="24"/>
          <w:szCs w:val="24"/>
          <w:lang w:eastAsia="ru-RU"/>
        </w:rPr>
      </w:pPr>
      <w:r w:rsidRPr="002D4EF8">
        <w:rPr>
          <w:rFonts w:ascii="Times New Roman" w:hAnsi="Times New Roman"/>
          <w:b/>
          <w:bCs/>
          <w:sz w:val="24"/>
          <w:szCs w:val="24"/>
          <w:lang w:eastAsia="ru-RU"/>
        </w:rPr>
        <w:t>Ответственность сторон</w:t>
      </w:r>
    </w:p>
    <w:p w:rsidR="005710F4" w:rsidRPr="002D4EF8" w:rsidRDefault="005710F4" w:rsidP="005710F4">
      <w:pPr>
        <w:tabs>
          <w:tab w:val="left" w:pos="142"/>
        </w:tabs>
        <w:spacing w:after="0" w:line="360" w:lineRule="auto"/>
        <w:ind w:firstLine="567"/>
        <w:jc w:val="both"/>
        <w:rPr>
          <w:rFonts w:ascii="Times New Roman" w:hAnsi="Times New Roman"/>
          <w:sz w:val="24"/>
          <w:szCs w:val="24"/>
        </w:rPr>
      </w:pPr>
      <w:r w:rsidRPr="002D4EF8">
        <w:rPr>
          <w:rFonts w:ascii="Times New Roman" w:hAnsi="Times New Roman"/>
          <w:sz w:val="24"/>
          <w:szCs w:val="24"/>
        </w:rPr>
        <w:t>6.1. 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5710F4" w:rsidRPr="002D4EF8" w:rsidRDefault="005710F4" w:rsidP="005710F4">
      <w:pPr>
        <w:tabs>
          <w:tab w:val="left" w:pos="142"/>
        </w:tabs>
        <w:spacing w:after="0" w:line="360" w:lineRule="auto"/>
        <w:ind w:firstLine="567"/>
        <w:jc w:val="both"/>
        <w:rPr>
          <w:rFonts w:ascii="Times New Roman" w:hAnsi="Times New Roman"/>
          <w:sz w:val="24"/>
          <w:szCs w:val="24"/>
        </w:rPr>
      </w:pPr>
      <w:r w:rsidRPr="002D4EF8">
        <w:rPr>
          <w:rFonts w:ascii="Times New Roman" w:hAnsi="Times New Roman"/>
          <w:sz w:val="24"/>
          <w:szCs w:val="24"/>
        </w:rPr>
        <w:t xml:space="preserve">6.2. </w:t>
      </w:r>
      <w:proofErr w:type="gramStart"/>
      <w:r w:rsidRPr="002D4EF8">
        <w:rPr>
          <w:rFonts w:ascii="Times New Roman" w:hAnsi="Times New Roman"/>
          <w:sz w:val="24"/>
          <w:szCs w:val="24"/>
        </w:rPr>
        <w:t xml:space="preserve">В случае, если Поставщик в установленные настоящим договором сроки не выполнил свои обязательства по поставке Товара (в </w:t>
      </w:r>
      <w:proofErr w:type="spellStart"/>
      <w:r w:rsidRPr="002D4EF8">
        <w:rPr>
          <w:rFonts w:ascii="Times New Roman" w:hAnsi="Times New Roman"/>
          <w:sz w:val="24"/>
          <w:szCs w:val="24"/>
        </w:rPr>
        <w:t>т.ч</w:t>
      </w:r>
      <w:proofErr w:type="spellEnd"/>
      <w:r w:rsidRPr="002D4EF8">
        <w:rPr>
          <w:rFonts w:ascii="Times New Roman" w:hAnsi="Times New Roman"/>
          <w:sz w:val="24"/>
          <w:szCs w:val="24"/>
        </w:rPr>
        <w:t>. срок поставки, качество товара и другие обязательства, предусмотренные Договором), Поставщик обязан выплатить Покупателю штрафную неустойку в виде пени в размере 1% от стоимости не поставленного (недопоставленного), несвоевременно поставленного Товара за каждый день просрочки.</w:t>
      </w:r>
      <w:proofErr w:type="gramEnd"/>
      <w:r w:rsidRPr="002D4EF8">
        <w:rPr>
          <w:rFonts w:ascii="Times New Roman" w:hAnsi="Times New Roman"/>
          <w:sz w:val="24"/>
          <w:szCs w:val="24"/>
        </w:rPr>
        <w:t xml:space="preserve"> При невыполнении обязательств по Договору кроме неустойки Поставщик возмещает также понесенные </w:t>
      </w:r>
      <w:r w:rsidRPr="002D4EF8">
        <w:rPr>
          <w:rFonts w:ascii="Times New Roman" w:hAnsi="Times New Roman"/>
          <w:sz w:val="24"/>
          <w:szCs w:val="24"/>
          <w:lang w:eastAsia="ru-RU"/>
        </w:rPr>
        <w:t>Покупателем</w:t>
      </w:r>
      <w:r w:rsidRPr="002D4EF8">
        <w:rPr>
          <w:rFonts w:ascii="Times New Roman" w:hAnsi="Times New Roman"/>
          <w:sz w:val="24"/>
          <w:szCs w:val="24"/>
        </w:rPr>
        <w:t xml:space="preserve"> убытки, в том числе убытки, связанные с покупкой аналогичного товара у другого поставщика.</w:t>
      </w:r>
    </w:p>
    <w:p w:rsidR="005710F4" w:rsidRPr="002D4EF8" w:rsidRDefault="005710F4" w:rsidP="005710F4">
      <w:pPr>
        <w:tabs>
          <w:tab w:val="left" w:pos="142"/>
        </w:tabs>
        <w:spacing w:after="0" w:line="360" w:lineRule="auto"/>
        <w:ind w:firstLine="567"/>
        <w:jc w:val="both"/>
        <w:rPr>
          <w:rFonts w:ascii="Times New Roman" w:hAnsi="Times New Roman"/>
          <w:sz w:val="24"/>
          <w:szCs w:val="24"/>
        </w:rPr>
      </w:pPr>
      <w:r w:rsidRPr="002D4EF8">
        <w:rPr>
          <w:rFonts w:ascii="Times New Roman" w:hAnsi="Times New Roman"/>
          <w:sz w:val="24"/>
          <w:szCs w:val="24"/>
        </w:rPr>
        <w:t>6.3. Товар, не соответствующий условиям, указанным в Договоре, считается не поставленным.</w:t>
      </w:r>
    </w:p>
    <w:p w:rsidR="005710F4" w:rsidRPr="002D4EF8" w:rsidRDefault="005710F4" w:rsidP="005710F4">
      <w:pPr>
        <w:tabs>
          <w:tab w:val="left" w:pos="142"/>
        </w:tabs>
        <w:spacing w:after="0" w:line="360" w:lineRule="auto"/>
        <w:ind w:firstLine="567"/>
        <w:jc w:val="both"/>
        <w:rPr>
          <w:rFonts w:ascii="Times New Roman" w:hAnsi="Times New Roman"/>
          <w:sz w:val="24"/>
          <w:szCs w:val="24"/>
        </w:rPr>
      </w:pPr>
      <w:r w:rsidRPr="002D4EF8">
        <w:rPr>
          <w:rFonts w:ascii="Times New Roman" w:hAnsi="Times New Roman"/>
          <w:sz w:val="24"/>
          <w:szCs w:val="24"/>
        </w:rPr>
        <w:t>В данном случае Покупатель вправе по своему выбору потребовать:</w:t>
      </w:r>
    </w:p>
    <w:p w:rsidR="005710F4" w:rsidRPr="002D4EF8" w:rsidRDefault="005710F4" w:rsidP="005710F4">
      <w:pPr>
        <w:tabs>
          <w:tab w:val="left" w:pos="450"/>
        </w:tabs>
        <w:spacing w:after="0" w:line="360" w:lineRule="auto"/>
        <w:jc w:val="both"/>
        <w:rPr>
          <w:rFonts w:ascii="Times New Roman" w:hAnsi="Times New Roman"/>
          <w:sz w:val="24"/>
          <w:szCs w:val="24"/>
        </w:rPr>
      </w:pPr>
      <w:r w:rsidRPr="002D4EF8">
        <w:rPr>
          <w:rFonts w:ascii="Times New Roman" w:hAnsi="Times New Roman"/>
          <w:sz w:val="24"/>
          <w:szCs w:val="24"/>
        </w:rPr>
        <w:tab/>
        <w:t>а)</w:t>
      </w:r>
      <w:r w:rsidRPr="002D4EF8">
        <w:rPr>
          <w:rFonts w:ascii="Times New Roman" w:hAnsi="Times New Roman"/>
          <w:sz w:val="24"/>
          <w:szCs w:val="24"/>
        </w:rPr>
        <w:tab/>
        <w:t>соответствующего уменьшения цены поставляемого Товара;</w:t>
      </w:r>
    </w:p>
    <w:p w:rsidR="005710F4" w:rsidRPr="002D4EF8" w:rsidRDefault="005710F4" w:rsidP="005710F4">
      <w:pPr>
        <w:tabs>
          <w:tab w:val="left" w:pos="450"/>
        </w:tabs>
        <w:spacing w:after="0" w:line="360" w:lineRule="auto"/>
        <w:jc w:val="both"/>
        <w:rPr>
          <w:rFonts w:ascii="Times New Roman" w:hAnsi="Times New Roman"/>
          <w:sz w:val="24"/>
          <w:szCs w:val="24"/>
        </w:rPr>
      </w:pPr>
      <w:r w:rsidRPr="002D4EF8">
        <w:rPr>
          <w:rFonts w:ascii="Times New Roman" w:hAnsi="Times New Roman"/>
          <w:sz w:val="24"/>
          <w:szCs w:val="24"/>
        </w:rPr>
        <w:tab/>
        <w:t>б) безвозмездной поставки Товара в соответствии с условиями Договора;</w:t>
      </w:r>
    </w:p>
    <w:p w:rsidR="005710F4" w:rsidRPr="002D4EF8" w:rsidRDefault="005710F4" w:rsidP="005710F4">
      <w:pPr>
        <w:tabs>
          <w:tab w:val="left" w:pos="450"/>
        </w:tabs>
        <w:spacing w:after="0" w:line="360" w:lineRule="auto"/>
        <w:jc w:val="both"/>
        <w:rPr>
          <w:rFonts w:ascii="Times New Roman" w:hAnsi="Times New Roman"/>
          <w:sz w:val="24"/>
          <w:szCs w:val="24"/>
        </w:rPr>
      </w:pPr>
      <w:r w:rsidRPr="002D4EF8">
        <w:rPr>
          <w:rFonts w:ascii="Times New Roman" w:hAnsi="Times New Roman"/>
          <w:sz w:val="24"/>
          <w:szCs w:val="24"/>
        </w:rPr>
        <w:tab/>
        <w:t>в)</w:t>
      </w:r>
      <w:r w:rsidRPr="002D4EF8">
        <w:rPr>
          <w:rFonts w:ascii="Times New Roman" w:hAnsi="Times New Roman"/>
          <w:sz w:val="24"/>
          <w:szCs w:val="24"/>
        </w:rPr>
        <w:tab/>
        <w:t>возмещения понесенных Покупателем расходов по устранению недостатков поставленного Товара своими силами или третьими лицами.</w:t>
      </w:r>
    </w:p>
    <w:p w:rsidR="005710F4" w:rsidRPr="002D4EF8" w:rsidRDefault="005710F4" w:rsidP="005710F4">
      <w:pPr>
        <w:tabs>
          <w:tab w:val="left" w:pos="450"/>
        </w:tabs>
        <w:spacing w:after="0" w:line="360" w:lineRule="auto"/>
        <w:ind w:firstLine="426"/>
        <w:jc w:val="both"/>
        <w:rPr>
          <w:rFonts w:ascii="Times New Roman" w:hAnsi="Times New Roman"/>
          <w:sz w:val="24"/>
          <w:szCs w:val="24"/>
        </w:rPr>
      </w:pPr>
      <w:r w:rsidRPr="002D4EF8">
        <w:rPr>
          <w:rFonts w:ascii="Times New Roman" w:hAnsi="Times New Roman"/>
          <w:sz w:val="24"/>
          <w:szCs w:val="24"/>
        </w:rPr>
        <w:t>г) возврата уплаченной денежной суммы, которая должна быть возвращена Поставщиком в течение 5 (Пяти) дней с момента получения соответствующего требования от Покупателя.</w:t>
      </w:r>
    </w:p>
    <w:p w:rsidR="005710F4" w:rsidRPr="002D4EF8" w:rsidRDefault="005710F4" w:rsidP="005710F4">
      <w:pPr>
        <w:tabs>
          <w:tab w:val="left" w:pos="450"/>
        </w:tabs>
        <w:spacing w:after="0" w:line="360" w:lineRule="auto"/>
        <w:jc w:val="both"/>
        <w:rPr>
          <w:rFonts w:ascii="Times New Roman" w:hAnsi="Times New Roman"/>
          <w:sz w:val="24"/>
          <w:szCs w:val="24"/>
        </w:rPr>
      </w:pPr>
      <w:r w:rsidRPr="002D4EF8">
        <w:rPr>
          <w:rFonts w:ascii="Times New Roman" w:hAnsi="Times New Roman"/>
          <w:sz w:val="24"/>
          <w:szCs w:val="24"/>
        </w:rPr>
        <w:tab/>
        <w:t xml:space="preserve">Во всех вышеуказанных случаях Поставщик также обязан уплатить Покупателю штраф в размере 10% от общей цены настоящего договора, указанной в </w:t>
      </w:r>
      <w:proofErr w:type="spellStart"/>
      <w:r w:rsidRPr="002D4EF8">
        <w:rPr>
          <w:rFonts w:ascii="Times New Roman" w:hAnsi="Times New Roman"/>
          <w:sz w:val="24"/>
          <w:szCs w:val="24"/>
        </w:rPr>
        <w:t>п.п</w:t>
      </w:r>
      <w:proofErr w:type="spellEnd"/>
      <w:r w:rsidRPr="002D4EF8">
        <w:rPr>
          <w:rFonts w:ascii="Times New Roman" w:hAnsi="Times New Roman"/>
          <w:sz w:val="24"/>
          <w:szCs w:val="24"/>
        </w:rPr>
        <w:t>. 1.4.1.</w:t>
      </w:r>
    </w:p>
    <w:p w:rsidR="005710F4" w:rsidRPr="002D4EF8" w:rsidRDefault="005710F4" w:rsidP="005710F4">
      <w:pPr>
        <w:tabs>
          <w:tab w:val="left" w:pos="450"/>
        </w:tabs>
        <w:spacing w:after="0" w:line="360" w:lineRule="auto"/>
        <w:ind w:firstLine="425"/>
        <w:jc w:val="both"/>
        <w:rPr>
          <w:rFonts w:ascii="Times New Roman" w:hAnsi="Times New Roman"/>
          <w:sz w:val="24"/>
          <w:szCs w:val="24"/>
        </w:rPr>
      </w:pPr>
      <w:r w:rsidRPr="002D4EF8">
        <w:rPr>
          <w:rFonts w:ascii="Times New Roman" w:hAnsi="Times New Roman"/>
          <w:sz w:val="24"/>
          <w:szCs w:val="24"/>
        </w:rPr>
        <w:t xml:space="preserve">6.4. При просрочке поставки Товара более чем на 15 календарных дней Покупатель вправе расторгнуть настоящий договор в одностороннем порядке, известив об этом Поставщика в письменной форме. Договор будет считаться расторгнутым </w:t>
      </w:r>
      <w:proofErr w:type="gramStart"/>
      <w:r w:rsidRPr="002D4EF8">
        <w:rPr>
          <w:rFonts w:ascii="Times New Roman" w:hAnsi="Times New Roman"/>
          <w:sz w:val="24"/>
          <w:szCs w:val="24"/>
        </w:rPr>
        <w:t>с даты направления</w:t>
      </w:r>
      <w:proofErr w:type="gramEnd"/>
      <w:r w:rsidRPr="002D4EF8">
        <w:rPr>
          <w:rFonts w:ascii="Times New Roman" w:hAnsi="Times New Roman"/>
          <w:sz w:val="24"/>
          <w:szCs w:val="24"/>
        </w:rPr>
        <w:t xml:space="preserve"> Поставщиком извещения о расторжении договора. В данном случае Поставщик также обязан уплатить Покупателю штраф в размере 10 % от общей цены настоящего договора, указанной в </w:t>
      </w:r>
      <w:proofErr w:type="spellStart"/>
      <w:r w:rsidRPr="002D4EF8">
        <w:rPr>
          <w:rFonts w:ascii="Times New Roman" w:hAnsi="Times New Roman"/>
          <w:sz w:val="24"/>
          <w:szCs w:val="24"/>
        </w:rPr>
        <w:t>п.п</w:t>
      </w:r>
      <w:proofErr w:type="spellEnd"/>
      <w:r w:rsidRPr="002D4EF8">
        <w:rPr>
          <w:rFonts w:ascii="Times New Roman" w:hAnsi="Times New Roman"/>
          <w:sz w:val="24"/>
          <w:szCs w:val="24"/>
        </w:rPr>
        <w:t xml:space="preserve">. 1.4.1.  </w:t>
      </w:r>
    </w:p>
    <w:p w:rsidR="005710F4" w:rsidRPr="002D4EF8" w:rsidRDefault="005710F4" w:rsidP="005710F4">
      <w:pPr>
        <w:tabs>
          <w:tab w:val="left" w:pos="450"/>
        </w:tabs>
        <w:spacing w:after="0" w:line="360" w:lineRule="auto"/>
        <w:ind w:firstLine="425"/>
        <w:jc w:val="both"/>
        <w:rPr>
          <w:rFonts w:ascii="Times New Roman" w:hAnsi="Times New Roman"/>
          <w:sz w:val="24"/>
          <w:szCs w:val="24"/>
        </w:rPr>
      </w:pPr>
      <w:r w:rsidRPr="002D4EF8">
        <w:rPr>
          <w:rFonts w:ascii="Times New Roman" w:hAnsi="Times New Roman"/>
          <w:sz w:val="24"/>
          <w:szCs w:val="24"/>
        </w:rPr>
        <w:t>6.5. Поставщик несет ответственность за действия третьих лиц перед Покупателем, в случае привлечения последних к исполнению своих обязательств по настоящему Договору.</w:t>
      </w:r>
    </w:p>
    <w:p w:rsidR="005710F4" w:rsidRPr="002D4EF8" w:rsidRDefault="005710F4" w:rsidP="005710F4">
      <w:pPr>
        <w:numPr>
          <w:ilvl w:val="0"/>
          <w:numId w:val="49"/>
        </w:numPr>
        <w:tabs>
          <w:tab w:val="left" w:pos="360"/>
        </w:tabs>
        <w:suppressAutoHyphens w:val="0"/>
        <w:spacing w:after="0" w:line="360" w:lineRule="auto"/>
        <w:jc w:val="center"/>
        <w:rPr>
          <w:rFonts w:ascii="Times New Roman" w:hAnsi="Times New Roman"/>
          <w:b/>
          <w:bCs/>
          <w:sz w:val="24"/>
          <w:szCs w:val="24"/>
        </w:rPr>
      </w:pPr>
      <w:r w:rsidRPr="002D4EF8">
        <w:rPr>
          <w:rFonts w:ascii="Times New Roman" w:hAnsi="Times New Roman"/>
          <w:b/>
          <w:bCs/>
          <w:sz w:val="24"/>
          <w:szCs w:val="24"/>
        </w:rPr>
        <w:t>Споры и разногласия</w:t>
      </w:r>
    </w:p>
    <w:p w:rsidR="005710F4" w:rsidRPr="002D4EF8" w:rsidRDefault="005710F4" w:rsidP="005710F4">
      <w:pPr>
        <w:tabs>
          <w:tab w:val="left" w:pos="450"/>
        </w:tabs>
        <w:spacing w:after="0" w:line="360" w:lineRule="auto"/>
        <w:ind w:firstLine="426"/>
        <w:jc w:val="both"/>
        <w:rPr>
          <w:rFonts w:ascii="Times New Roman" w:hAnsi="Times New Roman"/>
          <w:sz w:val="24"/>
          <w:szCs w:val="24"/>
        </w:rPr>
      </w:pPr>
      <w:r w:rsidRPr="002D4EF8">
        <w:rPr>
          <w:rFonts w:ascii="Times New Roman" w:hAnsi="Times New Roman"/>
          <w:sz w:val="24"/>
          <w:szCs w:val="24"/>
        </w:rPr>
        <w:lastRenderedPageBreak/>
        <w:t>7.1. Все споры и разногласия, возникающие из настоящего Договора или в связи с ним, будут по возможности разрешаться путем переговоров между сторонами. В случае невозможности разрешения разногласий путем переговоров, они подлежат рассмотрению в Арбитражном суде Мурманской области.</w:t>
      </w:r>
    </w:p>
    <w:p w:rsidR="005710F4" w:rsidRPr="002D4EF8" w:rsidRDefault="005710F4" w:rsidP="005710F4">
      <w:pPr>
        <w:numPr>
          <w:ilvl w:val="0"/>
          <w:numId w:val="49"/>
        </w:numPr>
        <w:tabs>
          <w:tab w:val="left" w:pos="360"/>
        </w:tabs>
        <w:suppressAutoHyphens w:val="0"/>
        <w:spacing w:after="0" w:line="360" w:lineRule="auto"/>
        <w:jc w:val="center"/>
        <w:rPr>
          <w:rFonts w:ascii="Times New Roman" w:hAnsi="Times New Roman"/>
          <w:b/>
          <w:bCs/>
          <w:sz w:val="24"/>
          <w:szCs w:val="24"/>
        </w:rPr>
      </w:pPr>
      <w:r w:rsidRPr="002D4EF8">
        <w:rPr>
          <w:rFonts w:ascii="Times New Roman" w:hAnsi="Times New Roman"/>
          <w:b/>
          <w:bCs/>
          <w:sz w:val="24"/>
          <w:szCs w:val="24"/>
        </w:rPr>
        <w:t>Обстоятельства непреодолимой силы</w:t>
      </w:r>
    </w:p>
    <w:p w:rsidR="005710F4" w:rsidRPr="002D4EF8" w:rsidRDefault="005710F4" w:rsidP="005710F4">
      <w:pPr>
        <w:autoSpaceDE w:val="0"/>
        <w:spacing w:after="0" w:line="360" w:lineRule="auto"/>
        <w:ind w:firstLine="426"/>
        <w:jc w:val="both"/>
        <w:rPr>
          <w:rFonts w:ascii="Times New Roman" w:hAnsi="Times New Roman"/>
          <w:sz w:val="24"/>
          <w:szCs w:val="24"/>
        </w:rPr>
      </w:pPr>
      <w:r w:rsidRPr="002D4EF8">
        <w:rPr>
          <w:rFonts w:ascii="Times New Roman" w:hAnsi="Times New Roman"/>
          <w:sz w:val="24"/>
          <w:szCs w:val="24"/>
        </w:rPr>
        <w:t>8.1. Стороны освобождаются от ответственности за неисполнение или ненадлежащее исполнение обязательств, если докажут,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(форс-мажор), если эти обстоятельства непосредственно стали причиной невыполнения обязательств.</w:t>
      </w:r>
    </w:p>
    <w:p w:rsidR="005710F4" w:rsidRPr="002D4EF8" w:rsidRDefault="005710F4" w:rsidP="005710F4">
      <w:pPr>
        <w:autoSpaceDE w:val="0"/>
        <w:spacing w:after="0" w:line="360" w:lineRule="auto"/>
        <w:ind w:firstLine="426"/>
        <w:jc w:val="both"/>
        <w:rPr>
          <w:rFonts w:ascii="Times New Roman" w:hAnsi="Times New Roman"/>
          <w:sz w:val="24"/>
          <w:szCs w:val="24"/>
        </w:rPr>
      </w:pPr>
      <w:r w:rsidRPr="002D4EF8">
        <w:rPr>
          <w:rFonts w:ascii="Times New Roman" w:hAnsi="Times New Roman"/>
          <w:sz w:val="24"/>
          <w:szCs w:val="24"/>
        </w:rPr>
        <w:t>8.2. К форс-мажорным обстоятельствам относятся: наводнение, землетрясение, шторм, оседание почвы, эпидемии и иные явления природы, а также пожар, взрыв, война или военные действия, забастовка в отрасли или регионе, принятие органом государственной власти или управления решения, повлекшего невозможность исполнения настоящего Договора.</w:t>
      </w:r>
    </w:p>
    <w:p w:rsidR="005710F4" w:rsidRPr="002D4EF8" w:rsidRDefault="005710F4" w:rsidP="005710F4">
      <w:pPr>
        <w:autoSpaceDE w:val="0"/>
        <w:spacing w:after="0" w:line="360" w:lineRule="auto"/>
        <w:ind w:firstLine="426"/>
        <w:jc w:val="both"/>
        <w:rPr>
          <w:rFonts w:ascii="Times New Roman" w:hAnsi="Times New Roman"/>
          <w:sz w:val="24"/>
          <w:szCs w:val="24"/>
        </w:rPr>
      </w:pPr>
      <w:r w:rsidRPr="002D4EF8">
        <w:rPr>
          <w:rFonts w:ascii="Times New Roman" w:hAnsi="Times New Roman"/>
          <w:sz w:val="24"/>
          <w:szCs w:val="24"/>
        </w:rPr>
        <w:t>8.3. При наступлении указанных в п. 8.2. настоящего Договора обстоятель</w:t>
      </w:r>
      <w:proofErr w:type="gramStart"/>
      <w:r w:rsidRPr="002D4EF8">
        <w:rPr>
          <w:rFonts w:ascii="Times New Roman" w:hAnsi="Times New Roman"/>
          <w:sz w:val="24"/>
          <w:szCs w:val="24"/>
        </w:rPr>
        <w:t>ств ст</w:t>
      </w:r>
      <w:proofErr w:type="gramEnd"/>
      <w:r w:rsidRPr="002D4EF8">
        <w:rPr>
          <w:rFonts w:ascii="Times New Roman" w:hAnsi="Times New Roman"/>
          <w:sz w:val="24"/>
          <w:szCs w:val="24"/>
        </w:rPr>
        <w:t>орона по Договору, для которой создалась невозможность исполнения ее обязательств, должна в разумный срок известить другую сторону, предоставив соответствующие доказательства.</w:t>
      </w:r>
    </w:p>
    <w:p w:rsidR="005710F4" w:rsidRPr="002D4EF8" w:rsidRDefault="005710F4" w:rsidP="005710F4">
      <w:pPr>
        <w:autoSpaceDE w:val="0"/>
        <w:spacing w:after="0" w:line="360" w:lineRule="auto"/>
        <w:ind w:firstLine="426"/>
        <w:jc w:val="both"/>
        <w:rPr>
          <w:rFonts w:ascii="Times New Roman" w:hAnsi="Times New Roman"/>
          <w:sz w:val="24"/>
          <w:szCs w:val="24"/>
        </w:rPr>
      </w:pPr>
      <w:r w:rsidRPr="002D4EF8">
        <w:rPr>
          <w:rFonts w:ascii="Times New Roman" w:hAnsi="Times New Roman"/>
          <w:sz w:val="24"/>
          <w:szCs w:val="24"/>
        </w:rPr>
        <w:t>8.4. При отсутствии своевременного извещения, предусмотренного в п. 8.3 настоящего Договора, сторона обязана возместить другой стороне убытки, причиненные не извещением или несвоевременным извещением.</w:t>
      </w:r>
    </w:p>
    <w:p w:rsidR="005710F4" w:rsidRPr="002D4EF8" w:rsidRDefault="005710F4" w:rsidP="005710F4">
      <w:pPr>
        <w:autoSpaceDE w:val="0"/>
        <w:spacing w:after="0" w:line="360" w:lineRule="auto"/>
        <w:ind w:firstLine="426"/>
        <w:jc w:val="both"/>
        <w:rPr>
          <w:rFonts w:ascii="Times New Roman" w:hAnsi="Times New Roman"/>
          <w:sz w:val="24"/>
          <w:szCs w:val="24"/>
        </w:rPr>
      </w:pPr>
      <w:r w:rsidRPr="002D4EF8">
        <w:rPr>
          <w:rFonts w:ascii="Times New Roman" w:hAnsi="Times New Roman"/>
          <w:sz w:val="24"/>
          <w:szCs w:val="24"/>
        </w:rPr>
        <w:t>8.5. Если период действия непреодолимой силы превысит 3 (Три) месяца, любая из сторон будет иметь право расторгнуть Договор в одностороннем порядке, предупредив об этом другую сторону не менее чем за 10 рабочих дней до даты расторжения.</w:t>
      </w:r>
    </w:p>
    <w:p w:rsidR="005710F4" w:rsidRPr="002D4EF8" w:rsidRDefault="005710F4" w:rsidP="005710F4">
      <w:pPr>
        <w:widowControl w:val="0"/>
        <w:numPr>
          <w:ilvl w:val="0"/>
          <w:numId w:val="49"/>
        </w:numPr>
        <w:tabs>
          <w:tab w:val="left" w:pos="360"/>
          <w:tab w:val="left" w:pos="720"/>
        </w:tabs>
        <w:suppressAutoHyphens w:val="0"/>
        <w:snapToGrid w:val="0"/>
        <w:spacing w:after="80" w:line="360" w:lineRule="auto"/>
        <w:jc w:val="center"/>
        <w:rPr>
          <w:rFonts w:ascii="Times New Roman" w:hAnsi="Times New Roman"/>
          <w:b/>
          <w:bCs/>
          <w:sz w:val="24"/>
          <w:szCs w:val="24"/>
        </w:rPr>
      </w:pPr>
      <w:r w:rsidRPr="002D4EF8">
        <w:rPr>
          <w:rFonts w:ascii="Times New Roman" w:hAnsi="Times New Roman"/>
          <w:b/>
          <w:bCs/>
          <w:sz w:val="24"/>
          <w:szCs w:val="24"/>
        </w:rPr>
        <w:t>Прочие условия</w:t>
      </w:r>
    </w:p>
    <w:p w:rsidR="005710F4" w:rsidRPr="002D4EF8" w:rsidRDefault="005710F4" w:rsidP="005710F4">
      <w:pPr>
        <w:widowControl w:val="0"/>
        <w:tabs>
          <w:tab w:val="left" w:pos="450"/>
          <w:tab w:val="left" w:pos="720"/>
        </w:tabs>
        <w:snapToGrid w:val="0"/>
        <w:spacing w:after="80" w:line="360" w:lineRule="auto"/>
        <w:ind w:firstLine="426"/>
        <w:jc w:val="both"/>
        <w:rPr>
          <w:rFonts w:ascii="Times New Roman" w:hAnsi="Times New Roman"/>
          <w:sz w:val="24"/>
          <w:szCs w:val="24"/>
        </w:rPr>
      </w:pPr>
      <w:r w:rsidRPr="002D4EF8">
        <w:rPr>
          <w:rFonts w:ascii="Times New Roman" w:hAnsi="Times New Roman"/>
          <w:sz w:val="24"/>
          <w:szCs w:val="24"/>
        </w:rPr>
        <w:t>9.1. Поставщик не вправе передавать третьим лицам права и обязанности по настоящему Договору без письменного согласия Покупателя.</w:t>
      </w:r>
    </w:p>
    <w:p w:rsidR="005710F4" w:rsidRPr="002D4EF8" w:rsidRDefault="005710F4" w:rsidP="005710F4">
      <w:pPr>
        <w:widowControl w:val="0"/>
        <w:tabs>
          <w:tab w:val="left" w:pos="450"/>
          <w:tab w:val="left" w:pos="720"/>
        </w:tabs>
        <w:snapToGrid w:val="0"/>
        <w:spacing w:after="80" w:line="360" w:lineRule="auto"/>
        <w:ind w:firstLine="426"/>
        <w:jc w:val="both"/>
        <w:rPr>
          <w:rFonts w:ascii="Times New Roman" w:hAnsi="Times New Roman"/>
          <w:sz w:val="24"/>
          <w:szCs w:val="24"/>
        </w:rPr>
      </w:pPr>
      <w:r w:rsidRPr="002D4EF8">
        <w:rPr>
          <w:rFonts w:ascii="Times New Roman" w:hAnsi="Times New Roman"/>
          <w:sz w:val="24"/>
          <w:szCs w:val="24"/>
        </w:rPr>
        <w:t>9.2. Все изменения и дополнения к Договору действительны лишь в том случае, если они совершены в письменной форме и подписаны уполномоченными представителями обеих сторон.</w:t>
      </w:r>
    </w:p>
    <w:p w:rsidR="005710F4" w:rsidRPr="002D4EF8" w:rsidRDefault="005710F4" w:rsidP="005710F4">
      <w:pPr>
        <w:widowControl w:val="0"/>
        <w:tabs>
          <w:tab w:val="left" w:pos="450"/>
          <w:tab w:val="left" w:pos="720"/>
        </w:tabs>
        <w:snapToGrid w:val="0"/>
        <w:spacing w:after="80" w:line="360" w:lineRule="auto"/>
        <w:ind w:firstLine="426"/>
        <w:jc w:val="both"/>
        <w:rPr>
          <w:rFonts w:ascii="Times New Roman" w:hAnsi="Times New Roman"/>
          <w:sz w:val="24"/>
          <w:szCs w:val="24"/>
        </w:rPr>
      </w:pPr>
      <w:r w:rsidRPr="002D4EF8">
        <w:rPr>
          <w:rFonts w:ascii="Times New Roman" w:hAnsi="Times New Roman"/>
          <w:sz w:val="24"/>
          <w:szCs w:val="24"/>
        </w:rPr>
        <w:t>9.3. Настоящий Договор составлен и подписан в двух экземплярах, имеющих одинаковую юридическую силу.</w:t>
      </w:r>
    </w:p>
    <w:p w:rsidR="005710F4" w:rsidRPr="002D4EF8" w:rsidRDefault="005710F4" w:rsidP="005710F4">
      <w:pPr>
        <w:widowControl w:val="0"/>
        <w:tabs>
          <w:tab w:val="left" w:pos="450"/>
          <w:tab w:val="left" w:pos="720"/>
        </w:tabs>
        <w:snapToGrid w:val="0"/>
        <w:spacing w:after="80" w:line="360" w:lineRule="auto"/>
        <w:ind w:firstLine="426"/>
        <w:jc w:val="both"/>
        <w:rPr>
          <w:rFonts w:ascii="Times New Roman" w:hAnsi="Times New Roman"/>
          <w:sz w:val="24"/>
          <w:szCs w:val="24"/>
        </w:rPr>
      </w:pPr>
      <w:r w:rsidRPr="002D4EF8">
        <w:rPr>
          <w:rFonts w:ascii="Times New Roman" w:hAnsi="Times New Roman"/>
          <w:sz w:val="24"/>
          <w:szCs w:val="24"/>
        </w:rPr>
        <w:t>9.4. При изменении адресов, номеров контактных телефонов и факсов, платежных и прочих реквизитов, стороны обязаны информировать друг друга в течение 5 (пяти) рабочих дней с момента их изменения.</w:t>
      </w:r>
    </w:p>
    <w:p w:rsidR="005710F4" w:rsidRPr="002D4EF8" w:rsidRDefault="005710F4" w:rsidP="005710F4">
      <w:pPr>
        <w:widowControl w:val="0"/>
        <w:tabs>
          <w:tab w:val="left" w:pos="450"/>
          <w:tab w:val="left" w:pos="720"/>
        </w:tabs>
        <w:snapToGrid w:val="0"/>
        <w:spacing w:after="80" w:line="360" w:lineRule="auto"/>
        <w:ind w:firstLine="426"/>
        <w:jc w:val="both"/>
        <w:rPr>
          <w:rFonts w:ascii="Times New Roman" w:hAnsi="Times New Roman"/>
          <w:b/>
          <w:sz w:val="24"/>
          <w:szCs w:val="24"/>
        </w:rPr>
      </w:pPr>
      <w:r w:rsidRPr="002D4EF8">
        <w:rPr>
          <w:rFonts w:ascii="Times New Roman" w:hAnsi="Times New Roman"/>
          <w:sz w:val="24"/>
          <w:szCs w:val="24"/>
        </w:rPr>
        <w:t>9.5. По всем вопросам, не урегулированным настоящим договором, стороны руководствуются действующим законодательством Российской Федерации.</w:t>
      </w:r>
    </w:p>
    <w:p w:rsidR="005710F4" w:rsidRPr="002D4EF8" w:rsidRDefault="005710F4" w:rsidP="005710F4">
      <w:pPr>
        <w:widowControl w:val="0"/>
        <w:tabs>
          <w:tab w:val="left" w:pos="1440"/>
        </w:tabs>
        <w:snapToGrid w:val="0"/>
        <w:spacing w:after="80" w:line="360" w:lineRule="auto"/>
        <w:jc w:val="center"/>
        <w:rPr>
          <w:rFonts w:ascii="Times New Roman" w:eastAsia="Times New Roman" w:hAnsi="Times New Roman"/>
          <w:b/>
          <w:bCs/>
          <w:sz w:val="24"/>
          <w:szCs w:val="24"/>
        </w:rPr>
      </w:pPr>
      <w:r w:rsidRPr="002D4EF8">
        <w:rPr>
          <w:rFonts w:ascii="Times New Roman" w:eastAsia="Times New Roman" w:hAnsi="Times New Roman"/>
          <w:b/>
          <w:sz w:val="24"/>
          <w:szCs w:val="24"/>
        </w:rPr>
        <w:lastRenderedPageBreak/>
        <w:t>10.Срок действия Договора</w:t>
      </w:r>
    </w:p>
    <w:p w:rsidR="005710F4" w:rsidRPr="002D4EF8" w:rsidRDefault="005710F4" w:rsidP="005710F4">
      <w:pPr>
        <w:widowControl w:val="0"/>
        <w:tabs>
          <w:tab w:val="left" w:pos="426"/>
          <w:tab w:val="left" w:pos="567"/>
          <w:tab w:val="left" w:pos="720"/>
        </w:tabs>
        <w:snapToGrid w:val="0"/>
        <w:spacing w:after="80" w:line="360" w:lineRule="auto"/>
        <w:jc w:val="both"/>
        <w:rPr>
          <w:rFonts w:ascii="Times New Roman" w:hAnsi="Times New Roman"/>
          <w:sz w:val="24"/>
          <w:szCs w:val="24"/>
        </w:rPr>
      </w:pPr>
      <w:r w:rsidRPr="002D4EF8">
        <w:rPr>
          <w:rFonts w:ascii="Times New Roman" w:hAnsi="Times New Roman"/>
          <w:sz w:val="24"/>
          <w:szCs w:val="24"/>
        </w:rPr>
        <w:tab/>
      </w:r>
      <w:r w:rsidRPr="002D4EF8">
        <w:rPr>
          <w:rFonts w:ascii="Times New Roman" w:hAnsi="Times New Roman"/>
          <w:sz w:val="24"/>
          <w:szCs w:val="24"/>
        </w:rPr>
        <w:tab/>
        <w:t xml:space="preserve">10.1. Настоящий Договор вступает в силу с момента его подписания сторонами и действует до полного исполнения Сторонами своих обязательств. </w:t>
      </w:r>
    </w:p>
    <w:p w:rsidR="005710F4" w:rsidRPr="002D4EF8" w:rsidRDefault="005710F4" w:rsidP="005710F4">
      <w:pPr>
        <w:widowControl w:val="0"/>
        <w:tabs>
          <w:tab w:val="left" w:pos="426"/>
          <w:tab w:val="left" w:pos="567"/>
          <w:tab w:val="left" w:pos="720"/>
        </w:tabs>
        <w:snapToGrid w:val="0"/>
        <w:spacing w:after="80" w:line="360" w:lineRule="auto"/>
        <w:jc w:val="both"/>
        <w:rPr>
          <w:rFonts w:ascii="Times New Roman" w:hAnsi="Times New Roman"/>
          <w:sz w:val="24"/>
          <w:szCs w:val="24"/>
        </w:rPr>
      </w:pPr>
      <w:r w:rsidRPr="002D4EF8">
        <w:rPr>
          <w:rFonts w:ascii="Times New Roman" w:hAnsi="Times New Roman"/>
          <w:sz w:val="24"/>
          <w:szCs w:val="24"/>
        </w:rPr>
        <w:t xml:space="preserve">        10.2. Покупатель вправе расторгнуть настоящий Договор в одностороннем порядке. В таком случае Договор будет считаться расторгнутым по истечении 5 дней с момента направления Покупателем уведомления о расторжении, кроме случаев, когда в уведомлении о расторжении указан иной срок.</w:t>
      </w:r>
    </w:p>
    <w:p w:rsidR="005710F4" w:rsidRPr="002D4EF8" w:rsidRDefault="005710F4" w:rsidP="005710F4">
      <w:pPr>
        <w:widowControl w:val="0"/>
        <w:tabs>
          <w:tab w:val="left" w:pos="720"/>
        </w:tabs>
        <w:snapToGrid w:val="0"/>
        <w:spacing w:after="80" w:line="360" w:lineRule="auto"/>
        <w:jc w:val="center"/>
        <w:rPr>
          <w:rFonts w:ascii="Times New Roman" w:eastAsia="Times New Roman" w:hAnsi="Times New Roman"/>
          <w:b/>
          <w:bCs/>
          <w:sz w:val="24"/>
          <w:szCs w:val="24"/>
        </w:rPr>
      </w:pPr>
      <w:r w:rsidRPr="002D4EF8">
        <w:rPr>
          <w:rFonts w:ascii="Times New Roman" w:eastAsia="Times New Roman" w:hAnsi="Times New Roman"/>
          <w:b/>
          <w:bCs/>
          <w:sz w:val="24"/>
          <w:szCs w:val="24"/>
        </w:rPr>
        <w:t xml:space="preserve"> 11.Адреса и реквизиты Сторон</w:t>
      </w:r>
    </w:p>
    <w:tbl>
      <w:tblPr>
        <w:tblW w:w="0" w:type="auto"/>
        <w:tblLook w:val="04A0" w:firstRow="1" w:lastRow="0" w:firstColumn="1" w:lastColumn="0" w:noHBand="0" w:noVBand="1"/>
      </w:tblPr>
      <w:tblGrid>
        <w:gridCol w:w="4785"/>
        <w:gridCol w:w="4786"/>
      </w:tblGrid>
      <w:tr w:rsidR="005710F4" w:rsidRPr="002D4EF8" w:rsidTr="005710F4">
        <w:tc>
          <w:tcPr>
            <w:tcW w:w="4785" w:type="dxa"/>
            <w:shd w:val="clear" w:color="auto" w:fill="auto"/>
          </w:tcPr>
          <w:p w:rsidR="005710F4" w:rsidRPr="002D4EF8" w:rsidRDefault="005710F4" w:rsidP="005710F4">
            <w:pPr>
              <w:widowControl w:val="0"/>
              <w:tabs>
                <w:tab w:val="left" w:pos="720"/>
              </w:tabs>
              <w:snapToGrid w:val="0"/>
              <w:spacing w:after="80" w:line="360" w:lineRule="auto"/>
              <w:jc w:val="center"/>
              <w:rPr>
                <w:rFonts w:ascii="Times New Roman" w:eastAsia="Times New Roman" w:hAnsi="Times New Roman"/>
                <w:b/>
                <w:bCs/>
                <w:sz w:val="24"/>
                <w:szCs w:val="24"/>
              </w:rPr>
            </w:pPr>
            <w:r w:rsidRPr="002D4EF8">
              <w:rPr>
                <w:rFonts w:ascii="Times New Roman" w:eastAsia="Times New Roman" w:hAnsi="Times New Roman"/>
                <w:b/>
                <w:bCs/>
                <w:sz w:val="24"/>
                <w:szCs w:val="24"/>
              </w:rPr>
              <w:t>Поставщик</w:t>
            </w:r>
          </w:p>
        </w:tc>
        <w:tc>
          <w:tcPr>
            <w:tcW w:w="4786" w:type="dxa"/>
            <w:shd w:val="clear" w:color="auto" w:fill="auto"/>
          </w:tcPr>
          <w:p w:rsidR="005710F4" w:rsidRPr="002D4EF8" w:rsidRDefault="005710F4" w:rsidP="005710F4">
            <w:pPr>
              <w:widowControl w:val="0"/>
              <w:tabs>
                <w:tab w:val="left" w:pos="720"/>
              </w:tabs>
              <w:snapToGrid w:val="0"/>
              <w:spacing w:after="80" w:line="360" w:lineRule="auto"/>
              <w:jc w:val="center"/>
              <w:rPr>
                <w:rFonts w:ascii="Times New Roman" w:eastAsia="Times New Roman" w:hAnsi="Times New Roman"/>
                <w:b/>
                <w:bCs/>
                <w:sz w:val="24"/>
                <w:szCs w:val="24"/>
              </w:rPr>
            </w:pPr>
            <w:r w:rsidRPr="002D4EF8">
              <w:rPr>
                <w:rFonts w:ascii="Times New Roman" w:eastAsia="Times New Roman" w:hAnsi="Times New Roman"/>
                <w:b/>
                <w:bCs/>
                <w:sz w:val="24"/>
                <w:szCs w:val="24"/>
              </w:rPr>
              <w:t>Покупатель</w:t>
            </w:r>
          </w:p>
          <w:p w:rsidR="005710F4" w:rsidRPr="002D4EF8" w:rsidRDefault="005710F4" w:rsidP="005710F4">
            <w:pPr>
              <w:widowControl w:val="0"/>
              <w:tabs>
                <w:tab w:val="left" w:pos="720"/>
              </w:tabs>
              <w:snapToGrid w:val="0"/>
              <w:spacing w:after="0" w:line="240" w:lineRule="auto"/>
              <w:rPr>
                <w:rFonts w:ascii="Times New Roman" w:eastAsia="Times New Roman" w:hAnsi="Times New Roman"/>
                <w:b/>
                <w:bCs/>
                <w:sz w:val="24"/>
                <w:szCs w:val="24"/>
              </w:rPr>
            </w:pPr>
            <w:r w:rsidRPr="002D4EF8">
              <w:rPr>
                <w:rFonts w:ascii="Times New Roman" w:eastAsia="Times New Roman" w:hAnsi="Times New Roman"/>
                <w:b/>
                <w:sz w:val="24"/>
                <w:szCs w:val="24"/>
                <w:lang w:eastAsia="ru-RU"/>
              </w:rPr>
              <w:t>ОАО «Мурманэнергосбыт»</w:t>
            </w:r>
          </w:p>
          <w:p w:rsidR="005710F4" w:rsidRPr="002D4EF8" w:rsidRDefault="005710F4" w:rsidP="005710F4">
            <w:pPr>
              <w:suppressAutoHyphens w:val="0"/>
              <w:spacing w:after="0" w:line="240" w:lineRule="auto"/>
              <w:jc w:val="both"/>
              <w:rPr>
                <w:rFonts w:ascii="Times New Roman" w:eastAsia="Times New Roman" w:hAnsi="Times New Roman"/>
                <w:sz w:val="24"/>
                <w:szCs w:val="24"/>
                <w:lang w:eastAsia="ru-RU"/>
              </w:rPr>
            </w:pPr>
            <w:r w:rsidRPr="002D4EF8">
              <w:rPr>
                <w:rFonts w:ascii="Times New Roman" w:eastAsia="Times New Roman" w:hAnsi="Times New Roman"/>
                <w:b/>
                <w:bCs/>
                <w:sz w:val="24"/>
                <w:szCs w:val="24"/>
                <w:lang w:eastAsia="ru-RU"/>
              </w:rPr>
              <w:t>юр. адрес</w:t>
            </w:r>
            <w:r w:rsidRPr="002D4EF8">
              <w:rPr>
                <w:rFonts w:ascii="Times New Roman" w:eastAsia="Times New Roman" w:hAnsi="Times New Roman"/>
                <w:sz w:val="24"/>
                <w:szCs w:val="24"/>
                <w:lang w:eastAsia="ru-RU"/>
              </w:rPr>
              <w:t xml:space="preserve">: 183034, г. Мурманск, </w:t>
            </w:r>
          </w:p>
          <w:p w:rsidR="005710F4" w:rsidRPr="002D4EF8" w:rsidRDefault="005710F4" w:rsidP="005710F4">
            <w:pPr>
              <w:suppressAutoHyphens w:val="0"/>
              <w:spacing w:after="0" w:line="240" w:lineRule="auto"/>
              <w:jc w:val="both"/>
              <w:rPr>
                <w:rFonts w:ascii="Times New Roman" w:eastAsia="Times New Roman" w:hAnsi="Times New Roman"/>
                <w:sz w:val="24"/>
                <w:szCs w:val="24"/>
                <w:lang w:eastAsia="ru-RU"/>
              </w:rPr>
            </w:pPr>
            <w:r w:rsidRPr="002D4EF8">
              <w:rPr>
                <w:rFonts w:ascii="Times New Roman" w:eastAsia="Times New Roman" w:hAnsi="Times New Roman"/>
                <w:sz w:val="24"/>
                <w:szCs w:val="24"/>
                <w:lang w:eastAsia="ru-RU"/>
              </w:rPr>
              <w:t>ул. Свердлова, д. 39</w:t>
            </w:r>
          </w:p>
          <w:p w:rsidR="005710F4" w:rsidRPr="002D4EF8" w:rsidRDefault="005710F4" w:rsidP="005710F4">
            <w:pPr>
              <w:suppressAutoHyphens w:val="0"/>
              <w:spacing w:after="0" w:line="240" w:lineRule="auto"/>
              <w:jc w:val="both"/>
              <w:rPr>
                <w:rFonts w:ascii="Times New Roman" w:eastAsia="Times New Roman" w:hAnsi="Times New Roman"/>
                <w:sz w:val="24"/>
                <w:szCs w:val="24"/>
                <w:lang w:eastAsia="ru-RU"/>
              </w:rPr>
            </w:pPr>
            <w:r w:rsidRPr="002D4EF8">
              <w:rPr>
                <w:rFonts w:ascii="Times New Roman" w:eastAsia="Times New Roman" w:hAnsi="Times New Roman"/>
                <w:b/>
                <w:bCs/>
                <w:sz w:val="24"/>
                <w:szCs w:val="24"/>
                <w:lang w:eastAsia="ru-RU"/>
              </w:rPr>
              <w:t>почт</w:t>
            </w:r>
            <w:proofErr w:type="gramStart"/>
            <w:r w:rsidRPr="002D4EF8">
              <w:rPr>
                <w:rFonts w:ascii="Times New Roman" w:eastAsia="Times New Roman" w:hAnsi="Times New Roman"/>
                <w:b/>
                <w:bCs/>
                <w:sz w:val="24"/>
                <w:szCs w:val="24"/>
                <w:lang w:eastAsia="ru-RU"/>
              </w:rPr>
              <w:t>.</w:t>
            </w:r>
            <w:proofErr w:type="gramEnd"/>
            <w:r w:rsidRPr="002D4EF8">
              <w:rPr>
                <w:rFonts w:ascii="Times New Roman" w:eastAsia="Times New Roman" w:hAnsi="Times New Roman"/>
                <w:b/>
                <w:bCs/>
                <w:sz w:val="24"/>
                <w:szCs w:val="24"/>
                <w:lang w:eastAsia="ru-RU"/>
              </w:rPr>
              <w:t xml:space="preserve"> </w:t>
            </w:r>
            <w:proofErr w:type="gramStart"/>
            <w:r w:rsidRPr="002D4EF8">
              <w:rPr>
                <w:rFonts w:ascii="Times New Roman" w:eastAsia="Times New Roman" w:hAnsi="Times New Roman"/>
                <w:b/>
                <w:bCs/>
                <w:sz w:val="24"/>
                <w:szCs w:val="24"/>
                <w:lang w:eastAsia="ru-RU"/>
              </w:rPr>
              <w:t>а</w:t>
            </w:r>
            <w:proofErr w:type="gramEnd"/>
            <w:r w:rsidRPr="002D4EF8">
              <w:rPr>
                <w:rFonts w:ascii="Times New Roman" w:eastAsia="Times New Roman" w:hAnsi="Times New Roman"/>
                <w:b/>
                <w:bCs/>
                <w:sz w:val="24"/>
                <w:szCs w:val="24"/>
                <w:lang w:eastAsia="ru-RU"/>
              </w:rPr>
              <w:t>дрес</w:t>
            </w:r>
            <w:r w:rsidRPr="002D4EF8">
              <w:rPr>
                <w:rFonts w:ascii="Times New Roman" w:eastAsia="Times New Roman" w:hAnsi="Times New Roman"/>
                <w:sz w:val="24"/>
                <w:szCs w:val="24"/>
                <w:lang w:eastAsia="ru-RU"/>
              </w:rPr>
              <w:t>: 183034, г. Мурманск,</w:t>
            </w:r>
          </w:p>
          <w:p w:rsidR="005710F4" w:rsidRPr="002D4EF8" w:rsidRDefault="005710F4" w:rsidP="005710F4">
            <w:pPr>
              <w:suppressAutoHyphens w:val="0"/>
              <w:spacing w:after="0" w:line="240" w:lineRule="auto"/>
              <w:jc w:val="both"/>
              <w:rPr>
                <w:rFonts w:ascii="Times New Roman" w:eastAsia="Times New Roman" w:hAnsi="Times New Roman"/>
                <w:sz w:val="24"/>
                <w:szCs w:val="24"/>
                <w:lang w:eastAsia="ru-RU"/>
              </w:rPr>
            </w:pPr>
            <w:r w:rsidRPr="002D4EF8">
              <w:rPr>
                <w:rFonts w:ascii="Times New Roman" w:eastAsia="Times New Roman" w:hAnsi="Times New Roman"/>
                <w:sz w:val="24"/>
                <w:szCs w:val="24"/>
                <w:lang w:eastAsia="ru-RU"/>
              </w:rPr>
              <w:t xml:space="preserve"> </w:t>
            </w:r>
            <w:r w:rsidRPr="002D4EF8">
              <w:rPr>
                <w:rFonts w:ascii="Times New Roman" w:eastAsia="Times New Roman" w:hAnsi="Times New Roman"/>
                <w:sz w:val="24"/>
                <w:szCs w:val="24"/>
                <w:lang w:eastAsia="en-US"/>
              </w:rPr>
              <w:t>ул. Свердлова, д. 39</w:t>
            </w:r>
          </w:p>
          <w:p w:rsidR="005710F4" w:rsidRPr="002D4EF8" w:rsidRDefault="005710F4" w:rsidP="005710F4">
            <w:pPr>
              <w:suppressAutoHyphens w:val="0"/>
              <w:spacing w:after="0" w:line="240" w:lineRule="auto"/>
              <w:jc w:val="both"/>
              <w:rPr>
                <w:rFonts w:ascii="Times New Roman" w:eastAsia="Times New Roman" w:hAnsi="Times New Roman"/>
                <w:sz w:val="24"/>
                <w:szCs w:val="24"/>
                <w:lang w:eastAsia="ru-RU"/>
              </w:rPr>
            </w:pPr>
            <w:r w:rsidRPr="002D4EF8">
              <w:rPr>
                <w:rFonts w:ascii="Times New Roman" w:eastAsia="Times New Roman" w:hAnsi="Times New Roman"/>
                <w:sz w:val="24"/>
                <w:szCs w:val="24"/>
                <w:lang w:eastAsia="ru-RU"/>
              </w:rPr>
              <w:t xml:space="preserve">тел/факс 8152-435736 </w:t>
            </w:r>
          </w:p>
          <w:p w:rsidR="005710F4" w:rsidRPr="002D4EF8" w:rsidRDefault="005710F4" w:rsidP="005710F4">
            <w:pPr>
              <w:suppressAutoHyphens w:val="0"/>
              <w:spacing w:after="0" w:line="240" w:lineRule="auto"/>
              <w:jc w:val="both"/>
              <w:rPr>
                <w:rFonts w:ascii="Times New Roman" w:eastAsia="Times New Roman" w:hAnsi="Times New Roman"/>
                <w:sz w:val="24"/>
                <w:szCs w:val="24"/>
                <w:lang w:eastAsia="ru-RU"/>
              </w:rPr>
            </w:pPr>
            <w:r w:rsidRPr="002D4EF8">
              <w:rPr>
                <w:rFonts w:ascii="Times New Roman" w:eastAsia="Times New Roman" w:hAnsi="Times New Roman"/>
                <w:sz w:val="24"/>
                <w:szCs w:val="24"/>
                <w:lang w:eastAsia="ru-RU"/>
              </w:rPr>
              <w:t>тел.8152-686288</w:t>
            </w:r>
          </w:p>
          <w:p w:rsidR="005710F4" w:rsidRPr="002D4EF8" w:rsidRDefault="005710F4" w:rsidP="005710F4">
            <w:pPr>
              <w:suppressAutoHyphens w:val="0"/>
              <w:spacing w:after="0" w:line="240" w:lineRule="auto"/>
              <w:jc w:val="both"/>
              <w:rPr>
                <w:rFonts w:ascii="Times New Roman" w:eastAsia="Times New Roman" w:hAnsi="Times New Roman"/>
                <w:sz w:val="24"/>
                <w:szCs w:val="24"/>
                <w:lang w:eastAsia="ru-RU"/>
              </w:rPr>
            </w:pPr>
            <w:proofErr w:type="gramStart"/>
            <w:r w:rsidRPr="002D4EF8">
              <w:rPr>
                <w:rFonts w:ascii="Times New Roman" w:eastAsia="Times New Roman" w:hAnsi="Times New Roman"/>
                <w:sz w:val="24"/>
                <w:szCs w:val="24"/>
                <w:lang w:eastAsia="ru-RU"/>
              </w:rPr>
              <w:t>Е</w:t>
            </w:r>
            <w:proofErr w:type="gramEnd"/>
            <w:r w:rsidRPr="002D4EF8">
              <w:rPr>
                <w:rFonts w:ascii="Times New Roman" w:eastAsia="Times New Roman" w:hAnsi="Times New Roman"/>
                <w:sz w:val="24"/>
                <w:szCs w:val="24"/>
                <w:lang w:eastAsia="ru-RU"/>
              </w:rPr>
              <w:t>-</w:t>
            </w:r>
            <w:r w:rsidRPr="002D4EF8">
              <w:rPr>
                <w:rFonts w:ascii="Times New Roman" w:eastAsia="Times New Roman" w:hAnsi="Times New Roman"/>
                <w:sz w:val="24"/>
                <w:szCs w:val="24"/>
                <w:lang w:val="en-US" w:eastAsia="ru-RU"/>
              </w:rPr>
              <w:t>mail</w:t>
            </w:r>
            <w:r w:rsidRPr="002D4EF8">
              <w:rPr>
                <w:rFonts w:ascii="Times New Roman" w:eastAsia="Times New Roman" w:hAnsi="Times New Roman"/>
                <w:sz w:val="24"/>
                <w:szCs w:val="24"/>
                <w:lang w:eastAsia="ru-RU"/>
              </w:rPr>
              <w:t xml:space="preserve"> </w:t>
            </w:r>
          </w:p>
          <w:p w:rsidR="005710F4" w:rsidRPr="002D4EF8" w:rsidRDefault="005710F4" w:rsidP="005710F4">
            <w:pPr>
              <w:widowControl w:val="0"/>
              <w:tabs>
                <w:tab w:val="left" w:pos="720"/>
              </w:tabs>
              <w:suppressAutoHyphens w:val="0"/>
              <w:spacing w:after="0" w:line="240" w:lineRule="auto"/>
              <w:jc w:val="both"/>
              <w:rPr>
                <w:rFonts w:ascii="Times New Roman" w:eastAsia="Times New Roman" w:hAnsi="Times New Roman"/>
                <w:b/>
                <w:bCs/>
                <w:sz w:val="24"/>
                <w:szCs w:val="24"/>
                <w:lang w:eastAsia="ru-RU"/>
              </w:rPr>
            </w:pPr>
            <w:r w:rsidRPr="002D4EF8">
              <w:rPr>
                <w:rFonts w:ascii="Times New Roman" w:eastAsia="Times New Roman" w:hAnsi="Times New Roman"/>
                <w:b/>
                <w:bCs/>
                <w:sz w:val="24"/>
                <w:szCs w:val="24"/>
                <w:lang w:eastAsia="ru-RU"/>
              </w:rPr>
              <w:t xml:space="preserve">платежные реквизиты: </w:t>
            </w:r>
          </w:p>
          <w:p w:rsidR="005710F4" w:rsidRPr="002D4EF8" w:rsidRDefault="005710F4" w:rsidP="005710F4">
            <w:pPr>
              <w:widowControl w:val="0"/>
              <w:tabs>
                <w:tab w:val="left" w:pos="720"/>
              </w:tabs>
              <w:suppressAutoHyphens w:val="0"/>
              <w:spacing w:after="0" w:line="240" w:lineRule="auto"/>
              <w:jc w:val="both"/>
              <w:rPr>
                <w:rFonts w:ascii="Times New Roman" w:eastAsia="Times New Roman" w:hAnsi="Times New Roman"/>
                <w:sz w:val="24"/>
                <w:szCs w:val="24"/>
                <w:lang w:eastAsia="ru-RU"/>
              </w:rPr>
            </w:pPr>
            <w:proofErr w:type="gramStart"/>
            <w:r w:rsidRPr="002D4EF8">
              <w:rPr>
                <w:rFonts w:ascii="Times New Roman" w:eastAsia="Times New Roman" w:hAnsi="Times New Roman"/>
                <w:sz w:val="24"/>
                <w:szCs w:val="24"/>
                <w:lang w:eastAsia="ru-RU"/>
              </w:rPr>
              <w:t>р</w:t>
            </w:r>
            <w:proofErr w:type="gramEnd"/>
            <w:r w:rsidRPr="002D4EF8">
              <w:rPr>
                <w:rFonts w:ascii="Times New Roman" w:eastAsia="Times New Roman" w:hAnsi="Times New Roman"/>
                <w:sz w:val="24"/>
                <w:szCs w:val="24"/>
                <w:lang w:eastAsia="ru-RU"/>
              </w:rPr>
              <w:t>/</w:t>
            </w:r>
            <w:proofErr w:type="spellStart"/>
            <w:r w:rsidRPr="002D4EF8">
              <w:rPr>
                <w:rFonts w:ascii="Times New Roman" w:eastAsia="Times New Roman" w:hAnsi="Times New Roman"/>
                <w:sz w:val="24"/>
                <w:szCs w:val="24"/>
                <w:lang w:eastAsia="ru-RU"/>
              </w:rPr>
              <w:t>сч</w:t>
            </w:r>
            <w:proofErr w:type="spellEnd"/>
            <w:r w:rsidRPr="002D4EF8">
              <w:rPr>
                <w:rFonts w:ascii="Times New Roman" w:eastAsia="Times New Roman" w:hAnsi="Times New Roman"/>
                <w:sz w:val="24"/>
                <w:szCs w:val="24"/>
                <w:lang w:eastAsia="ru-RU"/>
              </w:rPr>
              <w:t xml:space="preserve"> 40702810301060011550 в </w:t>
            </w:r>
          </w:p>
          <w:p w:rsidR="005710F4" w:rsidRPr="002D4EF8" w:rsidRDefault="005710F4" w:rsidP="005710F4">
            <w:pPr>
              <w:widowControl w:val="0"/>
              <w:tabs>
                <w:tab w:val="left" w:pos="720"/>
              </w:tabs>
              <w:suppressAutoHyphens w:val="0"/>
              <w:spacing w:after="0" w:line="240" w:lineRule="auto"/>
              <w:jc w:val="both"/>
              <w:rPr>
                <w:rFonts w:ascii="Times New Roman" w:eastAsia="Times New Roman" w:hAnsi="Times New Roman"/>
                <w:sz w:val="24"/>
                <w:szCs w:val="24"/>
                <w:lang w:eastAsia="ru-RU"/>
              </w:rPr>
            </w:pPr>
            <w:r w:rsidRPr="002D4EF8">
              <w:rPr>
                <w:rFonts w:ascii="Times New Roman" w:eastAsia="Times New Roman" w:hAnsi="Times New Roman"/>
                <w:sz w:val="24"/>
                <w:szCs w:val="24"/>
                <w:lang w:eastAsia="ru-RU"/>
              </w:rPr>
              <w:t xml:space="preserve">Мурманском </w:t>
            </w:r>
            <w:proofErr w:type="gramStart"/>
            <w:r w:rsidRPr="002D4EF8">
              <w:rPr>
                <w:rFonts w:ascii="Times New Roman" w:eastAsia="Times New Roman" w:hAnsi="Times New Roman"/>
                <w:sz w:val="24"/>
                <w:szCs w:val="24"/>
                <w:lang w:eastAsia="ru-RU"/>
              </w:rPr>
              <w:t>филиале</w:t>
            </w:r>
            <w:proofErr w:type="gramEnd"/>
            <w:r w:rsidRPr="002D4EF8">
              <w:rPr>
                <w:rFonts w:ascii="Times New Roman" w:eastAsia="Times New Roman" w:hAnsi="Times New Roman"/>
                <w:sz w:val="24"/>
                <w:szCs w:val="24"/>
                <w:lang w:eastAsia="ru-RU"/>
              </w:rPr>
              <w:t xml:space="preserve"> </w:t>
            </w:r>
          </w:p>
          <w:p w:rsidR="005710F4" w:rsidRPr="002D4EF8" w:rsidRDefault="005710F4" w:rsidP="005710F4">
            <w:pPr>
              <w:widowControl w:val="0"/>
              <w:tabs>
                <w:tab w:val="left" w:pos="720"/>
              </w:tabs>
              <w:suppressAutoHyphens w:val="0"/>
              <w:spacing w:after="0" w:line="240" w:lineRule="auto"/>
              <w:jc w:val="both"/>
              <w:rPr>
                <w:rFonts w:ascii="Times New Roman" w:eastAsia="Times New Roman" w:hAnsi="Times New Roman"/>
                <w:sz w:val="24"/>
                <w:szCs w:val="24"/>
                <w:lang w:eastAsia="ru-RU"/>
              </w:rPr>
            </w:pPr>
            <w:r w:rsidRPr="002D4EF8">
              <w:rPr>
                <w:rFonts w:ascii="Times New Roman" w:eastAsia="Times New Roman" w:hAnsi="Times New Roman"/>
                <w:sz w:val="24"/>
                <w:szCs w:val="24"/>
                <w:lang w:eastAsia="ru-RU"/>
              </w:rPr>
              <w:t xml:space="preserve">Морского банка (ОАО) </w:t>
            </w:r>
          </w:p>
          <w:p w:rsidR="005710F4" w:rsidRPr="002D4EF8" w:rsidRDefault="005710F4" w:rsidP="005710F4">
            <w:pPr>
              <w:widowControl w:val="0"/>
              <w:tabs>
                <w:tab w:val="left" w:pos="720"/>
              </w:tabs>
              <w:suppressAutoHyphens w:val="0"/>
              <w:spacing w:after="0" w:line="240" w:lineRule="auto"/>
              <w:jc w:val="both"/>
              <w:rPr>
                <w:rFonts w:ascii="Times New Roman" w:eastAsia="Times New Roman" w:hAnsi="Times New Roman"/>
                <w:sz w:val="24"/>
                <w:szCs w:val="24"/>
                <w:lang w:eastAsia="ru-RU"/>
              </w:rPr>
            </w:pPr>
            <w:r w:rsidRPr="002D4EF8">
              <w:rPr>
                <w:rFonts w:ascii="Times New Roman" w:eastAsia="Times New Roman" w:hAnsi="Times New Roman"/>
                <w:sz w:val="24"/>
                <w:szCs w:val="24"/>
                <w:lang w:eastAsia="ru-RU"/>
              </w:rPr>
              <w:t>г. Санкт-Петербург</w:t>
            </w:r>
          </w:p>
          <w:p w:rsidR="005710F4" w:rsidRPr="002D4EF8" w:rsidRDefault="005710F4" w:rsidP="005710F4">
            <w:pPr>
              <w:widowControl w:val="0"/>
              <w:tabs>
                <w:tab w:val="left" w:pos="720"/>
              </w:tabs>
              <w:suppressAutoHyphens w:val="0"/>
              <w:spacing w:after="0" w:line="240" w:lineRule="auto"/>
              <w:jc w:val="both"/>
              <w:rPr>
                <w:rFonts w:ascii="Times New Roman" w:eastAsia="Times New Roman" w:hAnsi="Times New Roman"/>
                <w:sz w:val="24"/>
                <w:szCs w:val="24"/>
                <w:lang w:eastAsia="ru-RU"/>
              </w:rPr>
            </w:pPr>
            <w:r w:rsidRPr="002D4EF8">
              <w:rPr>
                <w:rFonts w:ascii="Times New Roman" w:eastAsia="Times New Roman" w:hAnsi="Times New Roman"/>
                <w:sz w:val="24"/>
                <w:szCs w:val="24"/>
                <w:lang w:eastAsia="ru-RU"/>
              </w:rPr>
              <w:t>к/с 30101810100000000833</w:t>
            </w:r>
          </w:p>
          <w:p w:rsidR="005710F4" w:rsidRPr="002D4EF8" w:rsidRDefault="005710F4" w:rsidP="005710F4">
            <w:pPr>
              <w:widowControl w:val="0"/>
              <w:tabs>
                <w:tab w:val="left" w:pos="720"/>
              </w:tabs>
              <w:suppressAutoHyphens w:val="0"/>
              <w:spacing w:after="0" w:line="240" w:lineRule="auto"/>
              <w:jc w:val="both"/>
              <w:rPr>
                <w:rFonts w:ascii="Times New Roman" w:eastAsia="Times New Roman" w:hAnsi="Times New Roman"/>
                <w:sz w:val="24"/>
                <w:szCs w:val="24"/>
                <w:lang w:eastAsia="ru-RU"/>
              </w:rPr>
            </w:pPr>
            <w:r w:rsidRPr="002D4EF8">
              <w:rPr>
                <w:rFonts w:ascii="Times New Roman" w:eastAsia="Times New Roman" w:hAnsi="Times New Roman"/>
                <w:sz w:val="24"/>
                <w:szCs w:val="24"/>
                <w:lang w:eastAsia="ru-RU"/>
              </w:rPr>
              <w:t>БИК 044030833</w:t>
            </w:r>
          </w:p>
          <w:p w:rsidR="005710F4" w:rsidRPr="002D4EF8" w:rsidRDefault="005710F4" w:rsidP="005710F4">
            <w:pPr>
              <w:widowControl w:val="0"/>
              <w:tabs>
                <w:tab w:val="left" w:pos="1440"/>
              </w:tabs>
              <w:suppressAutoHyphens w:val="0"/>
              <w:snapToGrid w:val="0"/>
              <w:spacing w:after="0" w:line="240" w:lineRule="auto"/>
              <w:jc w:val="both"/>
              <w:rPr>
                <w:rFonts w:ascii="Times New Roman" w:eastAsia="Times New Roman" w:hAnsi="Times New Roman"/>
                <w:sz w:val="24"/>
                <w:szCs w:val="24"/>
                <w:lang w:eastAsia="en-US"/>
              </w:rPr>
            </w:pPr>
            <w:r w:rsidRPr="002D4EF8">
              <w:rPr>
                <w:rFonts w:ascii="Times New Roman" w:eastAsia="Times New Roman" w:hAnsi="Times New Roman"/>
                <w:sz w:val="24"/>
                <w:szCs w:val="24"/>
                <w:lang w:eastAsia="en-US"/>
              </w:rPr>
              <w:t>ОКПО 88036460</w:t>
            </w:r>
          </w:p>
          <w:p w:rsidR="005710F4" w:rsidRPr="002D4EF8" w:rsidRDefault="005710F4" w:rsidP="005710F4">
            <w:pPr>
              <w:widowControl w:val="0"/>
              <w:tabs>
                <w:tab w:val="left" w:pos="1440"/>
              </w:tabs>
              <w:suppressAutoHyphens w:val="0"/>
              <w:snapToGrid w:val="0"/>
              <w:spacing w:after="0" w:line="240" w:lineRule="auto"/>
              <w:jc w:val="both"/>
              <w:rPr>
                <w:rFonts w:ascii="Times New Roman" w:eastAsia="Times New Roman" w:hAnsi="Times New Roman"/>
                <w:sz w:val="24"/>
                <w:szCs w:val="24"/>
                <w:lang w:eastAsia="en-US"/>
              </w:rPr>
            </w:pPr>
            <w:r w:rsidRPr="002D4EF8">
              <w:rPr>
                <w:rFonts w:ascii="Times New Roman" w:eastAsia="Times New Roman" w:hAnsi="Times New Roman"/>
                <w:sz w:val="24"/>
                <w:szCs w:val="24"/>
                <w:lang w:eastAsia="en-US"/>
              </w:rPr>
              <w:t>ОГРН 1095190009111</w:t>
            </w:r>
          </w:p>
          <w:p w:rsidR="005710F4" w:rsidRPr="002D4EF8" w:rsidRDefault="005710F4" w:rsidP="005710F4">
            <w:pPr>
              <w:widowControl w:val="0"/>
              <w:tabs>
                <w:tab w:val="left" w:pos="1440"/>
              </w:tabs>
              <w:suppressAutoHyphens w:val="0"/>
              <w:snapToGrid w:val="0"/>
              <w:spacing w:after="0" w:line="240" w:lineRule="auto"/>
              <w:jc w:val="both"/>
              <w:rPr>
                <w:rFonts w:ascii="Times New Roman" w:eastAsia="Times New Roman" w:hAnsi="Times New Roman"/>
                <w:sz w:val="24"/>
                <w:szCs w:val="24"/>
                <w:lang w:eastAsia="en-US"/>
              </w:rPr>
            </w:pPr>
            <w:r w:rsidRPr="002D4EF8">
              <w:rPr>
                <w:rFonts w:ascii="Times New Roman" w:eastAsia="Times New Roman" w:hAnsi="Times New Roman"/>
                <w:sz w:val="24"/>
                <w:szCs w:val="24"/>
                <w:lang w:eastAsia="en-US"/>
              </w:rPr>
              <w:t>ИНН 5190907139</w:t>
            </w:r>
          </w:p>
          <w:p w:rsidR="005710F4" w:rsidRPr="002D4EF8" w:rsidRDefault="005710F4" w:rsidP="005710F4">
            <w:pPr>
              <w:widowControl w:val="0"/>
              <w:tabs>
                <w:tab w:val="left" w:pos="720"/>
              </w:tabs>
              <w:snapToGrid w:val="0"/>
              <w:spacing w:after="80" w:line="360" w:lineRule="auto"/>
              <w:rPr>
                <w:rFonts w:ascii="Times New Roman" w:eastAsia="Times New Roman" w:hAnsi="Times New Roman"/>
                <w:b/>
                <w:bCs/>
                <w:sz w:val="24"/>
                <w:szCs w:val="24"/>
              </w:rPr>
            </w:pPr>
            <w:r w:rsidRPr="002D4EF8">
              <w:rPr>
                <w:rFonts w:ascii="Times New Roman" w:eastAsia="Times New Roman" w:hAnsi="Times New Roman"/>
                <w:sz w:val="24"/>
                <w:szCs w:val="24"/>
              </w:rPr>
              <w:t>КПП 519950001</w:t>
            </w:r>
          </w:p>
        </w:tc>
      </w:tr>
    </w:tbl>
    <w:p w:rsidR="005710F4" w:rsidRPr="002D4EF8" w:rsidRDefault="005710F4" w:rsidP="005710F4">
      <w:pPr>
        <w:widowControl w:val="0"/>
        <w:tabs>
          <w:tab w:val="left" w:pos="1440"/>
        </w:tabs>
        <w:suppressAutoHyphens w:val="0"/>
        <w:snapToGrid w:val="0"/>
        <w:spacing w:after="0" w:line="240" w:lineRule="auto"/>
        <w:jc w:val="both"/>
        <w:rPr>
          <w:rFonts w:ascii="Times New Roman" w:hAnsi="Times New Roman"/>
          <w:sz w:val="24"/>
          <w:szCs w:val="24"/>
          <w:lang w:eastAsia="en-US"/>
        </w:rPr>
      </w:pPr>
    </w:p>
    <w:tbl>
      <w:tblPr>
        <w:tblpPr w:leftFromText="180" w:rightFromText="180" w:vertAnchor="text" w:horzAnchor="margin" w:tblpY="79"/>
        <w:tblW w:w="9241" w:type="dxa"/>
        <w:tblLayout w:type="fixed"/>
        <w:tblCellMar>
          <w:left w:w="70" w:type="dxa"/>
          <w:right w:w="70" w:type="dxa"/>
        </w:tblCellMar>
        <w:tblLook w:val="0000" w:firstRow="0" w:lastRow="0" w:firstColumn="0" w:lastColumn="0" w:noHBand="0" w:noVBand="0"/>
      </w:tblPr>
      <w:tblGrid>
        <w:gridCol w:w="4112"/>
        <w:gridCol w:w="410"/>
        <w:gridCol w:w="4719"/>
      </w:tblGrid>
      <w:tr w:rsidR="005710F4" w:rsidRPr="002D4EF8" w:rsidTr="005710F4">
        <w:trPr>
          <w:cantSplit/>
          <w:trHeight w:val="385"/>
        </w:trPr>
        <w:tc>
          <w:tcPr>
            <w:tcW w:w="9241" w:type="dxa"/>
            <w:gridSpan w:val="3"/>
          </w:tcPr>
          <w:p w:rsidR="005710F4" w:rsidRPr="002D4EF8" w:rsidRDefault="005710F4" w:rsidP="005710F4">
            <w:pPr>
              <w:widowControl w:val="0"/>
              <w:tabs>
                <w:tab w:val="left" w:pos="1440"/>
              </w:tabs>
              <w:snapToGrid w:val="0"/>
              <w:spacing w:after="80" w:line="360" w:lineRule="auto"/>
              <w:jc w:val="center"/>
              <w:rPr>
                <w:rFonts w:ascii="Times New Roman" w:hAnsi="Times New Roman"/>
                <w:b/>
                <w:bCs/>
                <w:sz w:val="24"/>
                <w:szCs w:val="24"/>
              </w:rPr>
            </w:pPr>
            <w:r w:rsidRPr="002D4EF8">
              <w:rPr>
                <w:rFonts w:ascii="Times New Roman" w:hAnsi="Times New Roman"/>
                <w:b/>
                <w:bCs/>
                <w:sz w:val="24"/>
                <w:szCs w:val="24"/>
              </w:rPr>
              <w:t>Подписи Сторон</w:t>
            </w:r>
          </w:p>
        </w:tc>
      </w:tr>
      <w:tr w:rsidR="005710F4" w:rsidRPr="002D4EF8" w:rsidTr="005710F4">
        <w:trPr>
          <w:trHeight w:val="1147"/>
        </w:trPr>
        <w:tc>
          <w:tcPr>
            <w:tcW w:w="4112" w:type="dxa"/>
          </w:tcPr>
          <w:p w:rsidR="005710F4" w:rsidRPr="002D4EF8" w:rsidRDefault="005710F4" w:rsidP="005710F4">
            <w:pPr>
              <w:widowControl w:val="0"/>
              <w:tabs>
                <w:tab w:val="left" w:pos="426"/>
                <w:tab w:val="left" w:pos="720"/>
              </w:tabs>
              <w:snapToGrid w:val="0"/>
              <w:spacing w:after="80" w:line="240" w:lineRule="auto"/>
              <w:rPr>
                <w:rFonts w:ascii="Times New Roman" w:hAnsi="Times New Roman"/>
                <w:b/>
                <w:bCs/>
                <w:sz w:val="24"/>
                <w:szCs w:val="24"/>
              </w:rPr>
            </w:pPr>
            <w:r w:rsidRPr="002D4EF8">
              <w:rPr>
                <w:rFonts w:ascii="Times New Roman" w:hAnsi="Times New Roman"/>
                <w:b/>
                <w:bCs/>
                <w:sz w:val="24"/>
                <w:szCs w:val="24"/>
              </w:rPr>
              <w:t>__________________</w:t>
            </w:r>
          </w:p>
          <w:p w:rsidR="005710F4" w:rsidRPr="002D4EF8" w:rsidRDefault="005710F4" w:rsidP="005710F4">
            <w:pPr>
              <w:widowControl w:val="0"/>
              <w:tabs>
                <w:tab w:val="left" w:pos="426"/>
                <w:tab w:val="left" w:pos="720"/>
              </w:tabs>
              <w:snapToGrid w:val="0"/>
              <w:spacing w:after="80" w:line="240" w:lineRule="auto"/>
              <w:rPr>
                <w:rFonts w:ascii="Times New Roman" w:hAnsi="Times New Roman"/>
                <w:bCs/>
                <w:i/>
                <w:sz w:val="24"/>
                <w:szCs w:val="24"/>
                <w:vertAlign w:val="superscript"/>
              </w:rPr>
            </w:pPr>
            <w:r w:rsidRPr="002D4EF8">
              <w:rPr>
                <w:rFonts w:ascii="Times New Roman" w:hAnsi="Times New Roman"/>
                <w:bCs/>
                <w:sz w:val="24"/>
                <w:szCs w:val="24"/>
                <w:vertAlign w:val="superscript"/>
              </w:rPr>
              <w:t xml:space="preserve">                 (</w:t>
            </w:r>
            <w:r w:rsidRPr="002D4EF8">
              <w:rPr>
                <w:rFonts w:ascii="Times New Roman" w:hAnsi="Times New Roman"/>
                <w:bCs/>
                <w:i/>
                <w:sz w:val="24"/>
                <w:szCs w:val="24"/>
                <w:vertAlign w:val="superscript"/>
              </w:rPr>
              <w:t>должность)</w:t>
            </w:r>
          </w:p>
          <w:p w:rsidR="005710F4" w:rsidRPr="002D4EF8" w:rsidRDefault="005710F4" w:rsidP="005710F4">
            <w:pPr>
              <w:widowControl w:val="0"/>
              <w:tabs>
                <w:tab w:val="left" w:pos="426"/>
                <w:tab w:val="left" w:pos="720"/>
              </w:tabs>
              <w:snapToGrid w:val="0"/>
              <w:spacing w:after="80" w:line="360" w:lineRule="auto"/>
              <w:rPr>
                <w:rFonts w:ascii="Times New Roman" w:hAnsi="Times New Roman"/>
                <w:b/>
                <w:bCs/>
                <w:sz w:val="24"/>
                <w:szCs w:val="24"/>
              </w:rPr>
            </w:pPr>
          </w:p>
          <w:p w:rsidR="005710F4" w:rsidRPr="002D4EF8" w:rsidRDefault="005710F4" w:rsidP="005710F4">
            <w:pPr>
              <w:widowControl w:val="0"/>
              <w:tabs>
                <w:tab w:val="left" w:pos="426"/>
                <w:tab w:val="left" w:pos="720"/>
              </w:tabs>
              <w:snapToGrid w:val="0"/>
              <w:spacing w:after="80" w:line="240" w:lineRule="auto"/>
              <w:rPr>
                <w:rFonts w:ascii="Times New Roman" w:hAnsi="Times New Roman"/>
                <w:b/>
                <w:bCs/>
                <w:sz w:val="24"/>
                <w:szCs w:val="24"/>
              </w:rPr>
            </w:pPr>
            <w:r w:rsidRPr="002D4EF8">
              <w:rPr>
                <w:rFonts w:ascii="Times New Roman" w:hAnsi="Times New Roman"/>
                <w:b/>
                <w:bCs/>
                <w:sz w:val="24"/>
                <w:szCs w:val="24"/>
              </w:rPr>
              <w:t>_____________/____________/</w:t>
            </w:r>
          </w:p>
          <w:p w:rsidR="005710F4" w:rsidRPr="002D4EF8" w:rsidRDefault="005710F4" w:rsidP="005710F4">
            <w:pPr>
              <w:widowControl w:val="0"/>
              <w:tabs>
                <w:tab w:val="left" w:pos="426"/>
                <w:tab w:val="left" w:pos="720"/>
              </w:tabs>
              <w:snapToGrid w:val="0"/>
              <w:spacing w:after="80" w:line="240" w:lineRule="auto"/>
              <w:rPr>
                <w:rFonts w:ascii="Times New Roman" w:hAnsi="Times New Roman"/>
                <w:bCs/>
                <w:i/>
                <w:sz w:val="24"/>
                <w:szCs w:val="24"/>
                <w:vertAlign w:val="superscript"/>
              </w:rPr>
            </w:pPr>
            <w:r w:rsidRPr="002D4EF8">
              <w:rPr>
                <w:rFonts w:ascii="Times New Roman" w:hAnsi="Times New Roman"/>
                <w:bCs/>
                <w:i/>
                <w:sz w:val="24"/>
                <w:szCs w:val="24"/>
                <w:vertAlign w:val="superscript"/>
              </w:rPr>
              <w:t xml:space="preserve">                                                    (ФИО)  </w:t>
            </w:r>
          </w:p>
          <w:p w:rsidR="005710F4" w:rsidRPr="002D4EF8" w:rsidRDefault="005710F4" w:rsidP="005710F4">
            <w:pPr>
              <w:widowControl w:val="0"/>
              <w:tabs>
                <w:tab w:val="left" w:pos="426"/>
                <w:tab w:val="left" w:pos="720"/>
              </w:tabs>
              <w:snapToGrid w:val="0"/>
              <w:spacing w:after="0" w:line="360" w:lineRule="auto"/>
              <w:rPr>
                <w:rFonts w:ascii="Times New Roman" w:hAnsi="Times New Roman"/>
                <w:b/>
                <w:bCs/>
                <w:sz w:val="24"/>
                <w:szCs w:val="24"/>
              </w:rPr>
            </w:pPr>
            <w:r w:rsidRPr="002D4EF8">
              <w:rPr>
                <w:rFonts w:ascii="Times New Roman" w:hAnsi="Times New Roman"/>
                <w:b/>
                <w:bCs/>
                <w:sz w:val="24"/>
                <w:szCs w:val="24"/>
              </w:rPr>
              <w:t>М.П.</w:t>
            </w:r>
          </w:p>
        </w:tc>
        <w:tc>
          <w:tcPr>
            <w:tcW w:w="410" w:type="dxa"/>
          </w:tcPr>
          <w:p w:rsidR="005710F4" w:rsidRPr="002D4EF8" w:rsidRDefault="005710F4" w:rsidP="005710F4">
            <w:pPr>
              <w:widowControl w:val="0"/>
              <w:snapToGrid w:val="0"/>
              <w:spacing w:after="0" w:line="360" w:lineRule="auto"/>
              <w:ind w:firstLine="35"/>
              <w:jc w:val="right"/>
              <w:rPr>
                <w:rFonts w:ascii="Times New Roman" w:hAnsi="Times New Roman"/>
                <w:b/>
                <w:bCs/>
                <w:sz w:val="24"/>
                <w:szCs w:val="24"/>
              </w:rPr>
            </w:pPr>
          </w:p>
        </w:tc>
        <w:tc>
          <w:tcPr>
            <w:tcW w:w="4719" w:type="dxa"/>
          </w:tcPr>
          <w:p w:rsidR="005710F4" w:rsidRPr="002D4EF8" w:rsidRDefault="005710F4" w:rsidP="005710F4">
            <w:pPr>
              <w:widowControl w:val="0"/>
              <w:tabs>
                <w:tab w:val="left" w:pos="1440"/>
              </w:tabs>
              <w:snapToGrid w:val="0"/>
              <w:spacing w:after="80" w:line="240" w:lineRule="auto"/>
              <w:rPr>
                <w:rFonts w:ascii="Times New Roman" w:hAnsi="Times New Roman"/>
                <w:b/>
                <w:bCs/>
                <w:sz w:val="24"/>
                <w:szCs w:val="24"/>
              </w:rPr>
            </w:pPr>
            <w:r w:rsidRPr="002D4EF8">
              <w:rPr>
                <w:rFonts w:ascii="Times New Roman" w:hAnsi="Times New Roman"/>
                <w:b/>
                <w:bCs/>
                <w:sz w:val="24"/>
                <w:szCs w:val="24"/>
              </w:rPr>
              <w:t>__________________</w:t>
            </w:r>
          </w:p>
          <w:p w:rsidR="005710F4" w:rsidRPr="002D4EF8" w:rsidRDefault="005710F4" w:rsidP="005710F4">
            <w:pPr>
              <w:widowControl w:val="0"/>
              <w:tabs>
                <w:tab w:val="left" w:pos="426"/>
                <w:tab w:val="left" w:pos="720"/>
              </w:tabs>
              <w:snapToGrid w:val="0"/>
              <w:spacing w:after="80" w:line="240" w:lineRule="auto"/>
              <w:rPr>
                <w:rFonts w:ascii="Times New Roman" w:hAnsi="Times New Roman"/>
                <w:bCs/>
                <w:i/>
                <w:sz w:val="24"/>
                <w:szCs w:val="24"/>
                <w:vertAlign w:val="superscript"/>
              </w:rPr>
            </w:pPr>
            <w:r w:rsidRPr="002D4EF8">
              <w:rPr>
                <w:rFonts w:ascii="Times New Roman" w:hAnsi="Times New Roman"/>
                <w:bCs/>
                <w:sz w:val="24"/>
                <w:szCs w:val="24"/>
                <w:vertAlign w:val="superscript"/>
              </w:rPr>
              <w:t xml:space="preserve">             (</w:t>
            </w:r>
            <w:r w:rsidRPr="002D4EF8">
              <w:rPr>
                <w:rFonts w:ascii="Times New Roman" w:hAnsi="Times New Roman"/>
                <w:bCs/>
                <w:i/>
                <w:sz w:val="24"/>
                <w:szCs w:val="24"/>
                <w:vertAlign w:val="superscript"/>
              </w:rPr>
              <w:t>должность)</w:t>
            </w:r>
          </w:p>
          <w:p w:rsidR="005710F4" w:rsidRPr="002D4EF8" w:rsidRDefault="005710F4" w:rsidP="005710F4">
            <w:pPr>
              <w:widowControl w:val="0"/>
              <w:tabs>
                <w:tab w:val="left" w:pos="1440"/>
              </w:tabs>
              <w:snapToGrid w:val="0"/>
              <w:spacing w:after="80" w:line="360" w:lineRule="auto"/>
              <w:rPr>
                <w:rFonts w:ascii="Times New Roman" w:hAnsi="Times New Roman"/>
                <w:b/>
                <w:bCs/>
                <w:sz w:val="24"/>
                <w:szCs w:val="24"/>
              </w:rPr>
            </w:pPr>
          </w:p>
          <w:p w:rsidR="005710F4" w:rsidRPr="002D4EF8" w:rsidRDefault="005710F4" w:rsidP="005710F4">
            <w:pPr>
              <w:widowControl w:val="0"/>
              <w:tabs>
                <w:tab w:val="left" w:pos="1440"/>
              </w:tabs>
              <w:snapToGrid w:val="0"/>
              <w:spacing w:after="80" w:line="240" w:lineRule="auto"/>
              <w:rPr>
                <w:rFonts w:ascii="Times New Roman" w:hAnsi="Times New Roman"/>
                <w:b/>
                <w:bCs/>
                <w:sz w:val="24"/>
                <w:szCs w:val="24"/>
              </w:rPr>
            </w:pPr>
            <w:r w:rsidRPr="002D4EF8">
              <w:rPr>
                <w:rFonts w:ascii="Times New Roman" w:hAnsi="Times New Roman"/>
                <w:b/>
                <w:bCs/>
                <w:sz w:val="24"/>
                <w:szCs w:val="24"/>
              </w:rPr>
              <w:t>__________________/_____________/</w:t>
            </w:r>
          </w:p>
          <w:p w:rsidR="005710F4" w:rsidRPr="002D4EF8" w:rsidRDefault="005710F4" w:rsidP="005710F4">
            <w:pPr>
              <w:widowControl w:val="0"/>
              <w:tabs>
                <w:tab w:val="left" w:pos="1440"/>
              </w:tabs>
              <w:snapToGrid w:val="0"/>
              <w:spacing w:after="80" w:line="240" w:lineRule="auto"/>
              <w:rPr>
                <w:rFonts w:ascii="Times New Roman" w:hAnsi="Times New Roman"/>
                <w:b/>
                <w:bCs/>
                <w:sz w:val="24"/>
                <w:szCs w:val="24"/>
                <w:vertAlign w:val="superscript"/>
              </w:rPr>
            </w:pPr>
            <w:r w:rsidRPr="002D4EF8">
              <w:rPr>
                <w:rFonts w:ascii="Times New Roman" w:hAnsi="Times New Roman"/>
                <w:bCs/>
                <w:i/>
                <w:sz w:val="24"/>
                <w:szCs w:val="24"/>
                <w:vertAlign w:val="superscript"/>
              </w:rPr>
              <w:t xml:space="preserve">                                                                         (ФИО)  </w:t>
            </w:r>
          </w:p>
          <w:p w:rsidR="005710F4" w:rsidRPr="002D4EF8" w:rsidRDefault="005710F4" w:rsidP="005710F4">
            <w:pPr>
              <w:widowControl w:val="0"/>
              <w:tabs>
                <w:tab w:val="left" w:pos="1440"/>
              </w:tabs>
              <w:snapToGrid w:val="0"/>
              <w:spacing w:after="80" w:line="240" w:lineRule="auto"/>
              <w:rPr>
                <w:rFonts w:ascii="Times New Roman" w:hAnsi="Times New Roman"/>
                <w:b/>
                <w:bCs/>
                <w:sz w:val="24"/>
                <w:szCs w:val="24"/>
                <w:vertAlign w:val="superscript"/>
              </w:rPr>
            </w:pPr>
            <w:r w:rsidRPr="002D4EF8">
              <w:rPr>
                <w:rFonts w:ascii="Times New Roman" w:hAnsi="Times New Roman"/>
                <w:b/>
                <w:bCs/>
                <w:sz w:val="24"/>
                <w:szCs w:val="24"/>
              </w:rPr>
              <w:t>М.П.</w:t>
            </w:r>
          </w:p>
        </w:tc>
      </w:tr>
    </w:tbl>
    <w:p w:rsidR="005710F4" w:rsidRPr="002D4EF8" w:rsidRDefault="005710F4" w:rsidP="005710F4">
      <w:pPr>
        <w:suppressAutoHyphens w:val="0"/>
        <w:spacing w:line="360" w:lineRule="auto"/>
        <w:rPr>
          <w:rFonts w:ascii="Times New Roman" w:hAnsi="Times New Roman"/>
          <w:i/>
          <w:sz w:val="24"/>
          <w:szCs w:val="24"/>
          <w:lang w:eastAsia="en-US"/>
        </w:rPr>
      </w:pPr>
    </w:p>
    <w:p w:rsidR="005710F4" w:rsidRPr="002D4EF8" w:rsidRDefault="005710F4" w:rsidP="005710F4">
      <w:pPr>
        <w:suppressAutoHyphens w:val="0"/>
        <w:spacing w:line="360" w:lineRule="auto"/>
        <w:rPr>
          <w:rFonts w:ascii="Times New Roman" w:hAnsi="Times New Roman"/>
          <w:i/>
          <w:sz w:val="24"/>
          <w:szCs w:val="24"/>
          <w:lang w:eastAsia="en-US"/>
        </w:rPr>
      </w:pPr>
    </w:p>
    <w:p w:rsidR="005710F4" w:rsidRPr="002D4EF8" w:rsidRDefault="005710F4" w:rsidP="005710F4">
      <w:pPr>
        <w:suppressAutoHyphens w:val="0"/>
        <w:spacing w:line="360" w:lineRule="auto"/>
        <w:rPr>
          <w:rFonts w:ascii="Times New Roman" w:hAnsi="Times New Roman"/>
          <w:i/>
          <w:sz w:val="24"/>
          <w:szCs w:val="24"/>
          <w:lang w:eastAsia="en-US"/>
        </w:rPr>
      </w:pPr>
    </w:p>
    <w:p w:rsidR="005710F4" w:rsidRPr="002D4EF8" w:rsidRDefault="005710F4" w:rsidP="005710F4">
      <w:pPr>
        <w:suppressAutoHyphens w:val="0"/>
        <w:spacing w:line="360" w:lineRule="auto"/>
        <w:rPr>
          <w:rFonts w:ascii="Times New Roman" w:hAnsi="Times New Roman"/>
          <w:i/>
          <w:sz w:val="24"/>
          <w:szCs w:val="24"/>
          <w:lang w:eastAsia="en-US"/>
        </w:rPr>
      </w:pPr>
    </w:p>
    <w:p w:rsidR="005710F4" w:rsidRPr="002D4EF8" w:rsidRDefault="005710F4" w:rsidP="005710F4">
      <w:pPr>
        <w:suppressAutoHyphens w:val="0"/>
        <w:spacing w:line="360" w:lineRule="auto"/>
        <w:rPr>
          <w:rFonts w:ascii="Times New Roman" w:hAnsi="Times New Roman"/>
          <w:i/>
          <w:sz w:val="24"/>
          <w:szCs w:val="24"/>
          <w:lang w:eastAsia="en-US"/>
        </w:rPr>
      </w:pPr>
    </w:p>
    <w:p w:rsidR="00465E18" w:rsidRDefault="00465E18" w:rsidP="005710F4">
      <w:pPr>
        <w:suppressAutoHyphens w:val="0"/>
        <w:spacing w:line="360" w:lineRule="auto"/>
        <w:rPr>
          <w:rFonts w:ascii="Times New Roman" w:hAnsi="Times New Roman"/>
          <w:i/>
          <w:sz w:val="24"/>
          <w:szCs w:val="24"/>
          <w:lang w:eastAsia="en-US"/>
        </w:rPr>
      </w:pPr>
    </w:p>
    <w:p w:rsidR="00464120" w:rsidRDefault="00464120" w:rsidP="005710F4">
      <w:pPr>
        <w:suppressAutoHyphens w:val="0"/>
        <w:spacing w:line="360" w:lineRule="auto"/>
        <w:rPr>
          <w:rFonts w:ascii="Times New Roman" w:hAnsi="Times New Roman"/>
          <w:i/>
          <w:sz w:val="24"/>
          <w:szCs w:val="24"/>
          <w:lang w:eastAsia="en-US"/>
        </w:rPr>
      </w:pPr>
    </w:p>
    <w:p w:rsidR="00464120" w:rsidRPr="002D4EF8" w:rsidRDefault="00464120" w:rsidP="005710F4">
      <w:pPr>
        <w:suppressAutoHyphens w:val="0"/>
        <w:spacing w:line="360" w:lineRule="auto"/>
        <w:rPr>
          <w:rFonts w:ascii="Times New Roman" w:hAnsi="Times New Roman"/>
          <w:i/>
          <w:sz w:val="24"/>
          <w:szCs w:val="24"/>
          <w:lang w:eastAsia="en-US"/>
        </w:rPr>
      </w:pPr>
    </w:p>
    <w:p w:rsidR="005710F4" w:rsidRPr="002D4EF8" w:rsidRDefault="005710F4" w:rsidP="005710F4">
      <w:pPr>
        <w:tabs>
          <w:tab w:val="left" w:pos="708"/>
        </w:tabs>
        <w:spacing w:line="240" w:lineRule="auto"/>
        <w:jc w:val="right"/>
        <w:rPr>
          <w:rFonts w:ascii="Times New Roman" w:eastAsia="Times New Roman" w:hAnsi="Times New Roman"/>
          <w:sz w:val="24"/>
          <w:szCs w:val="24"/>
        </w:rPr>
      </w:pPr>
      <w:r w:rsidRPr="002D4EF8">
        <w:rPr>
          <w:rFonts w:ascii="Times New Roman" w:eastAsia="Times New Roman" w:hAnsi="Times New Roman"/>
          <w:b/>
          <w:bCs/>
          <w:sz w:val="24"/>
          <w:szCs w:val="24"/>
        </w:rPr>
        <w:lastRenderedPageBreak/>
        <w:t xml:space="preserve">Приложение №1 </w:t>
      </w:r>
    </w:p>
    <w:p w:rsidR="005710F4" w:rsidRPr="002D4EF8" w:rsidRDefault="005710F4" w:rsidP="005710F4">
      <w:pPr>
        <w:tabs>
          <w:tab w:val="left" w:pos="708"/>
        </w:tabs>
        <w:spacing w:line="240" w:lineRule="auto"/>
        <w:jc w:val="right"/>
        <w:rPr>
          <w:rFonts w:ascii="Times New Roman" w:eastAsia="Times New Roman" w:hAnsi="Times New Roman"/>
          <w:sz w:val="24"/>
          <w:szCs w:val="24"/>
        </w:rPr>
      </w:pPr>
      <w:r w:rsidRPr="002D4EF8">
        <w:rPr>
          <w:rFonts w:ascii="Times New Roman" w:eastAsia="Times New Roman" w:hAnsi="Times New Roman"/>
          <w:b/>
          <w:bCs/>
          <w:sz w:val="24"/>
          <w:szCs w:val="24"/>
        </w:rPr>
        <w:t>к Договору поставки № ___от «__»_____201_г.</w:t>
      </w:r>
    </w:p>
    <w:p w:rsidR="005710F4" w:rsidRPr="002D4EF8" w:rsidRDefault="005710F4" w:rsidP="005710F4">
      <w:pPr>
        <w:tabs>
          <w:tab w:val="left" w:pos="708"/>
        </w:tabs>
        <w:spacing w:line="240" w:lineRule="auto"/>
        <w:jc w:val="center"/>
        <w:rPr>
          <w:rFonts w:ascii="Times New Roman" w:eastAsia="Times New Roman" w:hAnsi="Times New Roman"/>
          <w:sz w:val="24"/>
          <w:szCs w:val="24"/>
        </w:rPr>
      </w:pPr>
      <w:r w:rsidRPr="002D4EF8">
        <w:rPr>
          <w:rFonts w:ascii="Times New Roman" w:eastAsia="Times New Roman" w:hAnsi="Times New Roman"/>
          <w:b/>
          <w:bCs/>
          <w:sz w:val="24"/>
          <w:szCs w:val="24"/>
        </w:rPr>
        <w:t>Спецификация</w:t>
      </w:r>
    </w:p>
    <w:tbl>
      <w:tblPr>
        <w:tblW w:w="10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402"/>
        <w:gridCol w:w="851"/>
        <w:gridCol w:w="992"/>
        <w:gridCol w:w="2126"/>
        <w:gridCol w:w="2126"/>
      </w:tblGrid>
      <w:tr w:rsidR="005710F4" w:rsidRPr="002D4EF8" w:rsidTr="00454C66">
        <w:tc>
          <w:tcPr>
            <w:tcW w:w="675" w:type="dxa"/>
            <w:tcBorders>
              <w:top w:val="single" w:sz="4" w:space="0" w:color="auto"/>
              <w:left w:val="single" w:sz="4" w:space="0" w:color="auto"/>
              <w:bottom w:val="single" w:sz="4" w:space="0" w:color="auto"/>
              <w:right w:val="single" w:sz="4" w:space="0" w:color="auto"/>
            </w:tcBorders>
            <w:shd w:val="clear" w:color="auto" w:fill="auto"/>
          </w:tcPr>
          <w:p w:rsidR="005710F4" w:rsidRPr="002D4EF8" w:rsidRDefault="005710F4" w:rsidP="005710F4">
            <w:pPr>
              <w:suppressAutoHyphens w:val="0"/>
              <w:rPr>
                <w:rFonts w:ascii="Times New Roman" w:eastAsia="Times New Roman" w:hAnsi="Times New Roman"/>
                <w:sz w:val="24"/>
                <w:szCs w:val="24"/>
                <w:lang w:eastAsia="en-US"/>
              </w:rPr>
            </w:pPr>
            <w:r w:rsidRPr="002D4EF8">
              <w:rPr>
                <w:rFonts w:ascii="Times New Roman" w:eastAsia="Times New Roman" w:hAnsi="Times New Roman"/>
                <w:sz w:val="24"/>
                <w:szCs w:val="24"/>
                <w:lang w:eastAsia="en-US"/>
              </w:rPr>
              <w:t>№</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5710F4" w:rsidRPr="002D4EF8" w:rsidRDefault="005710F4" w:rsidP="005710F4">
            <w:pPr>
              <w:suppressAutoHyphens w:val="0"/>
              <w:rPr>
                <w:rFonts w:ascii="Times New Roman" w:eastAsia="Times New Roman" w:hAnsi="Times New Roman"/>
                <w:sz w:val="24"/>
                <w:szCs w:val="24"/>
                <w:lang w:eastAsia="en-US"/>
              </w:rPr>
            </w:pPr>
            <w:r w:rsidRPr="002D4EF8">
              <w:rPr>
                <w:rFonts w:ascii="Times New Roman" w:eastAsia="Times New Roman" w:hAnsi="Times New Roman"/>
                <w:sz w:val="24"/>
                <w:szCs w:val="24"/>
                <w:lang w:eastAsia="en-US"/>
              </w:rPr>
              <w:t>Товар</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710F4" w:rsidRPr="002D4EF8" w:rsidRDefault="005710F4" w:rsidP="005710F4">
            <w:pPr>
              <w:suppressAutoHyphens w:val="0"/>
              <w:rPr>
                <w:rFonts w:ascii="Times New Roman" w:eastAsia="Times New Roman" w:hAnsi="Times New Roman"/>
                <w:sz w:val="24"/>
                <w:szCs w:val="24"/>
                <w:lang w:eastAsia="en-US"/>
              </w:rPr>
            </w:pPr>
            <w:r w:rsidRPr="002D4EF8">
              <w:rPr>
                <w:rFonts w:ascii="Times New Roman" w:eastAsia="Times New Roman" w:hAnsi="Times New Roman"/>
                <w:sz w:val="24"/>
                <w:szCs w:val="24"/>
                <w:lang w:eastAsia="en-US"/>
              </w:rPr>
              <w:t>Кол-во</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710F4" w:rsidRPr="002D4EF8" w:rsidRDefault="005710F4" w:rsidP="005710F4">
            <w:pPr>
              <w:suppressAutoHyphens w:val="0"/>
              <w:rPr>
                <w:rFonts w:ascii="Times New Roman" w:eastAsia="Times New Roman" w:hAnsi="Times New Roman"/>
                <w:sz w:val="24"/>
                <w:szCs w:val="24"/>
                <w:lang w:eastAsia="en-US"/>
              </w:rPr>
            </w:pPr>
            <w:r w:rsidRPr="002D4EF8">
              <w:rPr>
                <w:rFonts w:ascii="Times New Roman" w:eastAsia="Times New Roman" w:hAnsi="Times New Roman"/>
                <w:sz w:val="24"/>
                <w:szCs w:val="24"/>
                <w:lang w:eastAsia="en-US"/>
              </w:rPr>
              <w:t>Ед. изм.</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710F4" w:rsidRPr="002D4EF8" w:rsidRDefault="005710F4" w:rsidP="005710F4">
            <w:pPr>
              <w:suppressAutoHyphens w:val="0"/>
              <w:rPr>
                <w:rFonts w:ascii="Times New Roman" w:hAnsi="Times New Roman"/>
                <w:sz w:val="24"/>
                <w:szCs w:val="24"/>
                <w:lang w:eastAsia="en-US"/>
              </w:rPr>
            </w:pPr>
            <w:r w:rsidRPr="002D4EF8">
              <w:rPr>
                <w:rFonts w:ascii="Times New Roman" w:hAnsi="Times New Roman"/>
                <w:sz w:val="24"/>
                <w:szCs w:val="24"/>
                <w:lang w:eastAsia="en-US"/>
              </w:rPr>
              <w:t xml:space="preserve">Цена, </w:t>
            </w:r>
            <w:proofErr w:type="spellStart"/>
            <w:r w:rsidRPr="002D4EF8">
              <w:rPr>
                <w:rFonts w:ascii="Times New Roman" w:hAnsi="Times New Roman"/>
                <w:sz w:val="24"/>
                <w:szCs w:val="24"/>
                <w:lang w:eastAsia="en-US"/>
              </w:rPr>
              <w:t>руб</w:t>
            </w:r>
            <w:proofErr w:type="gramStart"/>
            <w:r w:rsidRPr="002D4EF8">
              <w:rPr>
                <w:rFonts w:ascii="Times New Roman" w:hAnsi="Times New Roman"/>
                <w:sz w:val="24"/>
                <w:szCs w:val="24"/>
                <w:lang w:eastAsia="en-US"/>
              </w:rPr>
              <w:t>.к</w:t>
            </w:r>
            <w:proofErr w:type="gramEnd"/>
            <w:r w:rsidRPr="002D4EF8">
              <w:rPr>
                <w:rFonts w:ascii="Times New Roman" w:hAnsi="Times New Roman"/>
                <w:sz w:val="24"/>
                <w:szCs w:val="24"/>
                <w:lang w:eastAsia="en-US"/>
              </w:rPr>
              <w:t>оп</w:t>
            </w:r>
            <w:proofErr w:type="spellEnd"/>
            <w:r w:rsidRPr="002D4EF8">
              <w:rPr>
                <w:rFonts w:ascii="Times New Roman" w:hAnsi="Times New Roman"/>
                <w:sz w:val="24"/>
                <w:szCs w:val="24"/>
                <w:lang w:eastAsia="en-US"/>
              </w:rPr>
              <w:t xml:space="preserve">., </w:t>
            </w:r>
          </w:p>
          <w:p w:rsidR="005710F4" w:rsidRPr="002D4EF8" w:rsidRDefault="005710F4" w:rsidP="005710F4">
            <w:pPr>
              <w:suppressAutoHyphens w:val="0"/>
              <w:rPr>
                <w:rFonts w:ascii="Times New Roman" w:hAnsi="Times New Roman"/>
                <w:i/>
                <w:sz w:val="24"/>
                <w:szCs w:val="24"/>
                <w:lang w:eastAsia="en-US"/>
              </w:rPr>
            </w:pPr>
            <w:r w:rsidRPr="00464120">
              <w:rPr>
                <w:rFonts w:ascii="Times New Roman" w:hAnsi="Times New Roman"/>
                <w:i/>
                <w:sz w:val="24"/>
                <w:szCs w:val="24"/>
                <w:shd w:val="clear" w:color="auto" w:fill="FFFFFF" w:themeFill="background1"/>
                <w:lang w:eastAsia="en-US"/>
              </w:rPr>
              <w:t xml:space="preserve">в </w:t>
            </w:r>
            <w:proofErr w:type="spellStart"/>
            <w:r w:rsidRPr="00464120">
              <w:rPr>
                <w:rFonts w:ascii="Times New Roman" w:hAnsi="Times New Roman"/>
                <w:i/>
                <w:sz w:val="24"/>
                <w:szCs w:val="24"/>
                <w:shd w:val="clear" w:color="auto" w:fill="FFFFFF" w:themeFill="background1"/>
                <w:lang w:eastAsia="en-US"/>
              </w:rPr>
              <w:t>т.ч</w:t>
            </w:r>
            <w:proofErr w:type="spellEnd"/>
            <w:r w:rsidRPr="00464120">
              <w:rPr>
                <w:rFonts w:ascii="Times New Roman" w:hAnsi="Times New Roman"/>
                <w:i/>
                <w:sz w:val="24"/>
                <w:szCs w:val="24"/>
                <w:shd w:val="clear" w:color="auto" w:fill="FFFFFF" w:themeFill="background1"/>
                <w:lang w:eastAsia="en-US"/>
              </w:rPr>
              <w:t xml:space="preserve">. НДС </w:t>
            </w:r>
            <w:r w:rsidRPr="00464120">
              <w:rPr>
                <w:rFonts w:ascii="Times New Roman" w:hAnsi="Times New Roman"/>
                <w:i/>
                <w:iCs/>
                <w:sz w:val="24"/>
                <w:szCs w:val="24"/>
                <w:shd w:val="clear" w:color="auto" w:fill="FFFFFF" w:themeFill="background1"/>
                <w:lang w:eastAsia="en-US"/>
              </w:rPr>
              <w:t>(в случае, если организация не является плательщиком НДС, указывается – НДС не облагается)</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710F4" w:rsidRPr="002D4EF8" w:rsidRDefault="005710F4" w:rsidP="005710F4">
            <w:pPr>
              <w:suppressAutoHyphens w:val="0"/>
              <w:rPr>
                <w:rFonts w:ascii="Times New Roman" w:hAnsi="Times New Roman"/>
                <w:sz w:val="24"/>
                <w:szCs w:val="24"/>
                <w:lang w:eastAsia="en-US"/>
              </w:rPr>
            </w:pPr>
            <w:r w:rsidRPr="002D4EF8">
              <w:rPr>
                <w:rFonts w:ascii="Times New Roman" w:hAnsi="Times New Roman"/>
                <w:sz w:val="24"/>
                <w:szCs w:val="24"/>
                <w:lang w:eastAsia="en-US"/>
              </w:rPr>
              <w:t xml:space="preserve">Сумма, </w:t>
            </w:r>
            <w:proofErr w:type="spellStart"/>
            <w:r w:rsidRPr="002D4EF8">
              <w:rPr>
                <w:rFonts w:ascii="Times New Roman" w:hAnsi="Times New Roman"/>
                <w:sz w:val="24"/>
                <w:szCs w:val="24"/>
                <w:lang w:eastAsia="en-US"/>
              </w:rPr>
              <w:t>руб</w:t>
            </w:r>
            <w:proofErr w:type="gramStart"/>
            <w:r w:rsidRPr="002D4EF8">
              <w:rPr>
                <w:rFonts w:ascii="Times New Roman" w:hAnsi="Times New Roman"/>
                <w:sz w:val="24"/>
                <w:szCs w:val="24"/>
                <w:lang w:eastAsia="en-US"/>
              </w:rPr>
              <w:t>.к</w:t>
            </w:r>
            <w:proofErr w:type="gramEnd"/>
            <w:r w:rsidRPr="002D4EF8">
              <w:rPr>
                <w:rFonts w:ascii="Times New Roman" w:hAnsi="Times New Roman"/>
                <w:sz w:val="24"/>
                <w:szCs w:val="24"/>
                <w:lang w:eastAsia="en-US"/>
              </w:rPr>
              <w:t>оп</w:t>
            </w:r>
            <w:proofErr w:type="spellEnd"/>
            <w:r w:rsidRPr="002D4EF8">
              <w:rPr>
                <w:rFonts w:ascii="Times New Roman" w:hAnsi="Times New Roman"/>
                <w:sz w:val="24"/>
                <w:szCs w:val="24"/>
                <w:lang w:eastAsia="en-US"/>
              </w:rPr>
              <w:t xml:space="preserve">., </w:t>
            </w:r>
          </w:p>
          <w:p w:rsidR="005710F4" w:rsidRPr="002D4EF8" w:rsidRDefault="005710F4" w:rsidP="005710F4">
            <w:pPr>
              <w:suppressAutoHyphens w:val="0"/>
              <w:rPr>
                <w:rFonts w:ascii="Times New Roman" w:hAnsi="Times New Roman"/>
                <w:sz w:val="24"/>
                <w:szCs w:val="24"/>
                <w:lang w:eastAsia="en-US"/>
              </w:rPr>
            </w:pPr>
            <w:r w:rsidRPr="00464120">
              <w:rPr>
                <w:rFonts w:ascii="Times New Roman" w:hAnsi="Times New Roman"/>
                <w:i/>
                <w:sz w:val="24"/>
                <w:szCs w:val="24"/>
                <w:shd w:val="clear" w:color="auto" w:fill="FFFFFF" w:themeFill="background1"/>
                <w:lang w:eastAsia="en-US"/>
              </w:rPr>
              <w:t xml:space="preserve">в </w:t>
            </w:r>
            <w:proofErr w:type="spellStart"/>
            <w:r w:rsidRPr="00464120">
              <w:rPr>
                <w:rFonts w:ascii="Times New Roman" w:hAnsi="Times New Roman"/>
                <w:i/>
                <w:sz w:val="24"/>
                <w:szCs w:val="24"/>
                <w:shd w:val="clear" w:color="auto" w:fill="FFFFFF" w:themeFill="background1"/>
                <w:lang w:eastAsia="en-US"/>
              </w:rPr>
              <w:t>т.ч</w:t>
            </w:r>
            <w:proofErr w:type="spellEnd"/>
            <w:r w:rsidRPr="00464120">
              <w:rPr>
                <w:rFonts w:ascii="Times New Roman" w:hAnsi="Times New Roman"/>
                <w:i/>
                <w:sz w:val="24"/>
                <w:szCs w:val="24"/>
                <w:shd w:val="clear" w:color="auto" w:fill="FFFFFF" w:themeFill="background1"/>
                <w:lang w:eastAsia="en-US"/>
              </w:rPr>
              <w:t xml:space="preserve">. НДС </w:t>
            </w:r>
            <w:r w:rsidRPr="00464120">
              <w:rPr>
                <w:rFonts w:ascii="Times New Roman" w:hAnsi="Times New Roman"/>
                <w:i/>
                <w:iCs/>
                <w:sz w:val="24"/>
                <w:szCs w:val="24"/>
                <w:shd w:val="clear" w:color="auto" w:fill="FFFFFF" w:themeFill="background1"/>
                <w:lang w:eastAsia="en-US"/>
              </w:rPr>
              <w:t>(в случае, если организация не является плательщиком НДС, указывается – НДС не облагается)</w:t>
            </w:r>
          </w:p>
        </w:tc>
      </w:tr>
      <w:tr w:rsidR="005710F4" w:rsidRPr="002D4EF8" w:rsidTr="00454C66">
        <w:trPr>
          <w:trHeight w:hRule="exact" w:val="340"/>
        </w:trPr>
        <w:tc>
          <w:tcPr>
            <w:tcW w:w="675" w:type="dxa"/>
            <w:tcBorders>
              <w:top w:val="single" w:sz="4" w:space="0" w:color="auto"/>
              <w:left w:val="single" w:sz="4" w:space="0" w:color="auto"/>
              <w:bottom w:val="single" w:sz="4" w:space="0" w:color="auto"/>
              <w:right w:val="single" w:sz="4" w:space="0" w:color="auto"/>
            </w:tcBorders>
            <w:shd w:val="clear" w:color="auto" w:fill="auto"/>
          </w:tcPr>
          <w:p w:rsidR="005710F4" w:rsidRPr="002D4EF8" w:rsidRDefault="005710F4" w:rsidP="005710F4">
            <w:pPr>
              <w:suppressAutoHyphens w:val="0"/>
              <w:jc w:val="center"/>
              <w:rPr>
                <w:rFonts w:ascii="Times New Roman" w:eastAsia="Times New Roman" w:hAnsi="Times New Roman"/>
                <w:sz w:val="24"/>
                <w:szCs w:val="24"/>
                <w:lang w:eastAsia="en-US"/>
              </w:rPr>
            </w:pPr>
            <w:r w:rsidRPr="002D4EF8">
              <w:rPr>
                <w:rFonts w:ascii="Times New Roman" w:eastAsia="Times New Roman" w:hAnsi="Times New Roman"/>
                <w:sz w:val="24"/>
                <w:szCs w:val="24"/>
                <w:lang w:eastAsia="en-US"/>
              </w:rPr>
              <w:t>1</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5710F4" w:rsidRPr="002D4EF8" w:rsidRDefault="005710F4" w:rsidP="005710F4">
            <w:pPr>
              <w:suppressAutoHyphens w:val="0"/>
              <w:jc w:val="center"/>
              <w:rPr>
                <w:rFonts w:ascii="Times New Roman" w:eastAsia="Times New Roman" w:hAnsi="Times New Roman"/>
                <w:sz w:val="24"/>
                <w:szCs w:val="24"/>
                <w:lang w:eastAsia="en-US"/>
              </w:rPr>
            </w:pPr>
            <w:r w:rsidRPr="002D4EF8">
              <w:rPr>
                <w:rFonts w:ascii="Times New Roman" w:eastAsia="Times New Roman" w:hAnsi="Times New Roman"/>
                <w:sz w:val="24"/>
                <w:szCs w:val="24"/>
                <w:lang w:eastAsia="en-US"/>
              </w:rPr>
              <w:t>2</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5710F4" w:rsidRPr="002D4EF8" w:rsidRDefault="005710F4" w:rsidP="005710F4">
            <w:pPr>
              <w:suppressAutoHyphens w:val="0"/>
              <w:jc w:val="center"/>
              <w:rPr>
                <w:rFonts w:ascii="Times New Roman" w:eastAsia="Times New Roman" w:hAnsi="Times New Roman"/>
                <w:sz w:val="24"/>
                <w:szCs w:val="24"/>
                <w:lang w:eastAsia="en-US"/>
              </w:rPr>
            </w:pPr>
            <w:r w:rsidRPr="002D4EF8">
              <w:rPr>
                <w:rFonts w:ascii="Times New Roman" w:eastAsia="Times New Roman" w:hAnsi="Times New Roman"/>
                <w:sz w:val="24"/>
                <w:szCs w:val="24"/>
                <w:lang w:eastAsia="en-US"/>
              </w:rPr>
              <w:t>3</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5710F4" w:rsidRPr="002D4EF8" w:rsidRDefault="005710F4" w:rsidP="005710F4">
            <w:pPr>
              <w:suppressAutoHyphens w:val="0"/>
              <w:jc w:val="center"/>
              <w:rPr>
                <w:rFonts w:ascii="Times New Roman" w:eastAsia="Times New Roman" w:hAnsi="Times New Roman"/>
                <w:sz w:val="24"/>
                <w:szCs w:val="24"/>
                <w:lang w:eastAsia="en-US"/>
              </w:rPr>
            </w:pPr>
            <w:r w:rsidRPr="002D4EF8">
              <w:rPr>
                <w:rFonts w:ascii="Times New Roman" w:eastAsia="Times New Roman" w:hAnsi="Times New Roman"/>
                <w:sz w:val="24"/>
                <w:szCs w:val="24"/>
                <w:lang w:eastAsia="en-US"/>
              </w:rPr>
              <w:t>4</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710F4" w:rsidRPr="002D4EF8" w:rsidRDefault="005710F4" w:rsidP="005710F4">
            <w:pPr>
              <w:suppressAutoHyphens w:val="0"/>
              <w:jc w:val="center"/>
              <w:rPr>
                <w:rFonts w:ascii="Times New Roman" w:hAnsi="Times New Roman"/>
                <w:sz w:val="24"/>
                <w:szCs w:val="24"/>
                <w:lang w:eastAsia="en-US"/>
              </w:rPr>
            </w:pPr>
            <w:r w:rsidRPr="002D4EF8">
              <w:rPr>
                <w:rFonts w:ascii="Times New Roman" w:hAnsi="Times New Roman"/>
                <w:sz w:val="24"/>
                <w:szCs w:val="24"/>
                <w:lang w:eastAsia="en-US"/>
              </w:rPr>
              <w:t>5</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5710F4" w:rsidRPr="002D4EF8" w:rsidRDefault="005710F4" w:rsidP="005710F4">
            <w:pPr>
              <w:suppressAutoHyphens w:val="0"/>
              <w:jc w:val="center"/>
              <w:rPr>
                <w:rFonts w:ascii="Times New Roman" w:hAnsi="Times New Roman"/>
                <w:sz w:val="24"/>
                <w:szCs w:val="24"/>
                <w:lang w:eastAsia="en-US"/>
              </w:rPr>
            </w:pPr>
            <w:r w:rsidRPr="002D4EF8">
              <w:rPr>
                <w:rFonts w:ascii="Times New Roman" w:hAnsi="Times New Roman"/>
                <w:sz w:val="24"/>
                <w:szCs w:val="24"/>
                <w:lang w:eastAsia="en-US"/>
              </w:rPr>
              <w:t>6</w:t>
            </w:r>
          </w:p>
        </w:tc>
      </w:tr>
      <w:tr w:rsidR="00454C66" w:rsidRPr="002D4EF8" w:rsidTr="00454C66">
        <w:tc>
          <w:tcPr>
            <w:tcW w:w="675" w:type="dxa"/>
            <w:tcBorders>
              <w:top w:val="single" w:sz="4" w:space="0" w:color="auto"/>
              <w:left w:val="single" w:sz="4" w:space="0" w:color="auto"/>
              <w:bottom w:val="single" w:sz="4" w:space="0" w:color="auto"/>
              <w:right w:val="single" w:sz="4" w:space="0" w:color="auto"/>
            </w:tcBorders>
            <w:shd w:val="clear" w:color="auto" w:fill="auto"/>
          </w:tcPr>
          <w:p w:rsidR="00454C66" w:rsidRPr="002D4EF8" w:rsidRDefault="00454C66" w:rsidP="005710F4">
            <w:pPr>
              <w:suppressAutoHyphens w:val="0"/>
              <w:rPr>
                <w:rFonts w:ascii="Times New Roman" w:eastAsia="Times New Roman" w:hAnsi="Times New Roman"/>
                <w:sz w:val="24"/>
                <w:szCs w:val="24"/>
                <w:lang w:eastAsia="en-US"/>
              </w:rPr>
            </w:pPr>
            <w:r w:rsidRPr="002D4EF8">
              <w:rPr>
                <w:rFonts w:ascii="Times New Roman" w:eastAsia="Times New Roman" w:hAnsi="Times New Roman"/>
                <w:sz w:val="24"/>
                <w:szCs w:val="24"/>
                <w:lang w:eastAsia="en-US"/>
              </w:rPr>
              <w:t>1</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454C66" w:rsidRPr="002D4EF8" w:rsidRDefault="00454C66" w:rsidP="0038527C">
            <w:pPr>
              <w:spacing w:after="0" w:line="240" w:lineRule="auto"/>
              <w:rPr>
                <w:rFonts w:ascii="Times New Roman" w:eastAsia="Times New Roman" w:hAnsi="Times New Roman"/>
                <w:iCs/>
                <w:color w:val="000000"/>
                <w:sz w:val="24"/>
                <w:szCs w:val="24"/>
                <w:lang w:eastAsia="zh-CN"/>
              </w:rPr>
            </w:pPr>
            <w:r w:rsidRPr="002D4EF8">
              <w:rPr>
                <w:rFonts w:ascii="Times New Roman" w:eastAsia="Times New Roman" w:hAnsi="Times New Roman"/>
                <w:iCs/>
                <w:color w:val="000000"/>
                <w:sz w:val="24"/>
                <w:szCs w:val="24"/>
                <w:lang w:eastAsia="zh-CN"/>
              </w:rPr>
              <w:t xml:space="preserve">Труба ребристая чугунная </w:t>
            </w:r>
            <w:proofErr w:type="spellStart"/>
            <w:r w:rsidRPr="002D4EF8">
              <w:rPr>
                <w:rFonts w:ascii="Times New Roman" w:eastAsia="Times New Roman" w:hAnsi="Times New Roman"/>
                <w:iCs/>
                <w:color w:val="000000"/>
                <w:sz w:val="24"/>
                <w:szCs w:val="24"/>
                <w:lang w:eastAsia="zh-CN"/>
              </w:rPr>
              <w:t>экономайзерная</w:t>
            </w:r>
            <w:proofErr w:type="spellEnd"/>
            <w:r w:rsidRPr="002D4EF8">
              <w:rPr>
                <w:rFonts w:ascii="Times New Roman" w:eastAsia="Times New Roman" w:hAnsi="Times New Roman"/>
                <w:iCs/>
                <w:color w:val="000000"/>
                <w:sz w:val="24"/>
                <w:szCs w:val="24"/>
                <w:lang w:eastAsia="zh-CN"/>
              </w:rPr>
              <w:t xml:space="preserve"> (3 метра)</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54C66" w:rsidRPr="002D4EF8" w:rsidRDefault="00454C66" w:rsidP="0038527C">
            <w:pPr>
              <w:spacing w:after="0" w:line="240" w:lineRule="auto"/>
              <w:rPr>
                <w:rFonts w:ascii="Times New Roman" w:eastAsia="Times New Roman" w:hAnsi="Times New Roman"/>
                <w:iCs/>
                <w:color w:val="000000"/>
                <w:sz w:val="24"/>
                <w:szCs w:val="24"/>
                <w:lang w:eastAsia="zh-CN"/>
              </w:rPr>
            </w:pPr>
            <w:r w:rsidRPr="002D4EF8">
              <w:rPr>
                <w:rFonts w:ascii="Times New Roman" w:eastAsia="Times New Roman" w:hAnsi="Times New Roman"/>
                <w:iCs/>
                <w:color w:val="000000"/>
                <w:sz w:val="24"/>
                <w:szCs w:val="24"/>
                <w:lang w:eastAsia="zh-CN"/>
              </w:rPr>
              <w:t>420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54C66" w:rsidRPr="002D4EF8" w:rsidRDefault="00454C66" w:rsidP="005710F4">
            <w:pPr>
              <w:suppressAutoHyphens w:val="0"/>
              <w:rPr>
                <w:rFonts w:ascii="Times New Roman" w:eastAsia="Times New Roman" w:hAnsi="Times New Roman"/>
                <w:sz w:val="24"/>
                <w:szCs w:val="24"/>
                <w:lang w:eastAsia="en-US"/>
              </w:rPr>
            </w:pPr>
            <w:proofErr w:type="spellStart"/>
            <w:proofErr w:type="gramStart"/>
            <w:r>
              <w:rPr>
                <w:rFonts w:ascii="Times New Roman" w:eastAsia="Times New Roman" w:hAnsi="Times New Roman"/>
                <w:sz w:val="24"/>
                <w:szCs w:val="24"/>
                <w:lang w:eastAsia="en-US"/>
              </w:rPr>
              <w:t>шт</w:t>
            </w:r>
            <w:proofErr w:type="spellEnd"/>
            <w:proofErr w:type="gramEnd"/>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454C66" w:rsidRPr="002D4EF8" w:rsidRDefault="00454C66" w:rsidP="005710F4">
            <w:pPr>
              <w:suppressAutoHyphens w:val="0"/>
              <w:rPr>
                <w:rFonts w:ascii="Times New Roman" w:eastAsia="Times New Roman" w:hAnsi="Times New Roman"/>
                <w:sz w:val="24"/>
                <w:szCs w:val="24"/>
                <w:lang w:eastAsia="en-US"/>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454C66" w:rsidRPr="002D4EF8" w:rsidRDefault="00454C66" w:rsidP="005710F4">
            <w:pPr>
              <w:suppressAutoHyphens w:val="0"/>
              <w:rPr>
                <w:rFonts w:ascii="Times New Roman" w:eastAsia="Times New Roman" w:hAnsi="Times New Roman"/>
                <w:sz w:val="24"/>
                <w:szCs w:val="24"/>
                <w:lang w:eastAsia="en-US"/>
              </w:rPr>
            </w:pPr>
          </w:p>
        </w:tc>
      </w:tr>
      <w:tr w:rsidR="00454C66" w:rsidRPr="002D4EF8" w:rsidTr="00454C66">
        <w:tc>
          <w:tcPr>
            <w:tcW w:w="675" w:type="dxa"/>
            <w:tcBorders>
              <w:top w:val="single" w:sz="4" w:space="0" w:color="auto"/>
              <w:left w:val="single" w:sz="4" w:space="0" w:color="auto"/>
              <w:bottom w:val="single" w:sz="4" w:space="0" w:color="auto"/>
              <w:right w:val="single" w:sz="4" w:space="0" w:color="auto"/>
            </w:tcBorders>
            <w:shd w:val="clear" w:color="auto" w:fill="auto"/>
          </w:tcPr>
          <w:p w:rsidR="00454C66" w:rsidRPr="002D4EF8" w:rsidRDefault="00454C66" w:rsidP="005710F4">
            <w:pPr>
              <w:suppressAutoHyphens w:val="0"/>
              <w:rPr>
                <w:rFonts w:ascii="Times New Roman" w:eastAsia="Times New Roman" w:hAnsi="Times New Roman"/>
                <w:sz w:val="24"/>
                <w:szCs w:val="24"/>
                <w:lang w:eastAsia="en-US"/>
              </w:rPr>
            </w:pPr>
            <w:r w:rsidRPr="002D4EF8">
              <w:rPr>
                <w:rFonts w:ascii="Times New Roman" w:eastAsia="Times New Roman" w:hAnsi="Times New Roman"/>
                <w:sz w:val="24"/>
                <w:szCs w:val="24"/>
                <w:lang w:eastAsia="en-US"/>
              </w:rPr>
              <w:t>2</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454C66" w:rsidRPr="002D4EF8" w:rsidRDefault="00454C66" w:rsidP="0038527C">
            <w:pPr>
              <w:spacing w:after="0" w:line="240" w:lineRule="auto"/>
              <w:rPr>
                <w:rFonts w:ascii="Times New Roman" w:eastAsia="Times New Roman" w:hAnsi="Times New Roman"/>
                <w:iCs/>
                <w:color w:val="000000"/>
                <w:sz w:val="24"/>
                <w:szCs w:val="24"/>
                <w:lang w:eastAsia="zh-CN"/>
              </w:rPr>
            </w:pPr>
            <w:r w:rsidRPr="002D4EF8">
              <w:rPr>
                <w:rFonts w:ascii="Times New Roman" w:eastAsia="Times New Roman" w:hAnsi="Times New Roman"/>
                <w:iCs/>
                <w:color w:val="000000"/>
                <w:sz w:val="24"/>
                <w:szCs w:val="24"/>
                <w:lang w:eastAsia="zh-CN"/>
              </w:rPr>
              <w:t xml:space="preserve">Дуга </w:t>
            </w:r>
            <w:proofErr w:type="spellStart"/>
            <w:r w:rsidRPr="002D4EF8">
              <w:rPr>
                <w:rFonts w:ascii="Times New Roman" w:eastAsia="Times New Roman" w:hAnsi="Times New Roman"/>
                <w:iCs/>
                <w:color w:val="000000"/>
                <w:sz w:val="24"/>
                <w:szCs w:val="24"/>
                <w:lang w:eastAsia="zh-CN"/>
              </w:rPr>
              <w:t>экономайзерная</w:t>
            </w:r>
            <w:proofErr w:type="spellEnd"/>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54C66" w:rsidRPr="002D4EF8" w:rsidRDefault="00454C66" w:rsidP="0038527C">
            <w:pPr>
              <w:spacing w:after="0" w:line="240" w:lineRule="auto"/>
              <w:rPr>
                <w:rFonts w:ascii="Times New Roman" w:eastAsia="Times New Roman" w:hAnsi="Times New Roman"/>
                <w:iCs/>
                <w:color w:val="000000"/>
                <w:sz w:val="24"/>
                <w:szCs w:val="24"/>
                <w:lang w:eastAsia="zh-CN"/>
              </w:rPr>
            </w:pPr>
            <w:r w:rsidRPr="002D4EF8">
              <w:rPr>
                <w:rFonts w:ascii="Times New Roman" w:eastAsia="Times New Roman" w:hAnsi="Times New Roman"/>
                <w:iCs/>
                <w:color w:val="000000"/>
                <w:sz w:val="24"/>
                <w:szCs w:val="24"/>
                <w:lang w:eastAsia="zh-CN"/>
              </w:rPr>
              <w:t>558</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54C66" w:rsidRPr="002D4EF8" w:rsidRDefault="00454C66" w:rsidP="0038527C">
            <w:pPr>
              <w:suppressAutoHyphens w:val="0"/>
              <w:rPr>
                <w:rFonts w:ascii="Times New Roman" w:eastAsia="Times New Roman" w:hAnsi="Times New Roman"/>
                <w:sz w:val="24"/>
                <w:szCs w:val="24"/>
                <w:lang w:eastAsia="en-US"/>
              </w:rPr>
            </w:pPr>
            <w:proofErr w:type="spellStart"/>
            <w:proofErr w:type="gramStart"/>
            <w:r>
              <w:rPr>
                <w:rFonts w:ascii="Times New Roman" w:eastAsia="Times New Roman" w:hAnsi="Times New Roman"/>
                <w:sz w:val="24"/>
                <w:szCs w:val="24"/>
                <w:lang w:eastAsia="en-US"/>
              </w:rPr>
              <w:t>шт</w:t>
            </w:r>
            <w:proofErr w:type="spellEnd"/>
            <w:proofErr w:type="gramEnd"/>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454C66" w:rsidRPr="002D4EF8" w:rsidRDefault="00454C66" w:rsidP="005710F4">
            <w:pPr>
              <w:suppressAutoHyphens w:val="0"/>
              <w:rPr>
                <w:rFonts w:ascii="Times New Roman" w:eastAsia="Times New Roman" w:hAnsi="Times New Roman"/>
                <w:sz w:val="24"/>
                <w:szCs w:val="24"/>
                <w:lang w:eastAsia="en-US"/>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454C66" w:rsidRPr="002D4EF8" w:rsidRDefault="00454C66" w:rsidP="005710F4">
            <w:pPr>
              <w:suppressAutoHyphens w:val="0"/>
              <w:rPr>
                <w:rFonts w:ascii="Times New Roman" w:eastAsia="Times New Roman" w:hAnsi="Times New Roman"/>
                <w:sz w:val="24"/>
                <w:szCs w:val="24"/>
                <w:lang w:eastAsia="en-US"/>
              </w:rPr>
            </w:pPr>
          </w:p>
        </w:tc>
      </w:tr>
      <w:tr w:rsidR="00454C66" w:rsidRPr="002D4EF8" w:rsidTr="00454C66">
        <w:tc>
          <w:tcPr>
            <w:tcW w:w="675" w:type="dxa"/>
            <w:tcBorders>
              <w:top w:val="single" w:sz="4" w:space="0" w:color="auto"/>
              <w:left w:val="single" w:sz="4" w:space="0" w:color="auto"/>
              <w:bottom w:val="single" w:sz="4" w:space="0" w:color="auto"/>
              <w:right w:val="single" w:sz="4" w:space="0" w:color="auto"/>
            </w:tcBorders>
            <w:shd w:val="clear" w:color="auto" w:fill="auto"/>
          </w:tcPr>
          <w:p w:rsidR="00454C66" w:rsidRPr="002D4EF8" w:rsidRDefault="00454C66" w:rsidP="005710F4">
            <w:pPr>
              <w:suppressAutoHyphens w:val="0"/>
              <w:rPr>
                <w:rFonts w:ascii="Times New Roman" w:eastAsia="Times New Roman" w:hAnsi="Times New Roman"/>
                <w:sz w:val="24"/>
                <w:szCs w:val="24"/>
                <w:lang w:eastAsia="en-US"/>
              </w:rPr>
            </w:pPr>
            <w:r>
              <w:rPr>
                <w:rFonts w:ascii="Times New Roman" w:eastAsia="Times New Roman" w:hAnsi="Times New Roman"/>
                <w:sz w:val="24"/>
                <w:szCs w:val="24"/>
                <w:lang w:eastAsia="en-US"/>
              </w:rPr>
              <w:t>3</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454C66" w:rsidRPr="002D4EF8" w:rsidRDefault="00454C66" w:rsidP="0038527C">
            <w:pPr>
              <w:spacing w:after="0" w:line="240" w:lineRule="auto"/>
              <w:rPr>
                <w:rFonts w:ascii="Times New Roman" w:eastAsia="Times New Roman" w:hAnsi="Times New Roman"/>
                <w:iCs/>
                <w:color w:val="000000"/>
                <w:sz w:val="24"/>
                <w:szCs w:val="24"/>
                <w:lang w:eastAsia="zh-CN"/>
              </w:rPr>
            </w:pPr>
            <w:r w:rsidRPr="002D4EF8">
              <w:rPr>
                <w:rFonts w:ascii="Times New Roman" w:eastAsia="Times New Roman" w:hAnsi="Times New Roman"/>
                <w:iCs/>
                <w:color w:val="000000"/>
                <w:sz w:val="24"/>
                <w:szCs w:val="24"/>
                <w:lang w:eastAsia="zh-CN"/>
              </w:rPr>
              <w:t>Калач</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54C66" w:rsidRPr="002D4EF8" w:rsidRDefault="00454C66" w:rsidP="0038527C">
            <w:pPr>
              <w:spacing w:after="0" w:line="240" w:lineRule="auto"/>
              <w:rPr>
                <w:rFonts w:ascii="Times New Roman" w:eastAsia="Times New Roman" w:hAnsi="Times New Roman"/>
                <w:iCs/>
                <w:color w:val="000000"/>
                <w:sz w:val="24"/>
                <w:szCs w:val="24"/>
                <w:lang w:eastAsia="zh-CN"/>
              </w:rPr>
            </w:pPr>
            <w:r w:rsidRPr="002D4EF8">
              <w:rPr>
                <w:rFonts w:ascii="Times New Roman" w:eastAsia="Times New Roman" w:hAnsi="Times New Roman"/>
                <w:iCs/>
                <w:color w:val="000000"/>
                <w:sz w:val="24"/>
                <w:szCs w:val="24"/>
                <w:lang w:eastAsia="zh-CN"/>
              </w:rPr>
              <w:t>66</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54C66" w:rsidRPr="002D4EF8" w:rsidRDefault="00454C66" w:rsidP="0038527C">
            <w:pPr>
              <w:suppressAutoHyphens w:val="0"/>
              <w:rPr>
                <w:rFonts w:ascii="Times New Roman" w:eastAsia="Times New Roman" w:hAnsi="Times New Roman"/>
                <w:sz w:val="24"/>
                <w:szCs w:val="24"/>
                <w:lang w:eastAsia="en-US"/>
              </w:rPr>
            </w:pPr>
            <w:proofErr w:type="spellStart"/>
            <w:proofErr w:type="gramStart"/>
            <w:r>
              <w:rPr>
                <w:rFonts w:ascii="Times New Roman" w:eastAsia="Times New Roman" w:hAnsi="Times New Roman"/>
                <w:sz w:val="24"/>
                <w:szCs w:val="24"/>
                <w:lang w:eastAsia="en-US"/>
              </w:rPr>
              <w:t>шт</w:t>
            </w:r>
            <w:proofErr w:type="spellEnd"/>
            <w:proofErr w:type="gramEnd"/>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454C66" w:rsidRPr="002D4EF8" w:rsidRDefault="00454C66" w:rsidP="005710F4">
            <w:pPr>
              <w:suppressAutoHyphens w:val="0"/>
              <w:rPr>
                <w:rFonts w:ascii="Times New Roman" w:eastAsia="Times New Roman" w:hAnsi="Times New Roman"/>
                <w:sz w:val="24"/>
                <w:szCs w:val="24"/>
                <w:lang w:eastAsia="en-US"/>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454C66" w:rsidRPr="002D4EF8" w:rsidRDefault="00454C66" w:rsidP="005710F4">
            <w:pPr>
              <w:suppressAutoHyphens w:val="0"/>
              <w:rPr>
                <w:rFonts w:ascii="Times New Roman" w:eastAsia="Times New Roman" w:hAnsi="Times New Roman"/>
                <w:sz w:val="24"/>
                <w:szCs w:val="24"/>
                <w:lang w:eastAsia="en-US"/>
              </w:rPr>
            </w:pPr>
          </w:p>
        </w:tc>
      </w:tr>
      <w:tr w:rsidR="00454C66" w:rsidRPr="002D4EF8" w:rsidTr="00454C66">
        <w:tc>
          <w:tcPr>
            <w:tcW w:w="675" w:type="dxa"/>
            <w:tcBorders>
              <w:top w:val="single" w:sz="4" w:space="0" w:color="auto"/>
              <w:left w:val="single" w:sz="4" w:space="0" w:color="auto"/>
              <w:bottom w:val="single" w:sz="4" w:space="0" w:color="auto"/>
              <w:right w:val="single" w:sz="4" w:space="0" w:color="auto"/>
            </w:tcBorders>
            <w:shd w:val="clear" w:color="auto" w:fill="auto"/>
          </w:tcPr>
          <w:p w:rsidR="00454C66" w:rsidRPr="002D4EF8" w:rsidRDefault="00454C66" w:rsidP="005710F4">
            <w:pPr>
              <w:suppressAutoHyphens w:val="0"/>
              <w:rPr>
                <w:rFonts w:ascii="Times New Roman" w:eastAsia="Times New Roman" w:hAnsi="Times New Roman"/>
                <w:sz w:val="24"/>
                <w:szCs w:val="24"/>
                <w:lang w:eastAsia="en-US"/>
              </w:rPr>
            </w:pPr>
            <w:r>
              <w:rPr>
                <w:rFonts w:ascii="Times New Roman" w:eastAsia="Times New Roman" w:hAnsi="Times New Roman"/>
                <w:sz w:val="24"/>
                <w:szCs w:val="24"/>
                <w:lang w:eastAsia="en-US"/>
              </w:rPr>
              <w:t>4</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454C66" w:rsidRPr="002D4EF8" w:rsidRDefault="00454C66" w:rsidP="0038527C">
            <w:pPr>
              <w:spacing w:after="0" w:line="240" w:lineRule="auto"/>
              <w:rPr>
                <w:rFonts w:ascii="Times New Roman" w:eastAsia="Times New Roman" w:hAnsi="Times New Roman"/>
                <w:iCs/>
                <w:color w:val="000000"/>
                <w:sz w:val="24"/>
                <w:szCs w:val="24"/>
                <w:lang w:eastAsia="zh-CN"/>
              </w:rPr>
            </w:pPr>
            <w:r w:rsidRPr="002D4EF8">
              <w:rPr>
                <w:rFonts w:ascii="Times New Roman" w:eastAsia="Times New Roman" w:hAnsi="Times New Roman"/>
                <w:iCs/>
                <w:color w:val="000000"/>
                <w:sz w:val="24"/>
                <w:szCs w:val="24"/>
                <w:lang w:eastAsia="zh-CN"/>
              </w:rPr>
              <w:t xml:space="preserve">Труба ребристая чугунная </w:t>
            </w:r>
            <w:proofErr w:type="spellStart"/>
            <w:r w:rsidRPr="002D4EF8">
              <w:rPr>
                <w:rFonts w:ascii="Times New Roman" w:eastAsia="Times New Roman" w:hAnsi="Times New Roman"/>
                <w:iCs/>
                <w:color w:val="000000"/>
                <w:sz w:val="24"/>
                <w:szCs w:val="24"/>
                <w:lang w:eastAsia="zh-CN"/>
              </w:rPr>
              <w:t>экономайзерная</w:t>
            </w:r>
            <w:proofErr w:type="spellEnd"/>
            <w:r w:rsidRPr="002D4EF8">
              <w:rPr>
                <w:rFonts w:ascii="Times New Roman" w:eastAsia="Times New Roman" w:hAnsi="Times New Roman"/>
                <w:iCs/>
                <w:color w:val="000000"/>
                <w:sz w:val="24"/>
                <w:szCs w:val="24"/>
                <w:lang w:eastAsia="zh-CN"/>
              </w:rPr>
              <w:t xml:space="preserve"> (2 метра) </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54C66" w:rsidRPr="002D4EF8" w:rsidRDefault="00454C66" w:rsidP="0038527C">
            <w:pPr>
              <w:spacing w:after="0" w:line="240" w:lineRule="auto"/>
              <w:rPr>
                <w:rFonts w:ascii="Times New Roman" w:eastAsia="Times New Roman" w:hAnsi="Times New Roman"/>
                <w:iCs/>
                <w:color w:val="000000"/>
                <w:sz w:val="24"/>
                <w:szCs w:val="24"/>
                <w:lang w:eastAsia="zh-CN"/>
              </w:rPr>
            </w:pPr>
            <w:r w:rsidRPr="002D4EF8">
              <w:rPr>
                <w:rFonts w:ascii="Times New Roman" w:eastAsia="Times New Roman" w:hAnsi="Times New Roman"/>
                <w:iCs/>
                <w:color w:val="000000"/>
                <w:sz w:val="24"/>
                <w:szCs w:val="24"/>
                <w:lang w:eastAsia="zh-CN"/>
              </w:rPr>
              <w:t>299</w:t>
            </w:r>
          </w:p>
          <w:p w:rsidR="00454C66" w:rsidRPr="002D4EF8" w:rsidRDefault="00454C66" w:rsidP="0038527C">
            <w:pPr>
              <w:spacing w:after="0" w:line="240" w:lineRule="auto"/>
              <w:rPr>
                <w:rFonts w:ascii="Times New Roman" w:eastAsia="Times New Roman" w:hAnsi="Times New Roman"/>
                <w:iCs/>
                <w:color w:val="000000"/>
                <w:sz w:val="24"/>
                <w:szCs w:val="24"/>
                <w:lang w:eastAsia="zh-C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54C66" w:rsidRPr="002D4EF8" w:rsidRDefault="00454C66" w:rsidP="0038527C">
            <w:pPr>
              <w:suppressAutoHyphens w:val="0"/>
              <w:rPr>
                <w:rFonts w:ascii="Times New Roman" w:eastAsia="Times New Roman" w:hAnsi="Times New Roman"/>
                <w:sz w:val="24"/>
                <w:szCs w:val="24"/>
                <w:lang w:eastAsia="en-US"/>
              </w:rPr>
            </w:pPr>
            <w:proofErr w:type="spellStart"/>
            <w:proofErr w:type="gramStart"/>
            <w:r>
              <w:rPr>
                <w:rFonts w:ascii="Times New Roman" w:eastAsia="Times New Roman" w:hAnsi="Times New Roman"/>
                <w:sz w:val="24"/>
                <w:szCs w:val="24"/>
                <w:lang w:eastAsia="en-US"/>
              </w:rPr>
              <w:t>шт</w:t>
            </w:r>
            <w:proofErr w:type="spellEnd"/>
            <w:proofErr w:type="gramEnd"/>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454C66" w:rsidRPr="002D4EF8" w:rsidRDefault="00454C66" w:rsidP="005710F4">
            <w:pPr>
              <w:suppressAutoHyphens w:val="0"/>
              <w:rPr>
                <w:rFonts w:ascii="Times New Roman" w:eastAsia="Times New Roman" w:hAnsi="Times New Roman"/>
                <w:sz w:val="24"/>
                <w:szCs w:val="24"/>
                <w:lang w:eastAsia="en-US"/>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454C66" w:rsidRPr="002D4EF8" w:rsidRDefault="00454C66" w:rsidP="005710F4">
            <w:pPr>
              <w:suppressAutoHyphens w:val="0"/>
              <w:rPr>
                <w:rFonts w:ascii="Times New Roman" w:eastAsia="Times New Roman" w:hAnsi="Times New Roman"/>
                <w:sz w:val="24"/>
                <w:szCs w:val="24"/>
                <w:lang w:eastAsia="en-US"/>
              </w:rPr>
            </w:pPr>
          </w:p>
        </w:tc>
      </w:tr>
      <w:tr w:rsidR="00454C66" w:rsidRPr="002D4EF8" w:rsidTr="00454C66">
        <w:tc>
          <w:tcPr>
            <w:tcW w:w="675" w:type="dxa"/>
            <w:tcBorders>
              <w:top w:val="single" w:sz="4" w:space="0" w:color="auto"/>
              <w:left w:val="single" w:sz="4" w:space="0" w:color="auto"/>
              <w:bottom w:val="single" w:sz="4" w:space="0" w:color="auto"/>
              <w:right w:val="single" w:sz="4" w:space="0" w:color="auto"/>
            </w:tcBorders>
            <w:shd w:val="clear" w:color="auto" w:fill="auto"/>
          </w:tcPr>
          <w:p w:rsidR="00454C66" w:rsidRPr="002D4EF8" w:rsidRDefault="00454C66" w:rsidP="005710F4">
            <w:pPr>
              <w:suppressAutoHyphens w:val="0"/>
              <w:rPr>
                <w:rFonts w:ascii="Times New Roman" w:eastAsia="Times New Roman" w:hAnsi="Times New Roman"/>
                <w:sz w:val="24"/>
                <w:szCs w:val="24"/>
                <w:lang w:eastAsia="en-US"/>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454C66" w:rsidRPr="002D4EF8" w:rsidRDefault="00454C66" w:rsidP="005710F4">
            <w:pPr>
              <w:suppressAutoHyphens w:val="0"/>
              <w:rPr>
                <w:rFonts w:ascii="Times New Roman" w:eastAsia="Times New Roman" w:hAnsi="Times New Roman"/>
                <w:sz w:val="24"/>
                <w:szCs w:val="24"/>
                <w:lang w:eastAsia="en-US"/>
              </w:rPr>
            </w:pPr>
            <w:r w:rsidRPr="002D4EF8">
              <w:rPr>
                <w:rFonts w:ascii="Times New Roman" w:eastAsia="Times New Roman" w:hAnsi="Times New Roman"/>
                <w:sz w:val="24"/>
                <w:szCs w:val="24"/>
                <w:lang w:eastAsia="en-US"/>
              </w:rPr>
              <w:t>Итого</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54C66" w:rsidRPr="002D4EF8" w:rsidRDefault="00454C66" w:rsidP="005710F4">
            <w:pPr>
              <w:suppressAutoHyphens w:val="0"/>
              <w:rPr>
                <w:rFonts w:ascii="Times New Roman" w:eastAsia="Times New Roman" w:hAnsi="Times New Roman"/>
                <w:sz w:val="24"/>
                <w:szCs w:val="24"/>
                <w:lang w:eastAsia="en-US"/>
              </w:rPr>
            </w:pPr>
            <w:r>
              <w:rPr>
                <w:rFonts w:ascii="Times New Roman" w:eastAsia="Times New Roman" w:hAnsi="Times New Roman"/>
                <w:sz w:val="24"/>
                <w:szCs w:val="24"/>
                <w:lang w:eastAsia="en-US"/>
              </w:rPr>
              <w:t>1343</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454C66" w:rsidRPr="002D4EF8" w:rsidRDefault="00454C66" w:rsidP="0038527C">
            <w:pPr>
              <w:suppressAutoHyphens w:val="0"/>
              <w:rPr>
                <w:rFonts w:ascii="Times New Roman" w:eastAsia="Times New Roman" w:hAnsi="Times New Roman"/>
                <w:sz w:val="24"/>
                <w:szCs w:val="24"/>
                <w:lang w:eastAsia="en-US"/>
              </w:rPr>
            </w:pPr>
            <w:proofErr w:type="spellStart"/>
            <w:proofErr w:type="gramStart"/>
            <w:r>
              <w:rPr>
                <w:rFonts w:ascii="Times New Roman" w:eastAsia="Times New Roman" w:hAnsi="Times New Roman"/>
                <w:sz w:val="24"/>
                <w:szCs w:val="24"/>
                <w:lang w:eastAsia="en-US"/>
              </w:rPr>
              <w:t>шт</w:t>
            </w:r>
            <w:proofErr w:type="spellEnd"/>
            <w:proofErr w:type="gramEnd"/>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454C66" w:rsidRPr="002D4EF8" w:rsidRDefault="00454C66" w:rsidP="005710F4">
            <w:pPr>
              <w:suppressAutoHyphens w:val="0"/>
              <w:jc w:val="center"/>
              <w:rPr>
                <w:rFonts w:ascii="Times New Roman" w:eastAsia="Times New Roman" w:hAnsi="Times New Roman"/>
                <w:sz w:val="24"/>
                <w:szCs w:val="24"/>
                <w:lang w:eastAsia="en-US"/>
              </w:rPr>
            </w:pPr>
            <w:r w:rsidRPr="002D4EF8">
              <w:rPr>
                <w:rFonts w:ascii="Times New Roman" w:eastAsia="Times New Roman" w:hAnsi="Times New Roman"/>
                <w:sz w:val="24"/>
                <w:szCs w:val="24"/>
                <w:lang w:eastAsia="en-US"/>
              </w:rPr>
              <w:t>Х</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454C66" w:rsidRPr="002D4EF8" w:rsidRDefault="00454C66" w:rsidP="005710F4">
            <w:pPr>
              <w:suppressAutoHyphens w:val="0"/>
              <w:rPr>
                <w:rFonts w:ascii="Times New Roman" w:eastAsia="Times New Roman" w:hAnsi="Times New Roman"/>
                <w:sz w:val="24"/>
                <w:szCs w:val="24"/>
                <w:lang w:eastAsia="en-US"/>
              </w:rPr>
            </w:pPr>
          </w:p>
        </w:tc>
      </w:tr>
    </w:tbl>
    <w:p w:rsidR="005710F4" w:rsidRPr="002D4EF8" w:rsidRDefault="005710F4" w:rsidP="005710F4">
      <w:pPr>
        <w:suppressAutoHyphens w:val="0"/>
        <w:spacing w:line="360" w:lineRule="auto"/>
        <w:rPr>
          <w:rFonts w:ascii="Times New Roman" w:hAnsi="Times New Roman"/>
          <w:i/>
          <w:sz w:val="24"/>
          <w:szCs w:val="24"/>
          <w:lang w:eastAsia="en-US"/>
        </w:rPr>
      </w:pPr>
    </w:p>
    <w:tbl>
      <w:tblPr>
        <w:tblpPr w:leftFromText="180" w:rightFromText="180" w:vertAnchor="text" w:horzAnchor="margin" w:tblpY="79"/>
        <w:tblW w:w="9241" w:type="dxa"/>
        <w:tblLayout w:type="fixed"/>
        <w:tblCellMar>
          <w:left w:w="70" w:type="dxa"/>
          <w:right w:w="70" w:type="dxa"/>
        </w:tblCellMar>
        <w:tblLook w:val="0000" w:firstRow="0" w:lastRow="0" w:firstColumn="0" w:lastColumn="0" w:noHBand="0" w:noVBand="0"/>
      </w:tblPr>
      <w:tblGrid>
        <w:gridCol w:w="4112"/>
        <w:gridCol w:w="410"/>
        <w:gridCol w:w="4719"/>
      </w:tblGrid>
      <w:tr w:rsidR="005710F4" w:rsidRPr="002D4EF8" w:rsidTr="005710F4">
        <w:trPr>
          <w:cantSplit/>
          <w:trHeight w:val="385"/>
        </w:trPr>
        <w:tc>
          <w:tcPr>
            <w:tcW w:w="9241" w:type="dxa"/>
            <w:gridSpan w:val="3"/>
          </w:tcPr>
          <w:p w:rsidR="005710F4" w:rsidRPr="00465E18" w:rsidRDefault="005710F4" w:rsidP="005710F4">
            <w:pPr>
              <w:widowControl w:val="0"/>
              <w:tabs>
                <w:tab w:val="left" w:pos="1440"/>
              </w:tabs>
              <w:snapToGrid w:val="0"/>
              <w:spacing w:after="80" w:line="360" w:lineRule="auto"/>
              <w:jc w:val="center"/>
              <w:rPr>
                <w:rFonts w:ascii="Times New Roman" w:hAnsi="Times New Roman"/>
                <w:b/>
                <w:bCs/>
                <w:sz w:val="24"/>
                <w:szCs w:val="24"/>
              </w:rPr>
            </w:pPr>
            <w:r w:rsidRPr="00465E18">
              <w:rPr>
                <w:rFonts w:ascii="Times New Roman" w:hAnsi="Times New Roman"/>
                <w:b/>
                <w:bCs/>
                <w:sz w:val="24"/>
                <w:szCs w:val="24"/>
              </w:rPr>
              <w:t>Подписи Сторон</w:t>
            </w:r>
          </w:p>
        </w:tc>
      </w:tr>
      <w:tr w:rsidR="005710F4" w:rsidRPr="002D4EF8" w:rsidTr="005710F4">
        <w:trPr>
          <w:trHeight w:val="1147"/>
        </w:trPr>
        <w:tc>
          <w:tcPr>
            <w:tcW w:w="4112" w:type="dxa"/>
          </w:tcPr>
          <w:p w:rsidR="005710F4" w:rsidRPr="002D4EF8" w:rsidRDefault="005710F4" w:rsidP="005710F4">
            <w:pPr>
              <w:widowControl w:val="0"/>
              <w:tabs>
                <w:tab w:val="left" w:pos="426"/>
                <w:tab w:val="left" w:pos="720"/>
              </w:tabs>
              <w:snapToGrid w:val="0"/>
              <w:spacing w:after="80" w:line="240" w:lineRule="auto"/>
              <w:rPr>
                <w:rFonts w:ascii="Times New Roman" w:hAnsi="Times New Roman"/>
                <w:b/>
                <w:bCs/>
                <w:sz w:val="24"/>
                <w:szCs w:val="24"/>
              </w:rPr>
            </w:pPr>
            <w:r w:rsidRPr="002D4EF8">
              <w:rPr>
                <w:rFonts w:ascii="Times New Roman" w:hAnsi="Times New Roman"/>
                <w:b/>
                <w:bCs/>
                <w:sz w:val="24"/>
                <w:szCs w:val="24"/>
              </w:rPr>
              <w:t>__________________</w:t>
            </w:r>
          </w:p>
          <w:p w:rsidR="005710F4" w:rsidRPr="002D4EF8" w:rsidRDefault="005710F4" w:rsidP="005710F4">
            <w:pPr>
              <w:widowControl w:val="0"/>
              <w:tabs>
                <w:tab w:val="left" w:pos="426"/>
                <w:tab w:val="left" w:pos="720"/>
              </w:tabs>
              <w:snapToGrid w:val="0"/>
              <w:spacing w:after="80" w:line="240" w:lineRule="auto"/>
              <w:rPr>
                <w:rFonts w:ascii="Times New Roman" w:hAnsi="Times New Roman"/>
                <w:bCs/>
                <w:i/>
                <w:sz w:val="24"/>
                <w:szCs w:val="24"/>
                <w:vertAlign w:val="superscript"/>
              </w:rPr>
            </w:pPr>
            <w:r w:rsidRPr="002D4EF8">
              <w:rPr>
                <w:rFonts w:ascii="Times New Roman" w:hAnsi="Times New Roman"/>
                <w:bCs/>
                <w:sz w:val="24"/>
                <w:szCs w:val="24"/>
                <w:vertAlign w:val="superscript"/>
              </w:rPr>
              <w:t xml:space="preserve">                 (</w:t>
            </w:r>
            <w:r w:rsidRPr="002D4EF8">
              <w:rPr>
                <w:rFonts w:ascii="Times New Roman" w:hAnsi="Times New Roman"/>
                <w:bCs/>
                <w:i/>
                <w:sz w:val="24"/>
                <w:szCs w:val="24"/>
                <w:vertAlign w:val="superscript"/>
              </w:rPr>
              <w:t>должность)</w:t>
            </w:r>
          </w:p>
          <w:p w:rsidR="005710F4" w:rsidRPr="002D4EF8" w:rsidRDefault="005710F4" w:rsidP="005710F4">
            <w:pPr>
              <w:widowControl w:val="0"/>
              <w:tabs>
                <w:tab w:val="left" w:pos="426"/>
                <w:tab w:val="left" w:pos="720"/>
              </w:tabs>
              <w:snapToGrid w:val="0"/>
              <w:spacing w:after="80" w:line="360" w:lineRule="auto"/>
              <w:rPr>
                <w:rFonts w:ascii="Times New Roman" w:hAnsi="Times New Roman"/>
                <w:b/>
                <w:bCs/>
                <w:sz w:val="24"/>
                <w:szCs w:val="24"/>
              </w:rPr>
            </w:pPr>
          </w:p>
          <w:p w:rsidR="005710F4" w:rsidRPr="002D4EF8" w:rsidRDefault="005710F4" w:rsidP="005710F4">
            <w:pPr>
              <w:widowControl w:val="0"/>
              <w:tabs>
                <w:tab w:val="left" w:pos="426"/>
                <w:tab w:val="left" w:pos="720"/>
              </w:tabs>
              <w:snapToGrid w:val="0"/>
              <w:spacing w:after="80" w:line="240" w:lineRule="auto"/>
              <w:rPr>
                <w:rFonts w:ascii="Times New Roman" w:hAnsi="Times New Roman"/>
                <w:b/>
                <w:bCs/>
                <w:sz w:val="24"/>
                <w:szCs w:val="24"/>
              </w:rPr>
            </w:pPr>
            <w:r w:rsidRPr="002D4EF8">
              <w:rPr>
                <w:rFonts w:ascii="Times New Roman" w:hAnsi="Times New Roman"/>
                <w:b/>
                <w:bCs/>
                <w:sz w:val="24"/>
                <w:szCs w:val="24"/>
              </w:rPr>
              <w:t>_____________/____________/</w:t>
            </w:r>
          </w:p>
          <w:p w:rsidR="005710F4" w:rsidRPr="002D4EF8" w:rsidRDefault="005710F4" w:rsidP="005710F4">
            <w:pPr>
              <w:widowControl w:val="0"/>
              <w:tabs>
                <w:tab w:val="left" w:pos="426"/>
                <w:tab w:val="left" w:pos="720"/>
              </w:tabs>
              <w:snapToGrid w:val="0"/>
              <w:spacing w:after="80" w:line="240" w:lineRule="auto"/>
              <w:rPr>
                <w:rFonts w:ascii="Times New Roman" w:hAnsi="Times New Roman"/>
                <w:bCs/>
                <w:i/>
                <w:sz w:val="24"/>
                <w:szCs w:val="24"/>
                <w:vertAlign w:val="superscript"/>
              </w:rPr>
            </w:pPr>
            <w:r w:rsidRPr="002D4EF8">
              <w:rPr>
                <w:rFonts w:ascii="Times New Roman" w:hAnsi="Times New Roman"/>
                <w:bCs/>
                <w:i/>
                <w:sz w:val="24"/>
                <w:szCs w:val="24"/>
                <w:vertAlign w:val="superscript"/>
              </w:rPr>
              <w:t xml:space="preserve">                                                    (ФИО)  </w:t>
            </w:r>
          </w:p>
          <w:p w:rsidR="005710F4" w:rsidRPr="002D4EF8" w:rsidRDefault="005710F4" w:rsidP="005710F4">
            <w:pPr>
              <w:widowControl w:val="0"/>
              <w:tabs>
                <w:tab w:val="left" w:pos="426"/>
                <w:tab w:val="left" w:pos="720"/>
              </w:tabs>
              <w:snapToGrid w:val="0"/>
              <w:spacing w:after="0" w:line="360" w:lineRule="auto"/>
              <w:rPr>
                <w:rFonts w:ascii="Times New Roman" w:hAnsi="Times New Roman"/>
                <w:b/>
                <w:bCs/>
                <w:sz w:val="24"/>
                <w:szCs w:val="24"/>
              </w:rPr>
            </w:pPr>
            <w:r w:rsidRPr="002D4EF8">
              <w:rPr>
                <w:rFonts w:ascii="Times New Roman" w:hAnsi="Times New Roman"/>
                <w:b/>
                <w:bCs/>
                <w:sz w:val="24"/>
                <w:szCs w:val="24"/>
              </w:rPr>
              <w:t>М.П.</w:t>
            </w:r>
          </w:p>
        </w:tc>
        <w:tc>
          <w:tcPr>
            <w:tcW w:w="410" w:type="dxa"/>
          </w:tcPr>
          <w:p w:rsidR="005710F4" w:rsidRPr="002D4EF8" w:rsidRDefault="005710F4" w:rsidP="005710F4">
            <w:pPr>
              <w:widowControl w:val="0"/>
              <w:snapToGrid w:val="0"/>
              <w:spacing w:after="0" w:line="360" w:lineRule="auto"/>
              <w:ind w:firstLine="35"/>
              <w:jc w:val="right"/>
              <w:rPr>
                <w:rFonts w:ascii="Times New Roman" w:hAnsi="Times New Roman"/>
                <w:b/>
                <w:bCs/>
                <w:sz w:val="24"/>
                <w:szCs w:val="24"/>
              </w:rPr>
            </w:pPr>
          </w:p>
        </w:tc>
        <w:tc>
          <w:tcPr>
            <w:tcW w:w="4719" w:type="dxa"/>
          </w:tcPr>
          <w:p w:rsidR="005710F4" w:rsidRPr="00465E18" w:rsidRDefault="005710F4" w:rsidP="005710F4">
            <w:pPr>
              <w:widowControl w:val="0"/>
              <w:tabs>
                <w:tab w:val="left" w:pos="1440"/>
              </w:tabs>
              <w:snapToGrid w:val="0"/>
              <w:spacing w:after="80" w:line="240" w:lineRule="auto"/>
              <w:rPr>
                <w:rFonts w:ascii="Times New Roman" w:hAnsi="Times New Roman"/>
                <w:b/>
                <w:bCs/>
                <w:sz w:val="24"/>
                <w:szCs w:val="24"/>
              </w:rPr>
            </w:pPr>
            <w:r w:rsidRPr="00465E18">
              <w:rPr>
                <w:rFonts w:ascii="Times New Roman" w:hAnsi="Times New Roman"/>
                <w:b/>
                <w:bCs/>
                <w:sz w:val="24"/>
                <w:szCs w:val="24"/>
              </w:rPr>
              <w:t>__________________</w:t>
            </w:r>
          </w:p>
          <w:p w:rsidR="005710F4" w:rsidRPr="00465E18" w:rsidRDefault="005710F4" w:rsidP="005710F4">
            <w:pPr>
              <w:widowControl w:val="0"/>
              <w:tabs>
                <w:tab w:val="left" w:pos="426"/>
                <w:tab w:val="left" w:pos="720"/>
              </w:tabs>
              <w:snapToGrid w:val="0"/>
              <w:spacing w:after="80" w:line="240" w:lineRule="auto"/>
              <w:rPr>
                <w:rFonts w:ascii="Times New Roman" w:hAnsi="Times New Roman"/>
                <w:bCs/>
                <w:i/>
                <w:sz w:val="24"/>
                <w:szCs w:val="24"/>
                <w:vertAlign w:val="superscript"/>
              </w:rPr>
            </w:pPr>
            <w:r w:rsidRPr="00465E18">
              <w:rPr>
                <w:rFonts w:ascii="Times New Roman" w:hAnsi="Times New Roman"/>
                <w:bCs/>
                <w:sz w:val="24"/>
                <w:szCs w:val="24"/>
                <w:vertAlign w:val="superscript"/>
              </w:rPr>
              <w:t xml:space="preserve">             (</w:t>
            </w:r>
            <w:r w:rsidRPr="00465E18">
              <w:rPr>
                <w:rFonts w:ascii="Times New Roman" w:hAnsi="Times New Roman"/>
                <w:bCs/>
                <w:i/>
                <w:sz w:val="24"/>
                <w:szCs w:val="24"/>
                <w:vertAlign w:val="superscript"/>
              </w:rPr>
              <w:t>должность)</w:t>
            </w:r>
          </w:p>
          <w:p w:rsidR="005710F4" w:rsidRPr="00465E18" w:rsidRDefault="005710F4" w:rsidP="005710F4">
            <w:pPr>
              <w:widowControl w:val="0"/>
              <w:tabs>
                <w:tab w:val="left" w:pos="1440"/>
              </w:tabs>
              <w:snapToGrid w:val="0"/>
              <w:spacing w:after="80" w:line="360" w:lineRule="auto"/>
              <w:rPr>
                <w:rFonts w:ascii="Times New Roman" w:hAnsi="Times New Roman"/>
                <w:b/>
                <w:bCs/>
                <w:sz w:val="24"/>
                <w:szCs w:val="24"/>
              </w:rPr>
            </w:pPr>
          </w:p>
          <w:p w:rsidR="005710F4" w:rsidRPr="00465E18" w:rsidRDefault="005710F4" w:rsidP="005710F4">
            <w:pPr>
              <w:widowControl w:val="0"/>
              <w:tabs>
                <w:tab w:val="left" w:pos="1440"/>
              </w:tabs>
              <w:snapToGrid w:val="0"/>
              <w:spacing w:after="80" w:line="240" w:lineRule="auto"/>
              <w:rPr>
                <w:rFonts w:ascii="Times New Roman" w:hAnsi="Times New Roman"/>
                <w:b/>
                <w:bCs/>
                <w:sz w:val="24"/>
                <w:szCs w:val="24"/>
              </w:rPr>
            </w:pPr>
            <w:r w:rsidRPr="00465E18">
              <w:rPr>
                <w:rFonts w:ascii="Times New Roman" w:hAnsi="Times New Roman"/>
                <w:b/>
                <w:bCs/>
                <w:sz w:val="24"/>
                <w:szCs w:val="24"/>
              </w:rPr>
              <w:t>__________________/_____________/</w:t>
            </w:r>
          </w:p>
          <w:p w:rsidR="005710F4" w:rsidRPr="00465E18" w:rsidRDefault="005710F4" w:rsidP="005710F4">
            <w:pPr>
              <w:widowControl w:val="0"/>
              <w:tabs>
                <w:tab w:val="left" w:pos="1440"/>
              </w:tabs>
              <w:snapToGrid w:val="0"/>
              <w:spacing w:after="80" w:line="240" w:lineRule="auto"/>
              <w:rPr>
                <w:rFonts w:ascii="Times New Roman" w:hAnsi="Times New Roman"/>
                <w:b/>
                <w:bCs/>
                <w:sz w:val="24"/>
                <w:szCs w:val="24"/>
                <w:vertAlign w:val="superscript"/>
              </w:rPr>
            </w:pPr>
            <w:r w:rsidRPr="00465E18">
              <w:rPr>
                <w:rFonts w:ascii="Times New Roman" w:hAnsi="Times New Roman"/>
                <w:bCs/>
                <w:i/>
                <w:sz w:val="24"/>
                <w:szCs w:val="24"/>
                <w:vertAlign w:val="superscript"/>
              </w:rPr>
              <w:t xml:space="preserve">                                                                         (ФИО)  </w:t>
            </w:r>
          </w:p>
          <w:p w:rsidR="005710F4" w:rsidRPr="00465E18" w:rsidRDefault="005710F4" w:rsidP="005710F4">
            <w:pPr>
              <w:widowControl w:val="0"/>
              <w:tabs>
                <w:tab w:val="left" w:pos="1440"/>
              </w:tabs>
              <w:snapToGrid w:val="0"/>
              <w:spacing w:after="80" w:line="240" w:lineRule="auto"/>
              <w:rPr>
                <w:rFonts w:ascii="Times New Roman" w:hAnsi="Times New Roman"/>
                <w:b/>
                <w:bCs/>
                <w:sz w:val="24"/>
                <w:szCs w:val="24"/>
                <w:vertAlign w:val="superscript"/>
              </w:rPr>
            </w:pPr>
            <w:r w:rsidRPr="00465E18">
              <w:rPr>
                <w:rFonts w:ascii="Times New Roman" w:hAnsi="Times New Roman"/>
                <w:b/>
                <w:bCs/>
                <w:sz w:val="24"/>
                <w:szCs w:val="24"/>
              </w:rPr>
              <w:t>М.П.</w:t>
            </w:r>
          </w:p>
        </w:tc>
      </w:tr>
    </w:tbl>
    <w:p w:rsidR="005710F4" w:rsidRPr="002D4EF8" w:rsidRDefault="005710F4" w:rsidP="005710F4">
      <w:pPr>
        <w:suppressAutoHyphens w:val="0"/>
        <w:spacing w:line="360" w:lineRule="auto"/>
        <w:rPr>
          <w:rFonts w:ascii="Times New Roman" w:hAnsi="Times New Roman"/>
          <w:i/>
          <w:sz w:val="24"/>
          <w:szCs w:val="24"/>
          <w:lang w:eastAsia="en-US"/>
        </w:rPr>
      </w:pPr>
    </w:p>
    <w:p w:rsidR="005710F4" w:rsidRPr="002D4EF8" w:rsidRDefault="005710F4" w:rsidP="005710F4">
      <w:pPr>
        <w:suppressAutoHyphens w:val="0"/>
        <w:spacing w:line="360" w:lineRule="auto"/>
        <w:rPr>
          <w:rFonts w:ascii="Times New Roman" w:hAnsi="Times New Roman"/>
          <w:i/>
          <w:sz w:val="24"/>
          <w:szCs w:val="24"/>
          <w:lang w:eastAsia="en-US"/>
        </w:rPr>
      </w:pPr>
    </w:p>
    <w:p w:rsidR="005710F4" w:rsidRPr="002D4EF8" w:rsidRDefault="005710F4" w:rsidP="005710F4">
      <w:pPr>
        <w:suppressAutoHyphens w:val="0"/>
        <w:spacing w:line="360" w:lineRule="auto"/>
        <w:rPr>
          <w:rFonts w:ascii="Times New Roman" w:hAnsi="Times New Roman"/>
          <w:i/>
          <w:sz w:val="24"/>
          <w:szCs w:val="24"/>
          <w:lang w:eastAsia="en-US"/>
        </w:rPr>
      </w:pPr>
    </w:p>
    <w:p w:rsidR="005710F4" w:rsidRPr="002D4EF8" w:rsidRDefault="005710F4" w:rsidP="005710F4">
      <w:pPr>
        <w:suppressAutoHyphens w:val="0"/>
        <w:spacing w:line="360" w:lineRule="auto"/>
        <w:rPr>
          <w:rFonts w:ascii="Times New Roman" w:hAnsi="Times New Roman"/>
          <w:i/>
          <w:sz w:val="24"/>
          <w:szCs w:val="24"/>
          <w:lang w:eastAsia="en-US"/>
        </w:rPr>
      </w:pPr>
    </w:p>
    <w:p w:rsidR="008A2D89" w:rsidRPr="002D4EF8" w:rsidRDefault="008A2D89" w:rsidP="008204E5">
      <w:pPr>
        <w:tabs>
          <w:tab w:val="left" w:pos="4253"/>
        </w:tabs>
        <w:spacing w:after="0" w:line="240" w:lineRule="auto"/>
        <w:ind w:left="4253"/>
        <w:jc w:val="both"/>
        <w:rPr>
          <w:rFonts w:ascii="Times New Roman" w:hAnsi="Times New Roman"/>
          <w:b/>
          <w:bCs/>
          <w:color w:val="FF0000"/>
          <w:sz w:val="24"/>
          <w:szCs w:val="24"/>
        </w:rPr>
      </w:pPr>
    </w:p>
    <w:p w:rsidR="008A2D89" w:rsidRPr="002D4EF8" w:rsidRDefault="008A2D89" w:rsidP="008204E5">
      <w:pPr>
        <w:tabs>
          <w:tab w:val="left" w:pos="4253"/>
        </w:tabs>
        <w:spacing w:after="0" w:line="240" w:lineRule="auto"/>
        <w:ind w:left="4253"/>
        <w:jc w:val="both"/>
        <w:rPr>
          <w:rFonts w:ascii="Times New Roman" w:hAnsi="Times New Roman"/>
          <w:b/>
          <w:bCs/>
          <w:color w:val="FF0000"/>
          <w:sz w:val="24"/>
          <w:szCs w:val="24"/>
        </w:rPr>
      </w:pPr>
    </w:p>
    <w:p w:rsidR="008A2D89" w:rsidRPr="002D4EF8" w:rsidRDefault="008A2D89" w:rsidP="008204E5">
      <w:pPr>
        <w:tabs>
          <w:tab w:val="left" w:pos="4253"/>
        </w:tabs>
        <w:spacing w:after="0" w:line="240" w:lineRule="auto"/>
        <w:ind w:left="4253"/>
        <w:jc w:val="both"/>
        <w:rPr>
          <w:rFonts w:ascii="Times New Roman" w:hAnsi="Times New Roman"/>
          <w:b/>
          <w:bCs/>
          <w:color w:val="FF0000"/>
          <w:sz w:val="24"/>
          <w:szCs w:val="24"/>
        </w:rPr>
      </w:pPr>
    </w:p>
    <w:p w:rsidR="008A2D89" w:rsidRPr="002D4EF8" w:rsidRDefault="008A2D89" w:rsidP="008204E5">
      <w:pPr>
        <w:tabs>
          <w:tab w:val="left" w:pos="4253"/>
        </w:tabs>
        <w:spacing w:after="0" w:line="240" w:lineRule="auto"/>
        <w:ind w:left="4253"/>
        <w:jc w:val="both"/>
        <w:rPr>
          <w:rFonts w:ascii="Times New Roman" w:hAnsi="Times New Roman"/>
          <w:b/>
          <w:bCs/>
          <w:color w:val="FF0000"/>
          <w:sz w:val="24"/>
          <w:szCs w:val="24"/>
        </w:rPr>
      </w:pPr>
    </w:p>
    <w:p w:rsidR="008A2D89" w:rsidRPr="002D4EF8" w:rsidRDefault="008A2D89" w:rsidP="008204E5">
      <w:pPr>
        <w:tabs>
          <w:tab w:val="left" w:pos="4253"/>
        </w:tabs>
        <w:spacing w:after="0" w:line="240" w:lineRule="auto"/>
        <w:ind w:left="4253"/>
        <w:jc w:val="both"/>
        <w:rPr>
          <w:rFonts w:ascii="Times New Roman" w:hAnsi="Times New Roman"/>
          <w:b/>
          <w:bCs/>
          <w:color w:val="FF0000"/>
          <w:sz w:val="24"/>
          <w:szCs w:val="24"/>
        </w:rPr>
      </w:pPr>
    </w:p>
    <w:p w:rsidR="008A2D89" w:rsidRPr="002D4EF8" w:rsidRDefault="008A2D89" w:rsidP="008204E5">
      <w:pPr>
        <w:tabs>
          <w:tab w:val="left" w:pos="4253"/>
        </w:tabs>
        <w:spacing w:after="0" w:line="240" w:lineRule="auto"/>
        <w:ind w:left="4253"/>
        <w:jc w:val="both"/>
        <w:rPr>
          <w:rFonts w:ascii="Times New Roman" w:hAnsi="Times New Roman"/>
          <w:b/>
          <w:bCs/>
          <w:color w:val="FF0000"/>
          <w:sz w:val="24"/>
          <w:szCs w:val="24"/>
        </w:rPr>
      </w:pPr>
    </w:p>
    <w:p w:rsidR="008A2D89" w:rsidRPr="002D4EF8" w:rsidRDefault="008A2D89" w:rsidP="008204E5">
      <w:pPr>
        <w:tabs>
          <w:tab w:val="left" w:pos="4253"/>
        </w:tabs>
        <w:spacing w:after="0" w:line="240" w:lineRule="auto"/>
        <w:ind w:left="4253"/>
        <w:jc w:val="both"/>
        <w:rPr>
          <w:rFonts w:ascii="Times New Roman" w:hAnsi="Times New Roman"/>
          <w:b/>
          <w:bCs/>
          <w:color w:val="FF0000"/>
          <w:sz w:val="24"/>
          <w:szCs w:val="24"/>
        </w:rPr>
      </w:pPr>
    </w:p>
    <w:p w:rsidR="008A2D89" w:rsidRPr="002D4EF8" w:rsidRDefault="008A2D89" w:rsidP="008204E5">
      <w:pPr>
        <w:tabs>
          <w:tab w:val="left" w:pos="4253"/>
        </w:tabs>
        <w:spacing w:after="0" w:line="240" w:lineRule="auto"/>
        <w:ind w:left="4253"/>
        <w:jc w:val="both"/>
        <w:rPr>
          <w:rFonts w:ascii="Times New Roman" w:hAnsi="Times New Roman"/>
          <w:b/>
          <w:bCs/>
          <w:color w:val="FF0000"/>
          <w:sz w:val="24"/>
          <w:szCs w:val="24"/>
        </w:rPr>
      </w:pPr>
    </w:p>
    <w:p w:rsidR="008A2D89" w:rsidRPr="002D4EF8" w:rsidRDefault="008A2D89" w:rsidP="008204E5">
      <w:pPr>
        <w:tabs>
          <w:tab w:val="left" w:pos="4253"/>
        </w:tabs>
        <w:spacing w:after="0" w:line="240" w:lineRule="auto"/>
        <w:ind w:left="4253"/>
        <w:jc w:val="both"/>
        <w:rPr>
          <w:rFonts w:ascii="Times New Roman" w:hAnsi="Times New Roman"/>
          <w:b/>
          <w:bCs/>
          <w:color w:val="FF0000"/>
          <w:sz w:val="24"/>
          <w:szCs w:val="24"/>
        </w:rPr>
      </w:pPr>
    </w:p>
    <w:p w:rsidR="00C36C70" w:rsidRPr="002D4EF8" w:rsidRDefault="00C36C70" w:rsidP="008204E5">
      <w:pPr>
        <w:tabs>
          <w:tab w:val="left" w:pos="4253"/>
        </w:tabs>
        <w:spacing w:after="0" w:line="240" w:lineRule="auto"/>
        <w:ind w:left="4253"/>
        <w:jc w:val="both"/>
        <w:rPr>
          <w:rFonts w:ascii="Times New Roman" w:hAnsi="Times New Roman"/>
          <w:b/>
          <w:bCs/>
          <w:color w:val="FF0000"/>
          <w:sz w:val="24"/>
          <w:szCs w:val="24"/>
        </w:rPr>
      </w:pPr>
    </w:p>
    <w:p w:rsidR="00C36C70" w:rsidRPr="002D4EF8" w:rsidRDefault="00C36C70" w:rsidP="008204E5">
      <w:pPr>
        <w:tabs>
          <w:tab w:val="left" w:pos="4253"/>
        </w:tabs>
        <w:spacing w:after="0" w:line="240" w:lineRule="auto"/>
        <w:ind w:left="4253"/>
        <w:jc w:val="both"/>
        <w:rPr>
          <w:rFonts w:ascii="Times New Roman" w:hAnsi="Times New Roman"/>
          <w:b/>
          <w:bCs/>
          <w:color w:val="FF0000"/>
          <w:sz w:val="24"/>
          <w:szCs w:val="24"/>
        </w:rPr>
      </w:pPr>
    </w:p>
    <w:p w:rsidR="00C36C70" w:rsidRPr="002D4EF8" w:rsidRDefault="00C36C70" w:rsidP="008204E5">
      <w:pPr>
        <w:tabs>
          <w:tab w:val="left" w:pos="4253"/>
        </w:tabs>
        <w:spacing w:after="0" w:line="240" w:lineRule="auto"/>
        <w:ind w:left="4253"/>
        <w:jc w:val="both"/>
        <w:rPr>
          <w:rFonts w:ascii="Times New Roman" w:hAnsi="Times New Roman"/>
          <w:b/>
          <w:bCs/>
          <w:color w:val="FF0000"/>
          <w:sz w:val="24"/>
          <w:szCs w:val="24"/>
        </w:rPr>
      </w:pPr>
    </w:p>
    <w:p w:rsidR="00C36C70" w:rsidRPr="002D4EF8" w:rsidRDefault="00C36C70" w:rsidP="008204E5">
      <w:pPr>
        <w:tabs>
          <w:tab w:val="left" w:pos="4253"/>
        </w:tabs>
        <w:spacing w:after="0" w:line="240" w:lineRule="auto"/>
        <w:ind w:left="4253"/>
        <w:jc w:val="both"/>
        <w:rPr>
          <w:rFonts w:ascii="Times New Roman" w:hAnsi="Times New Roman"/>
          <w:b/>
          <w:bCs/>
          <w:color w:val="FF0000"/>
          <w:sz w:val="24"/>
          <w:szCs w:val="24"/>
        </w:rPr>
      </w:pPr>
    </w:p>
    <w:p w:rsidR="00CA70C0" w:rsidRPr="002D4EF8" w:rsidRDefault="00CA70C0" w:rsidP="00CA70C0">
      <w:pPr>
        <w:keepNext/>
        <w:tabs>
          <w:tab w:val="left" w:pos="4253"/>
        </w:tabs>
        <w:spacing w:after="0" w:line="240" w:lineRule="auto"/>
        <w:ind w:left="4253"/>
        <w:jc w:val="right"/>
        <w:outlineLvl w:val="0"/>
        <w:rPr>
          <w:rFonts w:ascii="Times New Roman" w:eastAsia="Times New Roman" w:hAnsi="Times New Roman"/>
          <w:b/>
          <w:iCs/>
          <w:sz w:val="24"/>
          <w:szCs w:val="24"/>
        </w:rPr>
      </w:pPr>
      <w:bookmarkStart w:id="200" w:name="_Toc391546700"/>
      <w:bookmarkStart w:id="201" w:name="_Toc391973210"/>
      <w:r w:rsidRPr="002D4EF8">
        <w:rPr>
          <w:rFonts w:ascii="Times New Roman" w:eastAsia="Times New Roman" w:hAnsi="Times New Roman"/>
          <w:b/>
          <w:iCs/>
          <w:sz w:val="24"/>
          <w:szCs w:val="24"/>
          <w:lang w:val="x-none"/>
        </w:rPr>
        <w:lastRenderedPageBreak/>
        <w:t xml:space="preserve">Приложение № </w:t>
      </w:r>
      <w:r w:rsidRPr="002D4EF8">
        <w:rPr>
          <w:rFonts w:ascii="Times New Roman" w:eastAsia="Times New Roman" w:hAnsi="Times New Roman"/>
          <w:b/>
          <w:iCs/>
          <w:sz w:val="24"/>
          <w:szCs w:val="24"/>
        </w:rPr>
        <w:t>5</w:t>
      </w:r>
      <w:bookmarkEnd w:id="200"/>
      <w:bookmarkEnd w:id="201"/>
      <w:r w:rsidRPr="002D4EF8">
        <w:rPr>
          <w:rFonts w:ascii="Times New Roman" w:eastAsia="Times New Roman" w:hAnsi="Times New Roman"/>
          <w:b/>
          <w:iCs/>
          <w:sz w:val="24"/>
          <w:szCs w:val="24"/>
        </w:rPr>
        <w:t xml:space="preserve"> </w:t>
      </w:r>
    </w:p>
    <w:p w:rsidR="00E82F12" w:rsidRPr="002D4EF8" w:rsidRDefault="00E82F12" w:rsidP="00E82F12">
      <w:pPr>
        <w:spacing w:after="0" w:line="240" w:lineRule="auto"/>
        <w:ind w:left="5387"/>
        <w:jc w:val="both"/>
        <w:rPr>
          <w:rFonts w:ascii="Times New Roman" w:eastAsia="Times New Roman" w:hAnsi="Times New Roman"/>
          <w:b/>
          <w:sz w:val="24"/>
          <w:szCs w:val="24"/>
        </w:rPr>
      </w:pPr>
      <w:r w:rsidRPr="002D4EF8">
        <w:rPr>
          <w:rFonts w:ascii="Times New Roman" w:hAnsi="Times New Roman"/>
          <w:b/>
          <w:sz w:val="24"/>
          <w:szCs w:val="24"/>
        </w:rPr>
        <w:t xml:space="preserve">к Документации о проведении открытого одноэтапного </w:t>
      </w:r>
      <w:r w:rsidRPr="002D4EF8">
        <w:rPr>
          <w:rFonts w:ascii="Times New Roman" w:eastAsia="Times New Roman" w:hAnsi="Times New Roman"/>
          <w:b/>
          <w:sz w:val="24"/>
          <w:szCs w:val="24"/>
        </w:rPr>
        <w:t xml:space="preserve">запроса предложений на право заключения договора поставки </w:t>
      </w:r>
      <w:proofErr w:type="spellStart"/>
      <w:r w:rsidRPr="002D4EF8">
        <w:rPr>
          <w:rFonts w:ascii="Times New Roman" w:eastAsia="Times New Roman" w:hAnsi="Times New Roman"/>
          <w:b/>
          <w:sz w:val="24"/>
          <w:szCs w:val="24"/>
        </w:rPr>
        <w:t>экономайзерных</w:t>
      </w:r>
      <w:proofErr w:type="spellEnd"/>
      <w:r w:rsidRPr="002D4EF8">
        <w:rPr>
          <w:rFonts w:ascii="Times New Roman" w:eastAsia="Times New Roman" w:hAnsi="Times New Roman"/>
          <w:b/>
          <w:sz w:val="24"/>
          <w:szCs w:val="24"/>
        </w:rPr>
        <w:t xml:space="preserve"> труб для нужд ОАО «Мурманэнергосбыт»</w:t>
      </w:r>
    </w:p>
    <w:p w:rsidR="00F17CDC" w:rsidRPr="002D4EF8" w:rsidRDefault="00F17CDC" w:rsidP="00770074">
      <w:pPr>
        <w:jc w:val="right"/>
        <w:rPr>
          <w:rFonts w:ascii="Times New Roman" w:eastAsia="Times New Roman" w:hAnsi="Times New Roman"/>
          <w:b/>
          <w:bCs/>
          <w:spacing w:val="10"/>
          <w:sz w:val="24"/>
          <w:szCs w:val="24"/>
        </w:rPr>
      </w:pPr>
    </w:p>
    <w:p w:rsidR="00F17CDC" w:rsidRPr="002D4EF8" w:rsidRDefault="00F17CDC" w:rsidP="00770074">
      <w:pPr>
        <w:spacing w:after="0" w:line="240" w:lineRule="auto"/>
        <w:jc w:val="center"/>
        <w:rPr>
          <w:rFonts w:ascii="Times New Roman" w:eastAsia="Times New Roman" w:hAnsi="Times New Roman"/>
          <w:sz w:val="24"/>
          <w:szCs w:val="24"/>
        </w:rPr>
      </w:pPr>
      <w:r w:rsidRPr="002D4EF8">
        <w:rPr>
          <w:rFonts w:ascii="Times New Roman" w:eastAsia="Times New Roman" w:hAnsi="Times New Roman"/>
          <w:sz w:val="24"/>
          <w:szCs w:val="24"/>
        </w:rPr>
        <w:t>ОПИСЬ ДОКУМЕНТОВ,</w:t>
      </w:r>
    </w:p>
    <w:p w:rsidR="00F17CDC" w:rsidRPr="002D4EF8" w:rsidRDefault="00F17CDC" w:rsidP="00770074">
      <w:pPr>
        <w:spacing w:after="0" w:line="240" w:lineRule="auto"/>
        <w:jc w:val="center"/>
        <w:rPr>
          <w:rFonts w:ascii="Times New Roman" w:eastAsia="Times New Roman" w:hAnsi="Times New Roman"/>
          <w:sz w:val="24"/>
          <w:szCs w:val="24"/>
        </w:rPr>
      </w:pPr>
      <w:r w:rsidRPr="002D4EF8">
        <w:rPr>
          <w:rFonts w:ascii="Times New Roman" w:eastAsia="Times New Roman" w:hAnsi="Times New Roman"/>
          <w:sz w:val="24"/>
          <w:szCs w:val="24"/>
        </w:rPr>
        <w:t>ВХОДЯЩИХ В СОСТАВ ЗАЯВКИ НА УЧАСТИЕ В ЗАПРОСЕ ПРЕДЛОЖЕНИЙ</w:t>
      </w:r>
    </w:p>
    <w:p w:rsidR="00F17CDC" w:rsidRPr="002D4EF8" w:rsidRDefault="00F17CDC" w:rsidP="00770074">
      <w:pPr>
        <w:spacing w:after="0"/>
        <w:rPr>
          <w:rFonts w:ascii="Times New Roman" w:eastAsia="Times New Roman" w:hAnsi="Times New Roman"/>
          <w:sz w:val="24"/>
          <w:szCs w:val="24"/>
        </w:rPr>
      </w:pPr>
    </w:p>
    <w:p w:rsidR="00FA7B7E" w:rsidRPr="002D4EF8" w:rsidRDefault="00FA7B7E" w:rsidP="00FA7B7E">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Наименование и адрес Участника открытого одноэтапного запроса предложений: _______________________________</w:t>
      </w:r>
    </w:p>
    <w:p w:rsidR="006F72D5" w:rsidRPr="002D4EF8" w:rsidRDefault="006F72D5" w:rsidP="00FA7B7E">
      <w:pPr>
        <w:spacing w:after="0"/>
        <w:rPr>
          <w:rFonts w:ascii="Times New Roman" w:eastAsia="Times New Roman" w:hAnsi="Times New Roman"/>
          <w:iCs/>
          <w:sz w:val="24"/>
          <w:szCs w:val="24"/>
        </w:rPr>
      </w:pPr>
    </w:p>
    <w:tbl>
      <w:tblPr>
        <w:tblW w:w="0" w:type="auto"/>
        <w:tblInd w:w="-5" w:type="dxa"/>
        <w:tblLayout w:type="fixed"/>
        <w:tblLook w:val="0000" w:firstRow="0" w:lastRow="0" w:firstColumn="0" w:lastColumn="0" w:noHBand="0" w:noVBand="0"/>
      </w:tblPr>
      <w:tblGrid>
        <w:gridCol w:w="675"/>
        <w:gridCol w:w="1418"/>
        <w:gridCol w:w="3407"/>
        <w:gridCol w:w="2410"/>
        <w:gridCol w:w="992"/>
        <w:gridCol w:w="1144"/>
        <w:gridCol w:w="132"/>
      </w:tblGrid>
      <w:tr w:rsidR="00E73860" w:rsidRPr="002D4EF8" w:rsidTr="006505A5">
        <w:tc>
          <w:tcPr>
            <w:tcW w:w="2093" w:type="dxa"/>
            <w:gridSpan w:val="2"/>
            <w:shd w:val="clear" w:color="auto" w:fill="auto"/>
          </w:tcPr>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 xml:space="preserve">Наименование  закупки </w:t>
            </w:r>
          </w:p>
          <w:p w:rsidR="00E73860" w:rsidRPr="002D4EF8" w:rsidRDefault="00E73860" w:rsidP="006505A5">
            <w:pPr>
              <w:spacing w:after="0" w:line="240" w:lineRule="auto"/>
              <w:rPr>
                <w:rFonts w:ascii="Times New Roman" w:eastAsia="Times New Roman" w:hAnsi="Times New Roman"/>
                <w:sz w:val="24"/>
                <w:szCs w:val="24"/>
              </w:rPr>
            </w:pPr>
          </w:p>
        </w:tc>
        <w:tc>
          <w:tcPr>
            <w:tcW w:w="8085" w:type="dxa"/>
            <w:gridSpan w:val="5"/>
            <w:shd w:val="clear" w:color="auto" w:fill="auto"/>
          </w:tcPr>
          <w:p w:rsidR="00E73860" w:rsidRPr="002D4EF8" w:rsidRDefault="00E82F12" w:rsidP="006505A5">
            <w:pPr>
              <w:spacing w:after="0" w:line="240" w:lineRule="auto"/>
              <w:rPr>
                <w:rFonts w:ascii="Times New Roman" w:hAnsi="Times New Roman"/>
                <w:sz w:val="24"/>
                <w:szCs w:val="24"/>
                <w:u w:val="single"/>
              </w:rPr>
            </w:pPr>
            <w:r w:rsidRPr="002D4EF8">
              <w:rPr>
                <w:rFonts w:ascii="Times New Roman" w:eastAsia="Times New Roman" w:hAnsi="Times New Roman"/>
                <w:sz w:val="24"/>
                <w:szCs w:val="24"/>
                <w:u w:val="single"/>
              </w:rPr>
              <w:t xml:space="preserve">Запрос предложений на право заключения договора поставки </w:t>
            </w:r>
            <w:proofErr w:type="spellStart"/>
            <w:r w:rsidRPr="002D4EF8">
              <w:rPr>
                <w:rFonts w:ascii="Times New Roman" w:eastAsia="Times New Roman" w:hAnsi="Times New Roman"/>
                <w:sz w:val="24"/>
                <w:szCs w:val="24"/>
                <w:u w:val="single"/>
              </w:rPr>
              <w:t>экономайзерных</w:t>
            </w:r>
            <w:proofErr w:type="spellEnd"/>
            <w:r w:rsidRPr="002D4EF8">
              <w:rPr>
                <w:rFonts w:ascii="Times New Roman" w:eastAsia="Times New Roman" w:hAnsi="Times New Roman"/>
                <w:sz w:val="24"/>
                <w:szCs w:val="24"/>
                <w:u w:val="single"/>
              </w:rPr>
              <w:t xml:space="preserve"> труб для нужд ОАО «Мурманэнергосбыт»</w:t>
            </w:r>
          </w:p>
        </w:tc>
      </w:tr>
      <w:tr w:rsidR="00E73860" w:rsidRPr="002D4EF8" w:rsidTr="006505A5">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 xml:space="preserve">№ </w:t>
            </w:r>
            <w:proofErr w:type="gramStart"/>
            <w:r w:rsidRPr="002D4EF8">
              <w:rPr>
                <w:rFonts w:ascii="Times New Roman" w:eastAsia="Times New Roman" w:hAnsi="Times New Roman"/>
                <w:sz w:val="24"/>
                <w:szCs w:val="24"/>
              </w:rPr>
              <w:t>п</w:t>
            </w:r>
            <w:proofErr w:type="gramEnd"/>
            <w:r w:rsidRPr="002D4EF8">
              <w:rPr>
                <w:rFonts w:ascii="Times New Roman" w:eastAsia="Times New Roman" w:hAnsi="Times New Roman"/>
                <w:sz w:val="24"/>
                <w:szCs w:val="24"/>
              </w:rPr>
              <w:t>/п</w:t>
            </w:r>
          </w:p>
        </w:tc>
        <w:tc>
          <w:tcPr>
            <w:tcW w:w="4825" w:type="dxa"/>
            <w:gridSpan w:val="2"/>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Заголовок документа</w:t>
            </w:r>
          </w:p>
        </w:tc>
        <w:tc>
          <w:tcPr>
            <w:tcW w:w="2410"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Кол-во листов</w:t>
            </w: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E73860" w:rsidRPr="002D4EF8" w:rsidRDefault="00E73860" w:rsidP="006505A5">
            <w:pPr>
              <w:spacing w:after="0" w:line="240" w:lineRule="auto"/>
              <w:rPr>
                <w:rFonts w:ascii="Times New Roman" w:hAnsi="Times New Roman"/>
                <w:sz w:val="24"/>
                <w:szCs w:val="24"/>
              </w:rPr>
            </w:pPr>
            <w:r w:rsidRPr="002D4EF8">
              <w:rPr>
                <w:rFonts w:ascii="Times New Roman" w:eastAsia="Times New Roman" w:hAnsi="Times New Roman"/>
                <w:sz w:val="24"/>
                <w:szCs w:val="24"/>
              </w:rPr>
              <w:t>Номер листа</w:t>
            </w:r>
          </w:p>
        </w:tc>
      </w:tr>
      <w:tr w:rsidR="00E73860" w:rsidRPr="002D4EF8" w:rsidTr="006505A5">
        <w:trPr>
          <w:gridAfter w:val="1"/>
          <w:wAfter w:w="132" w:type="dxa"/>
          <w:trHeight w:val="305"/>
        </w:trPr>
        <w:tc>
          <w:tcPr>
            <w:tcW w:w="675"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pacing w:val="5"/>
                <w:sz w:val="24"/>
                <w:szCs w:val="24"/>
              </w:rPr>
            </w:pPr>
            <w:r w:rsidRPr="002D4EF8">
              <w:rPr>
                <w:rFonts w:ascii="Times New Roman" w:eastAsia="Times New Roman" w:hAnsi="Times New Roman"/>
                <w:spacing w:val="-3"/>
                <w:sz w:val="24"/>
                <w:szCs w:val="24"/>
              </w:rPr>
              <w:t xml:space="preserve">  1.</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eastAsia="Times New Roman" w:hAnsi="Times New Roman"/>
                <w:spacing w:val="5"/>
                <w:sz w:val="24"/>
                <w:szCs w:val="24"/>
              </w:rPr>
              <w:t>Опись документов</w:t>
            </w:r>
          </w:p>
        </w:tc>
        <w:tc>
          <w:tcPr>
            <w:tcW w:w="2410"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r>
      <w:tr w:rsidR="00E73860" w:rsidRPr="002D4EF8" w:rsidTr="006505A5">
        <w:trPr>
          <w:gridAfter w:val="1"/>
          <w:wAfter w:w="132" w:type="dxa"/>
          <w:trHeight w:val="397"/>
        </w:trPr>
        <w:tc>
          <w:tcPr>
            <w:tcW w:w="675"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pacing w:val="5"/>
                <w:sz w:val="24"/>
                <w:szCs w:val="24"/>
              </w:rPr>
            </w:pPr>
            <w:r w:rsidRPr="002D4EF8">
              <w:rPr>
                <w:rFonts w:ascii="Times New Roman" w:eastAsia="Times New Roman" w:hAnsi="Times New Roman"/>
                <w:spacing w:val="-3"/>
                <w:sz w:val="24"/>
                <w:szCs w:val="24"/>
              </w:rPr>
              <w:t xml:space="preserve">  2.</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eastAsia="Times New Roman" w:hAnsi="Times New Roman"/>
                <w:spacing w:val="5"/>
                <w:sz w:val="24"/>
                <w:szCs w:val="24"/>
              </w:rPr>
              <w:t>Письмо о подаче оферты (Приложение №1 к Документации)</w:t>
            </w:r>
          </w:p>
        </w:tc>
        <w:tc>
          <w:tcPr>
            <w:tcW w:w="2410"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r>
      <w:tr w:rsidR="00E73860" w:rsidRPr="002D4EF8" w:rsidTr="006505A5">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3.</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Коммерческое предложение (Форма 1)</w:t>
            </w:r>
          </w:p>
        </w:tc>
        <w:tc>
          <w:tcPr>
            <w:tcW w:w="2410"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r>
      <w:tr w:rsidR="00E73860" w:rsidRPr="002D4EF8" w:rsidTr="006505A5">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4.</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Техническое предложение (Форма 2)</w:t>
            </w:r>
          </w:p>
        </w:tc>
        <w:tc>
          <w:tcPr>
            <w:tcW w:w="2410"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r>
      <w:tr w:rsidR="00E73860" w:rsidRPr="002D4EF8" w:rsidTr="006505A5">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5.</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Анкета участника (Форма 3)</w:t>
            </w:r>
          </w:p>
        </w:tc>
        <w:tc>
          <w:tcPr>
            <w:tcW w:w="2410"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r>
      <w:tr w:rsidR="00E73860" w:rsidRPr="002D4EF8" w:rsidTr="006505A5">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6.</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 xml:space="preserve">Справка о перечне и </w:t>
            </w:r>
            <w:r w:rsidR="007F4978">
              <w:rPr>
                <w:rFonts w:ascii="Times New Roman" w:eastAsia="Times New Roman" w:hAnsi="Times New Roman"/>
                <w:sz w:val="24"/>
                <w:szCs w:val="24"/>
              </w:rPr>
              <w:t xml:space="preserve">годовых </w:t>
            </w:r>
            <w:r w:rsidRPr="002D4EF8">
              <w:rPr>
                <w:rFonts w:ascii="Times New Roman" w:eastAsia="Times New Roman" w:hAnsi="Times New Roman"/>
                <w:sz w:val="24"/>
                <w:szCs w:val="24"/>
              </w:rPr>
              <w:t>объемах выполнения аналогичных договоров (Форма 4)</w:t>
            </w:r>
          </w:p>
        </w:tc>
        <w:tc>
          <w:tcPr>
            <w:tcW w:w="2410"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r>
      <w:tr w:rsidR="00E73860" w:rsidRPr="002D4EF8" w:rsidTr="006505A5">
        <w:trPr>
          <w:gridAfter w:val="1"/>
          <w:wAfter w:w="132" w:type="dxa"/>
          <w:trHeight w:val="242"/>
        </w:trPr>
        <w:tc>
          <w:tcPr>
            <w:tcW w:w="675"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7.</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Справка о материально-технических ресурсах (Форма 5)</w:t>
            </w:r>
          </w:p>
        </w:tc>
        <w:tc>
          <w:tcPr>
            <w:tcW w:w="2410"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r>
      <w:tr w:rsidR="00E73860" w:rsidRPr="002D4EF8" w:rsidTr="006505A5">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8.</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eastAsia="Times New Roman" w:hAnsi="Times New Roman"/>
                <w:bCs/>
                <w:color w:val="000000"/>
                <w:sz w:val="24"/>
                <w:szCs w:val="24"/>
                <w:lang w:eastAsia="ru-RU"/>
              </w:rPr>
              <w:t>Справка о кадровых ресурсах (Форма 6)</w:t>
            </w:r>
          </w:p>
        </w:tc>
        <w:tc>
          <w:tcPr>
            <w:tcW w:w="2410"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r>
      <w:tr w:rsidR="00E73860" w:rsidRPr="002D4EF8" w:rsidTr="006505A5">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9.</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Приложение №2 к Документации</w:t>
            </w:r>
          </w:p>
        </w:tc>
        <w:tc>
          <w:tcPr>
            <w:tcW w:w="2410"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r>
      <w:tr w:rsidR="00E73860" w:rsidRPr="002D4EF8" w:rsidTr="006505A5">
        <w:trPr>
          <w:gridAfter w:val="1"/>
          <w:wAfter w:w="132" w:type="dxa"/>
          <w:trHeight w:val="493"/>
        </w:trPr>
        <w:tc>
          <w:tcPr>
            <w:tcW w:w="675"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10.</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Приложение №3 к Документации (по необходимости)</w:t>
            </w:r>
          </w:p>
        </w:tc>
        <w:tc>
          <w:tcPr>
            <w:tcW w:w="2410"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r>
      <w:tr w:rsidR="00E73860" w:rsidRPr="002D4EF8" w:rsidTr="006505A5">
        <w:trPr>
          <w:gridAfter w:val="1"/>
          <w:wAfter w:w="132" w:type="dxa"/>
          <w:trHeight w:val="717"/>
        </w:trPr>
        <w:tc>
          <w:tcPr>
            <w:tcW w:w="675"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11.</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Выписка (оригинал или копия, заверенная нотариально) из единого государственного реестра юридических лиц</w:t>
            </w:r>
          </w:p>
        </w:tc>
        <w:tc>
          <w:tcPr>
            <w:tcW w:w="2410"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r>
      <w:tr w:rsidR="00E73860" w:rsidRPr="002D4EF8" w:rsidTr="006505A5">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hAnsi="Times New Roman"/>
                <w:sz w:val="24"/>
                <w:szCs w:val="24"/>
              </w:rPr>
            </w:pPr>
            <w:r w:rsidRPr="002D4EF8">
              <w:rPr>
                <w:rFonts w:ascii="Times New Roman" w:eastAsia="Times New Roman" w:hAnsi="Times New Roman"/>
                <w:sz w:val="24"/>
                <w:szCs w:val="24"/>
              </w:rPr>
              <w:t>12.</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Документы, подтверждающие полномочия лица на осуществление действий от имени участника закупки (копии решения и  приказа о назначении), заверены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r>
      <w:tr w:rsidR="00E73860" w:rsidRPr="002D4EF8" w:rsidTr="006505A5">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hAnsi="Times New Roman"/>
                <w:sz w:val="24"/>
                <w:szCs w:val="24"/>
              </w:rPr>
            </w:pPr>
            <w:r w:rsidRPr="002D4EF8">
              <w:rPr>
                <w:rFonts w:ascii="Times New Roman" w:eastAsia="Times New Roman" w:hAnsi="Times New Roman"/>
                <w:sz w:val="24"/>
                <w:szCs w:val="24"/>
              </w:rPr>
              <w:t>13.</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hAnsi="Times New Roman"/>
                <w:sz w:val="24"/>
                <w:szCs w:val="24"/>
              </w:rPr>
              <w:t>Копия Устава в действующей редакции, заверена нотариально</w:t>
            </w:r>
          </w:p>
        </w:tc>
        <w:tc>
          <w:tcPr>
            <w:tcW w:w="2410"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r>
      <w:tr w:rsidR="00E73860" w:rsidRPr="002D4EF8" w:rsidTr="006505A5">
        <w:trPr>
          <w:gridAfter w:val="1"/>
          <w:wAfter w:w="132" w:type="dxa"/>
          <w:trHeight w:val="880"/>
        </w:trPr>
        <w:tc>
          <w:tcPr>
            <w:tcW w:w="675"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14.</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hAnsi="Times New Roman"/>
                <w:sz w:val="24"/>
                <w:szCs w:val="24"/>
              </w:rPr>
              <w:t xml:space="preserve">Копия свидетельства </w:t>
            </w:r>
            <w:proofErr w:type="gramStart"/>
            <w:r w:rsidRPr="002D4EF8">
              <w:rPr>
                <w:rFonts w:ascii="Times New Roman" w:hAnsi="Times New Roman"/>
                <w:sz w:val="24"/>
                <w:szCs w:val="24"/>
              </w:rPr>
              <w:t>о постановке на учет в налоговом органе по месту нахождения на территории</w:t>
            </w:r>
            <w:proofErr w:type="gramEnd"/>
            <w:r w:rsidRPr="002D4EF8">
              <w:rPr>
                <w:rFonts w:ascii="Times New Roman" w:hAnsi="Times New Roman"/>
                <w:sz w:val="24"/>
                <w:szCs w:val="24"/>
              </w:rPr>
              <w:t xml:space="preserve"> РФ, заверена нотариально</w:t>
            </w:r>
          </w:p>
        </w:tc>
        <w:tc>
          <w:tcPr>
            <w:tcW w:w="2410"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r>
      <w:tr w:rsidR="00E73860" w:rsidRPr="002D4EF8" w:rsidTr="006505A5">
        <w:trPr>
          <w:gridAfter w:val="1"/>
          <w:wAfter w:w="132" w:type="dxa"/>
          <w:trHeight w:val="279"/>
        </w:trPr>
        <w:tc>
          <w:tcPr>
            <w:tcW w:w="675"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15.</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 xml:space="preserve">Копия свидетельства о государственной регистрации, </w:t>
            </w:r>
            <w:r w:rsidRPr="002D4EF8">
              <w:rPr>
                <w:rFonts w:ascii="Times New Roman" w:hAnsi="Times New Roman"/>
                <w:sz w:val="24"/>
                <w:szCs w:val="24"/>
              </w:rPr>
              <w:t>заверена нотариально</w:t>
            </w:r>
          </w:p>
        </w:tc>
        <w:tc>
          <w:tcPr>
            <w:tcW w:w="2410"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r>
      <w:tr w:rsidR="00E73860" w:rsidRPr="002D4EF8" w:rsidTr="006505A5">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16.</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Копия свидетельства о внесении записи в ЕГРЮЛ</w:t>
            </w:r>
            <w:r w:rsidRPr="002D4EF8">
              <w:rPr>
                <w:rFonts w:ascii="Times New Roman" w:eastAsia="Times New Roman" w:hAnsi="Times New Roman"/>
                <w:bCs/>
                <w:sz w:val="24"/>
                <w:szCs w:val="24"/>
              </w:rPr>
              <w:t xml:space="preserve"> о юридическом лице, </w:t>
            </w:r>
            <w:r w:rsidRPr="002D4EF8">
              <w:rPr>
                <w:rFonts w:ascii="Times New Roman" w:eastAsia="Times New Roman" w:hAnsi="Times New Roman"/>
                <w:bCs/>
                <w:sz w:val="24"/>
                <w:szCs w:val="24"/>
              </w:rPr>
              <w:lastRenderedPageBreak/>
              <w:t>зарегистрированном до 1 июля 2002 года</w:t>
            </w:r>
            <w:r w:rsidRPr="002D4EF8">
              <w:rPr>
                <w:rFonts w:ascii="Times New Roman" w:eastAsia="Times New Roman" w:hAnsi="Times New Roman"/>
                <w:sz w:val="24"/>
                <w:szCs w:val="24"/>
              </w:rPr>
              <w:t xml:space="preserve"> (при наличии), заверена  нотариально</w:t>
            </w:r>
          </w:p>
        </w:tc>
        <w:tc>
          <w:tcPr>
            <w:tcW w:w="2410"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r>
      <w:tr w:rsidR="00E73860" w:rsidRPr="002D4EF8" w:rsidTr="006505A5">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lastRenderedPageBreak/>
              <w:t>17.</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Решение Участника об одобрении крупной сделки, оригинал (или копия,</w:t>
            </w:r>
            <w:r w:rsidRPr="002D4EF8">
              <w:rPr>
                <w:rFonts w:ascii="Times New Roman" w:hAnsi="Times New Roman"/>
                <w:sz w:val="24"/>
                <w:szCs w:val="24"/>
              </w:rPr>
              <w:t xml:space="preserve"> заверенная нотариально)</w:t>
            </w:r>
          </w:p>
        </w:tc>
        <w:tc>
          <w:tcPr>
            <w:tcW w:w="2410"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r>
      <w:tr w:rsidR="00E73860" w:rsidRPr="002D4EF8" w:rsidTr="006505A5">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bCs/>
                <w:sz w:val="24"/>
                <w:szCs w:val="24"/>
              </w:rPr>
            </w:pPr>
            <w:r w:rsidRPr="002D4EF8">
              <w:rPr>
                <w:rFonts w:ascii="Times New Roman" w:eastAsia="Times New Roman" w:hAnsi="Times New Roman"/>
                <w:sz w:val="24"/>
                <w:szCs w:val="24"/>
              </w:rPr>
              <w:t>18.</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Копия бухгалтерской отчетности за 2013 год</w:t>
            </w:r>
            <w:r w:rsidRPr="002D4EF8">
              <w:rPr>
                <w:rFonts w:ascii="Times New Roman" w:eastAsia="Times New Roman" w:hAnsi="Times New Roman"/>
                <w:bCs/>
                <w:sz w:val="24"/>
                <w:szCs w:val="24"/>
              </w:rPr>
              <w:t xml:space="preserve"> с отметкой налоговой инспекции</w:t>
            </w:r>
            <w:r w:rsidRPr="002D4EF8">
              <w:rPr>
                <w:rFonts w:ascii="Times New Roman" w:eastAsia="Times New Roman" w:hAnsi="Times New Roman"/>
                <w:sz w:val="24"/>
                <w:szCs w:val="24"/>
              </w:rPr>
              <w:t>, заверена уполномоченным лицом Участника</w:t>
            </w:r>
          </w:p>
        </w:tc>
        <w:tc>
          <w:tcPr>
            <w:tcW w:w="2410"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r>
      <w:tr w:rsidR="00E73860" w:rsidRPr="002D4EF8" w:rsidTr="006505A5">
        <w:trPr>
          <w:gridAfter w:val="1"/>
          <w:wAfter w:w="132" w:type="dxa"/>
          <w:trHeight w:val="543"/>
        </w:trPr>
        <w:tc>
          <w:tcPr>
            <w:tcW w:w="675"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19.</w:t>
            </w:r>
          </w:p>
        </w:tc>
        <w:tc>
          <w:tcPr>
            <w:tcW w:w="4825" w:type="dxa"/>
            <w:gridSpan w:val="2"/>
            <w:tcBorders>
              <w:top w:val="single" w:sz="4" w:space="0" w:color="000000"/>
              <w:left w:val="single" w:sz="4" w:space="0" w:color="000000"/>
              <w:bottom w:val="single" w:sz="4" w:space="0" w:color="000000"/>
            </w:tcBorders>
            <w:shd w:val="clear" w:color="auto" w:fill="auto"/>
          </w:tcPr>
          <w:p w:rsidR="00E73860" w:rsidRPr="00E94327" w:rsidRDefault="000633B5" w:rsidP="000633B5">
            <w:pPr>
              <w:spacing w:after="0" w:line="240" w:lineRule="auto"/>
              <w:jc w:val="both"/>
              <w:rPr>
                <w:rFonts w:ascii="Times New Roman" w:eastAsia="Times New Roman" w:hAnsi="Times New Roman"/>
                <w:sz w:val="24"/>
                <w:szCs w:val="24"/>
              </w:rPr>
            </w:pPr>
            <w:r w:rsidRPr="00E94327">
              <w:rPr>
                <w:rFonts w:ascii="Times New Roman" w:hAnsi="Times New Roman"/>
                <w:sz w:val="24"/>
                <w:szCs w:val="24"/>
                <w:lang w:eastAsia="ru-RU"/>
              </w:rPr>
              <w:t xml:space="preserve">Копии договоров со спецификациями, </w:t>
            </w:r>
            <w:r w:rsidR="00E94327" w:rsidRPr="00E94327">
              <w:rPr>
                <w:rFonts w:ascii="Times New Roman" w:hAnsi="Times New Roman"/>
                <w:sz w:val="24"/>
                <w:szCs w:val="24"/>
                <w:lang w:eastAsia="ru-RU"/>
              </w:rPr>
              <w:t xml:space="preserve">товарными накладными (на усмотрение Участника), указанных в справке о перечне и годовых объемах выполнения аналогичных договоров </w:t>
            </w:r>
            <w:r w:rsidR="00E94327" w:rsidRPr="00E94327">
              <w:rPr>
                <w:rFonts w:ascii="Times New Roman" w:hAnsi="Times New Roman"/>
                <w:bCs/>
                <w:sz w:val="24"/>
                <w:szCs w:val="24"/>
                <w:lang w:eastAsia="ru-RU"/>
              </w:rPr>
              <w:t>(форма 4</w:t>
            </w:r>
            <w:r w:rsidR="00E94327" w:rsidRPr="00E94327">
              <w:rPr>
                <w:rFonts w:ascii="Times New Roman" w:hAnsi="Times New Roman"/>
                <w:sz w:val="24"/>
                <w:szCs w:val="24"/>
                <w:lang w:eastAsia="ru-RU"/>
              </w:rPr>
              <w:t xml:space="preserve"> Приложения № 1 Документации)</w:t>
            </w:r>
          </w:p>
        </w:tc>
        <w:tc>
          <w:tcPr>
            <w:tcW w:w="2410"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r>
      <w:tr w:rsidR="00E73860" w:rsidRPr="002D4EF8" w:rsidTr="006505A5">
        <w:trPr>
          <w:gridAfter w:val="1"/>
          <w:wAfter w:w="132" w:type="dxa"/>
          <w:trHeight w:val="543"/>
        </w:trPr>
        <w:tc>
          <w:tcPr>
            <w:tcW w:w="675"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20.</w:t>
            </w:r>
          </w:p>
        </w:tc>
        <w:tc>
          <w:tcPr>
            <w:tcW w:w="4825" w:type="dxa"/>
            <w:gridSpan w:val="2"/>
            <w:tcBorders>
              <w:top w:val="single" w:sz="4" w:space="0" w:color="000000"/>
              <w:left w:val="single" w:sz="4" w:space="0" w:color="000000"/>
              <w:bottom w:val="single" w:sz="4" w:space="0" w:color="000000"/>
            </w:tcBorders>
            <w:shd w:val="clear" w:color="auto" w:fill="auto"/>
          </w:tcPr>
          <w:p w:rsidR="00E73860" w:rsidRPr="002D4EF8" w:rsidRDefault="00407190" w:rsidP="00407190">
            <w:pPr>
              <w:spacing w:line="240" w:lineRule="auto"/>
              <w:jc w:val="both"/>
              <w:rPr>
                <w:rFonts w:ascii="Times New Roman" w:eastAsia="Times New Roman" w:hAnsi="Times New Roman"/>
                <w:bCs/>
                <w:sz w:val="24"/>
                <w:szCs w:val="24"/>
              </w:rPr>
            </w:pPr>
            <w:r w:rsidRPr="002D4EF8">
              <w:rPr>
                <w:rFonts w:ascii="Times New Roman" w:eastAsia="Times New Roman" w:hAnsi="Times New Roman"/>
                <w:bCs/>
                <w:sz w:val="24"/>
                <w:szCs w:val="24"/>
              </w:rPr>
              <w:t>Копии документов, подтверждающих полномочия Участника на поставку предмета закупки, заверенные уполномоченным лицом Участника (на усмотрение Участника) (подробнее в п.3.2 Документации)</w:t>
            </w:r>
          </w:p>
        </w:tc>
        <w:tc>
          <w:tcPr>
            <w:tcW w:w="2410"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r>
      <w:tr w:rsidR="00E73860" w:rsidRPr="002D4EF8" w:rsidTr="006505A5">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E73860" w:rsidRPr="002D4EF8" w:rsidRDefault="00407190" w:rsidP="006505A5">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21</w:t>
            </w:r>
            <w:r w:rsidR="00E73860" w:rsidRPr="002D4EF8">
              <w:rPr>
                <w:rFonts w:ascii="Times New Roman" w:eastAsia="Times New Roman" w:hAnsi="Times New Roman"/>
                <w:sz w:val="24"/>
                <w:szCs w:val="24"/>
              </w:rPr>
              <w:t>.</w:t>
            </w:r>
          </w:p>
        </w:tc>
        <w:tc>
          <w:tcPr>
            <w:tcW w:w="4825" w:type="dxa"/>
            <w:gridSpan w:val="2"/>
            <w:tcBorders>
              <w:top w:val="single" w:sz="4" w:space="0" w:color="000000"/>
              <w:left w:val="single" w:sz="4" w:space="0" w:color="000000"/>
              <w:bottom w:val="single" w:sz="4" w:space="0" w:color="000000"/>
            </w:tcBorders>
            <w:shd w:val="clear" w:color="auto" w:fill="auto"/>
            <w:vAlign w:val="center"/>
          </w:tcPr>
          <w:p w:rsidR="00E73860" w:rsidRPr="002D4EF8" w:rsidRDefault="00E73860" w:rsidP="006505A5">
            <w:pPr>
              <w:spacing w:after="0" w:line="240" w:lineRule="auto"/>
              <w:rPr>
                <w:rFonts w:ascii="Times New Roman" w:hAnsi="Times New Roman"/>
                <w:sz w:val="24"/>
                <w:szCs w:val="24"/>
                <w:lang w:eastAsia="ru-RU"/>
              </w:rPr>
            </w:pPr>
            <w:r w:rsidRPr="002D4EF8">
              <w:rPr>
                <w:rFonts w:ascii="Times New Roman" w:eastAsia="Times New Roman" w:hAnsi="Times New Roman"/>
                <w:sz w:val="24"/>
                <w:szCs w:val="24"/>
              </w:rPr>
              <w:t>Другие документы (указать какие)</w:t>
            </w:r>
          </w:p>
        </w:tc>
        <w:tc>
          <w:tcPr>
            <w:tcW w:w="2410"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r>
      <w:tr w:rsidR="00E73860" w:rsidRPr="002D4EF8" w:rsidTr="006505A5">
        <w:trPr>
          <w:gridAfter w:val="1"/>
          <w:wAfter w:w="132" w:type="dxa"/>
        </w:trPr>
        <w:tc>
          <w:tcPr>
            <w:tcW w:w="675"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4825" w:type="dxa"/>
            <w:gridSpan w:val="2"/>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r w:rsidRPr="002D4EF8">
              <w:rPr>
                <w:rFonts w:ascii="Times New Roman" w:eastAsia="Times New Roman" w:hAnsi="Times New Roman"/>
                <w:sz w:val="24"/>
                <w:szCs w:val="24"/>
              </w:rPr>
              <w:t>Всего:</w:t>
            </w:r>
          </w:p>
        </w:tc>
        <w:tc>
          <w:tcPr>
            <w:tcW w:w="2410"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992" w:type="dxa"/>
            <w:tcBorders>
              <w:top w:val="single" w:sz="4" w:space="0" w:color="000000"/>
              <w:left w:val="single" w:sz="4" w:space="0" w:color="000000"/>
              <w:bottom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c>
          <w:tcPr>
            <w:tcW w:w="1144" w:type="dxa"/>
            <w:tcBorders>
              <w:top w:val="single" w:sz="4" w:space="0" w:color="000000"/>
              <w:left w:val="single" w:sz="4" w:space="0" w:color="000000"/>
              <w:bottom w:val="single" w:sz="4" w:space="0" w:color="000000"/>
              <w:right w:val="single" w:sz="4" w:space="0" w:color="000000"/>
            </w:tcBorders>
            <w:shd w:val="clear" w:color="auto" w:fill="auto"/>
          </w:tcPr>
          <w:p w:rsidR="00E73860" w:rsidRPr="002D4EF8" w:rsidRDefault="00E73860" w:rsidP="006505A5">
            <w:pPr>
              <w:spacing w:after="0" w:line="240" w:lineRule="auto"/>
              <w:rPr>
                <w:rFonts w:ascii="Times New Roman" w:eastAsia="Times New Roman" w:hAnsi="Times New Roman"/>
                <w:sz w:val="24"/>
                <w:szCs w:val="24"/>
              </w:rPr>
            </w:pPr>
          </w:p>
        </w:tc>
      </w:tr>
    </w:tbl>
    <w:p w:rsidR="00E73860" w:rsidRPr="002D4EF8" w:rsidRDefault="00E73860" w:rsidP="00E73860">
      <w:pPr>
        <w:rPr>
          <w:rFonts w:ascii="Times New Roman" w:eastAsia="Times New Roman" w:hAnsi="Times New Roman"/>
          <w:sz w:val="24"/>
          <w:szCs w:val="24"/>
          <w:lang w:val="en-US"/>
        </w:rPr>
      </w:pPr>
    </w:p>
    <w:p w:rsidR="00E73860" w:rsidRPr="002D4EF8" w:rsidRDefault="00E73860" w:rsidP="00E73860">
      <w:pPr>
        <w:rPr>
          <w:rFonts w:ascii="Times New Roman" w:eastAsia="Times New Roman" w:hAnsi="Times New Roman"/>
          <w:sz w:val="24"/>
          <w:szCs w:val="24"/>
        </w:rPr>
      </w:pPr>
      <w:r w:rsidRPr="002D4EF8">
        <w:rPr>
          <w:rFonts w:ascii="Times New Roman" w:eastAsia="Times New Roman" w:hAnsi="Times New Roman"/>
          <w:sz w:val="24"/>
          <w:szCs w:val="24"/>
        </w:rPr>
        <w:t>Дата «_____»______________20__г.</w:t>
      </w:r>
    </w:p>
    <w:p w:rsidR="00E73860" w:rsidRPr="002D4EF8" w:rsidRDefault="00E73860" w:rsidP="00E73860">
      <w:pPr>
        <w:rPr>
          <w:rFonts w:ascii="Times New Roman" w:eastAsia="Times New Roman" w:hAnsi="Times New Roman"/>
          <w:sz w:val="24"/>
          <w:szCs w:val="24"/>
        </w:rPr>
      </w:pPr>
      <w:r w:rsidRPr="002D4EF8">
        <w:rPr>
          <w:rFonts w:ascii="Times New Roman" w:eastAsia="Times New Roman" w:hAnsi="Times New Roman"/>
          <w:sz w:val="24"/>
          <w:szCs w:val="24"/>
        </w:rPr>
        <w:t xml:space="preserve">Примечание: </w:t>
      </w:r>
    </w:p>
    <w:p w:rsidR="00AA53C6" w:rsidRPr="002D4EF8" w:rsidRDefault="00E73860" w:rsidP="00E73860">
      <w:pPr>
        <w:spacing w:line="240" w:lineRule="auto"/>
        <w:rPr>
          <w:rFonts w:ascii="Times New Roman" w:eastAsia="Times New Roman" w:hAnsi="Times New Roman"/>
          <w:sz w:val="24"/>
          <w:szCs w:val="24"/>
        </w:rPr>
      </w:pPr>
      <w:r w:rsidRPr="002D4EF8">
        <w:rPr>
          <w:rFonts w:ascii="Times New Roman" w:eastAsia="Times New Roman" w:hAnsi="Times New Roman"/>
          <w:sz w:val="24"/>
          <w:szCs w:val="24"/>
        </w:rPr>
        <w:t xml:space="preserve">1) В данной форме указывается полный перечень документов, которые представляются участником размещения заказа – юридическим лицом в составе заявки на участие в запросе </w:t>
      </w:r>
      <w:r w:rsidR="00407190" w:rsidRPr="002D4EF8">
        <w:rPr>
          <w:rFonts w:ascii="Times New Roman" w:eastAsia="Times New Roman" w:hAnsi="Times New Roman"/>
          <w:sz w:val="24"/>
          <w:szCs w:val="24"/>
        </w:rPr>
        <w:t>предложений</w:t>
      </w:r>
      <w:r w:rsidRPr="002D4EF8">
        <w:rPr>
          <w:rFonts w:ascii="Times New Roman" w:eastAsia="Times New Roman" w:hAnsi="Times New Roman"/>
          <w:sz w:val="24"/>
          <w:szCs w:val="24"/>
        </w:rPr>
        <w:t>, опись для физического лица (индивидуального предпринимателя) формируется на основе данного приложения с учетом требовани</w:t>
      </w:r>
      <w:r w:rsidR="00AA53C6" w:rsidRPr="002D4EF8">
        <w:rPr>
          <w:rFonts w:ascii="Times New Roman" w:eastAsia="Times New Roman" w:hAnsi="Times New Roman"/>
          <w:sz w:val="24"/>
          <w:szCs w:val="24"/>
        </w:rPr>
        <w:t>й п.3.2 настоящей Документации.</w:t>
      </w:r>
    </w:p>
    <w:p w:rsidR="00E73860" w:rsidRPr="002D4EF8" w:rsidRDefault="00E73860" w:rsidP="00E73860">
      <w:pPr>
        <w:spacing w:line="240" w:lineRule="auto"/>
        <w:rPr>
          <w:rFonts w:ascii="Times New Roman" w:eastAsia="Times New Roman" w:hAnsi="Times New Roman"/>
          <w:sz w:val="24"/>
          <w:szCs w:val="24"/>
        </w:rPr>
      </w:pPr>
      <w:r w:rsidRPr="002D4EF8">
        <w:rPr>
          <w:rFonts w:ascii="Times New Roman" w:eastAsia="Times New Roman" w:hAnsi="Times New Roman"/>
          <w:sz w:val="24"/>
          <w:szCs w:val="24"/>
        </w:rPr>
        <w:t xml:space="preserve"> 2) Организации, зарегистрированные после 1 января 2014 года, указывают в п.16 описи сведения с учетом требований п. 3.2. настоящей Документации.</w:t>
      </w:r>
    </w:p>
    <w:p w:rsidR="00E73860" w:rsidRPr="002D4EF8" w:rsidRDefault="00E73860" w:rsidP="00E73860">
      <w:pPr>
        <w:spacing w:line="240" w:lineRule="auto"/>
        <w:jc w:val="both"/>
        <w:rPr>
          <w:rFonts w:ascii="Times New Roman" w:hAnsi="Times New Roman"/>
          <w:sz w:val="24"/>
          <w:szCs w:val="24"/>
        </w:rPr>
      </w:pPr>
      <w:r w:rsidRPr="002D4EF8">
        <w:rPr>
          <w:rFonts w:ascii="Times New Roman" w:eastAsia="Times New Roman" w:hAnsi="Times New Roman"/>
          <w:sz w:val="24"/>
          <w:szCs w:val="24"/>
        </w:rPr>
        <w:t xml:space="preserve">3) Документы должны быть подшиты в один том (требование п.4.4.7. </w:t>
      </w:r>
      <w:proofErr w:type="gramStart"/>
      <w:r w:rsidRPr="002D4EF8">
        <w:rPr>
          <w:rFonts w:ascii="Times New Roman" w:eastAsia="Times New Roman" w:hAnsi="Times New Roman"/>
          <w:sz w:val="24"/>
          <w:szCs w:val="24"/>
        </w:rPr>
        <w:t xml:space="preserve">Документации, пронумерованы согласно нумерации описи). </w:t>
      </w:r>
      <w:proofErr w:type="gramEnd"/>
    </w:p>
    <w:p w:rsidR="00F17CDC" w:rsidRPr="002D4EF8" w:rsidRDefault="00F17CDC" w:rsidP="00E73860">
      <w:pPr>
        <w:spacing w:after="0"/>
        <w:rPr>
          <w:rFonts w:ascii="Times New Roman" w:hAnsi="Times New Roman"/>
          <w:sz w:val="24"/>
          <w:szCs w:val="24"/>
        </w:rPr>
      </w:pPr>
    </w:p>
    <w:sectPr w:rsidR="00F17CDC" w:rsidRPr="002D4EF8" w:rsidSect="00AD3061">
      <w:footerReference w:type="default" r:id="rId34"/>
      <w:pgSz w:w="11906" w:h="16838"/>
      <w:pgMar w:top="709" w:right="567" w:bottom="1134" w:left="1276" w:header="720" w:footer="127"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72304" w:rsidRDefault="00472304">
      <w:pPr>
        <w:spacing w:after="0" w:line="240" w:lineRule="auto"/>
      </w:pPr>
      <w:r>
        <w:separator/>
      </w:r>
    </w:p>
  </w:endnote>
  <w:endnote w:type="continuationSeparator" w:id="0">
    <w:p w:rsidR="00472304" w:rsidRDefault="004723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font>
  <w:font w:name="GaramondNarrowC">
    <w:altName w:val="Courier New"/>
    <w:charset w:val="00"/>
    <w:family w:val="roman"/>
    <w:pitch w:val="variable"/>
  </w:font>
  <w:font w:name="Times">
    <w:panose1 w:val="02020603050405020304"/>
    <w:charset w:val="00"/>
    <w:family w:val="roman"/>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2304" w:rsidRDefault="00472304">
    <w:pPr>
      <w:pStyle w:val="affc"/>
      <w:jc w:val="right"/>
    </w:pPr>
    <w:r>
      <w:fldChar w:fldCharType="begin"/>
    </w:r>
    <w:r>
      <w:instrText xml:space="preserve"> PAGE </w:instrText>
    </w:r>
    <w:r>
      <w:fldChar w:fldCharType="separate"/>
    </w:r>
    <w:r w:rsidR="0042017F">
      <w:rPr>
        <w:noProof/>
      </w:rPr>
      <w:t>5</w:t>
    </w:r>
    <w:r>
      <w:fldChar w:fldCharType="end"/>
    </w:r>
  </w:p>
  <w:p w:rsidR="00472304" w:rsidRDefault="00472304">
    <w:pPr>
      <w:pStyle w:val="aff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72304" w:rsidRDefault="00472304">
      <w:pPr>
        <w:spacing w:after="0" w:line="240" w:lineRule="auto"/>
      </w:pPr>
      <w:r>
        <w:separator/>
      </w:r>
    </w:p>
  </w:footnote>
  <w:footnote w:type="continuationSeparator" w:id="0">
    <w:p w:rsidR="00472304" w:rsidRDefault="0047230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2">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3">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4">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5">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6">
    <w:nsid w:val="00000007"/>
    <w:multiLevelType w:val="multilevel"/>
    <w:tmpl w:val="00000007"/>
    <w:name w:val="WW8Num8"/>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7">
    <w:nsid w:val="00000008"/>
    <w:multiLevelType w:val="multilevel"/>
    <w:tmpl w:val="F3D6FDD6"/>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nsid w:val="0000000D"/>
    <w:multiLevelType w:val="multilevel"/>
    <w:tmpl w:val="12A81714"/>
    <w:name w:val="WW8Num17"/>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nsid w:val="0000000F"/>
    <w:multiLevelType w:val="multilevel"/>
    <w:tmpl w:val="0000000F"/>
    <w:name w:val="WW8Num20"/>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nsid w:val="00000010"/>
    <w:multiLevelType w:val="multilevel"/>
    <w:tmpl w:val="00000010"/>
    <w:name w:val="WW8Num21"/>
    <w:lvl w:ilvl="0">
      <w:start w:val="1"/>
      <w:numFmt w:val="decimal"/>
      <w:lvlText w:val="%1."/>
      <w:lvlJc w:val="left"/>
      <w:pPr>
        <w:tabs>
          <w:tab w:val="num" w:pos="360"/>
        </w:tabs>
        <w:ind w:left="360" w:hanging="360"/>
      </w:pPr>
      <w:rPr>
        <w:b/>
        <w:i w:val="0"/>
        <w:color w:val="auto"/>
      </w:rPr>
    </w:lvl>
    <w:lvl w:ilvl="1">
      <w:start w:val="1"/>
      <w:numFmt w:val="decimal"/>
      <w:lvlText w:val="%2."/>
      <w:lvlJc w:val="left"/>
      <w:pPr>
        <w:tabs>
          <w:tab w:val="num" w:pos="708"/>
        </w:tabs>
        <w:ind w:left="1440" w:hanging="360"/>
      </w:pPr>
      <w:rPr>
        <w:b/>
        <w:i w:val="0"/>
        <w:sz w:val="24"/>
        <w:szCs w:val="24"/>
      </w:rPr>
    </w:lvl>
    <w:lvl w:ilvl="2">
      <w:start w:val="6"/>
      <w:numFmt w:val="decimal"/>
      <w:lvlText w:val="%3"/>
      <w:lvlJc w:val="left"/>
      <w:pPr>
        <w:tabs>
          <w:tab w:val="num" w:pos="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7">
    <w:nsid w:val="00000012"/>
    <w:multiLevelType w:val="multilevel"/>
    <w:tmpl w:val="9880DC16"/>
    <w:name w:val="WW8Num24"/>
    <w:lvl w:ilvl="0">
      <w:start w:val="1"/>
      <w:numFmt w:val="decimal"/>
      <w:lvlText w:val="%1."/>
      <w:lvlJc w:val="left"/>
      <w:pPr>
        <w:tabs>
          <w:tab w:val="num" w:pos="360"/>
        </w:tabs>
        <w:ind w:left="360" w:hanging="360"/>
      </w:pPr>
      <w:rPr>
        <w:sz w:val="24"/>
        <w:szCs w:val="24"/>
      </w:rPr>
    </w:lvl>
    <w:lvl w:ilvl="1">
      <w:start w:val="1"/>
      <w:numFmt w:val="decimal"/>
      <w:lvlText w:val="%2."/>
      <w:lvlJc w:val="left"/>
      <w:pPr>
        <w:tabs>
          <w:tab w:val="num" w:pos="1440"/>
        </w:tabs>
        <w:ind w:left="1440" w:hanging="360"/>
      </w:pPr>
      <w:rPr>
        <w:rFonts w:ascii="Times New Roman" w:eastAsia="Calibri" w:hAnsi="Times New Roman" w:cs="Times New Roman"/>
        <w:b w:val="0"/>
        <w:color w:val="auto"/>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9">
    <w:nsid w:val="00000014"/>
    <w:multiLevelType w:val="multilevel"/>
    <w:tmpl w:val="00000014"/>
    <w:name w:val="WW8Num2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00000015"/>
    <w:multiLevelType w:val="multilevel"/>
    <w:tmpl w:val="C5A4B9B0"/>
    <w:name w:val="WW8Num27"/>
    <w:lvl w:ilvl="0">
      <w:start w:val="4"/>
      <w:numFmt w:val="decimal"/>
      <w:lvlText w:val="%1"/>
      <w:lvlJc w:val="left"/>
      <w:pPr>
        <w:tabs>
          <w:tab w:val="num" w:pos="0"/>
        </w:tabs>
        <w:ind w:left="480" w:hanging="480"/>
      </w:pPr>
      <w:rPr>
        <w:rFonts w:ascii="Times New Roman" w:eastAsia="Times New Roman" w:hAnsi="Times New Roman" w:cs="Times New Roman" w:hint="default"/>
        <w:sz w:val="24"/>
        <w:szCs w:val="24"/>
      </w:rPr>
    </w:lvl>
    <w:lvl w:ilvl="1">
      <w:start w:val="5"/>
      <w:numFmt w:val="decimal"/>
      <w:lvlText w:val="%1.%2"/>
      <w:lvlJc w:val="left"/>
      <w:pPr>
        <w:tabs>
          <w:tab w:val="num" w:pos="0"/>
        </w:tabs>
        <w:ind w:left="480" w:hanging="48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val="0"/>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1">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22">
    <w:nsid w:val="00000017"/>
    <w:multiLevelType w:val="multilevel"/>
    <w:tmpl w:val="37BEF408"/>
    <w:name w:val="WW8Num30"/>
    <w:lvl w:ilvl="0">
      <w:start w:val="4"/>
      <w:numFmt w:val="decimal"/>
      <w:lvlText w:val="%1."/>
      <w:lvlJc w:val="left"/>
      <w:pPr>
        <w:tabs>
          <w:tab w:val="num" w:pos="0"/>
        </w:tabs>
        <w:ind w:left="540" w:hanging="540"/>
      </w:pPr>
      <w:rPr>
        <w:rFonts w:ascii="Times New Roman" w:eastAsia="Times New Roman" w:hAnsi="Times New Roman" w:cs="Times New Roman" w:hint="default"/>
        <w:b/>
        <w:bCs/>
        <w:iCs/>
        <w:sz w:val="24"/>
        <w:szCs w:val="24"/>
      </w:rPr>
    </w:lvl>
    <w:lvl w:ilvl="1">
      <w:start w:val="4"/>
      <w:numFmt w:val="decimal"/>
      <w:lvlText w:val="%1.%2."/>
      <w:lvlJc w:val="left"/>
      <w:pPr>
        <w:tabs>
          <w:tab w:val="num" w:pos="0"/>
        </w:tabs>
        <w:ind w:left="540" w:hanging="540"/>
      </w:pPr>
      <w:rPr>
        <w:rFonts w:ascii="Times New Roman" w:eastAsia="Times New Roman" w:hAnsi="Times New Roman" w:cs="Times New Roman" w:hint="default"/>
        <w:b/>
        <w:bCs/>
        <w:iCs/>
        <w:sz w:val="24"/>
        <w:szCs w:val="24"/>
      </w:rPr>
    </w:lvl>
    <w:lvl w:ilvl="2">
      <w:start w:val="3"/>
      <w:numFmt w:val="decimal"/>
      <w:lvlText w:val="%1.%2.%3."/>
      <w:lvlJc w:val="left"/>
      <w:pPr>
        <w:tabs>
          <w:tab w:val="num" w:pos="0"/>
        </w:tabs>
        <w:ind w:left="720" w:hanging="720"/>
      </w:pPr>
      <w:rPr>
        <w:rFonts w:ascii="Times New Roman" w:eastAsia="Times New Roman" w:hAnsi="Times New Roman" w:cs="Times New Roman" w:hint="default"/>
        <w:b/>
        <w:bCs/>
        <w:iCs/>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b/>
        <w:bCs/>
        <w:iCs/>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b/>
        <w:bCs/>
        <w:iCs/>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b/>
        <w:bCs/>
        <w:iCs/>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b/>
        <w:bCs/>
        <w:iCs/>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b/>
        <w:bCs/>
        <w:iCs/>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b/>
        <w:bCs/>
        <w:iCs/>
        <w:sz w:val="24"/>
        <w:szCs w:val="24"/>
      </w:rPr>
    </w:lvl>
  </w:abstractNum>
  <w:abstractNum w:abstractNumId="23">
    <w:nsid w:val="00000018"/>
    <w:multiLevelType w:val="multilevel"/>
    <w:tmpl w:val="6DBC5C14"/>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24">
    <w:nsid w:val="00000019"/>
    <w:multiLevelType w:val="singleLevel"/>
    <w:tmpl w:val="00000019"/>
    <w:name w:val="WW8Num32"/>
    <w:lvl w:ilvl="0">
      <w:start w:val="1"/>
      <w:numFmt w:val="decimal"/>
      <w:pStyle w:val="441"/>
      <w:lvlText w:val="4.%1."/>
      <w:lvlJc w:val="left"/>
      <w:pPr>
        <w:tabs>
          <w:tab w:val="num" w:pos="862"/>
        </w:tabs>
        <w:ind w:left="-567" w:firstLine="709"/>
      </w:pPr>
    </w:lvl>
  </w:abstractNum>
  <w:abstractNum w:abstractNumId="25">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6">
    <w:nsid w:val="0000001B"/>
    <w:multiLevelType w:val="multilevel"/>
    <w:tmpl w:val="0000001B"/>
    <w:name w:val="WW8Num34"/>
    <w:lvl w:ilvl="0">
      <w:start w:val="1"/>
      <w:numFmt w:val="decimal"/>
      <w:pStyle w:val="3"/>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0000001C"/>
    <w:multiLevelType w:val="multilevel"/>
    <w:tmpl w:val="D102C040"/>
    <w:name w:val="WW8Num35"/>
    <w:lvl w:ilvl="0">
      <w:start w:val="1"/>
      <w:numFmt w:val="decimal"/>
      <w:pStyle w:val="a2"/>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nsid w:val="0000001D"/>
    <w:multiLevelType w:val="multilevel"/>
    <w:tmpl w:val="0000001D"/>
    <w:name w:val="WW8Num36"/>
    <w:lvl w:ilvl="0">
      <w:start w:val="3"/>
      <w:numFmt w:val="decimal"/>
      <w:lvlText w:val="%1."/>
      <w:lvlJc w:val="left"/>
      <w:pPr>
        <w:tabs>
          <w:tab w:val="num" w:pos="0"/>
        </w:tabs>
        <w:ind w:left="360" w:hanging="360"/>
      </w:pPr>
      <w:rPr>
        <w:rFonts w:ascii="Times New Roman" w:hAnsi="Times New Roman" w:cs="Times New Roman" w:hint="default"/>
        <w:sz w:val="24"/>
        <w:szCs w:val="24"/>
      </w:rPr>
    </w:lvl>
    <w:lvl w:ilvl="1">
      <w:start w:val="1"/>
      <w:numFmt w:val="decimal"/>
      <w:lvlText w:val="%1.%2."/>
      <w:lvlJc w:val="left"/>
      <w:pPr>
        <w:tabs>
          <w:tab w:val="num" w:pos="0"/>
        </w:tabs>
        <w:ind w:left="810" w:hanging="360"/>
      </w:pPr>
      <w:rPr>
        <w:rFonts w:ascii="Times New Roman" w:hAnsi="Times New Roman" w:cs="Times New Roman" w:hint="default"/>
        <w:sz w:val="24"/>
        <w:szCs w:val="24"/>
      </w:rPr>
    </w:lvl>
    <w:lvl w:ilvl="2">
      <w:start w:val="1"/>
      <w:numFmt w:val="decimal"/>
      <w:lvlText w:val="%1.%2.%3."/>
      <w:lvlJc w:val="left"/>
      <w:pPr>
        <w:tabs>
          <w:tab w:val="num" w:pos="0"/>
        </w:tabs>
        <w:ind w:left="1620" w:hanging="720"/>
      </w:pPr>
      <w:rPr>
        <w:rFonts w:ascii="Times New Roman" w:hAnsi="Times New Roman" w:cs="Times New Roman" w:hint="default"/>
        <w:sz w:val="24"/>
        <w:szCs w:val="24"/>
      </w:rPr>
    </w:lvl>
    <w:lvl w:ilvl="3">
      <w:start w:val="1"/>
      <w:numFmt w:val="decimal"/>
      <w:lvlText w:val="%1.%2.%3.%4."/>
      <w:lvlJc w:val="left"/>
      <w:pPr>
        <w:tabs>
          <w:tab w:val="num" w:pos="0"/>
        </w:tabs>
        <w:ind w:left="2070" w:hanging="720"/>
      </w:pPr>
      <w:rPr>
        <w:rFonts w:ascii="Times New Roman" w:hAnsi="Times New Roman" w:cs="Times New Roman" w:hint="default"/>
        <w:sz w:val="24"/>
        <w:szCs w:val="24"/>
      </w:rPr>
    </w:lvl>
    <w:lvl w:ilvl="4">
      <w:start w:val="1"/>
      <w:numFmt w:val="decimal"/>
      <w:lvlText w:val="%1.%2.%3.%4.%5."/>
      <w:lvlJc w:val="left"/>
      <w:pPr>
        <w:tabs>
          <w:tab w:val="num" w:pos="0"/>
        </w:tabs>
        <w:ind w:left="2880" w:hanging="1080"/>
      </w:pPr>
      <w:rPr>
        <w:rFonts w:ascii="Times New Roman" w:hAnsi="Times New Roman" w:cs="Times New Roman" w:hint="default"/>
        <w:sz w:val="24"/>
        <w:szCs w:val="24"/>
      </w:rPr>
    </w:lvl>
    <w:lvl w:ilvl="5">
      <w:start w:val="1"/>
      <w:numFmt w:val="decimal"/>
      <w:lvlText w:val="%1.%2.%3.%4.%5.%6."/>
      <w:lvlJc w:val="left"/>
      <w:pPr>
        <w:tabs>
          <w:tab w:val="num" w:pos="0"/>
        </w:tabs>
        <w:ind w:left="3330" w:hanging="1080"/>
      </w:pPr>
      <w:rPr>
        <w:rFonts w:ascii="Times New Roman" w:hAnsi="Times New Roman" w:cs="Times New Roman" w:hint="default"/>
        <w:sz w:val="24"/>
        <w:szCs w:val="24"/>
      </w:rPr>
    </w:lvl>
    <w:lvl w:ilvl="6">
      <w:start w:val="1"/>
      <w:numFmt w:val="decimal"/>
      <w:lvlText w:val="%1.%2.%3.%4.%5.%6.%7."/>
      <w:lvlJc w:val="left"/>
      <w:pPr>
        <w:tabs>
          <w:tab w:val="num" w:pos="0"/>
        </w:tabs>
        <w:ind w:left="4140" w:hanging="1440"/>
      </w:pPr>
      <w:rPr>
        <w:rFonts w:ascii="Times New Roman" w:hAnsi="Times New Roman" w:cs="Times New Roman" w:hint="default"/>
        <w:sz w:val="24"/>
        <w:szCs w:val="24"/>
      </w:rPr>
    </w:lvl>
    <w:lvl w:ilvl="7">
      <w:start w:val="1"/>
      <w:numFmt w:val="decimal"/>
      <w:lvlText w:val="%1.%2.%3.%4.%5.%6.%7.%8."/>
      <w:lvlJc w:val="left"/>
      <w:pPr>
        <w:tabs>
          <w:tab w:val="num" w:pos="0"/>
        </w:tabs>
        <w:ind w:left="4590" w:hanging="1440"/>
      </w:pPr>
      <w:rPr>
        <w:rFonts w:ascii="Times New Roman" w:hAnsi="Times New Roman" w:cs="Times New Roman" w:hint="default"/>
        <w:sz w:val="24"/>
        <w:szCs w:val="24"/>
      </w:rPr>
    </w:lvl>
    <w:lvl w:ilvl="8">
      <w:start w:val="1"/>
      <w:numFmt w:val="decimal"/>
      <w:lvlText w:val="%1.%2.%3.%4.%5.%6.%7.%8.%9."/>
      <w:lvlJc w:val="left"/>
      <w:pPr>
        <w:tabs>
          <w:tab w:val="num" w:pos="0"/>
        </w:tabs>
        <w:ind w:left="5400" w:hanging="1800"/>
      </w:pPr>
      <w:rPr>
        <w:rFonts w:ascii="Times New Roman" w:hAnsi="Times New Roman" w:cs="Times New Roman" w:hint="default"/>
        <w:sz w:val="24"/>
        <w:szCs w:val="24"/>
      </w:rPr>
    </w:lvl>
  </w:abstractNum>
  <w:abstractNum w:abstractNumId="29">
    <w:nsid w:val="0000001E"/>
    <w:multiLevelType w:val="multilevel"/>
    <w:tmpl w:val="648CC4DE"/>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val="0"/>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30">
    <w:nsid w:val="0000001F"/>
    <w:multiLevelType w:val="multilevel"/>
    <w:tmpl w:val="0000001F"/>
    <w:name w:val="WW8Num38"/>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32">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nsid w:val="00000022"/>
    <w:multiLevelType w:val="multilevel"/>
    <w:tmpl w:val="697E73D8"/>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val="0"/>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5">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36">
    <w:nsid w:val="00000025"/>
    <w:multiLevelType w:val="singleLevel"/>
    <w:tmpl w:val="00000025"/>
    <w:name w:val="WW8Num45"/>
    <w:lvl w:ilvl="0">
      <w:start w:val="1"/>
      <w:numFmt w:val="bullet"/>
      <w:pStyle w:val="30"/>
      <w:lvlText w:val=""/>
      <w:lvlJc w:val="left"/>
      <w:pPr>
        <w:tabs>
          <w:tab w:val="num" w:pos="0"/>
        </w:tabs>
        <w:ind w:left="1080" w:hanging="360"/>
      </w:pPr>
      <w:rPr>
        <w:rFonts w:ascii="Symbol" w:hAnsi="Symbol" w:cs="Symbol" w:hint="default"/>
      </w:rPr>
    </w:lvl>
  </w:abstractNum>
  <w:abstractNum w:abstractNumId="37">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8">
    <w:nsid w:val="00000027"/>
    <w:multiLevelType w:val="multilevel"/>
    <w:tmpl w:val="00000027"/>
    <w:name w:val="WW8Num52"/>
    <w:lvl w:ilvl="0">
      <w:start w:val="1"/>
      <w:numFmt w:val="bullet"/>
      <w:pStyle w:val="32"/>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9">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0">
    <w:nsid w:val="00000029"/>
    <w:multiLevelType w:val="multilevel"/>
    <w:tmpl w:val="00000029"/>
    <w:name w:val="WW8Num55"/>
    <w:lvl w:ilvl="0">
      <w:start w:val="1"/>
      <w:numFmt w:val="decimal"/>
      <w:lvlText w:val="%1."/>
      <w:lvlJc w:val="left"/>
      <w:pPr>
        <w:tabs>
          <w:tab w:val="num" w:pos="0"/>
        </w:tabs>
        <w:ind w:left="360" w:hanging="360"/>
      </w:pPr>
      <w:rPr>
        <w:rFonts w:ascii="Times New Roman" w:hAnsi="Times New Roman" w:cs="Times New Roman" w:hint="default"/>
        <w:bCs/>
        <w:sz w:val="24"/>
        <w:szCs w:val="24"/>
      </w:rPr>
    </w:lvl>
    <w:lvl w:ilvl="1">
      <w:start w:val="1"/>
      <w:numFmt w:val="decimal"/>
      <w:lvlText w:val="%1.%2."/>
      <w:lvlJc w:val="left"/>
      <w:pPr>
        <w:tabs>
          <w:tab w:val="num" w:pos="0"/>
        </w:tabs>
        <w:ind w:left="786" w:hanging="360"/>
      </w:pPr>
      <w:rPr>
        <w:rFonts w:ascii="Times New Roman" w:hAnsi="Times New Roman" w:cs="Times New Roman" w:hint="default"/>
        <w:bCs/>
        <w:sz w:val="24"/>
        <w:szCs w:val="24"/>
      </w:rPr>
    </w:lvl>
    <w:lvl w:ilvl="2">
      <w:start w:val="1"/>
      <w:numFmt w:val="decimal"/>
      <w:lvlText w:val="%1.%2.%3."/>
      <w:lvlJc w:val="left"/>
      <w:pPr>
        <w:tabs>
          <w:tab w:val="num" w:pos="0"/>
        </w:tabs>
        <w:ind w:left="1572" w:hanging="720"/>
      </w:pPr>
      <w:rPr>
        <w:rFonts w:ascii="Times New Roman" w:hAnsi="Times New Roman" w:cs="Times New Roman" w:hint="default"/>
        <w:bCs/>
        <w:sz w:val="24"/>
        <w:szCs w:val="24"/>
      </w:rPr>
    </w:lvl>
    <w:lvl w:ilvl="3">
      <w:start w:val="1"/>
      <w:numFmt w:val="decimal"/>
      <w:lvlText w:val="%1.%2.%3.%4."/>
      <w:lvlJc w:val="left"/>
      <w:pPr>
        <w:tabs>
          <w:tab w:val="num" w:pos="0"/>
        </w:tabs>
        <w:ind w:left="1998" w:hanging="720"/>
      </w:pPr>
      <w:rPr>
        <w:rFonts w:ascii="Times New Roman" w:hAnsi="Times New Roman" w:cs="Times New Roman" w:hint="default"/>
        <w:bCs/>
        <w:sz w:val="24"/>
        <w:szCs w:val="24"/>
      </w:rPr>
    </w:lvl>
    <w:lvl w:ilvl="4">
      <w:start w:val="1"/>
      <w:numFmt w:val="decimal"/>
      <w:lvlText w:val="%1.%2.%3.%4.%5."/>
      <w:lvlJc w:val="left"/>
      <w:pPr>
        <w:tabs>
          <w:tab w:val="num" w:pos="0"/>
        </w:tabs>
        <w:ind w:left="2784" w:hanging="1080"/>
      </w:pPr>
      <w:rPr>
        <w:rFonts w:ascii="Times New Roman" w:hAnsi="Times New Roman" w:cs="Times New Roman" w:hint="default"/>
        <w:bCs/>
        <w:sz w:val="24"/>
        <w:szCs w:val="24"/>
      </w:rPr>
    </w:lvl>
    <w:lvl w:ilvl="5">
      <w:start w:val="1"/>
      <w:numFmt w:val="decimal"/>
      <w:lvlText w:val="%1.%2.%3.%4.%5.%6."/>
      <w:lvlJc w:val="left"/>
      <w:pPr>
        <w:tabs>
          <w:tab w:val="num" w:pos="0"/>
        </w:tabs>
        <w:ind w:left="3210" w:hanging="1080"/>
      </w:pPr>
      <w:rPr>
        <w:rFonts w:ascii="Times New Roman" w:hAnsi="Times New Roman" w:cs="Times New Roman" w:hint="default"/>
        <w:bCs/>
        <w:sz w:val="24"/>
        <w:szCs w:val="24"/>
      </w:rPr>
    </w:lvl>
    <w:lvl w:ilvl="6">
      <w:start w:val="1"/>
      <w:numFmt w:val="decimal"/>
      <w:lvlText w:val="%1.%2.%3.%4.%5.%6.%7."/>
      <w:lvlJc w:val="left"/>
      <w:pPr>
        <w:tabs>
          <w:tab w:val="num" w:pos="0"/>
        </w:tabs>
        <w:ind w:left="3996" w:hanging="1440"/>
      </w:pPr>
      <w:rPr>
        <w:rFonts w:ascii="Times New Roman" w:hAnsi="Times New Roman" w:cs="Times New Roman" w:hint="default"/>
        <w:bCs/>
        <w:sz w:val="24"/>
        <w:szCs w:val="24"/>
      </w:rPr>
    </w:lvl>
    <w:lvl w:ilvl="7">
      <w:start w:val="1"/>
      <w:numFmt w:val="decimal"/>
      <w:lvlText w:val="%1.%2.%3.%4.%5.%6.%7.%8."/>
      <w:lvlJc w:val="left"/>
      <w:pPr>
        <w:tabs>
          <w:tab w:val="num" w:pos="0"/>
        </w:tabs>
        <w:ind w:left="4422" w:hanging="1440"/>
      </w:pPr>
      <w:rPr>
        <w:rFonts w:ascii="Times New Roman" w:hAnsi="Times New Roman" w:cs="Times New Roman" w:hint="default"/>
        <w:bCs/>
        <w:sz w:val="24"/>
        <w:szCs w:val="24"/>
      </w:rPr>
    </w:lvl>
    <w:lvl w:ilvl="8">
      <w:start w:val="1"/>
      <w:numFmt w:val="decimal"/>
      <w:lvlText w:val="%1.%2.%3.%4.%5.%6.%7.%8.%9."/>
      <w:lvlJc w:val="left"/>
      <w:pPr>
        <w:tabs>
          <w:tab w:val="num" w:pos="0"/>
        </w:tabs>
        <w:ind w:left="5208" w:hanging="1800"/>
      </w:pPr>
      <w:rPr>
        <w:rFonts w:ascii="Times New Roman" w:hAnsi="Times New Roman" w:cs="Times New Roman" w:hint="default"/>
        <w:bCs/>
        <w:sz w:val="24"/>
        <w:szCs w:val="24"/>
      </w:rPr>
    </w:lvl>
  </w:abstractNum>
  <w:abstractNum w:abstractNumId="41">
    <w:nsid w:val="0000002A"/>
    <w:multiLevelType w:val="multilevel"/>
    <w:tmpl w:val="0000002A"/>
    <w:name w:val="WW8Num56"/>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nsid w:val="0C361F41"/>
    <w:multiLevelType w:val="multilevel"/>
    <w:tmpl w:val="F59A9C60"/>
    <w:lvl w:ilvl="0">
      <w:start w:val="4"/>
      <w:numFmt w:val="decimal"/>
      <w:lvlText w:val="%1."/>
      <w:lvlJc w:val="left"/>
      <w:pPr>
        <w:ind w:left="480" w:hanging="480"/>
      </w:pPr>
      <w:rPr>
        <w:rFonts w:hint="default"/>
        <w:b w:val="0"/>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3">
    <w:nsid w:val="1C4C34C4"/>
    <w:multiLevelType w:val="multilevel"/>
    <w:tmpl w:val="ED0CA632"/>
    <w:lvl w:ilvl="0">
      <w:start w:val="5"/>
      <w:numFmt w:val="decimal"/>
      <w:lvlText w:val="%1."/>
      <w:lvlJc w:val="left"/>
      <w:pPr>
        <w:ind w:left="360" w:hanging="360"/>
      </w:pPr>
      <w:rPr>
        <w:rFonts w:hint="default"/>
        <w:color w:val="auto"/>
      </w:rPr>
    </w:lvl>
    <w:lvl w:ilvl="1">
      <w:start w:val="3"/>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44">
    <w:nsid w:val="30310A18"/>
    <w:multiLevelType w:val="multilevel"/>
    <w:tmpl w:val="B9D84B60"/>
    <w:lvl w:ilvl="0">
      <w:start w:val="5"/>
      <w:numFmt w:val="decimal"/>
      <w:lvlText w:val="%1"/>
      <w:lvlJc w:val="left"/>
      <w:pPr>
        <w:ind w:left="360" w:hanging="360"/>
      </w:pPr>
      <w:rPr>
        <w:rFonts w:hint="default"/>
      </w:rPr>
    </w:lvl>
    <w:lvl w:ilvl="1">
      <w:start w:val="2"/>
      <w:numFmt w:val="decimal"/>
      <w:lvlText w:val="%1.%2"/>
      <w:lvlJc w:val="left"/>
      <w:pPr>
        <w:ind w:left="780" w:hanging="36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45">
    <w:nsid w:val="3DA81FD7"/>
    <w:multiLevelType w:val="hybridMultilevel"/>
    <w:tmpl w:val="269EE36E"/>
    <w:lvl w:ilvl="0" w:tplc="137A959E">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6">
    <w:nsid w:val="407B71E6"/>
    <w:multiLevelType w:val="multilevel"/>
    <w:tmpl w:val="361AF3D6"/>
    <w:lvl w:ilvl="0">
      <w:start w:val="1"/>
      <w:numFmt w:val="decimal"/>
      <w:lvlText w:val="%1."/>
      <w:lvlJc w:val="left"/>
      <w:pPr>
        <w:ind w:left="360" w:hanging="360"/>
      </w:pPr>
      <w:rPr>
        <w:color w:val="auto"/>
      </w:rPr>
    </w:lvl>
    <w:lvl w:ilvl="1">
      <w:start w:val="1"/>
      <w:numFmt w:val="decimal"/>
      <w:lvlText w:val="%1.%2."/>
      <w:lvlJc w:val="left"/>
      <w:pPr>
        <w:ind w:left="716" w:hanging="432"/>
      </w:pPr>
      <w:rPr>
        <w:b w:val="0"/>
        <w:color w:val="auto"/>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nsid w:val="48AC3CD6"/>
    <w:multiLevelType w:val="multilevel"/>
    <w:tmpl w:val="4CA01E30"/>
    <w:lvl w:ilvl="0">
      <w:start w:val="3"/>
      <w:numFmt w:val="decimal"/>
      <w:lvlText w:val="%1."/>
      <w:lvlJc w:val="left"/>
      <w:pPr>
        <w:ind w:left="360" w:hanging="360"/>
      </w:pPr>
      <w:rPr>
        <w:rFonts w:hint="default"/>
      </w:rPr>
    </w:lvl>
    <w:lvl w:ilvl="1">
      <w:start w:val="1"/>
      <w:numFmt w:val="decimal"/>
      <w:lvlText w:val="%1.%2."/>
      <w:lvlJc w:val="left"/>
      <w:pPr>
        <w:ind w:left="810" w:hanging="36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48">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nsid w:val="5B4247D7"/>
    <w:multiLevelType w:val="multilevel"/>
    <w:tmpl w:val="E27E803E"/>
    <w:lvl w:ilvl="0">
      <w:start w:val="4"/>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4"/>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nsid w:val="64A435BB"/>
    <w:multiLevelType w:val="multilevel"/>
    <w:tmpl w:val="E18E9F18"/>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nsid w:val="64E55F8A"/>
    <w:multiLevelType w:val="hybridMultilevel"/>
    <w:tmpl w:val="4694EC5A"/>
    <w:lvl w:ilvl="0" w:tplc="49DE16D8">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2">
    <w:nsid w:val="6876380D"/>
    <w:multiLevelType w:val="hybridMultilevel"/>
    <w:tmpl w:val="F332728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3">
    <w:nsid w:val="755500F0"/>
    <w:multiLevelType w:val="multilevel"/>
    <w:tmpl w:val="66A66604"/>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6"/>
  </w:num>
  <w:num w:numId="17">
    <w:abstractNumId w:val="17"/>
  </w:num>
  <w:num w:numId="18">
    <w:abstractNumId w:val="18"/>
  </w:num>
  <w:num w:numId="19">
    <w:abstractNumId w:val="20"/>
  </w:num>
  <w:num w:numId="20">
    <w:abstractNumId w:val="21"/>
  </w:num>
  <w:num w:numId="21">
    <w:abstractNumId w:val="22"/>
  </w:num>
  <w:num w:numId="22">
    <w:abstractNumId w:val="23"/>
  </w:num>
  <w:num w:numId="23">
    <w:abstractNumId w:val="24"/>
  </w:num>
  <w:num w:numId="24">
    <w:abstractNumId w:val="25"/>
  </w:num>
  <w:num w:numId="25">
    <w:abstractNumId w:val="26"/>
  </w:num>
  <w:num w:numId="26">
    <w:abstractNumId w:val="27"/>
  </w:num>
  <w:num w:numId="27">
    <w:abstractNumId w:val="29"/>
  </w:num>
  <w:num w:numId="28">
    <w:abstractNumId w:val="31"/>
  </w:num>
  <w:num w:numId="29">
    <w:abstractNumId w:val="32"/>
  </w:num>
  <w:num w:numId="30">
    <w:abstractNumId w:val="33"/>
  </w:num>
  <w:num w:numId="31">
    <w:abstractNumId w:val="34"/>
  </w:num>
  <w:num w:numId="32">
    <w:abstractNumId w:val="35"/>
  </w:num>
  <w:num w:numId="33">
    <w:abstractNumId w:val="36"/>
  </w:num>
  <w:num w:numId="34">
    <w:abstractNumId w:val="37"/>
  </w:num>
  <w:num w:numId="35">
    <w:abstractNumId w:val="38"/>
  </w:num>
  <w:num w:numId="36">
    <w:abstractNumId w:val="39"/>
  </w:num>
  <w:num w:numId="37">
    <w:abstractNumId w:val="42"/>
  </w:num>
  <w:num w:numId="38">
    <w:abstractNumId w:val="48"/>
  </w:num>
  <w:num w:numId="39">
    <w:abstractNumId w:val="49"/>
  </w:num>
  <w:num w:numId="40">
    <w:abstractNumId w:val="50"/>
  </w:num>
  <w:num w:numId="4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5"/>
    <w:lvlOverride w:ilvl="0"/>
    <w:lvlOverride w:ilvl="1">
      <w:startOverride w:val="1"/>
    </w:lvlOverride>
    <w:lvlOverride w:ilvl="2"/>
    <w:lvlOverride w:ilvl="3"/>
    <w:lvlOverride w:ilvl="4"/>
    <w:lvlOverride w:ilvl="5"/>
    <w:lvlOverride w:ilvl="6"/>
    <w:lvlOverride w:ilvl="7"/>
    <w:lvlOverride w:ilvl="8"/>
  </w:num>
  <w:num w:numId="43">
    <w:abstractNumId w:val="45"/>
  </w:num>
  <w:num w:numId="44">
    <w:abstractNumId w:val="44"/>
  </w:num>
  <w:num w:numId="45">
    <w:abstractNumId w:val="43"/>
  </w:num>
  <w:num w:numId="46">
    <w:abstractNumId w:val="52"/>
  </w:num>
  <w:num w:numId="47">
    <w:abstractNumId w:val="51"/>
  </w:num>
  <w:num w:numId="48">
    <w:abstractNumId w:val="53"/>
  </w:num>
  <w:num w:numId="49">
    <w:abstractNumId w:val="47"/>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8"/>
  <w:defaultTableStyle w:val="a4"/>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6348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162F6"/>
    <w:rsid w:val="0000008B"/>
    <w:rsid w:val="000011DB"/>
    <w:rsid w:val="00001DAE"/>
    <w:rsid w:val="00002ED2"/>
    <w:rsid w:val="00003827"/>
    <w:rsid w:val="00013EFD"/>
    <w:rsid w:val="00022164"/>
    <w:rsid w:val="000276A4"/>
    <w:rsid w:val="000307AF"/>
    <w:rsid w:val="00034AC0"/>
    <w:rsid w:val="000412F4"/>
    <w:rsid w:val="00042503"/>
    <w:rsid w:val="00046A14"/>
    <w:rsid w:val="00056ECC"/>
    <w:rsid w:val="00057567"/>
    <w:rsid w:val="00061857"/>
    <w:rsid w:val="00061F68"/>
    <w:rsid w:val="00061FC4"/>
    <w:rsid w:val="000633B5"/>
    <w:rsid w:val="000650FB"/>
    <w:rsid w:val="000656B3"/>
    <w:rsid w:val="00065988"/>
    <w:rsid w:val="00067BB4"/>
    <w:rsid w:val="00071EB6"/>
    <w:rsid w:val="000740E2"/>
    <w:rsid w:val="00082AE0"/>
    <w:rsid w:val="0009755A"/>
    <w:rsid w:val="000A6DAF"/>
    <w:rsid w:val="000B1719"/>
    <w:rsid w:val="000B4F83"/>
    <w:rsid w:val="000B6866"/>
    <w:rsid w:val="000C1C9A"/>
    <w:rsid w:val="000C2C93"/>
    <w:rsid w:val="000C4184"/>
    <w:rsid w:val="000C71EB"/>
    <w:rsid w:val="000D471A"/>
    <w:rsid w:val="000E2B8C"/>
    <w:rsid w:val="000E5C57"/>
    <w:rsid w:val="000F21F7"/>
    <w:rsid w:val="000F2E01"/>
    <w:rsid w:val="000F31A4"/>
    <w:rsid w:val="000F6DC9"/>
    <w:rsid w:val="0010038F"/>
    <w:rsid w:val="00101CF3"/>
    <w:rsid w:val="00101FCA"/>
    <w:rsid w:val="00116D35"/>
    <w:rsid w:val="00125346"/>
    <w:rsid w:val="00125391"/>
    <w:rsid w:val="00131134"/>
    <w:rsid w:val="001320FC"/>
    <w:rsid w:val="00132B9C"/>
    <w:rsid w:val="00135BD3"/>
    <w:rsid w:val="001416EF"/>
    <w:rsid w:val="00147CBF"/>
    <w:rsid w:val="001515E6"/>
    <w:rsid w:val="00151EEF"/>
    <w:rsid w:val="00153DBA"/>
    <w:rsid w:val="00155D52"/>
    <w:rsid w:val="00157358"/>
    <w:rsid w:val="00166EFC"/>
    <w:rsid w:val="00173342"/>
    <w:rsid w:val="00174381"/>
    <w:rsid w:val="00175F14"/>
    <w:rsid w:val="00191513"/>
    <w:rsid w:val="00192B1A"/>
    <w:rsid w:val="001A118E"/>
    <w:rsid w:val="001A37C1"/>
    <w:rsid w:val="001A5F07"/>
    <w:rsid w:val="001B1ACD"/>
    <w:rsid w:val="001B55D3"/>
    <w:rsid w:val="001C2D95"/>
    <w:rsid w:val="001C56AA"/>
    <w:rsid w:val="001C59FE"/>
    <w:rsid w:val="001D507F"/>
    <w:rsid w:val="001D6574"/>
    <w:rsid w:val="001D6CD8"/>
    <w:rsid w:val="001E16F3"/>
    <w:rsid w:val="001E1A5C"/>
    <w:rsid w:val="001E2345"/>
    <w:rsid w:val="001E3924"/>
    <w:rsid w:val="001E3AAC"/>
    <w:rsid w:val="001E3ABE"/>
    <w:rsid w:val="001E5B00"/>
    <w:rsid w:val="00210E44"/>
    <w:rsid w:val="002177B8"/>
    <w:rsid w:val="00227721"/>
    <w:rsid w:val="00234643"/>
    <w:rsid w:val="00250D38"/>
    <w:rsid w:val="002531EF"/>
    <w:rsid w:val="00257F4B"/>
    <w:rsid w:val="00263C20"/>
    <w:rsid w:val="0026568E"/>
    <w:rsid w:val="00267904"/>
    <w:rsid w:val="002737EB"/>
    <w:rsid w:val="00276370"/>
    <w:rsid w:val="00280AAE"/>
    <w:rsid w:val="00281712"/>
    <w:rsid w:val="00282F7F"/>
    <w:rsid w:val="002845DB"/>
    <w:rsid w:val="0029012B"/>
    <w:rsid w:val="00290475"/>
    <w:rsid w:val="0029630C"/>
    <w:rsid w:val="002979C0"/>
    <w:rsid w:val="002A2A10"/>
    <w:rsid w:val="002A7081"/>
    <w:rsid w:val="002B017D"/>
    <w:rsid w:val="002B11E6"/>
    <w:rsid w:val="002B35F0"/>
    <w:rsid w:val="002B5314"/>
    <w:rsid w:val="002B55F9"/>
    <w:rsid w:val="002C0637"/>
    <w:rsid w:val="002C0C96"/>
    <w:rsid w:val="002C1F57"/>
    <w:rsid w:val="002C4857"/>
    <w:rsid w:val="002C4A9D"/>
    <w:rsid w:val="002D0FA9"/>
    <w:rsid w:val="002D4EF8"/>
    <w:rsid w:val="002D7C88"/>
    <w:rsid w:val="002E15B0"/>
    <w:rsid w:val="002F23A0"/>
    <w:rsid w:val="002F5998"/>
    <w:rsid w:val="003058D8"/>
    <w:rsid w:val="00307CA4"/>
    <w:rsid w:val="00310CF9"/>
    <w:rsid w:val="00312880"/>
    <w:rsid w:val="00314402"/>
    <w:rsid w:val="00323F95"/>
    <w:rsid w:val="003307A6"/>
    <w:rsid w:val="00333217"/>
    <w:rsid w:val="00340949"/>
    <w:rsid w:val="00347977"/>
    <w:rsid w:val="00351C3B"/>
    <w:rsid w:val="0035505D"/>
    <w:rsid w:val="00357F86"/>
    <w:rsid w:val="00361E40"/>
    <w:rsid w:val="00367FA8"/>
    <w:rsid w:val="00370AA4"/>
    <w:rsid w:val="00371050"/>
    <w:rsid w:val="00373AAA"/>
    <w:rsid w:val="00392146"/>
    <w:rsid w:val="003A0525"/>
    <w:rsid w:val="003A67D8"/>
    <w:rsid w:val="003B36C1"/>
    <w:rsid w:val="003C04AB"/>
    <w:rsid w:val="003C1BF2"/>
    <w:rsid w:val="003C3A4B"/>
    <w:rsid w:val="003C6123"/>
    <w:rsid w:val="003C6AA3"/>
    <w:rsid w:val="003E3FD0"/>
    <w:rsid w:val="003E43D8"/>
    <w:rsid w:val="003F16EA"/>
    <w:rsid w:val="003F2761"/>
    <w:rsid w:val="003F3CDE"/>
    <w:rsid w:val="004009FB"/>
    <w:rsid w:val="0040199F"/>
    <w:rsid w:val="00404517"/>
    <w:rsid w:val="00404AA5"/>
    <w:rsid w:val="00407190"/>
    <w:rsid w:val="00411DC5"/>
    <w:rsid w:val="004167EB"/>
    <w:rsid w:val="0042017F"/>
    <w:rsid w:val="00422CBE"/>
    <w:rsid w:val="00426FD7"/>
    <w:rsid w:val="00440C61"/>
    <w:rsid w:val="00446F1E"/>
    <w:rsid w:val="00451B66"/>
    <w:rsid w:val="00453831"/>
    <w:rsid w:val="0045455C"/>
    <w:rsid w:val="00454C66"/>
    <w:rsid w:val="00455241"/>
    <w:rsid w:val="00463037"/>
    <w:rsid w:val="00463554"/>
    <w:rsid w:val="00464120"/>
    <w:rsid w:val="00465E18"/>
    <w:rsid w:val="00470107"/>
    <w:rsid w:val="00472304"/>
    <w:rsid w:val="00476513"/>
    <w:rsid w:val="00476D53"/>
    <w:rsid w:val="00484E27"/>
    <w:rsid w:val="00490241"/>
    <w:rsid w:val="00491BDB"/>
    <w:rsid w:val="00492068"/>
    <w:rsid w:val="00493DAA"/>
    <w:rsid w:val="00494522"/>
    <w:rsid w:val="004960FC"/>
    <w:rsid w:val="00496C7E"/>
    <w:rsid w:val="004A03FE"/>
    <w:rsid w:val="004A3381"/>
    <w:rsid w:val="004A78A5"/>
    <w:rsid w:val="004A7F75"/>
    <w:rsid w:val="004B3B60"/>
    <w:rsid w:val="004B5FFE"/>
    <w:rsid w:val="004B7510"/>
    <w:rsid w:val="004B79B9"/>
    <w:rsid w:val="004C2A2B"/>
    <w:rsid w:val="004C6757"/>
    <w:rsid w:val="004C6DAF"/>
    <w:rsid w:val="004C7CF1"/>
    <w:rsid w:val="004D0F00"/>
    <w:rsid w:val="004D3037"/>
    <w:rsid w:val="005028F0"/>
    <w:rsid w:val="0050716E"/>
    <w:rsid w:val="00511823"/>
    <w:rsid w:val="005130B3"/>
    <w:rsid w:val="00513346"/>
    <w:rsid w:val="005260E4"/>
    <w:rsid w:val="0052669C"/>
    <w:rsid w:val="005333B1"/>
    <w:rsid w:val="00541197"/>
    <w:rsid w:val="00545491"/>
    <w:rsid w:val="00555A8B"/>
    <w:rsid w:val="00557BFE"/>
    <w:rsid w:val="00564477"/>
    <w:rsid w:val="00570B5E"/>
    <w:rsid w:val="005710F4"/>
    <w:rsid w:val="00582B36"/>
    <w:rsid w:val="0058416A"/>
    <w:rsid w:val="00591F4F"/>
    <w:rsid w:val="00594DDD"/>
    <w:rsid w:val="0059723A"/>
    <w:rsid w:val="005A19A1"/>
    <w:rsid w:val="005A2EE2"/>
    <w:rsid w:val="005B7548"/>
    <w:rsid w:val="005B7BBE"/>
    <w:rsid w:val="005C0955"/>
    <w:rsid w:val="005C2248"/>
    <w:rsid w:val="005C6BF8"/>
    <w:rsid w:val="005D53D5"/>
    <w:rsid w:val="005E3B11"/>
    <w:rsid w:val="005E4FBA"/>
    <w:rsid w:val="005E76D8"/>
    <w:rsid w:val="005F41A7"/>
    <w:rsid w:val="005F5B48"/>
    <w:rsid w:val="0060013B"/>
    <w:rsid w:val="0060273F"/>
    <w:rsid w:val="00616F7C"/>
    <w:rsid w:val="006208DD"/>
    <w:rsid w:val="0062246D"/>
    <w:rsid w:val="006234DC"/>
    <w:rsid w:val="00626C1A"/>
    <w:rsid w:val="006322E0"/>
    <w:rsid w:val="00633D53"/>
    <w:rsid w:val="00635F6E"/>
    <w:rsid w:val="00637CF4"/>
    <w:rsid w:val="00640CD5"/>
    <w:rsid w:val="006475BD"/>
    <w:rsid w:val="006505A5"/>
    <w:rsid w:val="00651D79"/>
    <w:rsid w:val="00652EF9"/>
    <w:rsid w:val="006556F2"/>
    <w:rsid w:val="006557E7"/>
    <w:rsid w:val="00670703"/>
    <w:rsid w:val="006835D1"/>
    <w:rsid w:val="00684B4C"/>
    <w:rsid w:val="00684BEA"/>
    <w:rsid w:val="006857DE"/>
    <w:rsid w:val="006916EB"/>
    <w:rsid w:val="0069519D"/>
    <w:rsid w:val="00697E1A"/>
    <w:rsid w:val="006A1C2C"/>
    <w:rsid w:val="006A289D"/>
    <w:rsid w:val="006A4991"/>
    <w:rsid w:val="006A4E66"/>
    <w:rsid w:val="006A4EFA"/>
    <w:rsid w:val="006B5D85"/>
    <w:rsid w:val="006C03B0"/>
    <w:rsid w:val="006D00CF"/>
    <w:rsid w:val="006D296D"/>
    <w:rsid w:val="006F33A3"/>
    <w:rsid w:val="006F3F4C"/>
    <w:rsid w:val="006F402D"/>
    <w:rsid w:val="006F58EC"/>
    <w:rsid w:val="006F72D5"/>
    <w:rsid w:val="006F7995"/>
    <w:rsid w:val="00701288"/>
    <w:rsid w:val="007014BA"/>
    <w:rsid w:val="007043CE"/>
    <w:rsid w:val="00711FA4"/>
    <w:rsid w:val="00712957"/>
    <w:rsid w:val="00714FE6"/>
    <w:rsid w:val="007162F6"/>
    <w:rsid w:val="00723F6A"/>
    <w:rsid w:val="00724C01"/>
    <w:rsid w:val="0074438D"/>
    <w:rsid w:val="00745545"/>
    <w:rsid w:val="00747B0A"/>
    <w:rsid w:val="00750373"/>
    <w:rsid w:val="007603BC"/>
    <w:rsid w:val="00762E51"/>
    <w:rsid w:val="00766DDC"/>
    <w:rsid w:val="00766F7D"/>
    <w:rsid w:val="00770074"/>
    <w:rsid w:val="0077200A"/>
    <w:rsid w:val="007800E8"/>
    <w:rsid w:val="00784C4E"/>
    <w:rsid w:val="00784FEF"/>
    <w:rsid w:val="00797B9D"/>
    <w:rsid w:val="007A351A"/>
    <w:rsid w:val="007A5906"/>
    <w:rsid w:val="007A695B"/>
    <w:rsid w:val="007B4720"/>
    <w:rsid w:val="007C0E72"/>
    <w:rsid w:val="007C3DDF"/>
    <w:rsid w:val="007C6F04"/>
    <w:rsid w:val="007C7727"/>
    <w:rsid w:val="007D0F0B"/>
    <w:rsid w:val="007D32A0"/>
    <w:rsid w:val="007E1B6F"/>
    <w:rsid w:val="007E4546"/>
    <w:rsid w:val="007F1D0F"/>
    <w:rsid w:val="007F4978"/>
    <w:rsid w:val="00802975"/>
    <w:rsid w:val="00810D37"/>
    <w:rsid w:val="00813180"/>
    <w:rsid w:val="00814336"/>
    <w:rsid w:val="008200E1"/>
    <w:rsid w:val="008204E5"/>
    <w:rsid w:val="00823879"/>
    <w:rsid w:val="00826885"/>
    <w:rsid w:val="008275E9"/>
    <w:rsid w:val="0082771E"/>
    <w:rsid w:val="00832168"/>
    <w:rsid w:val="00835A02"/>
    <w:rsid w:val="00846060"/>
    <w:rsid w:val="00850BF8"/>
    <w:rsid w:val="00855406"/>
    <w:rsid w:val="00856AAF"/>
    <w:rsid w:val="008578BF"/>
    <w:rsid w:val="00861545"/>
    <w:rsid w:val="0086622E"/>
    <w:rsid w:val="0086661C"/>
    <w:rsid w:val="00867DBD"/>
    <w:rsid w:val="00880AA1"/>
    <w:rsid w:val="00881058"/>
    <w:rsid w:val="00884BD2"/>
    <w:rsid w:val="00892575"/>
    <w:rsid w:val="0089530D"/>
    <w:rsid w:val="008971AA"/>
    <w:rsid w:val="008A0148"/>
    <w:rsid w:val="008A050A"/>
    <w:rsid w:val="008A062E"/>
    <w:rsid w:val="008A1E65"/>
    <w:rsid w:val="008A2D89"/>
    <w:rsid w:val="008A3558"/>
    <w:rsid w:val="008A645A"/>
    <w:rsid w:val="008B49DA"/>
    <w:rsid w:val="008B7AAD"/>
    <w:rsid w:val="008E0082"/>
    <w:rsid w:val="008F11B7"/>
    <w:rsid w:val="008F1352"/>
    <w:rsid w:val="008F1875"/>
    <w:rsid w:val="008F1E48"/>
    <w:rsid w:val="009053CF"/>
    <w:rsid w:val="0091361A"/>
    <w:rsid w:val="00917B45"/>
    <w:rsid w:val="00921F2B"/>
    <w:rsid w:val="00925768"/>
    <w:rsid w:val="00930C7B"/>
    <w:rsid w:val="009319FC"/>
    <w:rsid w:val="0093410E"/>
    <w:rsid w:val="0094571F"/>
    <w:rsid w:val="00946ADB"/>
    <w:rsid w:val="00947DA3"/>
    <w:rsid w:val="0095599E"/>
    <w:rsid w:val="00961AFA"/>
    <w:rsid w:val="00963659"/>
    <w:rsid w:val="00965D4F"/>
    <w:rsid w:val="00966335"/>
    <w:rsid w:val="00966B6A"/>
    <w:rsid w:val="009806B1"/>
    <w:rsid w:val="009920DD"/>
    <w:rsid w:val="009B4E97"/>
    <w:rsid w:val="009B50FB"/>
    <w:rsid w:val="009C0B3B"/>
    <w:rsid w:val="009C5358"/>
    <w:rsid w:val="009C589B"/>
    <w:rsid w:val="009D3FC9"/>
    <w:rsid w:val="009D6EAD"/>
    <w:rsid w:val="009F12EE"/>
    <w:rsid w:val="009F15C9"/>
    <w:rsid w:val="009F1995"/>
    <w:rsid w:val="009F52D6"/>
    <w:rsid w:val="00A0451F"/>
    <w:rsid w:val="00A04589"/>
    <w:rsid w:val="00A1682C"/>
    <w:rsid w:val="00A1713F"/>
    <w:rsid w:val="00A20084"/>
    <w:rsid w:val="00A26183"/>
    <w:rsid w:val="00A3012F"/>
    <w:rsid w:val="00A32242"/>
    <w:rsid w:val="00A4125C"/>
    <w:rsid w:val="00A43033"/>
    <w:rsid w:val="00A463A3"/>
    <w:rsid w:val="00A530D1"/>
    <w:rsid w:val="00A534D7"/>
    <w:rsid w:val="00A54910"/>
    <w:rsid w:val="00A650D1"/>
    <w:rsid w:val="00A67679"/>
    <w:rsid w:val="00A72DB1"/>
    <w:rsid w:val="00A76AD5"/>
    <w:rsid w:val="00A84540"/>
    <w:rsid w:val="00A86916"/>
    <w:rsid w:val="00A873B3"/>
    <w:rsid w:val="00A97B3E"/>
    <w:rsid w:val="00AA090B"/>
    <w:rsid w:val="00AA27C1"/>
    <w:rsid w:val="00AA53C6"/>
    <w:rsid w:val="00AB5344"/>
    <w:rsid w:val="00AB67F7"/>
    <w:rsid w:val="00AB697E"/>
    <w:rsid w:val="00AC1417"/>
    <w:rsid w:val="00AC7930"/>
    <w:rsid w:val="00AC7975"/>
    <w:rsid w:val="00AD1EE5"/>
    <w:rsid w:val="00AD3061"/>
    <w:rsid w:val="00AE17C3"/>
    <w:rsid w:val="00AE19D3"/>
    <w:rsid w:val="00AE43FC"/>
    <w:rsid w:val="00AE46C5"/>
    <w:rsid w:val="00AF18D4"/>
    <w:rsid w:val="00AF7704"/>
    <w:rsid w:val="00B04F1D"/>
    <w:rsid w:val="00B051D7"/>
    <w:rsid w:val="00B067A0"/>
    <w:rsid w:val="00B0752A"/>
    <w:rsid w:val="00B162FF"/>
    <w:rsid w:val="00B250AD"/>
    <w:rsid w:val="00B30E06"/>
    <w:rsid w:val="00B378C1"/>
    <w:rsid w:val="00B37E2C"/>
    <w:rsid w:val="00B40CDB"/>
    <w:rsid w:val="00B41C08"/>
    <w:rsid w:val="00B42E29"/>
    <w:rsid w:val="00B64630"/>
    <w:rsid w:val="00B65416"/>
    <w:rsid w:val="00B73899"/>
    <w:rsid w:val="00B8709B"/>
    <w:rsid w:val="00B903A3"/>
    <w:rsid w:val="00BA6F85"/>
    <w:rsid w:val="00BB2DB1"/>
    <w:rsid w:val="00BB3A88"/>
    <w:rsid w:val="00BB6280"/>
    <w:rsid w:val="00BB7DA1"/>
    <w:rsid w:val="00BC0182"/>
    <w:rsid w:val="00BC2423"/>
    <w:rsid w:val="00BD26F3"/>
    <w:rsid w:val="00BD5232"/>
    <w:rsid w:val="00BD52C4"/>
    <w:rsid w:val="00BD684D"/>
    <w:rsid w:val="00BD6E9A"/>
    <w:rsid w:val="00C0126D"/>
    <w:rsid w:val="00C020A0"/>
    <w:rsid w:val="00C02453"/>
    <w:rsid w:val="00C05824"/>
    <w:rsid w:val="00C1443F"/>
    <w:rsid w:val="00C15015"/>
    <w:rsid w:val="00C16FC2"/>
    <w:rsid w:val="00C2768B"/>
    <w:rsid w:val="00C30393"/>
    <w:rsid w:val="00C31C79"/>
    <w:rsid w:val="00C32DE4"/>
    <w:rsid w:val="00C32F22"/>
    <w:rsid w:val="00C368A9"/>
    <w:rsid w:val="00C36A5D"/>
    <w:rsid w:val="00C36C70"/>
    <w:rsid w:val="00C435E2"/>
    <w:rsid w:val="00C44453"/>
    <w:rsid w:val="00C46A2A"/>
    <w:rsid w:val="00C5041B"/>
    <w:rsid w:val="00C744C9"/>
    <w:rsid w:val="00C77A98"/>
    <w:rsid w:val="00CA362D"/>
    <w:rsid w:val="00CA5C80"/>
    <w:rsid w:val="00CA70C0"/>
    <w:rsid w:val="00CB4D22"/>
    <w:rsid w:val="00CB63FA"/>
    <w:rsid w:val="00CB7D77"/>
    <w:rsid w:val="00CC380B"/>
    <w:rsid w:val="00CC3894"/>
    <w:rsid w:val="00CC47DF"/>
    <w:rsid w:val="00CC4D19"/>
    <w:rsid w:val="00CC4E4C"/>
    <w:rsid w:val="00CC70F9"/>
    <w:rsid w:val="00CD4AE5"/>
    <w:rsid w:val="00CD57BD"/>
    <w:rsid w:val="00CD5BB7"/>
    <w:rsid w:val="00CD6240"/>
    <w:rsid w:val="00CE141F"/>
    <w:rsid w:val="00CE493F"/>
    <w:rsid w:val="00CE6DD7"/>
    <w:rsid w:val="00CF65F7"/>
    <w:rsid w:val="00D05267"/>
    <w:rsid w:val="00D10F03"/>
    <w:rsid w:val="00D12C93"/>
    <w:rsid w:val="00D131B8"/>
    <w:rsid w:val="00D35490"/>
    <w:rsid w:val="00D41089"/>
    <w:rsid w:val="00D422B0"/>
    <w:rsid w:val="00D46A31"/>
    <w:rsid w:val="00D46A89"/>
    <w:rsid w:val="00D60FE3"/>
    <w:rsid w:val="00D735AE"/>
    <w:rsid w:val="00D7593E"/>
    <w:rsid w:val="00D77F09"/>
    <w:rsid w:val="00D857BB"/>
    <w:rsid w:val="00D93147"/>
    <w:rsid w:val="00DA0D85"/>
    <w:rsid w:val="00DA3E67"/>
    <w:rsid w:val="00DB489A"/>
    <w:rsid w:val="00DC169E"/>
    <w:rsid w:val="00DC6839"/>
    <w:rsid w:val="00DC72F3"/>
    <w:rsid w:val="00DC7974"/>
    <w:rsid w:val="00DD3E23"/>
    <w:rsid w:val="00DD5020"/>
    <w:rsid w:val="00DE08A7"/>
    <w:rsid w:val="00DE2E10"/>
    <w:rsid w:val="00DF0958"/>
    <w:rsid w:val="00DF504F"/>
    <w:rsid w:val="00DF7DA1"/>
    <w:rsid w:val="00E04C46"/>
    <w:rsid w:val="00E13012"/>
    <w:rsid w:val="00E152D7"/>
    <w:rsid w:val="00E213C8"/>
    <w:rsid w:val="00E2387C"/>
    <w:rsid w:val="00E24578"/>
    <w:rsid w:val="00E26684"/>
    <w:rsid w:val="00E2739D"/>
    <w:rsid w:val="00E3299E"/>
    <w:rsid w:val="00E3381E"/>
    <w:rsid w:val="00E36B2B"/>
    <w:rsid w:val="00E36B47"/>
    <w:rsid w:val="00E44B8C"/>
    <w:rsid w:val="00E47D2C"/>
    <w:rsid w:val="00E54184"/>
    <w:rsid w:val="00E659C6"/>
    <w:rsid w:val="00E73860"/>
    <w:rsid w:val="00E77AC4"/>
    <w:rsid w:val="00E82A09"/>
    <w:rsid w:val="00E82F12"/>
    <w:rsid w:val="00E85A5A"/>
    <w:rsid w:val="00E87ECB"/>
    <w:rsid w:val="00E92F3D"/>
    <w:rsid w:val="00E94327"/>
    <w:rsid w:val="00E96FB5"/>
    <w:rsid w:val="00EA0188"/>
    <w:rsid w:val="00EA1CA1"/>
    <w:rsid w:val="00EA4A38"/>
    <w:rsid w:val="00EA6059"/>
    <w:rsid w:val="00EB7237"/>
    <w:rsid w:val="00EB768D"/>
    <w:rsid w:val="00EC42E8"/>
    <w:rsid w:val="00EE01E6"/>
    <w:rsid w:val="00EE0A2F"/>
    <w:rsid w:val="00EE1BD0"/>
    <w:rsid w:val="00EF1F5B"/>
    <w:rsid w:val="00EF2299"/>
    <w:rsid w:val="00F01B9C"/>
    <w:rsid w:val="00F033BC"/>
    <w:rsid w:val="00F07802"/>
    <w:rsid w:val="00F128B4"/>
    <w:rsid w:val="00F14BD2"/>
    <w:rsid w:val="00F15D9B"/>
    <w:rsid w:val="00F17CDC"/>
    <w:rsid w:val="00F20E2A"/>
    <w:rsid w:val="00F2195F"/>
    <w:rsid w:val="00F2616B"/>
    <w:rsid w:val="00F30306"/>
    <w:rsid w:val="00F3308A"/>
    <w:rsid w:val="00F363DD"/>
    <w:rsid w:val="00F40595"/>
    <w:rsid w:val="00F40BC4"/>
    <w:rsid w:val="00F52F68"/>
    <w:rsid w:val="00F53F0E"/>
    <w:rsid w:val="00F54182"/>
    <w:rsid w:val="00F54634"/>
    <w:rsid w:val="00F56E6D"/>
    <w:rsid w:val="00F6190F"/>
    <w:rsid w:val="00F623CA"/>
    <w:rsid w:val="00F623DD"/>
    <w:rsid w:val="00F6745A"/>
    <w:rsid w:val="00F71BE6"/>
    <w:rsid w:val="00F71F43"/>
    <w:rsid w:val="00F72B35"/>
    <w:rsid w:val="00F75684"/>
    <w:rsid w:val="00F75B88"/>
    <w:rsid w:val="00F76E22"/>
    <w:rsid w:val="00F774C6"/>
    <w:rsid w:val="00F80954"/>
    <w:rsid w:val="00F80FC8"/>
    <w:rsid w:val="00F92E60"/>
    <w:rsid w:val="00F94A79"/>
    <w:rsid w:val="00FA21DE"/>
    <w:rsid w:val="00FA62F4"/>
    <w:rsid w:val="00FA79C8"/>
    <w:rsid w:val="00FA7B7E"/>
    <w:rsid w:val="00FB49D5"/>
    <w:rsid w:val="00FB592B"/>
    <w:rsid w:val="00FB5C82"/>
    <w:rsid w:val="00FC0A9A"/>
    <w:rsid w:val="00FC60AB"/>
    <w:rsid w:val="00FC6182"/>
    <w:rsid w:val="00FC6356"/>
    <w:rsid w:val="00FD4DC2"/>
    <w:rsid w:val="00FE1ECC"/>
    <w:rsid w:val="00FE242A"/>
    <w:rsid w:val="00FE6E5A"/>
    <w:rsid w:val="00FE79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0"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4">
    <w:name w:val="Normal"/>
    <w:qFormat/>
    <w:rsid w:val="002D4EF8"/>
    <w:pPr>
      <w:suppressAutoHyphens/>
      <w:spacing w:after="200" w:line="276" w:lineRule="auto"/>
    </w:pPr>
    <w:rPr>
      <w:rFonts w:ascii="Calibri" w:eastAsia="Calibri" w:hAnsi="Calibri"/>
      <w:sz w:val="22"/>
      <w:szCs w:val="22"/>
      <w:lang w:eastAsia="ar-SA"/>
    </w:rPr>
  </w:style>
  <w:style w:type="paragraph" w:styleId="1">
    <w:name w:val="heading 1"/>
    <w:basedOn w:val="a4"/>
    <w:next w:val="a4"/>
    <w:qFormat/>
    <w:pPr>
      <w:keepNext/>
      <w:numPr>
        <w:numId w:val="1"/>
      </w:numPr>
      <w:spacing w:after="0" w:line="240" w:lineRule="auto"/>
      <w:jc w:val="right"/>
      <w:outlineLvl w:val="0"/>
    </w:pPr>
    <w:rPr>
      <w:rFonts w:ascii="Times New Roman" w:eastAsia="Times New Roman" w:hAnsi="Times New Roman"/>
      <w:iCs/>
      <w:sz w:val="24"/>
      <w:szCs w:val="24"/>
      <w:lang w:val="x-none"/>
    </w:rPr>
  </w:style>
  <w:style w:type="paragraph" w:styleId="2">
    <w:name w:val="heading 2"/>
    <w:basedOn w:val="a4"/>
    <w:next w:val="a4"/>
    <w:qFormat/>
    <w:pPr>
      <w:keepNext/>
      <w:numPr>
        <w:ilvl w:val="1"/>
        <w:numId w:val="1"/>
      </w:numPr>
      <w:spacing w:before="240" w:after="60" w:line="240" w:lineRule="auto"/>
      <w:outlineLvl w:val="1"/>
    </w:pPr>
    <w:rPr>
      <w:rFonts w:ascii="Arial" w:eastAsia="Times New Roman" w:hAnsi="Arial" w:cs="Arial"/>
      <w:b/>
      <w:bCs/>
      <w:i/>
      <w:iCs/>
      <w:sz w:val="28"/>
      <w:szCs w:val="28"/>
    </w:rPr>
  </w:style>
  <w:style w:type="paragraph" w:styleId="3">
    <w:name w:val="heading 3"/>
    <w:basedOn w:val="a4"/>
    <w:next w:val="a4"/>
    <w:qFormat/>
    <w:pPr>
      <w:keepNext/>
      <w:numPr>
        <w:numId w:val="25"/>
      </w:numPr>
      <w:spacing w:before="240" w:after="60" w:line="240" w:lineRule="auto"/>
      <w:outlineLvl w:val="2"/>
    </w:pPr>
    <w:rPr>
      <w:rFonts w:ascii="Cambria" w:eastAsia="Times New Roman" w:hAnsi="Cambria"/>
      <w:b/>
      <w:bCs/>
      <w:sz w:val="26"/>
      <w:szCs w:val="26"/>
    </w:rPr>
  </w:style>
  <w:style w:type="paragraph" w:styleId="4">
    <w:name w:val="heading 4"/>
    <w:basedOn w:val="a4"/>
    <w:next w:val="a4"/>
    <w:qFormat/>
    <w:pPr>
      <w:keepNext/>
      <w:tabs>
        <w:tab w:val="num" w:pos="567"/>
      </w:tabs>
      <w:spacing w:before="240" w:after="60" w:line="240" w:lineRule="auto"/>
      <w:ind w:left="567" w:hanging="567"/>
      <w:outlineLvl w:val="3"/>
    </w:pPr>
    <w:rPr>
      <w:rFonts w:ascii="Times New Roman" w:eastAsia="Arial Unicode MS" w:hAnsi="Times New Roman"/>
      <w:b/>
      <w:bCs/>
      <w:sz w:val="28"/>
      <w:szCs w:val="28"/>
    </w:rPr>
  </w:style>
  <w:style w:type="paragraph" w:styleId="5">
    <w:name w:val="heading 5"/>
    <w:basedOn w:val="a4"/>
    <w:next w:val="a4"/>
    <w:qFormat/>
    <w:pPr>
      <w:spacing w:before="240" w:after="60" w:line="240" w:lineRule="auto"/>
      <w:ind w:left="3181" w:hanging="1008"/>
      <w:outlineLvl w:val="4"/>
    </w:pPr>
    <w:rPr>
      <w:rFonts w:ascii="Times New Roman CYR" w:eastAsia="Arial Unicode MS" w:hAnsi="Times New Roman CYR"/>
      <w:b/>
      <w:bCs/>
      <w:i/>
      <w:iCs/>
      <w:sz w:val="26"/>
      <w:szCs w:val="26"/>
    </w:rPr>
  </w:style>
  <w:style w:type="paragraph" w:styleId="6">
    <w:name w:val="heading 6"/>
    <w:basedOn w:val="a4"/>
    <w:next w:val="a4"/>
    <w:qFormat/>
    <w:pPr>
      <w:spacing w:before="240" w:after="60" w:line="240" w:lineRule="auto"/>
      <w:outlineLvl w:val="5"/>
    </w:pPr>
    <w:rPr>
      <w:rFonts w:ascii="Times New Roman" w:eastAsia="Times New Roman" w:hAnsi="Times New Roman"/>
      <w:b/>
      <w:bCs/>
    </w:rPr>
  </w:style>
  <w:style w:type="paragraph" w:styleId="7">
    <w:name w:val="heading 7"/>
    <w:basedOn w:val="a4"/>
    <w:next w:val="a4"/>
    <w:qFormat/>
    <w:pPr>
      <w:spacing w:before="240" w:after="60" w:line="240" w:lineRule="auto"/>
      <w:ind w:left="3469" w:hanging="1296"/>
      <w:outlineLvl w:val="6"/>
    </w:pPr>
    <w:rPr>
      <w:rFonts w:ascii="Times New Roman" w:eastAsia="Times New Roman" w:hAnsi="Times New Roman"/>
      <w:sz w:val="24"/>
      <w:szCs w:val="24"/>
    </w:rPr>
  </w:style>
  <w:style w:type="paragraph" w:styleId="8">
    <w:name w:val="heading 8"/>
    <w:basedOn w:val="a4"/>
    <w:next w:val="a4"/>
    <w:qFormat/>
    <w:pPr>
      <w:spacing w:before="240" w:after="60" w:line="240" w:lineRule="auto"/>
      <w:ind w:left="3613" w:hanging="1440"/>
      <w:outlineLvl w:val="7"/>
    </w:pPr>
    <w:rPr>
      <w:rFonts w:ascii="Times New Roman" w:eastAsia="Times New Roman" w:hAnsi="Times New Roman"/>
      <w:i/>
      <w:iCs/>
      <w:sz w:val="24"/>
      <w:szCs w:val="24"/>
    </w:rPr>
  </w:style>
  <w:style w:type="paragraph" w:styleId="9">
    <w:name w:val="heading 9"/>
    <w:basedOn w:val="a4"/>
    <w:next w:val="a4"/>
    <w:qFormat/>
    <w:pPr>
      <w:spacing w:before="240" w:after="60" w:line="240" w:lineRule="auto"/>
      <w:ind w:left="3757" w:hanging="1584"/>
      <w:outlineLvl w:val="8"/>
    </w:pPr>
    <w:rPr>
      <w:rFonts w:ascii="Arial" w:eastAsia="Times New Roman" w:hAnsi="Arial" w:cs="Arial"/>
    </w:rPr>
  </w:style>
  <w:style w:type="character" w:default="1" w:styleId="a5">
    <w:name w:val="Default Paragraph Font"/>
    <w:uiPriority w:val="1"/>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WW8Num1z0">
    <w:name w:val="WW8Num1z0"/>
  </w:style>
  <w:style w:type="character" w:customStyle="1" w:styleId="WW8Num2z0">
    <w:name w:val="WW8Num2z0"/>
    <w:rPr>
      <w:rFonts w:ascii="Symbol" w:hAnsi="Symbol" w:cs="Symbol" w:hint="default"/>
    </w:rPr>
  </w:style>
  <w:style w:type="character" w:customStyle="1" w:styleId="WW8Num3z0">
    <w:name w:val="WW8Num3z0"/>
    <w:rPr>
      <w:rFonts w:ascii="Symbol" w:hAnsi="Symbol" w:cs="Symbol" w:hint="default"/>
    </w:rPr>
  </w:style>
  <w:style w:type="character" w:customStyle="1" w:styleId="WW8Num4z0">
    <w:name w:val="WW8Num4z0"/>
  </w:style>
  <w:style w:type="character" w:customStyle="1" w:styleId="WW8Num5z0">
    <w:name w:val="WW8Num5z0"/>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Pr>
      <w:rFonts w:ascii="Symbol" w:hAnsi="Symbol" w:cs="Symbol"/>
      <w:color w:val="auto"/>
    </w:rPr>
  </w:style>
  <w:style w:type="character" w:customStyle="1" w:styleId="WW8Num7z0">
    <w:name w:val="WW8Num7z0"/>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sz w:val="24"/>
      <w:szCs w:val="24"/>
    </w:rPr>
  </w:style>
  <w:style w:type="character" w:customStyle="1" w:styleId="WW8Num9z1">
    <w:name w:val="WW8Num9z1"/>
  </w:style>
  <w:style w:type="character" w:customStyle="1" w:styleId="WW8Num9z2">
    <w:name w:val="WW8Num9z2"/>
  </w:style>
  <w:style w:type="character" w:customStyle="1" w:styleId="WW8Num9z3">
    <w:name w:val="WW8Num9z3"/>
    <w:rPr>
      <w:rFonts w:ascii="Times New Roman" w:eastAsia="Times New Roman" w:hAnsi="Times New Roman" w:cs="Times New Roman"/>
      <w:color w:val="FF0000"/>
      <w:sz w:val="20"/>
      <w:szCs w:val="20"/>
    </w:rPr>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Symbol" w:hint="default"/>
      <w:color w:val="auto"/>
      <w:sz w:val="20"/>
      <w:szCs w:val="20"/>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cs="Times New Roman" w:hint="default"/>
      <w:b/>
      <w:bCs/>
      <w:i w:val="0"/>
      <w:iCs w:val="0"/>
    </w:rPr>
  </w:style>
  <w:style w:type="character" w:customStyle="1" w:styleId="WW8Num11z2">
    <w:name w:val="WW8Num11z2"/>
    <w:rPr>
      <w:rFonts w:cs="Times New Roman" w:hint="default"/>
      <w:b/>
      <w:bCs/>
    </w:rPr>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i/>
      <w:sz w:val="24"/>
      <w:szCs w:val="24"/>
    </w:rPr>
  </w:style>
  <w:style w:type="character" w:customStyle="1" w:styleId="WW8Num13z1">
    <w:name w:val="WW8Num13z1"/>
    <w:rPr>
      <w:sz w:val="24"/>
      <w:szCs w:val="24"/>
    </w:rPr>
  </w:style>
  <w:style w:type="character" w:customStyle="1" w:styleId="WW8Num13z2">
    <w:name w:val="WW8Num13z2"/>
    <w:rPr>
      <w:rFonts w:hint="default"/>
    </w:rPr>
  </w:style>
  <w:style w:type="character" w:customStyle="1" w:styleId="WW8Num14z0">
    <w:name w:val="WW8Num14z0"/>
    <w:rPr>
      <w:b/>
      <w:sz w:val="24"/>
      <w:szCs w:val="24"/>
    </w:rPr>
  </w:style>
  <w:style w:type="character" w:customStyle="1" w:styleId="WW8Num14z1">
    <w:name w:val="WW8Num14z1"/>
    <w:rPr>
      <w:rFonts w:ascii="Times New Roman" w:hAnsi="Times New Roman" w:cs="Times New Roman" w:hint="default"/>
      <w:b w:val="0"/>
      <w:i w:val="0"/>
    </w:rPr>
  </w:style>
  <w:style w:type="character" w:customStyle="1" w:styleId="WW8Num14z2">
    <w:name w:val="WW8Num14z2"/>
    <w:rPr>
      <w:rFonts w:hint="default"/>
    </w:rPr>
  </w:style>
  <w:style w:type="character" w:customStyle="1" w:styleId="WW8Num15z0">
    <w:name w:val="WW8Num15z0"/>
    <w:rPr>
      <w:rFonts w:ascii="Symbol" w:hAnsi="Symbol" w:cs="Symbol"/>
      <w:color w:val="000000"/>
      <w:sz w:val="22"/>
      <w:szCs w:val="22"/>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5z3">
    <w:name w:val="WW8Num15z3"/>
    <w:rPr>
      <w:rFonts w:ascii="Symbol" w:hAnsi="Symbol" w:cs="Symbol" w:hint="default"/>
    </w:rPr>
  </w:style>
  <w:style w:type="character" w:customStyle="1" w:styleId="WW8Num16z0">
    <w:name w:val="WW8Num16z0"/>
    <w:rPr>
      <w:rFonts w:hint="default"/>
    </w:rPr>
  </w:style>
  <w:style w:type="character" w:customStyle="1" w:styleId="WW8Num17z0">
    <w:name w:val="WW8Num17z0"/>
    <w:rPr>
      <w:rFonts w:ascii="Times New Roman" w:eastAsia="Times New Roman" w:hAnsi="Times New Roman" w:cs="Times New Roman"/>
      <w:sz w:val="20"/>
      <w:szCs w:val="20"/>
    </w:rPr>
  </w:style>
  <w:style w:type="character" w:customStyle="1" w:styleId="WW8Num17z1">
    <w:name w:val="WW8Num17z1"/>
  </w:style>
  <w:style w:type="character" w:customStyle="1" w:styleId="WW8Num17z2">
    <w:name w:val="WW8Num17z2"/>
    <w:rPr>
      <w:b w:val="0"/>
      <w:i w:val="0"/>
    </w:rPr>
  </w:style>
  <w:style w:type="character" w:customStyle="1" w:styleId="WW8Num17z3">
    <w:name w:val="WW8Num17z3"/>
    <w:rPr>
      <w:rFonts w:ascii="Times New Roman" w:eastAsia="Times New Roman" w:hAnsi="Times New Roman" w:cs="Times New Roman"/>
      <w:b w:val="0"/>
      <w:i w:val="0"/>
    </w:rPr>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hint="default"/>
    </w:rPr>
  </w:style>
  <w:style w:type="character" w:customStyle="1" w:styleId="WW8Num18z2">
    <w:name w:val="WW8Num18z2"/>
    <w:rPr>
      <w:rFonts w:hint="default"/>
      <w:b w:val="0"/>
    </w:rPr>
  </w:style>
  <w:style w:type="character" w:customStyle="1" w:styleId="WW8Num19z0">
    <w:name w:val="WW8Num19z0"/>
    <w:rPr>
      <w:rFonts w:ascii="Symbol" w:hAnsi="Symbol" w:cs="Symbol" w:hint="default"/>
      <w:color w:val="auto"/>
      <w:sz w:val="20"/>
      <w:szCs w:val="20"/>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19z3">
    <w:name w:val="WW8Num19z3"/>
    <w:rPr>
      <w:rFonts w:ascii="Symbol" w:hAnsi="Symbol" w:cs="Symbol" w:hint="default"/>
    </w:rPr>
  </w:style>
  <w:style w:type="character" w:customStyle="1" w:styleId="WW8Num20z0">
    <w:name w:val="WW8Num20z0"/>
    <w:rPr>
      <w:rFonts w:ascii="Times New Roman" w:eastAsia="Times New Roman" w:hAnsi="Times New Roman" w:cs="Times New Roman"/>
      <w:sz w:val="20"/>
      <w:szCs w:val="20"/>
    </w:rPr>
  </w:style>
  <w:style w:type="character" w:customStyle="1" w:styleId="WW8Num20z1">
    <w:name w:val="WW8Num20z1"/>
  </w:style>
  <w:style w:type="character" w:customStyle="1" w:styleId="WW8Num20z2">
    <w:name w:val="WW8Num20z2"/>
    <w:rPr>
      <w:b w:val="0"/>
      <w:i w:val="0"/>
    </w:rPr>
  </w:style>
  <w:style w:type="character" w:customStyle="1" w:styleId="WW8Num20z3">
    <w:name w:val="WW8Num20z3"/>
    <w:rPr>
      <w:rFonts w:ascii="Times New Roman" w:eastAsia="Times New Roman" w:hAnsi="Times New Roman" w:cs="Times New Roman"/>
      <w:b w:val="0"/>
      <w:i w:val="0"/>
    </w:rPr>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b/>
      <w:i w:val="0"/>
      <w:color w:val="auto"/>
    </w:rPr>
  </w:style>
  <w:style w:type="character" w:customStyle="1" w:styleId="WW8Num21z1">
    <w:name w:val="WW8Num21z1"/>
    <w:rPr>
      <w:b/>
      <w:i w:val="0"/>
      <w:sz w:val="24"/>
      <w:szCs w:val="24"/>
    </w:rPr>
  </w:style>
  <w:style w:type="character" w:customStyle="1" w:styleId="WW8Num21z2">
    <w:name w:val="WW8Num21z2"/>
    <w:rPr>
      <w:rFonts w:hint="default"/>
    </w:rPr>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Times New Roman" w:eastAsia="Times New Roman" w:hAnsi="Times New Roman" w:cs="Times New Roman"/>
      <w:sz w:val="24"/>
      <w:szCs w:val="24"/>
    </w:rPr>
  </w:style>
  <w:style w:type="character" w:customStyle="1" w:styleId="WW8Num23z0">
    <w:name w:val="WW8Num23z0"/>
    <w:rPr>
      <w:rFonts w:hint="default"/>
      <w:b/>
    </w:rPr>
  </w:style>
  <w:style w:type="character" w:customStyle="1" w:styleId="WW8Num23z1">
    <w:name w:val="WW8Num23z1"/>
    <w:rPr>
      <w:rFonts w:hint="default"/>
      <w:b w:val="0"/>
      <w:sz w:val="22"/>
      <w:szCs w:val="22"/>
    </w:rPr>
  </w:style>
  <w:style w:type="character" w:customStyle="1" w:styleId="WW8Num23z2">
    <w:name w:val="WW8Num23z2"/>
    <w:rPr>
      <w:rFonts w:hint="default"/>
      <w:b w:val="0"/>
    </w:rPr>
  </w:style>
  <w:style w:type="character" w:customStyle="1" w:styleId="WW8Num24z0">
    <w:name w:val="WW8Num24z0"/>
    <w:rPr>
      <w:sz w:val="24"/>
      <w:szCs w:val="24"/>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hint="default"/>
    </w:rPr>
  </w:style>
  <w:style w:type="character" w:customStyle="1" w:styleId="WW8Num25z5">
    <w:name w:val="WW8Num25z5"/>
  </w:style>
  <w:style w:type="character" w:customStyle="1" w:styleId="WW8Num26z0">
    <w:name w:val="WW8Num26z0"/>
    <w:rPr>
      <w:sz w:val="24"/>
      <w:szCs w:val="24"/>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Times New Roman" w:eastAsia="Times New Roman" w:hAnsi="Times New Roman" w:cs="Times New Roman" w:hint="default"/>
      <w:sz w:val="24"/>
      <w:szCs w:val="24"/>
    </w:rPr>
  </w:style>
  <w:style w:type="character" w:customStyle="1" w:styleId="WW8Num28z0">
    <w:name w:val="WW8Num28z0"/>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hint="default"/>
    </w:rPr>
  </w:style>
  <w:style w:type="character" w:customStyle="1" w:styleId="WW8Num29z1">
    <w:name w:val="WW8Num29z1"/>
    <w:rPr>
      <w:rFonts w:hint="default"/>
      <w:b/>
      <w:i w:val="0"/>
      <w:sz w:val="24"/>
      <w:szCs w:val="24"/>
    </w:rPr>
  </w:style>
  <w:style w:type="character" w:customStyle="1" w:styleId="WW8Num29z2">
    <w:name w:val="WW8Num29z2"/>
    <w:rPr>
      <w:rFonts w:ascii="Times New Roman" w:hAnsi="Times New Roman" w:cs="Times New Roman" w:hint="default"/>
      <w:i w:val="0"/>
      <w:sz w:val="24"/>
      <w:szCs w:val="24"/>
    </w:rPr>
  </w:style>
  <w:style w:type="character" w:customStyle="1" w:styleId="WW8Num30z0">
    <w:name w:val="WW8Num30z0"/>
    <w:rPr>
      <w:rFonts w:ascii="Times New Roman" w:eastAsia="Times New Roman" w:hAnsi="Times New Roman" w:cs="Times New Roman" w:hint="default"/>
      <w:b/>
      <w:bCs/>
      <w:iCs/>
      <w:sz w:val="24"/>
      <w:szCs w:val="24"/>
    </w:rPr>
  </w:style>
  <w:style w:type="character" w:customStyle="1" w:styleId="WW8Num31z0">
    <w:name w:val="WW8Num31z0"/>
    <w:rPr>
      <w:rFonts w:ascii="Times New Roman" w:eastAsia="Times New Roman" w:hAnsi="Times New Roman" w:cs="Times New Roman" w:hint="default"/>
      <w:b/>
      <w:iCs/>
      <w:sz w:val="24"/>
      <w:szCs w:val="24"/>
      <w:lang w:val="x-none"/>
    </w:rPr>
  </w:style>
  <w:style w:type="character" w:customStyle="1" w:styleId="WW8Num31z1">
    <w:name w:val="WW8Num31z1"/>
    <w:rPr>
      <w:rFonts w:ascii="Times New Roman" w:eastAsia="Times New Roman" w:hAnsi="Times New Roman" w:cs="Times New Roman" w:hint="default"/>
      <w:b/>
      <w:bCs/>
      <w:i w:val="0"/>
      <w:iCs/>
      <w:sz w:val="24"/>
      <w:szCs w:val="24"/>
    </w:rPr>
  </w:style>
  <w:style w:type="character" w:customStyle="1" w:styleId="WW8Num31z2">
    <w:name w:val="WW8Num31z2"/>
    <w:rPr>
      <w:rFonts w:ascii="Times New Roman" w:eastAsia="Times New Roman" w:hAnsi="Times New Roman" w:cs="Times New Roman" w:hint="default"/>
      <w:b w:val="0"/>
      <w:i w:val="0"/>
      <w:color w:val="0000FF"/>
      <w:sz w:val="24"/>
      <w:szCs w:val="24"/>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hAnsi="Symbol" w:cs="Symbol" w:hint="default"/>
    </w:rPr>
  </w:style>
  <w:style w:type="character" w:customStyle="1" w:styleId="WW8Num34z0">
    <w:name w:val="WW8Num34z0"/>
    <w:rPr>
      <w:rFonts w:hint="default"/>
    </w:rPr>
  </w:style>
  <w:style w:type="character" w:customStyle="1" w:styleId="WW8Num35z0">
    <w:name w:val="WW8Num35z0"/>
    <w:rPr>
      <w:rFonts w:hint="default"/>
    </w:rPr>
  </w:style>
  <w:style w:type="character" w:customStyle="1" w:styleId="WW8Num35z2">
    <w:name w:val="WW8Num35z2"/>
    <w:rPr>
      <w:rFonts w:hint="default"/>
      <w:b w:val="0"/>
      <w:i w:val="0"/>
    </w:rPr>
  </w:style>
  <w:style w:type="character" w:customStyle="1" w:styleId="WW8Num36z0">
    <w:name w:val="WW8Num36z0"/>
    <w:rPr>
      <w:rFonts w:ascii="Times New Roman" w:hAnsi="Times New Roman" w:cs="Times New Roman" w:hint="default"/>
      <w:sz w:val="24"/>
      <w:szCs w:val="24"/>
    </w:rPr>
  </w:style>
  <w:style w:type="character" w:customStyle="1" w:styleId="WW8Num37z0">
    <w:name w:val="WW8Num37z0"/>
    <w:rPr>
      <w:rFonts w:ascii="Times New Roman" w:eastAsia="Times New Roman" w:hAnsi="Times New Roman" w:cs="Times New Roman" w:hint="default"/>
      <w:sz w:val="24"/>
      <w:szCs w:val="24"/>
    </w:rPr>
  </w:style>
  <w:style w:type="character" w:customStyle="1" w:styleId="WW8Num38z0">
    <w:name w:val="WW8Num38z0"/>
    <w:rPr>
      <w:sz w:val="24"/>
      <w:szCs w:val="24"/>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i/>
      <w:sz w:val="24"/>
      <w:szCs w:val="24"/>
    </w:rPr>
  </w:style>
  <w:style w:type="character" w:customStyle="1" w:styleId="WW8Num39z2">
    <w:name w:val="WW8Num39z2"/>
    <w:rPr>
      <w:rFonts w:hint="default"/>
    </w:rPr>
  </w:style>
  <w:style w:type="character" w:customStyle="1" w:styleId="WW8Num40z0">
    <w:name w:val="WW8Num40z0"/>
    <w:rPr>
      <w:rFonts w:ascii="Symbol" w:hAnsi="Symbol" w:cs="Symbol" w:hint="default"/>
    </w:rPr>
  </w:style>
  <w:style w:type="character" w:customStyle="1" w:styleId="WW8Num40z1">
    <w:name w:val="WW8Num40z1"/>
    <w:rPr>
      <w:rFonts w:ascii="Courier New" w:hAnsi="Courier New" w:cs="Courier New" w:hint="default"/>
    </w:rPr>
  </w:style>
  <w:style w:type="character" w:customStyle="1" w:styleId="WW8Num40z2">
    <w:name w:val="WW8Num40z2"/>
    <w:rPr>
      <w:rFonts w:ascii="Wingdings" w:hAnsi="Wingdings" w:cs="Wingdings" w:hint="default"/>
    </w:rPr>
  </w:style>
  <w:style w:type="character" w:customStyle="1" w:styleId="WW8Num41z0">
    <w:name w:val="WW8Num41z0"/>
    <w:rPr>
      <w:rFonts w:hint="default"/>
      <w:b/>
    </w:rPr>
  </w:style>
  <w:style w:type="character" w:customStyle="1" w:styleId="WW8Num41z1">
    <w:name w:val="WW8Num41z1"/>
    <w:rPr>
      <w:rFonts w:hint="default"/>
      <w:b w:val="0"/>
    </w:rPr>
  </w:style>
  <w:style w:type="character" w:customStyle="1" w:styleId="WW8Num41z2">
    <w:name w:val="WW8Num41z2"/>
    <w:rPr>
      <w:rFonts w:ascii="Times New Roman" w:eastAsia="Times New Roman" w:hAnsi="Times New Roman" w:cs="Times New Roman"/>
      <w:b w:val="0"/>
    </w:rPr>
  </w:style>
  <w:style w:type="character" w:customStyle="1" w:styleId="WW8Num41z3">
    <w:name w:val="WW8Num41z3"/>
    <w:rPr>
      <w:rFonts w:hint="default"/>
    </w:rPr>
  </w:style>
  <w:style w:type="character" w:customStyle="1" w:styleId="WW8Num42z0">
    <w:name w:val="WW8Num42z0"/>
    <w:rPr>
      <w:rFonts w:hint="default"/>
    </w:rPr>
  </w:style>
  <w:style w:type="character" w:customStyle="1" w:styleId="WW8Num42z1">
    <w:name w:val="WW8Num42z1"/>
    <w:rPr>
      <w:rFonts w:ascii="Times New Roman" w:eastAsia="Times New Roman" w:hAnsi="Times New Roman" w:cs="Times New Roman" w:hint="default"/>
      <w:b/>
      <w:sz w:val="24"/>
      <w:szCs w:val="24"/>
    </w:rPr>
  </w:style>
  <w:style w:type="character" w:customStyle="1" w:styleId="WW8Num42z2">
    <w:name w:val="WW8Num42z2"/>
    <w:rPr>
      <w:rFonts w:ascii="Times New Roman" w:eastAsia="Times New Roman" w:hAnsi="Times New Roman" w:cs="Times New Roman" w:hint="default"/>
      <w:bCs/>
      <w:color w:val="auto"/>
      <w:sz w:val="24"/>
      <w:szCs w:val="24"/>
    </w:rPr>
  </w:style>
  <w:style w:type="character" w:customStyle="1" w:styleId="WW8Num43z0">
    <w:name w:val="WW8Num43z0"/>
    <w:rPr>
      <w:rFonts w:ascii="Symbol" w:hAnsi="Symbol" w:cs="Symbol" w:hint="default"/>
    </w:rPr>
  </w:style>
  <w:style w:type="character" w:customStyle="1" w:styleId="WW8Num43z5">
    <w:name w:val="WW8Num43z5"/>
    <w:rPr>
      <w:rFonts w:ascii="Wingdings" w:hAnsi="Wingdings" w:cs="Wingdings" w:hint="default"/>
    </w:rPr>
  </w:style>
  <w:style w:type="character" w:customStyle="1" w:styleId="WW8Num44z0">
    <w:name w:val="WW8Num44z0"/>
    <w:rPr>
      <w:sz w:val="24"/>
      <w:szCs w:val="24"/>
    </w:rPr>
  </w:style>
  <w:style w:type="character" w:customStyle="1" w:styleId="WW8Num45z0">
    <w:name w:val="WW8Num45z0"/>
    <w:rPr>
      <w:rFonts w:ascii="Symbol" w:hAnsi="Symbol" w:cs="Symbol" w:hint="default"/>
    </w:rPr>
  </w:style>
  <w:style w:type="character" w:customStyle="1" w:styleId="WW8Num45z1">
    <w:name w:val="WW8Num45z1"/>
    <w:rPr>
      <w:rFonts w:ascii="Courier New" w:hAnsi="Courier New" w:cs="Courier New" w:hint="default"/>
    </w:rPr>
  </w:style>
  <w:style w:type="character" w:customStyle="1" w:styleId="WW8Num45z2">
    <w:name w:val="WW8Num45z2"/>
    <w:rPr>
      <w:rFonts w:ascii="Wingdings" w:hAnsi="Wingdings" w:cs="Wingdings" w:hint="default"/>
    </w:rPr>
  </w:style>
  <w:style w:type="character" w:customStyle="1" w:styleId="WW8Num46z0">
    <w:name w:val="WW8Num46z0"/>
    <w:rPr>
      <w:rFonts w:ascii="Courier New" w:hAnsi="Courier New" w:cs="Courier New" w:hint="default"/>
    </w:rPr>
  </w:style>
  <w:style w:type="character" w:customStyle="1" w:styleId="WW8Num46z2">
    <w:name w:val="WW8Num46z2"/>
    <w:rPr>
      <w:rFonts w:ascii="Wingdings" w:hAnsi="Wingdings" w:cs="Wingdings" w:hint="default"/>
    </w:rPr>
  </w:style>
  <w:style w:type="character" w:customStyle="1" w:styleId="WW8Num46z3">
    <w:name w:val="WW8Num46z3"/>
    <w:rPr>
      <w:rFonts w:ascii="Symbol" w:hAnsi="Symbol" w:cs="Symbol" w:hint="default"/>
    </w:rPr>
  </w:style>
  <w:style w:type="character" w:customStyle="1" w:styleId="WW8Num47z0">
    <w:name w:val="WW8Num47z0"/>
    <w:rPr>
      <w:rFonts w:hint="default"/>
    </w:rPr>
  </w:style>
  <w:style w:type="character" w:customStyle="1" w:styleId="WW8Num47z2">
    <w:name w:val="WW8Num47z2"/>
    <w:rPr>
      <w:rFonts w:hint="default"/>
      <w:color w:val="auto"/>
    </w:rPr>
  </w:style>
  <w:style w:type="character" w:customStyle="1" w:styleId="WW8Num48z0">
    <w:name w:val="WW8Num48z0"/>
    <w:rPr>
      <w:rFonts w:hint="default"/>
    </w:rPr>
  </w:style>
  <w:style w:type="character" w:customStyle="1" w:styleId="WW8Num48z1">
    <w:name w:val="WW8Num48z1"/>
    <w:rPr>
      <w:rFonts w:hint="default"/>
      <w:i w:val="0"/>
    </w:rPr>
  </w:style>
  <w:style w:type="character" w:customStyle="1" w:styleId="WW8Num48z2">
    <w:name w:val="WW8Num48z2"/>
    <w:rPr>
      <w:rFonts w:ascii="Times New Roman" w:hAnsi="Times New Roman" w:cs="Times New Roman" w:hint="default"/>
      <w:sz w:val="24"/>
      <w:szCs w:val="24"/>
    </w:rPr>
  </w:style>
  <w:style w:type="character" w:customStyle="1" w:styleId="WW8Num49z0">
    <w:name w:val="WW8Num49z0"/>
    <w:rPr>
      <w:rFonts w:hint="default"/>
    </w:rPr>
  </w:style>
  <w:style w:type="character" w:customStyle="1" w:styleId="WW8Num49z2">
    <w:name w:val="WW8Num49z2"/>
    <w:rPr>
      <w:rFonts w:hint="default"/>
      <w:color w:val="auto"/>
    </w:rPr>
  </w:style>
  <w:style w:type="character" w:customStyle="1" w:styleId="WW8Num50z0">
    <w:name w:val="WW8Num50z0"/>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hint="default"/>
    </w:rPr>
  </w:style>
  <w:style w:type="character" w:customStyle="1" w:styleId="WW8Num52z0">
    <w:name w:val="WW8Num52z0"/>
    <w:rPr>
      <w:rFonts w:ascii="Symbol" w:hAnsi="Symbol" w:cs="Symbol" w:hint="default"/>
    </w:rPr>
  </w:style>
  <w:style w:type="character" w:customStyle="1" w:styleId="WW8Num52z1">
    <w:name w:val="WW8Num52z1"/>
    <w:rPr>
      <w:rFonts w:ascii="Courier New" w:hAnsi="Courier New" w:cs="Courier New" w:hint="default"/>
    </w:rPr>
  </w:style>
  <w:style w:type="character" w:customStyle="1" w:styleId="WW8Num52z2">
    <w:name w:val="WW8Num52z2"/>
    <w:rPr>
      <w:rFonts w:ascii="Wingdings" w:hAnsi="Wingdings" w:cs="Wingdings" w:hint="default"/>
    </w:rPr>
  </w:style>
  <w:style w:type="character" w:customStyle="1" w:styleId="WW8Num53z0">
    <w:name w:val="WW8Num53z0"/>
  </w:style>
  <w:style w:type="character" w:customStyle="1" w:styleId="WW8Num53z1">
    <w:name w:val="WW8Num53z1"/>
  </w:style>
  <w:style w:type="character" w:customStyle="1" w:styleId="WW8Num53z2">
    <w:name w:val="WW8Num53z2"/>
  </w:style>
  <w:style w:type="character" w:customStyle="1" w:styleId="WW8Num53z3">
    <w:name w:val="WW8Num53z3"/>
  </w:style>
  <w:style w:type="character" w:customStyle="1" w:styleId="WW8Num53z4">
    <w:name w:val="WW8Num53z4"/>
  </w:style>
  <w:style w:type="character" w:customStyle="1" w:styleId="WW8Num53z5">
    <w:name w:val="WW8Num53z5"/>
  </w:style>
  <w:style w:type="character" w:customStyle="1" w:styleId="WW8Num53z6">
    <w:name w:val="WW8Num53z6"/>
  </w:style>
  <w:style w:type="character" w:customStyle="1" w:styleId="WW8Num53z7">
    <w:name w:val="WW8Num53z7"/>
  </w:style>
  <w:style w:type="character" w:customStyle="1" w:styleId="WW8Num53z8">
    <w:name w:val="WW8Num53z8"/>
  </w:style>
  <w:style w:type="character" w:customStyle="1" w:styleId="WW8Num54z0">
    <w:name w:val="WW8Num54z0"/>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ascii="Times New Roman" w:hAnsi="Times New Roman" w:cs="Times New Roman" w:hint="default"/>
      <w:bCs/>
      <w:sz w:val="24"/>
      <w:szCs w:val="24"/>
    </w:rPr>
  </w:style>
  <w:style w:type="character" w:customStyle="1" w:styleId="WW8Num56z0">
    <w:name w:val="WW8Num56z0"/>
    <w:rPr>
      <w:sz w:val="24"/>
      <w:szCs w:val="24"/>
    </w:rPr>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13">
    <w:name w:val="Основной шрифт абзаца1"/>
  </w:style>
  <w:style w:type="character" w:customStyle="1" w:styleId="14">
    <w:name w:val="Заголовок 1 Знак"/>
    <w:rPr>
      <w:rFonts w:ascii="Times New Roman" w:eastAsia="Times New Roman" w:hAnsi="Times New Roman" w:cs="Times New Roman"/>
      <w:iCs/>
      <w:sz w:val="24"/>
      <w:szCs w:val="24"/>
      <w:lang w:val="x-none"/>
    </w:rPr>
  </w:style>
  <w:style w:type="character" w:customStyle="1" w:styleId="22">
    <w:name w:val="Заголовок 2 Знак"/>
    <w:rPr>
      <w:rFonts w:ascii="Arial" w:eastAsia="Times New Roman" w:hAnsi="Arial" w:cs="Arial"/>
      <w:b/>
      <w:bCs/>
      <w:i/>
      <w:iCs/>
      <w:sz w:val="28"/>
      <w:szCs w:val="28"/>
    </w:rPr>
  </w:style>
  <w:style w:type="character" w:customStyle="1" w:styleId="33">
    <w:name w:val="Заголовок 3 Знак"/>
    <w:rPr>
      <w:rFonts w:ascii="Cambria" w:eastAsia="Times New Roman" w:hAnsi="Cambria" w:cs="Cambria"/>
      <w:b/>
      <w:bCs/>
      <w:sz w:val="26"/>
      <w:szCs w:val="26"/>
    </w:rPr>
  </w:style>
  <w:style w:type="character" w:customStyle="1" w:styleId="40">
    <w:name w:val="Заголовок 4 Знак"/>
    <w:rPr>
      <w:rFonts w:ascii="Times New Roman" w:eastAsia="Arial Unicode MS" w:hAnsi="Times New Roman" w:cs="Times New Roman"/>
      <w:b/>
      <w:bCs/>
      <w:sz w:val="28"/>
      <w:szCs w:val="28"/>
    </w:rPr>
  </w:style>
  <w:style w:type="character" w:customStyle="1" w:styleId="50">
    <w:name w:val="Заголовок 5 Знак"/>
    <w:rPr>
      <w:rFonts w:ascii="Times New Roman CYR" w:eastAsia="Arial Unicode MS" w:hAnsi="Times New Roman CYR" w:cs="Times New Roman"/>
      <w:b/>
      <w:bCs/>
      <w:i/>
      <w:iCs/>
      <w:sz w:val="26"/>
      <w:szCs w:val="26"/>
    </w:rPr>
  </w:style>
  <w:style w:type="character" w:customStyle="1" w:styleId="60">
    <w:name w:val="Заголовок 6 Знак"/>
    <w:rPr>
      <w:rFonts w:ascii="Times New Roman" w:eastAsia="Times New Roman" w:hAnsi="Times New Roman" w:cs="Times New Roman"/>
      <w:b/>
      <w:bCs/>
    </w:rPr>
  </w:style>
  <w:style w:type="character" w:customStyle="1" w:styleId="70">
    <w:name w:val="Заголовок 7 Знак"/>
    <w:rPr>
      <w:rFonts w:ascii="Times New Roman" w:eastAsia="Times New Roman" w:hAnsi="Times New Roman" w:cs="Times New Roman"/>
      <w:sz w:val="24"/>
      <w:szCs w:val="24"/>
    </w:rPr>
  </w:style>
  <w:style w:type="character" w:customStyle="1" w:styleId="80">
    <w:name w:val="Заголовок 8 Знак"/>
    <w:rPr>
      <w:rFonts w:ascii="Times New Roman" w:eastAsia="Times New Roman" w:hAnsi="Times New Roman" w:cs="Times New Roman"/>
      <w:i/>
      <w:iCs/>
      <w:sz w:val="24"/>
      <w:szCs w:val="24"/>
    </w:rPr>
  </w:style>
  <w:style w:type="character" w:customStyle="1" w:styleId="90">
    <w:name w:val="Заголовок 9 Знак"/>
    <w:rPr>
      <w:rFonts w:ascii="Arial" w:eastAsia="Times New Roman" w:hAnsi="Arial" w:cs="Arial"/>
    </w:rPr>
  </w:style>
  <w:style w:type="character" w:customStyle="1" w:styleId="a8">
    <w:name w:val="Верхний колонтитул Знак"/>
    <w:rPr>
      <w:rFonts w:ascii="Courier New" w:eastAsia="Times New Roman" w:hAnsi="Courier New" w:cs="Courier New"/>
      <w:sz w:val="20"/>
      <w:szCs w:val="20"/>
    </w:rPr>
  </w:style>
  <w:style w:type="character" w:customStyle="1" w:styleId="a9">
    <w:name w:val="Нижний колонтитул Знак"/>
    <w:uiPriority w:val="99"/>
    <w:rPr>
      <w:rFonts w:ascii="Courier New" w:eastAsia="Times New Roman" w:hAnsi="Courier New" w:cs="Courier New"/>
      <w:sz w:val="20"/>
      <w:szCs w:val="20"/>
    </w:rPr>
  </w:style>
  <w:style w:type="character" w:customStyle="1" w:styleId="aa">
    <w:name w:val="Основной текст с отступом Знак"/>
    <w:basedOn w:val="13"/>
  </w:style>
  <w:style w:type="character" w:styleId="ab">
    <w:name w:val="page number"/>
    <w:basedOn w:val="13"/>
  </w:style>
  <w:style w:type="character" w:customStyle="1" w:styleId="15">
    <w:name w:val="Знак примечания1"/>
    <w:rPr>
      <w:sz w:val="16"/>
      <w:szCs w:val="16"/>
    </w:rPr>
  </w:style>
  <w:style w:type="character" w:customStyle="1" w:styleId="ac">
    <w:name w:val="Текст примечания Знак"/>
    <w:link w:val="ad"/>
    <w:rPr>
      <w:sz w:val="20"/>
      <w:szCs w:val="20"/>
    </w:rPr>
  </w:style>
  <w:style w:type="character" w:customStyle="1" w:styleId="ae">
    <w:name w:val="Тема примечания Знак"/>
    <w:rPr>
      <w:rFonts w:ascii="Times New Roman" w:eastAsia="Times New Roman" w:hAnsi="Times New Roman" w:cs="Times New Roman"/>
      <w:b/>
      <w:bCs/>
      <w:sz w:val="20"/>
      <w:szCs w:val="20"/>
    </w:rPr>
  </w:style>
  <w:style w:type="character" w:customStyle="1" w:styleId="af">
    <w:name w:val="Текст выноски Знак"/>
    <w:uiPriority w:val="99"/>
    <w:rPr>
      <w:rFonts w:ascii="Tahoma" w:eastAsia="Times New Roman" w:hAnsi="Tahoma" w:cs="Tahoma"/>
      <w:sz w:val="16"/>
      <w:szCs w:val="16"/>
    </w:rPr>
  </w:style>
  <w:style w:type="character" w:customStyle="1" w:styleId="23">
    <w:name w:val="Основной текст с отступом 2 Знак"/>
    <w:rPr>
      <w:rFonts w:ascii="Times New Roman" w:eastAsia="Times New Roman" w:hAnsi="Times New Roman" w:cs="Times New Roman"/>
      <w:sz w:val="24"/>
      <w:szCs w:val="24"/>
    </w:rPr>
  </w:style>
  <w:style w:type="character" w:customStyle="1" w:styleId="34">
    <w:name w:val="Основной текст с отступом 3 Знак"/>
    <w:rPr>
      <w:rFonts w:ascii="Times New Roman" w:eastAsia="Times New Roman" w:hAnsi="Times New Roman" w:cs="Times New Roman"/>
      <w:color w:val="0000FF"/>
      <w:sz w:val="24"/>
      <w:szCs w:val="24"/>
      <w:u w:val="single"/>
    </w:rPr>
  </w:style>
  <w:style w:type="character" w:customStyle="1" w:styleId="labelheaderlevel21">
    <w:name w:val="label_header_level_21"/>
    <w:rPr>
      <w:b/>
      <w:bCs/>
      <w:color w:val="0000FF"/>
      <w:sz w:val="20"/>
      <w:szCs w:val="20"/>
    </w:rPr>
  </w:style>
  <w:style w:type="character" w:customStyle="1" w:styleId="24">
    <w:name w:val="Основной текст 2 Знак"/>
    <w:rPr>
      <w:rFonts w:ascii="Times New Roman" w:eastAsia="Times New Roman" w:hAnsi="Times New Roman" w:cs="Times New Roman"/>
      <w:sz w:val="24"/>
      <w:szCs w:val="24"/>
    </w:rPr>
  </w:style>
  <w:style w:type="character" w:customStyle="1" w:styleId="35">
    <w:name w:val="Основной текст 3 Знак"/>
    <w:link w:val="36"/>
    <w:rPr>
      <w:rFonts w:ascii="Times New Roman" w:eastAsia="Times New Roman" w:hAnsi="Times New Roman" w:cs="Times New Roman"/>
      <w:sz w:val="16"/>
      <w:szCs w:val="16"/>
    </w:rPr>
  </w:style>
  <w:style w:type="character" w:customStyle="1" w:styleId="HTML">
    <w:name w:val="Стандартный HTML Знак"/>
    <w:rPr>
      <w:rFonts w:ascii="Courier New" w:eastAsia="Times New Roman" w:hAnsi="Courier New" w:cs="Courier New"/>
      <w:sz w:val="20"/>
      <w:szCs w:val="20"/>
    </w:rPr>
  </w:style>
  <w:style w:type="character" w:styleId="af0">
    <w:name w:val="Hyperlink"/>
    <w:uiPriority w:val="99"/>
    <w:rPr>
      <w:color w:val="0000FF"/>
      <w:u w:val="single"/>
    </w:rPr>
  </w:style>
  <w:style w:type="character" w:customStyle="1" w:styleId="af1">
    <w:name w:val="Основной текст Знак"/>
    <w:basedOn w:val="13"/>
  </w:style>
  <w:style w:type="character" w:customStyle="1" w:styleId="af2">
    <w:name w:val="Текст сноски Знак"/>
    <w:rPr>
      <w:rFonts w:ascii="Times New Roman" w:eastAsia="Times New Roman" w:hAnsi="Times New Roman" w:cs="Times New Roman"/>
      <w:sz w:val="24"/>
      <w:szCs w:val="20"/>
    </w:rPr>
  </w:style>
  <w:style w:type="character" w:customStyle="1" w:styleId="FontStyle15">
    <w:name w:val="Font Style15"/>
    <w:rPr>
      <w:rFonts w:ascii="Times New Roman" w:hAnsi="Times New Roman" w:cs="Times New Roman"/>
      <w:sz w:val="26"/>
      <w:szCs w:val="26"/>
    </w:rPr>
  </w:style>
  <w:style w:type="character" w:customStyle="1" w:styleId="af3">
    <w:name w:val="Текст Знак"/>
    <w:link w:val="af4"/>
    <w:uiPriority w:val="99"/>
    <w:rPr>
      <w:rFonts w:ascii="Courier New" w:eastAsia="Times New Roman" w:hAnsi="Courier New" w:cs="Times New Roman"/>
      <w:sz w:val="20"/>
      <w:szCs w:val="20"/>
    </w:rPr>
  </w:style>
  <w:style w:type="character" w:customStyle="1" w:styleId="af5">
    <w:name w:val="Схема документа Знак"/>
    <w:rPr>
      <w:rFonts w:ascii="Tahoma" w:eastAsia="Times New Roman" w:hAnsi="Tahoma" w:cs="Tahoma"/>
      <w:sz w:val="24"/>
      <w:szCs w:val="20"/>
      <w:shd w:val="clear" w:color="auto" w:fill="000080"/>
    </w:rPr>
  </w:style>
  <w:style w:type="character" w:styleId="af6">
    <w:name w:val="FollowedHyperlink"/>
    <w:uiPriority w:val="99"/>
    <w:rPr>
      <w:color w:val="800080"/>
      <w:u w:val="single"/>
    </w:rPr>
  </w:style>
  <w:style w:type="character" w:customStyle="1" w:styleId="af7">
    <w:name w:val="комментарий"/>
    <w:rPr>
      <w:b/>
      <w:i/>
      <w:shd w:val="clear" w:color="auto" w:fill="FFFF99"/>
    </w:rPr>
  </w:style>
  <w:style w:type="character" w:customStyle="1" w:styleId="16">
    <w:name w:val="Ариал Знак1"/>
    <w:rPr>
      <w:rFonts w:ascii="Arial" w:eastAsia="Times New Roman" w:hAnsi="Arial" w:cs="Arial"/>
      <w:sz w:val="24"/>
      <w:szCs w:val="24"/>
    </w:rPr>
  </w:style>
  <w:style w:type="character" w:customStyle="1" w:styleId="17">
    <w:name w:val="Обычный1 Знак"/>
    <w:rPr>
      <w:rFonts w:ascii="Times New Roman" w:eastAsia="Times New Roman" w:hAnsi="Times New Roman" w:cs="Times New Roman"/>
      <w:sz w:val="24"/>
      <w:szCs w:val="20"/>
    </w:rPr>
  </w:style>
  <w:style w:type="character" w:customStyle="1" w:styleId="af8">
    <w:name w:val="Ариал Таблица Знак"/>
    <w:rPr>
      <w:rFonts w:ascii="Arial" w:eastAsia="Times New Roman" w:hAnsi="Arial" w:cs="Arial"/>
      <w:sz w:val="24"/>
      <w:szCs w:val="20"/>
    </w:rPr>
  </w:style>
  <w:style w:type="character" w:customStyle="1" w:styleId="af9">
    <w:name w:val="Текст концевой сноски Знак"/>
    <w:rPr>
      <w:rFonts w:ascii="Times New Roman" w:eastAsia="Times New Roman" w:hAnsi="Times New Roman" w:cs="Times New Roman"/>
      <w:sz w:val="20"/>
      <w:szCs w:val="20"/>
    </w:rPr>
  </w:style>
  <w:style w:type="character" w:customStyle="1" w:styleId="afa">
    <w:name w:val="Основной шрифт"/>
  </w:style>
  <w:style w:type="character" w:customStyle="1" w:styleId="afb">
    <w:name w:val="Подпункт Знак"/>
    <w:rPr>
      <w:sz w:val="28"/>
      <w:lang w:val="ru-RU" w:eastAsia="ar-SA" w:bidi="ar-SA"/>
    </w:rPr>
  </w:style>
  <w:style w:type="character" w:customStyle="1" w:styleId="FontStyle11">
    <w:name w:val="Font Style11"/>
    <w:rPr>
      <w:rFonts w:ascii="Times New Roman" w:hAnsi="Times New Roman" w:cs="Times New Roman"/>
      <w:sz w:val="26"/>
      <w:szCs w:val="26"/>
    </w:rPr>
  </w:style>
  <w:style w:type="character" w:customStyle="1" w:styleId="210">
    <w:name w:val="Заголовок 2 Знак1"/>
    <w:rPr>
      <w:b/>
      <w:sz w:val="28"/>
      <w:lang w:val="ru-RU" w:eastAsia="ar-SA" w:bidi="ar-SA"/>
    </w:rPr>
  </w:style>
  <w:style w:type="character" w:customStyle="1" w:styleId="Sp1">
    <w:name w:val="Sp1 Знак Знак"/>
    <w:rPr>
      <w:b/>
      <w:bCs/>
      <w:kern w:val="1"/>
      <w:sz w:val="24"/>
      <w:szCs w:val="24"/>
      <w:lang w:val="ru-RU" w:eastAsia="ar-SA" w:bidi="ar-SA"/>
    </w:rPr>
  </w:style>
  <w:style w:type="character" w:customStyle="1" w:styleId="FontStyle33">
    <w:name w:val="Font Style33"/>
    <w:rPr>
      <w:rFonts w:ascii="Times New Roman" w:hAnsi="Times New Roman" w:cs="Times New Roman"/>
      <w:sz w:val="26"/>
      <w:szCs w:val="26"/>
    </w:rPr>
  </w:style>
  <w:style w:type="character" w:customStyle="1" w:styleId="FontStyle57">
    <w:name w:val="Font Style57"/>
    <w:rPr>
      <w:rFonts w:ascii="Times New Roman" w:hAnsi="Times New Roman" w:cs="Times New Roman"/>
      <w:b/>
      <w:bCs/>
      <w:sz w:val="20"/>
      <w:szCs w:val="20"/>
    </w:rPr>
  </w:style>
  <w:style w:type="character" w:styleId="afc">
    <w:name w:val="Strong"/>
    <w:qFormat/>
    <w:rPr>
      <w:b/>
      <w:bCs/>
    </w:rPr>
  </w:style>
  <w:style w:type="character" w:customStyle="1" w:styleId="18">
    <w:name w:val="Основной текст с отступом Знак1"/>
    <w:rPr>
      <w:rFonts w:ascii="Times New Roman" w:eastAsia="Times New Roman" w:hAnsi="Times New Roman" w:cs="Times New Roman"/>
      <w:color w:val="000000"/>
      <w:sz w:val="24"/>
      <w:szCs w:val="24"/>
      <w:lang w:val="x-none"/>
    </w:rPr>
  </w:style>
  <w:style w:type="character" w:customStyle="1" w:styleId="afd">
    <w:name w:val="Название Знак"/>
    <w:rPr>
      <w:rFonts w:ascii="Arial" w:eastAsia="Times New Roman" w:hAnsi="Arial" w:cs="Times New Roman"/>
      <w:b/>
      <w:kern w:val="1"/>
      <w:sz w:val="32"/>
      <w:szCs w:val="20"/>
      <w:lang w:val="x-none"/>
    </w:rPr>
  </w:style>
  <w:style w:type="character" w:customStyle="1" w:styleId="19">
    <w:name w:val="Текст примечания Знак1"/>
    <w:rPr>
      <w:rFonts w:ascii="Times New Roman" w:eastAsia="Times New Roman" w:hAnsi="Times New Roman" w:cs="Times New Roman"/>
      <w:sz w:val="20"/>
      <w:szCs w:val="20"/>
    </w:rPr>
  </w:style>
  <w:style w:type="character" w:customStyle="1" w:styleId="FontStyle40">
    <w:name w:val="Font Style40"/>
    <w:rPr>
      <w:rFonts w:ascii="Times New Roman" w:hAnsi="Times New Roman" w:cs="Times New Roman"/>
      <w:sz w:val="22"/>
      <w:szCs w:val="22"/>
    </w:rPr>
  </w:style>
  <w:style w:type="character" w:customStyle="1" w:styleId="1a">
    <w:name w:val="Основной текст Знак1"/>
    <w:rPr>
      <w:rFonts w:ascii="Times New Roman" w:eastAsia="Times New Roman" w:hAnsi="Times New Roman" w:cs="Times New Roman"/>
      <w:sz w:val="24"/>
      <w:szCs w:val="24"/>
      <w:lang w:val="x-none"/>
    </w:rPr>
  </w:style>
  <w:style w:type="character" w:customStyle="1" w:styleId="FontStyle37">
    <w:name w:val="Font Style37"/>
    <w:rPr>
      <w:rFonts w:ascii="Franklin Gothic Book" w:hAnsi="Franklin Gothic Book" w:cs="Franklin Gothic Book"/>
      <w:sz w:val="30"/>
      <w:szCs w:val="30"/>
    </w:rPr>
  </w:style>
  <w:style w:type="character" w:customStyle="1" w:styleId="FontStyle38">
    <w:name w:val="Font Style38"/>
    <w:rPr>
      <w:rFonts w:ascii="Times New Roman" w:hAnsi="Times New Roman" w:cs="Times New Roman"/>
      <w:b/>
      <w:bCs/>
      <w:sz w:val="22"/>
      <w:szCs w:val="22"/>
    </w:rPr>
  </w:style>
  <w:style w:type="character" w:customStyle="1" w:styleId="FontStyle41">
    <w:name w:val="Font Style41"/>
    <w:rPr>
      <w:rFonts w:ascii="Times New Roman" w:hAnsi="Times New Roman" w:cs="Times New Roman"/>
      <w:b/>
      <w:bCs/>
      <w:spacing w:val="10"/>
      <w:sz w:val="24"/>
      <w:szCs w:val="24"/>
    </w:rPr>
  </w:style>
  <w:style w:type="character" w:customStyle="1" w:styleId="FontStyle39">
    <w:name w:val="Font Style39"/>
    <w:rPr>
      <w:rFonts w:ascii="Times New Roman" w:hAnsi="Times New Roman" w:cs="Times New Roman"/>
      <w:i/>
      <w:iCs/>
      <w:sz w:val="22"/>
      <w:szCs w:val="22"/>
    </w:rPr>
  </w:style>
  <w:style w:type="character" w:customStyle="1" w:styleId="FontStyle18">
    <w:name w:val="Font Style18"/>
    <w:rPr>
      <w:rFonts w:ascii="Times New Roman" w:hAnsi="Times New Roman" w:cs="Times New Roman"/>
      <w:color w:val="000000"/>
      <w:sz w:val="22"/>
      <w:szCs w:val="22"/>
    </w:rPr>
  </w:style>
  <w:style w:type="character" w:customStyle="1" w:styleId="apple-converted-space">
    <w:name w:val="apple-converted-space"/>
    <w:basedOn w:val="13"/>
  </w:style>
  <w:style w:type="character" w:customStyle="1" w:styleId="fontstyle27">
    <w:name w:val="fontstyle27"/>
    <w:basedOn w:val="13"/>
  </w:style>
  <w:style w:type="character" w:customStyle="1" w:styleId="afe">
    <w:name w:val="Символ сноски"/>
    <w:rPr>
      <w:vertAlign w:val="superscript"/>
    </w:rPr>
  </w:style>
  <w:style w:type="character" w:styleId="aff">
    <w:name w:val="Placeholder Text"/>
    <w:rPr>
      <w:color w:val="808080"/>
    </w:rPr>
  </w:style>
  <w:style w:type="character" w:customStyle="1" w:styleId="aff0">
    <w:name w:val="Абзац списка Знак"/>
    <w:rPr>
      <w:rFonts w:ascii="Calibri" w:eastAsia="Calibri" w:hAnsi="Calibri" w:cs="Times New Roman"/>
    </w:rPr>
  </w:style>
  <w:style w:type="character" w:customStyle="1" w:styleId="1b">
    <w:name w:val="Гринатом_1 Знак"/>
    <w:rPr>
      <w:b/>
      <w:bCs/>
      <w:kern w:val="1"/>
      <w:sz w:val="22"/>
      <w:szCs w:val="32"/>
      <w:lang w:val="x-none"/>
    </w:rPr>
  </w:style>
  <w:style w:type="character" w:customStyle="1" w:styleId="25">
    <w:name w:val="Гринатом_2 Знак"/>
    <w:rPr>
      <w:rFonts w:ascii="Calibri" w:eastAsia="Calibri" w:hAnsi="Calibri" w:cs="Arial"/>
    </w:rPr>
  </w:style>
  <w:style w:type="character" w:customStyle="1" w:styleId="37">
    <w:name w:val="Гринатом_3 Знак"/>
    <w:rPr>
      <w:rFonts w:ascii="Arial" w:hAnsi="Arial" w:cs="Arial"/>
      <w:sz w:val="24"/>
      <w:szCs w:val="22"/>
      <w:lang w:val="x-none"/>
    </w:rPr>
  </w:style>
  <w:style w:type="character" w:customStyle="1" w:styleId="TableText">
    <w:name w:val="Table Text Знак"/>
    <w:rPr>
      <w:rFonts w:ascii="Arial" w:eastAsia="Times New Roman" w:hAnsi="Arial" w:cs="Times New Roman"/>
      <w:color w:val="000000"/>
      <w:sz w:val="20"/>
      <w:szCs w:val="20"/>
      <w:lang w:val="en-US"/>
    </w:rPr>
  </w:style>
  <w:style w:type="character" w:customStyle="1" w:styleId="EmailStyle57">
    <w:name w:val="EmailStyle57"/>
    <w:rPr>
      <w:rFonts w:ascii="Arial" w:hAnsi="Arial" w:cs="Arial"/>
      <w:color w:val="auto"/>
      <w:sz w:val="20"/>
      <w:szCs w:val="20"/>
    </w:rPr>
  </w:style>
  <w:style w:type="character" w:customStyle="1" w:styleId="EmailStyle103">
    <w:name w:val="EmailStyle103"/>
    <w:rPr>
      <w:rFonts w:ascii="Arial" w:hAnsi="Arial" w:cs="Arial"/>
      <w:color w:val="auto"/>
      <w:sz w:val="20"/>
      <w:szCs w:val="20"/>
    </w:rPr>
  </w:style>
  <w:style w:type="character" w:customStyle="1" w:styleId="PA-Char">
    <w:name w:val="PA - Основной Текст Char"/>
    <w:rPr>
      <w:rFonts w:ascii="Times New Roman" w:eastAsia="Times New Roman" w:hAnsi="Times New Roman" w:cs="Times New Roman"/>
      <w:color w:val="000000"/>
      <w:kern w:val="1"/>
      <w:sz w:val="24"/>
      <w:szCs w:val="24"/>
    </w:rPr>
  </w:style>
  <w:style w:type="character" w:customStyle="1" w:styleId="aff1">
    <w:name w:val="ОТ с отступами до и после Знак"/>
    <w:rPr>
      <w:rFonts w:ascii="Times New Roman" w:eastAsia="Times New Roman" w:hAnsi="Times New Roman" w:cs="Times New Roman"/>
      <w:color w:val="000000"/>
      <w:sz w:val="28"/>
      <w:szCs w:val="28"/>
    </w:rPr>
  </w:style>
  <w:style w:type="character" w:customStyle="1" w:styleId="TXT">
    <w:name w:val="TXT основной Знак"/>
    <w:rPr>
      <w:rFonts w:ascii="Times New Roman" w:eastAsia="Times New Roman" w:hAnsi="Times New Roman" w:cs="Times New Roman"/>
      <w:color w:val="000000"/>
      <w:kern w:val="1"/>
      <w:sz w:val="24"/>
      <w:szCs w:val="24"/>
    </w:rPr>
  </w:style>
  <w:style w:type="character" w:customStyle="1" w:styleId="aff2">
    <w:name w:val="подзаголовок Знак"/>
    <w:rPr>
      <w:rFonts w:ascii="Tahoma" w:eastAsia="Times New Roman" w:hAnsi="Tahoma" w:cs="Tahoma"/>
      <w:b/>
      <w:bCs/>
      <w:color w:val="000000"/>
      <w:kern w:val="1"/>
      <w:sz w:val="20"/>
      <w:szCs w:val="20"/>
    </w:rPr>
  </w:style>
  <w:style w:type="character" w:styleId="aff3">
    <w:name w:val="line number"/>
    <w:basedOn w:val="13"/>
  </w:style>
  <w:style w:type="character" w:customStyle="1" w:styleId="aff4">
    <w:name w:val="Без интервала Знак Знак"/>
    <w:rPr>
      <w:rFonts w:ascii="Times New Roman" w:eastAsia="Times New Roman" w:hAnsi="Times New Roman" w:cs="Times New Roman"/>
      <w:sz w:val="24"/>
    </w:rPr>
  </w:style>
  <w:style w:type="character" w:customStyle="1" w:styleId="1c">
    <w:name w:val="Без интервала Знак1"/>
    <w:rPr>
      <w:sz w:val="24"/>
      <w:szCs w:val="22"/>
      <w:lang w:val="ru-RU" w:eastAsia="ar-SA" w:bidi="ar-SA"/>
    </w:rPr>
  </w:style>
  <w:style w:type="character" w:customStyle="1" w:styleId="51">
    <w:name w:val="Знак Знак5"/>
    <w:rPr>
      <w:rFonts w:ascii="Arial" w:hAnsi="Arial" w:cs="Arial"/>
      <w:b/>
      <w:bCs/>
      <w:kern w:val="1"/>
      <w:sz w:val="32"/>
      <w:szCs w:val="32"/>
    </w:rPr>
  </w:style>
  <w:style w:type="character" w:customStyle="1" w:styleId="26">
    <w:name w:val="Пункт2 Знак"/>
    <w:rPr>
      <w:rFonts w:ascii="Times New Roman" w:eastAsia="Times New Roman" w:hAnsi="Times New Roman" w:cs="Times New Roman"/>
      <w:b/>
      <w:sz w:val="28"/>
      <w:szCs w:val="20"/>
      <w:lang w:val="x-none"/>
    </w:rPr>
  </w:style>
  <w:style w:type="character" w:customStyle="1" w:styleId="1d">
    <w:name w:val="Пункт Знак1"/>
    <w:rPr>
      <w:rFonts w:ascii="Times New Roman" w:eastAsia="Times New Roman" w:hAnsi="Times New Roman" w:cs="Times New Roman"/>
      <w:sz w:val="28"/>
      <w:szCs w:val="28"/>
      <w:lang w:val="x-none"/>
    </w:rPr>
  </w:style>
  <w:style w:type="character" w:customStyle="1" w:styleId="aff5">
    <w:name w:val="Таблица текст Знак"/>
    <w:rPr>
      <w:rFonts w:ascii="Times New Roman" w:eastAsia="Times New Roman" w:hAnsi="Times New Roman" w:cs="Times New Roman"/>
      <w:sz w:val="24"/>
      <w:szCs w:val="20"/>
      <w:lang w:val="x-none"/>
    </w:rPr>
  </w:style>
  <w:style w:type="character" w:customStyle="1" w:styleId="aff6">
    <w:name w:val="Заголовок оглавления Знак"/>
    <w:rPr>
      <w:b/>
      <w:bCs/>
      <w:iCs/>
      <w:sz w:val="22"/>
      <w:szCs w:val="28"/>
    </w:rPr>
  </w:style>
  <w:style w:type="character" w:customStyle="1" w:styleId="aff7">
    <w:name w:val="Подзаголовок Знак"/>
    <w:rPr>
      <w:rFonts w:ascii="Cambria" w:eastAsia="Times New Roman" w:hAnsi="Cambria" w:cs="Times New Roman"/>
      <w:sz w:val="24"/>
      <w:szCs w:val="24"/>
    </w:rPr>
  </w:style>
  <w:style w:type="paragraph" w:customStyle="1" w:styleId="aff8">
    <w:name w:val="Заголовок"/>
    <w:basedOn w:val="a4"/>
    <w:next w:val="aff9"/>
    <w:pPr>
      <w:keepNext/>
      <w:spacing w:before="240" w:after="120"/>
    </w:pPr>
    <w:rPr>
      <w:rFonts w:ascii="Arial" w:eastAsia="Microsoft YaHei" w:hAnsi="Arial" w:cs="Mangal"/>
      <w:sz w:val="28"/>
      <w:szCs w:val="28"/>
    </w:rPr>
  </w:style>
  <w:style w:type="paragraph" w:styleId="aff9">
    <w:name w:val="Body Text"/>
    <w:basedOn w:val="a4"/>
    <w:pPr>
      <w:spacing w:after="120" w:line="240" w:lineRule="auto"/>
    </w:pPr>
    <w:rPr>
      <w:rFonts w:ascii="Times New Roman" w:eastAsia="Times New Roman" w:hAnsi="Times New Roman"/>
      <w:sz w:val="24"/>
      <w:szCs w:val="24"/>
      <w:lang w:val="x-none"/>
    </w:rPr>
  </w:style>
  <w:style w:type="paragraph" w:styleId="affa">
    <w:name w:val="List"/>
    <w:basedOn w:val="aff9"/>
    <w:rPr>
      <w:rFonts w:cs="Mangal"/>
    </w:rPr>
  </w:style>
  <w:style w:type="paragraph" w:customStyle="1" w:styleId="1e">
    <w:name w:val="Название1"/>
    <w:basedOn w:val="a4"/>
    <w:pPr>
      <w:suppressLineNumbers/>
      <w:spacing w:before="120" w:after="120"/>
    </w:pPr>
    <w:rPr>
      <w:rFonts w:cs="Mangal"/>
      <w:i/>
      <w:iCs/>
      <w:sz w:val="24"/>
      <w:szCs w:val="24"/>
    </w:rPr>
  </w:style>
  <w:style w:type="paragraph" w:customStyle="1" w:styleId="1f">
    <w:name w:val="Указатель1"/>
    <w:basedOn w:val="a4"/>
    <w:pPr>
      <w:suppressLineNumbers/>
    </w:pPr>
    <w:rPr>
      <w:rFonts w:cs="Mangal"/>
    </w:rPr>
  </w:style>
  <w:style w:type="paragraph" w:styleId="affb">
    <w:name w:val="header"/>
    <w:basedOn w:val="a4"/>
    <w:pPr>
      <w:spacing w:after="0" w:line="240" w:lineRule="auto"/>
    </w:pPr>
    <w:rPr>
      <w:rFonts w:ascii="Courier New" w:eastAsia="Times New Roman" w:hAnsi="Courier New" w:cs="Courier New"/>
      <w:sz w:val="20"/>
      <w:szCs w:val="20"/>
    </w:rPr>
  </w:style>
  <w:style w:type="paragraph" w:styleId="affc">
    <w:name w:val="footer"/>
    <w:basedOn w:val="a4"/>
    <w:pPr>
      <w:spacing w:after="0" w:line="240" w:lineRule="auto"/>
    </w:pPr>
    <w:rPr>
      <w:rFonts w:ascii="Courier New" w:eastAsia="Times New Roman" w:hAnsi="Courier New" w:cs="Courier New"/>
      <w:sz w:val="20"/>
      <w:szCs w:val="20"/>
    </w:rPr>
  </w:style>
  <w:style w:type="paragraph" w:customStyle="1" w:styleId="ConsNormal">
    <w:name w:val="ConsNormal"/>
    <w:pPr>
      <w:suppressAutoHyphens/>
      <w:autoSpaceDE w:val="0"/>
      <w:ind w:right="19772" w:firstLine="720"/>
    </w:pPr>
    <w:rPr>
      <w:rFonts w:ascii="Arial" w:hAnsi="Arial" w:cs="Arial"/>
      <w:lang w:eastAsia="ar-SA"/>
    </w:rPr>
  </w:style>
  <w:style w:type="paragraph" w:styleId="affd">
    <w:name w:val="Body Text Indent"/>
    <w:basedOn w:val="a4"/>
    <w:pPr>
      <w:spacing w:after="0" w:line="240" w:lineRule="auto"/>
      <w:ind w:firstLine="720"/>
      <w:jc w:val="both"/>
    </w:pPr>
    <w:rPr>
      <w:rFonts w:ascii="Times New Roman" w:eastAsia="Times New Roman" w:hAnsi="Times New Roman"/>
      <w:color w:val="000000"/>
      <w:sz w:val="24"/>
      <w:szCs w:val="24"/>
      <w:lang w:val="x-none"/>
    </w:rPr>
  </w:style>
  <w:style w:type="paragraph" w:customStyle="1" w:styleId="ConsTitle">
    <w:name w:val="ConsTitle"/>
    <w:pPr>
      <w:suppressAutoHyphens/>
      <w:autoSpaceDE w:val="0"/>
      <w:ind w:right="19772"/>
    </w:pPr>
    <w:rPr>
      <w:rFonts w:ascii="Arial" w:hAnsi="Arial" w:cs="Arial"/>
      <w:b/>
      <w:bCs/>
      <w:sz w:val="14"/>
      <w:szCs w:val="14"/>
      <w:lang w:eastAsia="ar-SA"/>
    </w:rPr>
  </w:style>
  <w:style w:type="paragraph" w:customStyle="1" w:styleId="1f0">
    <w:name w:val="Обычный1"/>
    <w:pPr>
      <w:suppressAutoHyphens/>
    </w:pPr>
    <w:rPr>
      <w:sz w:val="24"/>
      <w:lang w:eastAsia="ar-SA"/>
    </w:rPr>
  </w:style>
  <w:style w:type="paragraph" w:customStyle="1" w:styleId="1f1">
    <w:name w:val="Текст примечания1"/>
    <w:basedOn w:val="a4"/>
    <w:pPr>
      <w:spacing w:after="0" w:line="240" w:lineRule="auto"/>
    </w:pPr>
    <w:rPr>
      <w:rFonts w:ascii="Times New Roman" w:eastAsia="Times New Roman" w:hAnsi="Times New Roman"/>
      <w:sz w:val="20"/>
      <w:szCs w:val="20"/>
    </w:rPr>
  </w:style>
  <w:style w:type="paragraph" w:styleId="affe">
    <w:name w:val="annotation subject"/>
    <w:basedOn w:val="1f1"/>
    <w:next w:val="1f1"/>
    <w:rPr>
      <w:b/>
      <w:bCs/>
    </w:rPr>
  </w:style>
  <w:style w:type="paragraph" w:styleId="afff">
    <w:name w:val="Balloon Text"/>
    <w:basedOn w:val="a4"/>
    <w:uiPriority w:val="99"/>
    <w:pPr>
      <w:spacing w:after="0" w:line="240" w:lineRule="auto"/>
    </w:pPr>
    <w:rPr>
      <w:rFonts w:ascii="Tahoma" w:eastAsia="Times New Roman" w:hAnsi="Tahoma" w:cs="Tahoma"/>
      <w:sz w:val="16"/>
      <w:szCs w:val="16"/>
    </w:rPr>
  </w:style>
  <w:style w:type="paragraph" w:customStyle="1" w:styleId="220">
    <w:name w:val="Основной текст с отступом 22"/>
    <w:basedOn w:val="a4"/>
    <w:pPr>
      <w:spacing w:after="0" w:line="240" w:lineRule="auto"/>
      <w:ind w:firstLine="720"/>
      <w:jc w:val="both"/>
    </w:pPr>
    <w:rPr>
      <w:rFonts w:ascii="Times New Roman" w:eastAsia="Times New Roman" w:hAnsi="Times New Roman"/>
      <w:sz w:val="24"/>
      <w:szCs w:val="24"/>
    </w:rPr>
  </w:style>
  <w:style w:type="paragraph" w:customStyle="1" w:styleId="311">
    <w:name w:val="Основной текст с отступом 31"/>
    <w:basedOn w:val="a4"/>
    <w:pPr>
      <w:spacing w:after="0" w:line="240" w:lineRule="auto"/>
      <w:ind w:firstLine="720"/>
      <w:jc w:val="both"/>
    </w:pPr>
    <w:rPr>
      <w:rFonts w:ascii="Times New Roman" w:eastAsia="Times New Roman" w:hAnsi="Times New Roman"/>
      <w:color w:val="0000FF"/>
      <w:sz w:val="24"/>
      <w:szCs w:val="24"/>
      <w:u w:val="single"/>
    </w:rPr>
  </w:style>
  <w:style w:type="paragraph" w:styleId="afff0">
    <w:name w:val="Normal (Web)"/>
    <w:basedOn w:val="a4"/>
    <w:pPr>
      <w:spacing w:before="280" w:after="280" w:line="240" w:lineRule="auto"/>
    </w:pPr>
    <w:rPr>
      <w:rFonts w:ascii="Times New Roman" w:eastAsia="Times New Roman" w:hAnsi="Times New Roman"/>
      <w:sz w:val="24"/>
      <w:szCs w:val="24"/>
    </w:rPr>
  </w:style>
  <w:style w:type="paragraph" w:customStyle="1" w:styleId="211">
    <w:name w:val="Список 21"/>
    <w:basedOn w:val="a4"/>
    <w:pPr>
      <w:spacing w:after="0" w:line="240" w:lineRule="auto"/>
      <w:ind w:left="566" w:hanging="283"/>
    </w:pPr>
    <w:rPr>
      <w:rFonts w:ascii="Times New Roman" w:eastAsia="Times New Roman" w:hAnsi="Times New Roman"/>
      <w:sz w:val="24"/>
      <w:szCs w:val="24"/>
    </w:rPr>
  </w:style>
  <w:style w:type="paragraph" w:customStyle="1" w:styleId="afff1">
    <w:name w:val="Знак Знак Знак Знак"/>
    <w:basedOn w:val="a4"/>
    <w:pPr>
      <w:spacing w:after="160" w:line="240" w:lineRule="exact"/>
    </w:pPr>
    <w:rPr>
      <w:rFonts w:ascii="Verdana" w:eastAsia="Times New Roman" w:hAnsi="Verdana" w:cs="Verdana"/>
      <w:sz w:val="20"/>
      <w:szCs w:val="20"/>
      <w:lang w:val="en-US"/>
    </w:rPr>
  </w:style>
  <w:style w:type="paragraph" w:customStyle="1" w:styleId="110">
    <w:name w:val="заголовок 11"/>
    <w:basedOn w:val="a4"/>
    <w:next w:val="a4"/>
    <w:pPr>
      <w:keepNext/>
      <w:spacing w:after="0" w:line="240" w:lineRule="auto"/>
      <w:jc w:val="center"/>
    </w:pPr>
    <w:rPr>
      <w:rFonts w:ascii="Times New Roman" w:eastAsia="Times New Roman" w:hAnsi="Times New Roman"/>
      <w:sz w:val="24"/>
      <w:szCs w:val="20"/>
    </w:rPr>
  </w:style>
  <w:style w:type="paragraph" w:customStyle="1" w:styleId="221">
    <w:name w:val="Основной текст 22"/>
    <w:basedOn w:val="a4"/>
    <w:pPr>
      <w:spacing w:after="120" w:line="480" w:lineRule="auto"/>
    </w:pPr>
    <w:rPr>
      <w:rFonts w:ascii="Times New Roman" w:eastAsia="Times New Roman" w:hAnsi="Times New Roman"/>
      <w:sz w:val="24"/>
      <w:szCs w:val="24"/>
    </w:rPr>
  </w:style>
  <w:style w:type="paragraph" w:customStyle="1" w:styleId="312">
    <w:name w:val="Основной текст 31"/>
    <w:basedOn w:val="a4"/>
    <w:pPr>
      <w:spacing w:after="120" w:line="240" w:lineRule="auto"/>
    </w:pPr>
    <w:rPr>
      <w:rFonts w:ascii="Times New Roman" w:eastAsia="Times New Roman" w:hAnsi="Times New Roman"/>
      <w:sz w:val="16"/>
      <w:szCs w:val="16"/>
    </w:rPr>
  </w:style>
  <w:style w:type="paragraph" w:customStyle="1" w:styleId="1f2">
    <w:name w:val="заголовок 1"/>
    <w:basedOn w:val="a4"/>
    <w:next w:val="a4"/>
    <w:pPr>
      <w:keepNext/>
      <w:widowControl w:val="0"/>
      <w:spacing w:after="0" w:line="240" w:lineRule="auto"/>
      <w:jc w:val="center"/>
    </w:pPr>
    <w:rPr>
      <w:rFonts w:ascii="Times New Roman" w:eastAsia="Times New Roman" w:hAnsi="Times New Roman"/>
      <w:b/>
      <w:szCs w:val="20"/>
    </w:rPr>
  </w:style>
  <w:style w:type="paragraph" w:customStyle="1" w:styleId="27">
    <w:name w:val="çàãîëîâîê 2"/>
    <w:basedOn w:val="a4"/>
    <w:next w:val="a4"/>
    <w:pPr>
      <w:keepNext/>
      <w:spacing w:after="0" w:line="240" w:lineRule="auto"/>
      <w:jc w:val="both"/>
    </w:pPr>
    <w:rPr>
      <w:rFonts w:ascii="Times New Roman" w:eastAsia="Times New Roman" w:hAnsi="Times New Roman"/>
      <w:sz w:val="24"/>
      <w:szCs w:val="20"/>
      <w:lang w:val="en-GB"/>
    </w:rPr>
  </w:style>
  <w:style w:type="paragraph" w:customStyle="1" w:styleId="afff2">
    <w:name w:val="Таблица шапка"/>
    <w:basedOn w:val="a4"/>
    <w:pPr>
      <w:keepNext/>
      <w:spacing w:before="40" w:after="40" w:line="240" w:lineRule="auto"/>
      <w:ind w:left="57" w:right="57"/>
    </w:pPr>
    <w:rPr>
      <w:rFonts w:ascii="Times New Roman" w:eastAsia="Times New Roman" w:hAnsi="Times New Roman"/>
      <w:szCs w:val="20"/>
    </w:rPr>
  </w:style>
  <w:style w:type="paragraph" w:customStyle="1" w:styleId="afff3">
    <w:name w:val="Таблица текст"/>
    <w:basedOn w:val="a4"/>
    <w:pPr>
      <w:spacing w:before="40" w:after="40" w:line="240" w:lineRule="auto"/>
      <w:ind w:left="57" w:right="57"/>
    </w:pPr>
    <w:rPr>
      <w:rFonts w:ascii="Times New Roman" w:eastAsia="Times New Roman" w:hAnsi="Times New Roman"/>
      <w:sz w:val="24"/>
      <w:szCs w:val="20"/>
      <w:lang w:val="x-none"/>
    </w:rPr>
  </w:style>
  <w:style w:type="paragraph" w:customStyle="1" w:styleId="a2">
    <w:name w:val="Пункт"/>
    <w:basedOn w:val="a4"/>
    <w:pPr>
      <w:numPr>
        <w:numId w:val="26"/>
      </w:numPr>
      <w:spacing w:after="0" w:line="360" w:lineRule="auto"/>
      <w:jc w:val="both"/>
    </w:pPr>
    <w:rPr>
      <w:rFonts w:ascii="Times New Roman" w:eastAsia="Times New Roman" w:hAnsi="Times New Roman"/>
      <w:sz w:val="28"/>
      <w:szCs w:val="28"/>
      <w:lang w:val="x-none"/>
    </w:rPr>
  </w:style>
  <w:style w:type="paragraph" w:styleId="HTML0">
    <w:name w:val="HTML Preformatted"/>
    <w:basedOn w:val="a4"/>
    <w:pPr>
      <w:spacing w:after="0" w:line="240" w:lineRule="auto"/>
    </w:pPr>
    <w:rPr>
      <w:rFonts w:ascii="Courier New" w:eastAsia="Times New Roman" w:hAnsi="Courier New" w:cs="Courier New"/>
      <w:sz w:val="20"/>
      <w:szCs w:val="20"/>
    </w:rPr>
  </w:style>
  <w:style w:type="paragraph" w:styleId="afff4">
    <w:name w:val="footnote text"/>
    <w:basedOn w:val="a4"/>
    <w:pPr>
      <w:spacing w:after="0" w:line="360" w:lineRule="auto"/>
      <w:ind w:firstLine="567"/>
      <w:jc w:val="both"/>
    </w:pPr>
    <w:rPr>
      <w:rFonts w:ascii="Times New Roman" w:eastAsia="Times New Roman" w:hAnsi="Times New Roman"/>
      <w:sz w:val="24"/>
      <w:szCs w:val="20"/>
    </w:rPr>
  </w:style>
  <w:style w:type="paragraph" w:customStyle="1" w:styleId="28">
    <w:name w:val="Уровень2"/>
    <w:basedOn w:val="a4"/>
    <w:pPr>
      <w:spacing w:before="120" w:after="120" w:line="240" w:lineRule="auto"/>
      <w:ind w:firstLine="567"/>
      <w:jc w:val="both"/>
    </w:pPr>
    <w:rPr>
      <w:rFonts w:ascii="Arial" w:eastAsia="Times New Roman" w:hAnsi="Arial"/>
      <w:bCs/>
      <w:iCs/>
      <w:color w:val="000000"/>
      <w:sz w:val="24"/>
      <w:szCs w:val="20"/>
    </w:rPr>
  </w:style>
  <w:style w:type="paragraph" w:customStyle="1" w:styleId="38">
    <w:name w:val="Уровень3"/>
    <w:basedOn w:val="28"/>
    <w:pPr>
      <w:ind w:left="2160" w:hanging="180"/>
    </w:pPr>
  </w:style>
  <w:style w:type="paragraph" w:customStyle="1" w:styleId="afff5">
    <w:name w:val="Заголовок статьи"/>
    <w:basedOn w:val="a4"/>
    <w:next w:val="a4"/>
    <w:pPr>
      <w:autoSpaceDE w:val="0"/>
      <w:spacing w:after="0" w:line="240" w:lineRule="auto"/>
      <w:ind w:left="1612" w:hanging="892"/>
      <w:jc w:val="both"/>
    </w:pPr>
    <w:rPr>
      <w:rFonts w:ascii="Arial" w:eastAsia="Times New Roman" w:hAnsi="Arial" w:cs="Arial"/>
      <w:sz w:val="20"/>
      <w:szCs w:val="20"/>
    </w:rPr>
  </w:style>
  <w:style w:type="paragraph" w:customStyle="1" w:styleId="212">
    <w:name w:val="Основной текст с отступом 21"/>
    <w:basedOn w:val="a4"/>
    <w:pPr>
      <w:widowControl w:val="0"/>
      <w:overflowPunct w:val="0"/>
      <w:autoSpaceDE w:val="0"/>
      <w:spacing w:after="360" w:line="240" w:lineRule="exact"/>
      <w:ind w:firstLine="851"/>
      <w:jc w:val="both"/>
      <w:textAlignment w:val="baseline"/>
    </w:pPr>
    <w:rPr>
      <w:rFonts w:ascii="Times New Roman" w:eastAsia="Times New Roman" w:hAnsi="Times New Roman"/>
      <w:sz w:val="24"/>
      <w:szCs w:val="20"/>
    </w:rPr>
  </w:style>
  <w:style w:type="paragraph" w:customStyle="1" w:styleId="a3">
    <w:name w:val="А_обычный"/>
    <w:basedOn w:val="a4"/>
    <w:pPr>
      <w:numPr>
        <w:numId w:val="29"/>
      </w:numPr>
      <w:spacing w:after="0" w:line="240" w:lineRule="auto"/>
      <w:jc w:val="both"/>
    </w:pPr>
    <w:rPr>
      <w:rFonts w:ascii="Times New Roman" w:eastAsia="Times New Roman" w:hAnsi="Times New Roman"/>
      <w:sz w:val="24"/>
      <w:szCs w:val="24"/>
    </w:rPr>
  </w:style>
  <w:style w:type="paragraph" w:customStyle="1" w:styleId="39">
    <w:name w:val="Стиль3"/>
    <w:basedOn w:val="220"/>
    <w:pPr>
      <w:widowControl w:val="0"/>
      <w:ind w:left="1080" w:firstLine="0"/>
      <w:textAlignment w:val="baseline"/>
    </w:pPr>
    <w:rPr>
      <w:szCs w:val="20"/>
    </w:rPr>
  </w:style>
  <w:style w:type="paragraph" w:customStyle="1" w:styleId="1-3">
    <w:name w:val="Текст1-3"/>
    <w:basedOn w:val="a4"/>
    <w:pPr>
      <w:spacing w:after="60" w:line="288" w:lineRule="auto"/>
      <w:jc w:val="both"/>
    </w:pPr>
    <w:rPr>
      <w:rFonts w:ascii="Times New Roman" w:eastAsia="Times New Roman" w:hAnsi="Times New Roman"/>
      <w:sz w:val="24"/>
      <w:szCs w:val="20"/>
    </w:rPr>
  </w:style>
  <w:style w:type="paragraph" w:customStyle="1" w:styleId="aHeader">
    <w:name w:val="a_Header"/>
    <w:basedOn w:val="a4"/>
    <w:pPr>
      <w:spacing w:after="60" w:line="240" w:lineRule="auto"/>
      <w:jc w:val="center"/>
    </w:pPr>
    <w:rPr>
      <w:rFonts w:ascii="Courier New" w:eastAsia="Times New Roman" w:hAnsi="Courier New"/>
      <w:sz w:val="24"/>
      <w:szCs w:val="24"/>
    </w:rPr>
  </w:style>
  <w:style w:type="paragraph" w:customStyle="1" w:styleId="1f3">
    <w:name w:val="Текст1"/>
    <w:basedOn w:val="a4"/>
    <w:pPr>
      <w:spacing w:after="0" w:line="240" w:lineRule="auto"/>
    </w:pPr>
    <w:rPr>
      <w:rFonts w:ascii="Courier New" w:eastAsia="Times New Roman" w:hAnsi="Courier New"/>
      <w:sz w:val="20"/>
      <w:szCs w:val="20"/>
    </w:rPr>
  </w:style>
  <w:style w:type="paragraph" w:customStyle="1" w:styleId="1f4">
    <w:name w:val="Цитата1"/>
    <w:basedOn w:val="a4"/>
    <w:pPr>
      <w:spacing w:after="0" w:line="240" w:lineRule="auto"/>
      <w:ind w:left="-5220" w:right="-105"/>
      <w:jc w:val="both"/>
    </w:pPr>
    <w:rPr>
      <w:rFonts w:ascii="Times New Roman" w:eastAsia="Times New Roman" w:hAnsi="Times New Roman"/>
      <w:i/>
      <w:iCs/>
      <w:sz w:val="24"/>
      <w:szCs w:val="24"/>
    </w:rPr>
  </w:style>
  <w:style w:type="paragraph" w:styleId="29">
    <w:name w:val="toc 2"/>
    <w:basedOn w:val="a4"/>
    <w:next w:val="a4"/>
    <w:uiPriority w:val="39"/>
    <w:pPr>
      <w:spacing w:after="0"/>
      <w:ind w:left="220"/>
    </w:pPr>
    <w:rPr>
      <w:rFonts w:cs="Calibri"/>
      <w:smallCaps/>
      <w:sz w:val="20"/>
      <w:szCs w:val="20"/>
    </w:rPr>
  </w:style>
  <w:style w:type="paragraph" w:customStyle="1" w:styleId="1f5">
    <w:name w:val="Схема документа1"/>
    <w:basedOn w:val="a4"/>
    <w:pPr>
      <w:shd w:val="clear" w:color="auto" w:fill="000080"/>
      <w:spacing w:after="0" w:line="240" w:lineRule="auto"/>
    </w:pPr>
    <w:rPr>
      <w:rFonts w:ascii="Tahoma" w:eastAsia="Times New Roman" w:hAnsi="Tahoma" w:cs="Tahoma"/>
      <w:sz w:val="24"/>
      <w:szCs w:val="20"/>
    </w:rPr>
  </w:style>
  <w:style w:type="paragraph" w:styleId="1f6">
    <w:name w:val="toc 1"/>
    <w:basedOn w:val="a4"/>
    <w:next w:val="a4"/>
    <w:uiPriority w:val="39"/>
    <w:pPr>
      <w:tabs>
        <w:tab w:val="right" w:leader="dot" w:pos="10054"/>
      </w:tabs>
      <w:spacing w:before="120" w:after="120"/>
      <w:jc w:val="center"/>
    </w:pPr>
    <w:rPr>
      <w:rFonts w:ascii="Times New Roman" w:hAnsi="Times New Roman"/>
      <w:b/>
      <w:bCs/>
      <w:caps/>
      <w:sz w:val="20"/>
      <w:szCs w:val="20"/>
    </w:rPr>
  </w:style>
  <w:style w:type="paragraph" w:styleId="3a">
    <w:name w:val="toc 3"/>
    <w:basedOn w:val="a4"/>
    <w:next w:val="a4"/>
    <w:pPr>
      <w:spacing w:after="0"/>
      <w:ind w:left="440"/>
    </w:pPr>
    <w:rPr>
      <w:rFonts w:cs="Calibri"/>
      <w:i/>
      <w:iCs/>
      <w:sz w:val="20"/>
      <w:szCs w:val="20"/>
    </w:rPr>
  </w:style>
  <w:style w:type="paragraph" w:styleId="41">
    <w:name w:val="toc 4"/>
    <w:basedOn w:val="a4"/>
    <w:next w:val="a4"/>
    <w:pPr>
      <w:spacing w:after="0"/>
      <w:ind w:left="660"/>
    </w:pPr>
    <w:rPr>
      <w:rFonts w:cs="Calibri"/>
      <w:sz w:val="18"/>
      <w:szCs w:val="18"/>
    </w:rPr>
  </w:style>
  <w:style w:type="paragraph" w:styleId="52">
    <w:name w:val="toc 5"/>
    <w:basedOn w:val="a4"/>
    <w:next w:val="a4"/>
    <w:pPr>
      <w:spacing w:after="0"/>
      <w:ind w:left="880"/>
    </w:pPr>
    <w:rPr>
      <w:rFonts w:cs="Calibri"/>
      <w:sz w:val="18"/>
      <w:szCs w:val="18"/>
    </w:rPr>
  </w:style>
  <w:style w:type="paragraph" w:styleId="61">
    <w:name w:val="toc 6"/>
    <w:basedOn w:val="a4"/>
    <w:next w:val="a4"/>
    <w:pPr>
      <w:spacing w:after="0"/>
      <w:ind w:left="1100"/>
    </w:pPr>
    <w:rPr>
      <w:rFonts w:cs="Calibri"/>
      <w:sz w:val="18"/>
      <w:szCs w:val="18"/>
    </w:rPr>
  </w:style>
  <w:style w:type="paragraph" w:styleId="71">
    <w:name w:val="toc 7"/>
    <w:basedOn w:val="a4"/>
    <w:next w:val="a4"/>
    <w:pPr>
      <w:spacing w:after="0"/>
      <w:ind w:left="1320"/>
    </w:pPr>
    <w:rPr>
      <w:rFonts w:cs="Calibri"/>
      <w:sz w:val="18"/>
      <w:szCs w:val="18"/>
    </w:rPr>
  </w:style>
  <w:style w:type="paragraph" w:styleId="81">
    <w:name w:val="toc 8"/>
    <w:basedOn w:val="a4"/>
    <w:next w:val="a4"/>
    <w:pPr>
      <w:spacing w:after="0"/>
      <w:ind w:left="1540"/>
    </w:pPr>
    <w:rPr>
      <w:rFonts w:cs="Calibri"/>
      <w:sz w:val="18"/>
      <w:szCs w:val="18"/>
    </w:rPr>
  </w:style>
  <w:style w:type="paragraph" w:styleId="91">
    <w:name w:val="toc 9"/>
    <w:basedOn w:val="a4"/>
    <w:next w:val="a4"/>
    <w:pPr>
      <w:spacing w:after="0"/>
      <w:ind w:left="1760"/>
    </w:pPr>
    <w:rPr>
      <w:rFonts w:cs="Calibri"/>
      <w:sz w:val="18"/>
      <w:szCs w:val="18"/>
    </w:rPr>
  </w:style>
  <w:style w:type="paragraph" w:customStyle="1" w:styleId="afff6">
    <w:name w:val="Подраздел"/>
    <w:basedOn w:val="a4"/>
    <w:pPr>
      <w:spacing w:before="240" w:after="0" w:line="240" w:lineRule="auto"/>
      <w:ind w:left="1701" w:hanging="283"/>
      <w:jc w:val="both"/>
    </w:pPr>
    <w:rPr>
      <w:rFonts w:ascii="PragmaticaTT" w:eastAsia="Times New Roman" w:hAnsi="PragmaticaTT"/>
      <w:sz w:val="24"/>
      <w:szCs w:val="20"/>
    </w:rPr>
  </w:style>
  <w:style w:type="paragraph" w:customStyle="1" w:styleId="afff7">
    <w:name w:val="регламент список"/>
    <w:basedOn w:val="3"/>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pPr>
      <w:overflowPunct w:val="0"/>
      <w:autoSpaceDE w:val="0"/>
      <w:spacing w:after="0" w:line="240" w:lineRule="auto"/>
      <w:ind w:firstLine="567"/>
      <w:jc w:val="both"/>
    </w:pPr>
    <w:rPr>
      <w:rFonts w:ascii="Times New Roman" w:eastAsia="Times New Roman" w:hAnsi="Times New Roman"/>
      <w:bCs/>
      <w:sz w:val="24"/>
    </w:rPr>
  </w:style>
  <w:style w:type="paragraph" w:customStyle="1" w:styleId="2a">
    <w:name w:val="Пункт_2"/>
    <w:basedOn w:val="a4"/>
    <w:pPr>
      <w:spacing w:after="0" w:line="240" w:lineRule="auto"/>
      <w:ind w:left="643" w:hanging="360"/>
      <w:jc w:val="both"/>
    </w:pPr>
    <w:rPr>
      <w:rFonts w:ascii="Times New Roman" w:eastAsia="Times New Roman" w:hAnsi="Times New Roman"/>
      <w:sz w:val="28"/>
      <w:szCs w:val="20"/>
    </w:rPr>
  </w:style>
  <w:style w:type="paragraph" w:customStyle="1" w:styleId="32">
    <w:name w:val="Пункт_3"/>
    <w:basedOn w:val="a4"/>
    <w:pPr>
      <w:numPr>
        <w:numId w:val="35"/>
      </w:numPr>
      <w:spacing w:after="0" w:line="240" w:lineRule="auto"/>
      <w:jc w:val="both"/>
    </w:pPr>
    <w:rPr>
      <w:rFonts w:ascii="Times New Roman" w:eastAsia="Times New Roman" w:hAnsi="Times New Roman"/>
      <w:sz w:val="28"/>
      <w:szCs w:val="28"/>
    </w:rPr>
  </w:style>
  <w:style w:type="paragraph" w:customStyle="1" w:styleId="310">
    <w:name w:val="Маркированный список 31"/>
    <w:basedOn w:val="a4"/>
    <w:pPr>
      <w:numPr>
        <w:numId w:val="3"/>
      </w:numPr>
      <w:spacing w:after="0" w:line="240" w:lineRule="auto"/>
    </w:pPr>
    <w:rPr>
      <w:rFonts w:ascii="Times New Roman" w:eastAsia="Times New Roman" w:hAnsi="Times New Roman"/>
      <w:sz w:val="24"/>
      <w:szCs w:val="24"/>
    </w:rPr>
  </w:style>
  <w:style w:type="paragraph" w:customStyle="1" w:styleId="31">
    <w:name w:val="Нумерованный список 31"/>
    <w:basedOn w:val="a4"/>
    <w:pPr>
      <w:numPr>
        <w:numId w:val="2"/>
      </w:numPr>
      <w:spacing w:after="0" w:line="240" w:lineRule="auto"/>
    </w:pPr>
    <w:rPr>
      <w:rFonts w:ascii="Times New Roman" w:eastAsia="Times New Roman" w:hAnsi="Times New Roman"/>
      <w:sz w:val="24"/>
      <w:szCs w:val="24"/>
    </w:rPr>
  </w:style>
  <w:style w:type="paragraph" w:customStyle="1" w:styleId="1f7">
    <w:name w:val="Продолжение списка1"/>
    <w:basedOn w:val="a4"/>
    <w:pPr>
      <w:spacing w:after="120" w:line="240" w:lineRule="auto"/>
      <w:ind w:left="283"/>
    </w:pPr>
    <w:rPr>
      <w:rFonts w:ascii="Times New Roman" w:eastAsia="Times New Roman" w:hAnsi="Times New Roman"/>
      <w:sz w:val="24"/>
      <w:szCs w:val="24"/>
    </w:rPr>
  </w:style>
  <w:style w:type="paragraph" w:customStyle="1" w:styleId="10">
    <w:name w:val="Нумерованный список1"/>
    <w:basedOn w:val="a4"/>
    <w:pPr>
      <w:numPr>
        <w:numId w:val="5"/>
      </w:numPr>
      <w:spacing w:after="0" w:line="240" w:lineRule="auto"/>
    </w:pPr>
    <w:rPr>
      <w:rFonts w:ascii="Times New Roman" w:eastAsia="Times New Roman" w:hAnsi="Times New Roman"/>
      <w:sz w:val="24"/>
      <w:szCs w:val="24"/>
    </w:rPr>
  </w:style>
  <w:style w:type="paragraph" w:customStyle="1" w:styleId="ConsNonformat">
    <w:name w:val="ConsNonformat"/>
    <w:pPr>
      <w:widowControl w:val="0"/>
      <w:suppressAutoHyphens/>
    </w:pPr>
    <w:rPr>
      <w:rFonts w:ascii="Courier New" w:hAnsi="Courier New" w:cs="Courier New"/>
      <w:lang w:eastAsia="ar-SA"/>
    </w:rPr>
  </w:style>
  <w:style w:type="paragraph" w:customStyle="1" w:styleId="1f8">
    <w:name w:val="Название объекта1"/>
    <w:basedOn w:val="a4"/>
    <w:next w:val="a4"/>
    <w:pPr>
      <w:pageBreakBefore/>
      <w:spacing w:before="120" w:after="120" w:line="240" w:lineRule="auto"/>
      <w:jc w:val="both"/>
    </w:pPr>
    <w:rPr>
      <w:rFonts w:ascii="Times New Roman" w:eastAsia="Times New Roman" w:hAnsi="Times New Roman"/>
      <w:i/>
      <w:sz w:val="24"/>
    </w:rPr>
  </w:style>
  <w:style w:type="paragraph" w:customStyle="1" w:styleId="02statia2">
    <w:name w:val="02statia2"/>
    <w:basedOn w:val="a4"/>
    <w:pPr>
      <w:spacing w:before="120" w:after="0" w:line="320" w:lineRule="atLeast"/>
      <w:ind w:left="2020" w:hanging="880"/>
      <w:jc w:val="both"/>
    </w:pPr>
    <w:rPr>
      <w:rFonts w:ascii="GaramondNarrowC" w:eastAsia="Times New Roman" w:hAnsi="GaramondNarrowC"/>
      <w:color w:val="000000"/>
      <w:sz w:val="21"/>
      <w:szCs w:val="21"/>
    </w:rPr>
  </w:style>
  <w:style w:type="paragraph" w:customStyle="1" w:styleId="afff8">
    <w:name w:val="Подпункт"/>
    <w:basedOn w:val="a2"/>
    <w:pPr>
      <w:numPr>
        <w:numId w:val="0"/>
      </w:numPr>
      <w:ind w:left="1134" w:hanging="1134"/>
    </w:pPr>
    <w:rPr>
      <w:bCs/>
      <w:sz w:val="22"/>
      <w:szCs w:val="22"/>
    </w:rPr>
  </w:style>
  <w:style w:type="paragraph" w:customStyle="1" w:styleId="a0">
    <w:name w:val="Подподпункт"/>
    <w:basedOn w:val="afff8"/>
    <w:pPr>
      <w:numPr>
        <w:numId w:val="18"/>
      </w:numPr>
    </w:pPr>
  </w:style>
  <w:style w:type="paragraph" w:customStyle="1" w:styleId="afff9">
    <w:name w:val="маркированный"/>
    <w:basedOn w:val="a4"/>
    <w:pPr>
      <w:spacing w:after="0" w:line="360" w:lineRule="auto"/>
      <w:ind w:left="1701" w:hanging="567"/>
      <w:jc w:val="both"/>
    </w:pPr>
    <w:rPr>
      <w:rFonts w:ascii="Times New Roman" w:eastAsia="Times New Roman" w:hAnsi="Times New Roman"/>
      <w:bCs/>
    </w:rPr>
  </w:style>
  <w:style w:type="paragraph" w:customStyle="1" w:styleId="afffa">
    <w:name w:val="Ариал"/>
    <w:basedOn w:val="a4"/>
    <w:pPr>
      <w:spacing w:before="120" w:after="120" w:line="360" w:lineRule="auto"/>
      <w:ind w:firstLine="851"/>
      <w:jc w:val="both"/>
    </w:pPr>
    <w:rPr>
      <w:rFonts w:ascii="Arial" w:eastAsia="Times New Roman" w:hAnsi="Arial" w:cs="Arial"/>
      <w:sz w:val="24"/>
      <w:szCs w:val="24"/>
    </w:rPr>
  </w:style>
  <w:style w:type="paragraph" w:styleId="afffb">
    <w:name w:val="List Paragraph"/>
    <w:basedOn w:val="a4"/>
    <w:uiPriority w:val="34"/>
    <w:qFormat/>
    <w:pPr>
      <w:ind w:left="720"/>
    </w:pPr>
  </w:style>
  <w:style w:type="paragraph" w:customStyle="1" w:styleId="21">
    <w:name w:val="Маркированный список 21"/>
    <w:basedOn w:val="a4"/>
    <w:pPr>
      <w:numPr>
        <w:numId w:val="4"/>
      </w:numPr>
      <w:spacing w:after="0" w:line="240" w:lineRule="auto"/>
    </w:pPr>
    <w:rPr>
      <w:rFonts w:ascii="Times New Roman" w:eastAsia="Times New Roman" w:hAnsi="Times New Roman"/>
      <w:sz w:val="24"/>
      <w:szCs w:val="24"/>
    </w:rPr>
  </w:style>
  <w:style w:type="paragraph" w:customStyle="1" w:styleId="ConsPlusNonformat">
    <w:name w:val="ConsPlusNonformat"/>
    <w:pPr>
      <w:suppressAutoHyphens/>
      <w:autoSpaceDE w:val="0"/>
    </w:pPr>
    <w:rPr>
      <w:rFonts w:ascii="Courier New" w:hAnsi="Courier New" w:cs="Courier New"/>
      <w:lang w:eastAsia="ar-SA"/>
    </w:rPr>
  </w:style>
  <w:style w:type="paragraph" w:customStyle="1" w:styleId="afffc">
    <w:name w:val="Пункт б/н"/>
    <w:basedOn w:val="a4"/>
    <w:pPr>
      <w:spacing w:after="0" w:line="360" w:lineRule="auto"/>
      <w:ind w:firstLine="567"/>
      <w:jc w:val="both"/>
    </w:pPr>
    <w:rPr>
      <w:rFonts w:ascii="Times New Roman" w:eastAsia="Times New Roman" w:hAnsi="Times New Roman"/>
      <w:bCs/>
    </w:rPr>
  </w:style>
  <w:style w:type="paragraph" w:customStyle="1" w:styleId="afffd">
    <w:name w:val="Ариал Таблица"/>
    <w:basedOn w:val="afffa"/>
    <w:pPr>
      <w:widowControl w:val="0"/>
      <w:spacing w:before="0" w:after="0" w:line="240" w:lineRule="auto"/>
      <w:ind w:firstLine="0"/>
      <w:textAlignment w:val="baseline"/>
    </w:pPr>
    <w:rPr>
      <w:szCs w:val="20"/>
    </w:rPr>
  </w:style>
  <w:style w:type="paragraph" w:customStyle="1" w:styleId="afffe">
    <w:name w:val="АриалТабл"/>
    <w:basedOn w:val="afffa"/>
    <w:pPr>
      <w:widowControl w:val="0"/>
      <w:spacing w:before="0" w:after="0" w:line="240" w:lineRule="auto"/>
      <w:ind w:firstLine="0"/>
      <w:textAlignment w:val="baseline"/>
    </w:pPr>
  </w:style>
  <w:style w:type="paragraph" w:styleId="affff">
    <w:name w:val="endnote text"/>
    <w:basedOn w:val="a4"/>
    <w:pPr>
      <w:spacing w:after="0" w:line="240" w:lineRule="auto"/>
    </w:pPr>
    <w:rPr>
      <w:rFonts w:ascii="Times New Roman" w:eastAsia="Times New Roman" w:hAnsi="Times New Roman"/>
      <w:sz w:val="20"/>
      <w:szCs w:val="20"/>
    </w:rPr>
  </w:style>
  <w:style w:type="paragraph" w:customStyle="1" w:styleId="affff0">
    <w:name w:val="Стиль начало"/>
    <w:basedOn w:val="a4"/>
    <w:pPr>
      <w:spacing w:after="0" w:line="264" w:lineRule="auto"/>
    </w:pPr>
    <w:rPr>
      <w:rFonts w:ascii="Times New Roman" w:eastAsia="Times New Roman" w:hAnsi="Times New Roman"/>
      <w:sz w:val="28"/>
      <w:szCs w:val="20"/>
    </w:rPr>
  </w:style>
  <w:style w:type="paragraph" w:customStyle="1" w:styleId="Noeeu14">
    <w:name w:val="Noeeu14"/>
    <w:basedOn w:val="a4"/>
    <w:pPr>
      <w:overflowPunct w:val="0"/>
      <w:autoSpaceDE w:val="0"/>
      <w:spacing w:after="0" w:line="264" w:lineRule="auto"/>
      <w:ind w:firstLine="720"/>
      <w:jc w:val="both"/>
      <w:textAlignment w:val="baseline"/>
    </w:pPr>
    <w:rPr>
      <w:rFonts w:ascii="Times New Roman" w:eastAsia="Times New Roman" w:hAnsi="Times New Roman"/>
      <w:sz w:val="28"/>
      <w:szCs w:val="20"/>
    </w:rPr>
  </w:style>
  <w:style w:type="paragraph" w:customStyle="1" w:styleId="Style20">
    <w:name w:val="Style20"/>
    <w:basedOn w:val="a4"/>
    <w:pPr>
      <w:widowControl w:val="0"/>
      <w:autoSpaceDE w:val="0"/>
      <w:spacing w:after="0" w:line="240" w:lineRule="auto"/>
    </w:pPr>
    <w:rPr>
      <w:rFonts w:ascii="Arial" w:hAnsi="Arial"/>
      <w:sz w:val="24"/>
      <w:szCs w:val="24"/>
    </w:rPr>
  </w:style>
  <w:style w:type="paragraph" w:customStyle="1" w:styleId="u">
    <w:name w:val="u"/>
    <w:basedOn w:val="a4"/>
    <w:pPr>
      <w:spacing w:before="280" w:after="280" w:line="240" w:lineRule="auto"/>
    </w:pPr>
    <w:rPr>
      <w:rFonts w:ascii="Times New Roman" w:eastAsia="Times New Roman" w:hAnsi="Times New Roman"/>
      <w:sz w:val="24"/>
      <w:szCs w:val="24"/>
    </w:rPr>
  </w:style>
  <w:style w:type="paragraph" w:customStyle="1" w:styleId="affff1">
    <w:name w:val="АриалСписок"/>
    <w:basedOn w:val="a4"/>
    <w:pPr>
      <w:widowControl w:val="0"/>
      <w:spacing w:after="0" w:line="240" w:lineRule="auto"/>
      <w:ind w:left="1571" w:hanging="360"/>
      <w:jc w:val="both"/>
      <w:textAlignment w:val="baseline"/>
    </w:pPr>
    <w:rPr>
      <w:rFonts w:ascii="Arial" w:eastAsia="Times New Roman" w:hAnsi="Arial" w:cs="Arial"/>
      <w:sz w:val="24"/>
      <w:szCs w:val="24"/>
    </w:rPr>
  </w:style>
  <w:style w:type="paragraph" w:customStyle="1" w:styleId="affff2">
    <w:name w:val="Текст таблицы"/>
    <w:basedOn w:val="a4"/>
    <w:pPr>
      <w:spacing w:before="40" w:after="40" w:line="240" w:lineRule="auto"/>
      <w:ind w:left="57" w:right="57"/>
    </w:pPr>
    <w:rPr>
      <w:rFonts w:ascii="Times New Roman" w:eastAsia="Times New Roman" w:hAnsi="Times New Roman"/>
      <w:bCs/>
      <w:sz w:val="24"/>
      <w:szCs w:val="24"/>
    </w:rPr>
  </w:style>
  <w:style w:type="paragraph" w:customStyle="1" w:styleId="affff3">
    <w:name w:val="Пункт Знак"/>
    <w:basedOn w:val="a4"/>
    <w:pPr>
      <w:spacing w:after="0" w:line="360" w:lineRule="auto"/>
      <w:ind w:left="720" w:hanging="720"/>
      <w:jc w:val="both"/>
    </w:pPr>
    <w:rPr>
      <w:rFonts w:ascii="Times New Roman" w:eastAsia="Times New Roman" w:hAnsi="Times New Roman"/>
      <w:sz w:val="28"/>
      <w:szCs w:val="20"/>
    </w:rPr>
  </w:style>
  <w:style w:type="paragraph" w:customStyle="1" w:styleId="affff4">
    <w:name w:val="Подподподпункт"/>
    <w:basedOn w:val="a4"/>
    <w:pPr>
      <w:spacing w:after="0" w:line="360" w:lineRule="auto"/>
      <w:ind w:left="1576" w:hanging="1008"/>
      <w:jc w:val="both"/>
    </w:pPr>
    <w:rPr>
      <w:rFonts w:ascii="Times New Roman" w:eastAsia="Times New Roman" w:hAnsi="Times New Roman"/>
      <w:sz w:val="28"/>
      <w:szCs w:val="20"/>
    </w:rPr>
  </w:style>
  <w:style w:type="paragraph" w:customStyle="1" w:styleId="1f9">
    <w:name w:val="Пункт1"/>
    <w:basedOn w:val="a4"/>
    <w:pPr>
      <w:spacing w:before="240" w:after="0" w:line="360" w:lineRule="auto"/>
      <w:ind w:left="453" w:hanging="453"/>
      <w:jc w:val="center"/>
    </w:pPr>
    <w:rPr>
      <w:rFonts w:ascii="Arial" w:eastAsia="Times New Roman" w:hAnsi="Arial"/>
      <w:b/>
      <w:sz w:val="28"/>
      <w:szCs w:val="28"/>
    </w:rPr>
  </w:style>
  <w:style w:type="paragraph" w:styleId="affff5">
    <w:name w:val="Revision"/>
    <w:uiPriority w:val="99"/>
    <w:pPr>
      <w:suppressAutoHyphens/>
    </w:pPr>
    <w:rPr>
      <w:sz w:val="24"/>
      <w:szCs w:val="24"/>
      <w:lang w:eastAsia="ar-SA"/>
    </w:rPr>
  </w:style>
  <w:style w:type="paragraph" w:customStyle="1" w:styleId="WW-21">
    <w:name w:val="WW-Основной текст с отступом 21"/>
    <w:basedOn w:val="a4"/>
    <w:pPr>
      <w:spacing w:before="120" w:after="120" w:line="240" w:lineRule="auto"/>
      <w:ind w:left="709" w:hanging="709"/>
      <w:jc w:val="both"/>
    </w:pPr>
    <w:rPr>
      <w:rFonts w:eastAsia="Times New Roman" w:cs="Calibri"/>
      <w:sz w:val="24"/>
      <w:szCs w:val="24"/>
    </w:rPr>
  </w:style>
  <w:style w:type="paragraph" w:customStyle="1" w:styleId="CharChar">
    <w:name w:val="Char Знак Знак Char Знак Знак Знак Знак Знак Знак Знак Знак Знак Знак Знак Знак Знак Знак Знак Знак"/>
    <w:basedOn w:val="a4"/>
    <w:pPr>
      <w:numPr>
        <w:numId w:val="6"/>
      </w:numPr>
      <w:spacing w:after="0" w:line="240" w:lineRule="auto"/>
      <w:ind w:left="0" w:firstLine="0"/>
    </w:pPr>
    <w:rPr>
      <w:rFonts w:ascii="Verdana" w:eastAsia="Times New Roman" w:hAnsi="Verdana" w:cs="Verdana"/>
      <w:sz w:val="20"/>
      <w:szCs w:val="20"/>
      <w:lang w:val="en-US"/>
    </w:rPr>
  </w:style>
  <w:style w:type="paragraph" w:customStyle="1" w:styleId="affff6">
    <w:name w:val="Нормальный"/>
    <w:basedOn w:val="a4"/>
    <w:pPr>
      <w:spacing w:after="0" w:line="240" w:lineRule="auto"/>
      <w:ind w:firstLine="567"/>
      <w:jc w:val="both"/>
    </w:pPr>
    <w:rPr>
      <w:rFonts w:ascii="Times New Roman" w:eastAsia="Times New Roman" w:hAnsi="Times New Roman"/>
      <w:sz w:val="28"/>
      <w:szCs w:val="20"/>
    </w:rPr>
  </w:style>
  <w:style w:type="paragraph" w:styleId="affff7">
    <w:name w:val="No Spacing"/>
    <w:qFormat/>
    <w:pPr>
      <w:suppressAutoHyphens/>
    </w:pPr>
    <w:rPr>
      <w:sz w:val="24"/>
      <w:szCs w:val="24"/>
      <w:lang w:eastAsia="ar-SA"/>
    </w:rPr>
  </w:style>
  <w:style w:type="paragraph" w:customStyle="1" w:styleId="213">
    <w:name w:val="Основной текст 21"/>
    <w:basedOn w:val="a4"/>
    <w:pPr>
      <w:overflowPunct w:val="0"/>
      <w:autoSpaceDE w:val="0"/>
      <w:spacing w:after="0" w:line="240" w:lineRule="auto"/>
      <w:jc w:val="both"/>
      <w:textAlignment w:val="baseline"/>
    </w:pPr>
    <w:rPr>
      <w:rFonts w:ascii="Times New Roman" w:eastAsia="Times New Roman" w:hAnsi="Times New Roman"/>
      <w:szCs w:val="20"/>
    </w:rPr>
  </w:style>
  <w:style w:type="paragraph" w:customStyle="1" w:styleId="affff8">
    <w:name w:val="Абзац договора"/>
    <w:pPr>
      <w:widowControl w:val="0"/>
      <w:tabs>
        <w:tab w:val="left" w:pos="432"/>
      </w:tabs>
      <w:suppressAutoHyphens/>
      <w:ind w:left="141" w:hanging="432"/>
      <w:jc w:val="both"/>
    </w:pPr>
    <w:rPr>
      <w:rFonts w:eastAsia="Arial"/>
      <w:kern w:val="1"/>
      <w:sz w:val="24"/>
      <w:lang w:eastAsia="ar-SA"/>
    </w:rPr>
  </w:style>
  <w:style w:type="paragraph" w:customStyle="1" w:styleId="-">
    <w:name w:val="Контракт-пункт"/>
    <w:basedOn w:val="a4"/>
    <w:pPr>
      <w:spacing w:after="0" w:line="240" w:lineRule="auto"/>
      <w:ind w:left="851" w:hanging="851"/>
      <w:jc w:val="both"/>
    </w:pPr>
    <w:rPr>
      <w:rFonts w:ascii="Times New Roman" w:eastAsia="Times New Roman" w:hAnsi="Times New Roman"/>
      <w:sz w:val="24"/>
      <w:szCs w:val="24"/>
    </w:rPr>
  </w:style>
  <w:style w:type="paragraph" w:customStyle="1" w:styleId="320">
    <w:name w:val="Основной текст с отступом 32"/>
    <w:basedOn w:val="a4"/>
    <w:pPr>
      <w:spacing w:after="0" w:line="240" w:lineRule="auto"/>
      <w:ind w:left="426"/>
      <w:jc w:val="both"/>
    </w:pPr>
    <w:rPr>
      <w:rFonts w:ascii="Times New Roman" w:eastAsia="Times New Roman" w:hAnsi="Times New Roman" w:cs="Calibri"/>
      <w:sz w:val="24"/>
      <w:szCs w:val="24"/>
    </w:rPr>
  </w:style>
  <w:style w:type="paragraph" w:styleId="affff9">
    <w:name w:val="Title"/>
    <w:basedOn w:val="a4"/>
    <w:next w:val="affffa"/>
    <w:qFormat/>
    <w:pPr>
      <w:spacing w:before="240" w:after="60" w:line="240" w:lineRule="auto"/>
      <w:jc w:val="center"/>
    </w:pPr>
    <w:rPr>
      <w:rFonts w:ascii="Arial" w:eastAsia="Times New Roman" w:hAnsi="Arial"/>
      <w:b/>
      <w:kern w:val="1"/>
      <w:sz w:val="32"/>
      <w:szCs w:val="20"/>
      <w:lang w:val="x-none"/>
    </w:rPr>
  </w:style>
  <w:style w:type="paragraph" w:styleId="affffa">
    <w:name w:val="Subtitle"/>
    <w:basedOn w:val="a4"/>
    <w:next w:val="a4"/>
    <w:qFormat/>
    <w:pPr>
      <w:spacing w:after="60"/>
      <w:jc w:val="center"/>
    </w:pPr>
    <w:rPr>
      <w:rFonts w:ascii="Cambria" w:eastAsia="Times New Roman" w:hAnsi="Cambria"/>
      <w:sz w:val="24"/>
      <w:szCs w:val="24"/>
    </w:rPr>
  </w:style>
  <w:style w:type="paragraph" w:customStyle="1" w:styleId="Style3">
    <w:name w:val="Style3"/>
    <w:basedOn w:val="a4"/>
    <w:pPr>
      <w:widowControl w:val="0"/>
      <w:autoSpaceDE w:val="0"/>
      <w:spacing w:after="0" w:line="317" w:lineRule="exact"/>
      <w:jc w:val="both"/>
    </w:pPr>
    <w:rPr>
      <w:rFonts w:ascii="Times New Roman" w:eastAsia="Times New Roman" w:hAnsi="Times New Roman"/>
      <w:sz w:val="24"/>
      <w:szCs w:val="24"/>
    </w:rPr>
  </w:style>
  <w:style w:type="paragraph" w:customStyle="1" w:styleId="Style4">
    <w:name w:val="Style4"/>
    <w:basedOn w:val="a4"/>
    <w:pPr>
      <w:widowControl w:val="0"/>
      <w:autoSpaceDE w:val="0"/>
      <w:spacing w:after="0" w:line="461" w:lineRule="exact"/>
      <w:ind w:firstLine="677"/>
    </w:pPr>
    <w:rPr>
      <w:rFonts w:ascii="Times New Roman" w:eastAsia="Times New Roman" w:hAnsi="Times New Roman"/>
      <w:sz w:val="24"/>
      <w:szCs w:val="24"/>
    </w:rPr>
  </w:style>
  <w:style w:type="paragraph" w:customStyle="1" w:styleId="Style5">
    <w:name w:val="Style5"/>
    <w:basedOn w:val="a4"/>
    <w:pPr>
      <w:widowControl w:val="0"/>
      <w:autoSpaceDE w:val="0"/>
      <w:spacing w:after="0" w:line="240" w:lineRule="auto"/>
    </w:pPr>
    <w:rPr>
      <w:rFonts w:ascii="Times New Roman" w:eastAsia="Times New Roman" w:hAnsi="Times New Roman"/>
      <w:sz w:val="24"/>
      <w:szCs w:val="24"/>
    </w:rPr>
  </w:style>
  <w:style w:type="paragraph" w:customStyle="1" w:styleId="Style6">
    <w:name w:val="Style6"/>
    <w:basedOn w:val="a4"/>
    <w:pPr>
      <w:widowControl w:val="0"/>
      <w:autoSpaceDE w:val="0"/>
      <w:spacing w:after="0" w:line="454" w:lineRule="exact"/>
      <w:jc w:val="both"/>
    </w:pPr>
    <w:rPr>
      <w:rFonts w:ascii="Times New Roman" w:eastAsia="Times New Roman" w:hAnsi="Times New Roman"/>
      <w:sz w:val="24"/>
      <w:szCs w:val="24"/>
    </w:rPr>
  </w:style>
  <w:style w:type="paragraph" w:customStyle="1" w:styleId="Style1">
    <w:name w:val="Style1"/>
    <w:basedOn w:val="a4"/>
    <w:pPr>
      <w:widowControl w:val="0"/>
      <w:autoSpaceDE w:val="0"/>
      <w:spacing w:after="0" w:line="322" w:lineRule="exact"/>
      <w:ind w:hanging="883"/>
    </w:pPr>
    <w:rPr>
      <w:rFonts w:ascii="Times New Roman" w:eastAsia="Times New Roman" w:hAnsi="Times New Roman"/>
      <w:sz w:val="24"/>
      <w:szCs w:val="24"/>
    </w:rPr>
  </w:style>
  <w:style w:type="paragraph" w:customStyle="1" w:styleId="Style10">
    <w:name w:val="Style10"/>
    <w:basedOn w:val="a4"/>
    <w:pPr>
      <w:widowControl w:val="0"/>
      <w:autoSpaceDE w:val="0"/>
      <w:spacing w:after="0" w:line="269" w:lineRule="exact"/>
      <w:ind w:firstLine="706"/>
      <w:jc w:val="both"/>
    </w:pPr>
    <w:rPr>
      <w:rFonts w:ascii="Times New Roman" w:eastAsia="Times New Roman" w:hAnsi="Times New Roman"/>
      <w:sz w:val="24"/>
      <w:szCs w:val="24"/>
    </w:rPr>
  </w:style>
  <w:style w:type="paragraph" w:customStyle="1" w:styleId="Style18">
    <w:name w:val="Style18"/>
    <w:basedOn w:val="a4"/>
    <w:pPr>
      <w:widowControl w:val="0"/>
      <w:autoSpaceDE w:val="0"/>
      <w:spacing w:after="0" w:line="276" w:lineRule="exact"/>
      <w:ind w:firstLine="749"/>
    </w:pPr>
    <w:rPr>
      <w:rFonts w:ascii="Times New Roman" w:eastAsia="Times New Roman" w:hAnsi="Times New Roman"/>
      <w:sz w:val="24"/>
      <w:szCs w:val="24"/>
    </w:rPr>
  </w:style>
  <w:style w:type="paragraph" w:customStyle="1" w:styleId="2b">
    <w:name w:val="Пункт2"/>
    <w:basedOn w:val="a2"/>
    <w:pPr>
      <w:keepNext/>
      <w:numPr>
        <w:numId w:val="0"/>
      </w:numPr>
      <w:spacing w:before="240" w:after="120" w:line="240" w:lineRule="auto"/>
      <w:jc w:val="left"/>
    </w:pPr>
    <w:rPr>
      <w:b/>
      <w:szCs w:val="20"/>
    </w:rPr>
  </w:style>
  <w:style w:type="paragraph" w:customStyle="1" w:styleId="Body1">
    <w:name w:val="*Body 1"/>
    <w:pPr>
      <w:suppressAutoHyphens/>
      <w:spacing w:after="240" w:line="280" w:lineRule="exact"/>
    </w:pPr>
    <w:rPr>
      <w:rFonts w:ascii="Times" w:hAnsi="Times" w:cs="Times"/>
      <w:sz w:val="22"/>
      <w:lang w:val="en-US" w:eastAsia="ar-SA"/>
    </w:rPr>
  </w:style>
  <w:style w:type="paragraph" w:customStyle="1" w:styleId="DocumentTitle">
    <w:name w:val="*Document Title"/>
    <w:basedOn w:val="affc"/>
    <w:pPr>
      <w:spacing w:after="120"/>
      <w:jc w:val="center"/>
    </w:pPr>
    <w:rPr>
      <w:rFonts w:ascii="Times New Roman" w:hAnsi="Times New Roman" w:cs="Times New Roman"/>
      <w:b/>
      <w:smallCaps/>
      <w:sz w:val="32"/>
      <w:lang w:val="en-US"/>
    </w:rPr>
  </w:style>
  <w:style w:type="paragraph" w:customStyle="1" w:styleId="Tablebodytext">
    <w:name w:val="*Table body text"/>
    <w:basedOn w:val="a4"/>
    <w:pPr>
      <w:spacing w:before="120" w:after="120" w:line="240" w:lineRule="exact"/>
    </w:pPr>
    <w:rPr>
      <w:rFonts w:ascii="Verdana" w:eastAsia="Times New Roman" w:hAnsi="Verdana"/>
      <w:sz w:val="18"/>
      <w:szCs w:val="20"/>
      <w:lang w:val="en-US"/>
    </w:rPr>
  </w:style>
  <w:style w:type="paragraph" w:customStyle="1" w:styleId="rvps3">
    <w:name w:val="rvps3"/>
    <w:basedOn w:val="a4"/>
    <w:pPr>
      <w:spacing w:before="280" w:after="280" w:line="240" w:lineRule="auto"/>
    </w:pPr>
    <w:rPr>
      <w:rFonts w:ascii="Times New Roman" w:eastAsia="Times New Roman" w:hAnsi="Times New Roman"/>
      <w:color w:val="000000"/>
      <w:sz w:val="24"/>
      <w:szCs w:val="24"/>
    </w:rPr>
  </w:style>
  <w:style w:type="paragraph" w:customStyle="1" w:styleId="1fa">
    <w:name w:val="Абзац списка1"/>
    <w:basedOn w:val="a4"/>
    <w:pPr>
      <w:spacing w:before="120" w:after="120" w:line="240" w:lineRule="auto"/>
      <w:ind w:left="720" w:firstLine="567"/>
      <w:jc w:val="both"/>
    </w:pPr>
    <w:rPr>
      <w:rFonts w:ascii="Times New Roman" w:eastAsia="Times New Roman" w:hAnsi="Times New Roman"/>
      <w:lang w:val="en-US"/>
    </w:rPr>
  </w:style>
  <w:style w:type="paragraph" w:customStyle="1" w:styleId="affffb">
    <w:name w:val="Содержание"/>
    <w:basedOn w:val="a4"/>
    <w:pPr>
      <w:spacing w:after="0" w:line="240" w:lineRule="auto"/>
    </w:pPr>
    <w:rPr>
      <w:rFonts w:ascii="Times New Roman" w:eastAsia="Times New Roman" w:hAnsi="Times New Roman"/>
      <w:bCs/>
      <w:lang w:val="en-US"/>
    </w:rPr>
  </w:style>
  <w:style w:type="paragraph" w:customStyle="1" w:styleId="1fb">
    <w:name w:val="Маркированный список1"/>
    <w:basedOn w:val="a4"/>
    <w:pPr>
      <w:spacing w:after="120" w:line="240" w:lineRule="exact"/>
      <w:ind w:left="360" w:hanging="360"/>
    </w:pPr>
    <w:rPr>
      <w:rFonts w:ascii="Verdana" w:eastAsia="Times New Roman" w:hAnsi="Verdana"/>
      <w:sz w:val="20"/>
      <w:szCs w:val="20"/>
      <w:lang w:val="en-GB"/>
    </w:rPr>
  </w:style>
  <w:style w:type="paragraph" w:customStyle="1" w:styleId="11">
    <w:name w:val="Гринатом_1"/>
    <w:basedOn w:val="1"/>
    <w:pPr>
      <w:numPr>
        <w:numId w:val="12"/>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c">
    <w:name w:val="Гринатом_2"/>
    <w:basedOn w:val="afffb"/>
    <w:pPr>
      <w:spacing w:before="120" w:after="0"/>
      <w:ind w:left="0"/>
      <w:jc w:val="both"/>
    </w:pPr>
    <w:rPr>
      <w:rFonts w:cs="Arial"/>
    </w:rPr>
  </w:style>
  <w:style w:type="paragraph" w:customStyle="1" w:styleId="30">
    <w:name w:val="Гринатом_3"/>
    <w:basedOn w:val="afffb"/>
    <w:pPr>
      <w:numPr>
        <w:numId w:val="33"/>
      </w:numPr>
      <w:tabs>
        <w:tab w:val="left" w:pos="629"/>
      </w:tabs>
      <w:spacing w:before="120" w:after="0"/>
      <w:jc w:val="both"/>
    </w:pPr>
    <w:rPr>
      <w:rFonts w:ascii="Arial" w:hAnsi="Arial" w:cs="Arial"/>
      <w:sz w:val="24"/>
      <w:lang w:val="x-none"/>
    </w:rPr>
  </w:style>
  <w:style w:type="paragraph" w:customStyle="1" w:styleId="Version">
    <w:name w:val="Version"/>
    <w:basedOn w:val="affff9"/>
    <w:pPr>
      <w:spacing w:line="276" w:lineRule="auto"/>
      <w:ind w:firstLine="709"/>
    </w:pPr>
    <w:rPr>
      <w:rFonts w:ascii="Cambria" w:hAnsi="Cambria" w:cs="Cambria"/>
      <w:bCs/>
      <w:szCs w:val="32"/>
      <w:lang w:val="ru-RU"/>
    </w:rPr>
  </w:style>
  <w:style w:type="paragraph" w:customStyle="1" w:styleId="EKCToCHeader">
    <w:name w:val="EKC ToC Header"/>
    <w:basedOn w:val="a4"/>
    <w:pPr>
      <w:spacing w:before="240" w:after="60" w:line="240" w:lineRule="auto"/>
      <w:ind w:firstLine="709"/>
      <w:jc w:val="center"/>
    </w:pPr>
    <w:rPr>
      <w:rFonts w:ascii="Times New Roman" w:eastAsia="Times New Roman" w:hAnsi="Times New Roman"/>
      <w:b/>
      <w:sz w:val="40"/>
      <w:lang w:val="en-ZA"/>
    </w:rPr>
  </w:style>
  <w:style w:type="paragraph" w:customStyle="1" w:styleId="TableText0">
    <w:name w:val="Table Text"/>
    <w:pPr>
      <w:suppressAutoHyphens/>
    </w:pPr>
    <w:rPr>
      <w:rFonts w:ascii="Arial" w:hAnsi="Arial" w:cs="Arial"/>
      <w:color w:val="000000"/>
      <w:lang w:val="en-US" w:eastAsia="ar-SA"/>
    </w:rPr>
  </w:style>
  <w:style w:type="paragraph" w:customStyle="1" w:styleId="TableHeading">
    <w:name w:val="Table Heading"/>
    <w:basedOn w:val="TableText0"/>
    <w:pPr>
      <w:keepLines/>
      <w:spacing w:before="120" w:after="120"/>
    </w:pPr>
    <w:rPr>
      <w:rFonts w:ascii="Book Antiqua" w:hAnsi="Book Antiqua" w:cs="Book Antiqua"/>
      <w:b/>
      <w:color w:val="auto"/>
      <w:sz w:val="16"/>
      <w:lang w:val="ru-RU"/>
    </w:rPr>
  </w:style>
  <w:style w:type="paragraph" w:styleId="affffc">
    <w:name w:val="TOC Heading"/>
    <w:basedOn w:val="a4"/>
    <w:next w:val="a4"/>
    <w:qFormat/>
    <w:pPr>
      <w:keepLines/>
      <w:spacing w:before="480"/>
    </w:pPr>
    <w:rPr>
      <w:b/>
      <w:bCs/>
      <w:iCs/>
      <w:szCs w:val="28"/>
    </w:rPr>
  </w:style>
  <w:style w:type="paragraph" w:customStyle="1" w:styleId="a">
    <w:name w:val="Подпункт договора"/>
    <w:basedOn w:val="a4"/>
    <w:pPr>
      <w:numPr>
        <w:numId w:val="10"/>
      </w:numPr>
      <w:spacing w:before="120" w:after="120"/>
      <w:jc w:val="both"/>
    </w:pPr>
    <w:rPr>
      <w:rFonts w:ascii="Arial" w:hAnsi="Arial"/>
      <w:sz w:val="24"/>
    </w:rPr>
  </w:style>
  <w:style w:type="paragraph" w:customStyle="1" w:styleId="affffd">
    <w:name w:val="Пункт договора"/>
    <w:basedOn w:val="a4"/>
    <w:pPr>
      <w:tabs>
        <w:tab w:val="num" w:pos="0"/>
      </w:tabs>
      <w:spacing w:before="120" w:after="120"/>
      <w:ind w:left="1406" w:hanging="1406"/>
      <w:jc w:val="both"/>
    </w:pPr>
    <w:rPr>
      <w:rFonts w:ascii="Arial" w:hAnsi="Arial"/>
      <w:sz w:val="24"/>
    </w:rPr>
  </w:style>
  <w:style w:type="paragraph" w:customStyle="1" w:styleId="xl121">
    <w:name w:val="xl121"/>
    <w:basedOn w:val="a4"/>
    <w:pPr>
      <w:spacing w:before="280" w:after="280" w:line="240" w:lineRule="auto"/>
      <w:textAlignment w:val="center"/>
    </w:pPr>
    <w:rPr>
      <w:rFonts w:ascii="Arial" w:eastAsia="Times New Roman" w:hAnsi="Arial" w:cs="Arial"/>
      <w:b/>
      <w:bCs/>
      <w:sz w:val="18"/>
      <w:szCs w:val="18"/>
    </w:rPr>
  </w:style>
  <w:style w:type="paragraph" w:customStyle="1" w:styleId="xl122">
    <w:name w:val="xl122"/>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3">
    <w:name w:val="xl123"/>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4">
    <w:name w:val="xl124"/>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5">
    <w:name w:val="xl125"/>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126">
    <w:name w:val="xl126"/>
    <w:basedOn w:val="a4"/>
    <w:pPr>
      <w:spacing w:before="280" w:after="280" w:line="240" w:lineRule="auto"/>
      <w:jc w:val="center"/>
      <w:textAlignment w:val="center"/>
    </w:pPr>
    <w:rPr>
      <w:rFonts w:ascii="Arial" w:eastAsia="Times New Roman" w:hAnsi="Arial" w:cs="Arial"/>
      <w:sz w:val="18"/>
      <w:szCs w:val="18"/>
    </w:rPr>
  </w:style>
  <w:style w:type="paragraph" w:customStyle="1" w:styleId="xl127">
    <w:name w:val="xl127"/>
    <w:basedOn w:val="a4"/>
    <w:pPr>
      <w:spacing w:before="280" w:after="280" w:line="240" w:lineRule="auto"/>
      <w:textAlignment w:val="center"/>
    </w:pPr>
    <w:rPr>
      <w:rFonts w:ascii="Arial" w:eastAsia="Times New Roman" w:hAnsi="Arial" w:cs="Arial"/>
      <w:sz w:val="18"/>
      <w:szCs w:val="18"/>
    </w:rPr>
  </w:style>
  <w:style w:type="paragraph" w:customStyle="1" w:styleId="xl128">
    <w:name w:val="xl128"/>
    <w:basedOn w:val="a4"/>
    <w:pPr>
      <w:spacing w:before="280" w:after="280" w:line="240" w:lineRule="auto"/>
      <w:jc w:val="center"/>
      <w:textAlignment w:val="center"/>
    </w:pPr>
    <w:rPr>
      <w:rFonts w:ascii="Arial" w:eastAsia="Times New Roman" w:hAnsi="Arial" w:cs="Arial"/>
      <w:sz w:val="18"/>
      <w:szCs w:val="18"/>
    </w:rPr>
  </w:style>
  <w:style w:type="paragraph" w:customStyle="1" w:styleId="xl129">
    <w:name w:val="xl129"/>
    <w:basedOn w:val="a4"/>
    <w:pPr>
      <w:spacing w:before="280" w:after="280" w:line="240" w:lineRule="auto"/>
      <w:jc w:val="center"/>
      <w:textAlignment w:val="center"/>
    </w:pPr>
    <w:rPr>
      <w:rFonts w:ascii="Arial" w:eastAsia="Times New Roman" w:hAnsi="Arial" w:cs="Arial"/>
      <w:sz w:val="18"/>
      <w:szCs w:val="18"/>
    </w:rPr>
  </w:style>
  <w:style w:type="paragraph" w:customStyle="1" w:styleId="xl130">
    <w:name w:val="xl130"/>
    <w:basedOn w:val="a4"/>
    <w:pPr>
      <w:spacing w:before="280" w:after="280" w:line="240" w:lineRule="auto"/>
    </w:pPr>
    <w:rPr>
      <w:rFonts w:ascii="Arial" w:eastAsia="Times New Roman" w:hAnsi="Arial" w:cs="Arial"/>
      <w:sz w:val="18"/>
      <w:szCs w:val="18"/>
    </w:rPr>
  </w:style>
  <w:style w:type="paragraph" w:customStyle="1" w:styleId="xl131">
    <w:name w:val="xl131"/>
    <w:basedOn w:val="a4"/>
    <w:pPr>
      <w:spacing w:before="280" w:after="280" w:line="240" w:lineRule="auto"/>
      <w:textAlignment w:val="top"/>
    </w:pPr>
    <w:rPr>
      <w:rFonts w:ascii="Arial" w:eastAsia="Times New Roman" w:hAnsi="Arial" w:cs="Arial"/>
      <w:sz w:val="18"/>
      <w:szCs w:val="18"/>
    </w:rPr>
  </w:style>
  <w:style w:type="paragraph" w:customStyle="1" w:styleId="xl132">
    <w:name w:val="xl132"/>
    <w:basedOn w:val="a4"/>
    <w:pPr>
      <w:spacing w:before="280" w:after="280" w:line="240" w:lineRule="auto"/>
      <w:jc w:val="center"/>
      <w:textAlignment w:val="center"/>
    </w:pPr>
    <w:rPr>
      <w:rFonts w:ascii="Arial" w:eastAsia="Times New Roman" w:hAnsi="Arial" w:cs="Arial"/>
      <w:sz w:val="18"/>
      <w:szCs w:val="18"/>
    </w:rPr>
  </w:style>
  <w:style w:type="paragraph" w:customStyle="1" w:styleId="xl133">
    <w:name w:val="xl133"/>
    <w:basedOn w:val="a4"/>
    <w:pPr>
      <w:spacing w:before="280" w:after="280" w:line="240" w:lineRule="auto"/>
      <w:textAlignment w:val="center"/>
    </w:pPr>
    <w:rPr>
      <w:rFonts w:ascii="Arial" w:eastAsia="Times New Roman" w:hAnsi="Arial" w:cs="Arial"/>
      <w:sz w:val="18"/>
      <w:szCs w:val="18"/>
    </w:rPr>
  </w:style>
  <w:style w:type="paragraph" w:customStyle="1" w:styleId="xl134">
    <w:name w:val="xl134"/>
    <w:basedOn w:val="a4"/>
    <w:pPr>
      <w:spacing w:before="280" w:after="280" w:line="240" w:lineRule="auto"/>
      <w:jc w:val="center"/>
      <w:textAlignment w:val="center"/>
    </w:pPr>
    <w:rPr>
      <w:rFonts w:ascii="Arial" w:eastAsia="Times New Roman" w:hAnsi="Arial" w:cs="Arial"/>
      <w:sz w:val="18"/>
      <w:szCs w:val="18"/>
    </w:rPr>
  </w:style>
  <w:style w:type="paragraph" w:customStyle="1" w:styleId="xl135">
    <w:name w:val="xl135"/>
    <w:basedOn w:val="a4"/>
    <w:pPr>
      <w:spacing w:before="280" w:after="280" w:line="240" w:lineRule="auto"/>
      <w:jc w:val="center"/>
      <w:textAlignment w:val="center"/>
    </w:pPr>
    <w:rPr>
      <w:rFonts w:ascii="Arial" w:eastAsia="Times New Roman" w:hAnsi="Arial" w:cs="Arial"/>
      <w:sz w:val="18"/>
      <w:szCs w:val="18"/>
    </w:rPr>
  </w:style>
  <w:style w:type="paragraph" w:customStyle="1" w:styleId="xl136">
    <w:name w:val="xl136"/>
    <w:basedOn w:val="a4"/>
    <w:pPr>
      <w:spacing w:before="280" w:after="280" w:line="240" w:lineRule="auto"/>
      <w:textAlignment w:val="top"/>
    </w:pPr>
    <w:rPr>
      <w:rFonts w:ascii="Arial" w:eastAsia="Times New Roman" w:hAnsi="Arial" w:cs="Arial"/>
      <w:sz w:val="18"/>
      <w:szCs w:val="18"/>
    </w:rPr>
  </w:style>
  <w:style w:type="paragraph" w:customStyle="1" w:styleId="xl137">
    <w:name w:val="xl137"/>
    <w:basedOn w:val="a4"/>
    <w:pPr>
      <w:spacing w:before="280" w:after="280" w:line="240" w:lineRule="auto"/>
    </w:pPr>
    <w:rPr>
      <w:rFonts w:ascii="Arial" w:eastAsia="Times New Roman" w:hAnsi="Arial" w:cs="Arial"/>
      <w:sz w:val="18"/>
      <w:szCs w:val="18"/>
    </w:rPr>
  </w:style>
  <w:style w:type="paragraph" w:customStyle="1" w:styleId="xl138">
    <w:name w:val="xl138"/>
    <w:basedOn w:val="a4"/>
    <w:pPr>
      <w:spacing w:before="280" w:after="280" w:line="240" w:lineRule="auto"/>
    </w:pPr>
    <w:rPr>
      <w:rFonts w:ascii="Arial" w:eastAsia="Times New Roman" w:hAnsi="Arial" w:cs="Arial"/>
      <w:sz w:val="18"/>
      <w:szCs w:val="18"/>
    </w:rPr>
  </w:style>
  <w:style w:type="paragraph" w:customStyle="1" w:styleId="xl139">
    <w:name w:val="xl139"/>
    <w:basedOn w:val="a4"/>
    <w:pPr>
      <w:spacing w:before="280" w:after="280" w:line="240" w:lineRule="auto"/>
      <w:jc w:val="center"/>
      <w:textAlignment w:val="center"/>
    </w:pPr>
    <w:rPr>
      <w:rFonts w:ascii="Arial" w:eastAsia="Times New Roman" w:hAnsi="Arial" w:cs="Arial"/>
      <w:sz w:val="18"/>
      <w:szCs w:val="18"/>
    </w:rPr>
  </w:style>
  <w:style w:type="paragraph" w:customStyle="1" w:styleId="xl140">
    <w:name w:val="xl140"/>
    <w:basedOn w:val="a4"/>
    <w:pPr>
      <w:spacing w:before="280" w:after="280" w:line="240" w:lineRule="auto"/>
      <w:textAlignment w:val="center"/>
    </w:pPr>
    <w:rPr>
      <w:rFonts w:ascii="Arial" w:eastAsia="Times New Roman" w:hAnsi="Arial" w:cs="Arial"/>
      <w:sz w:val="18"/>
      <w:szCs w:val="18"/>
    </w:rPr>
  </w:style>
  <w:style w:type="paragraph" w:customStyle="1" w:styleId="xl141">
    <w:name w:val="xl141"/>
    <w:basedOn w:val="a4"/>
    <w:pPr>
      <w:spacing w:before="280" w:after="280" w:line="240" w:lineRule="auto"/>
      <w:jc w:val="center"/>
      <w:textAlignment w:val="center"/>
    </w:pPr>
    <w:rPr>
      <w:rFonts w:ascii="Arial" w:eastAsia="Times New Roman" w:hAnsi="Arial" w:cs="Arial"/>
      <w:sz w:val="18"/>
      <w:szCs w:val="18"/>
    </w:rPr>
  </w:style>
  <w:style w:type="paragraph" w:customStyle="1" w:styleId="xl142">
    <w:name w:val="xl142"/>
    <w:basedOn w:val="a4"/>
    <w:pPr>
      <w:spacing w:before="280" w:after="280" w:line="240" w:lineRule="auto"/>
      <w:jc w:val="center"/>
      <w:textAlignment w:val="center"/>
    </w:pPr>
    <w:rPr>
      <w:rFonts w:ascii="Arial" w:eastAsia="Times New Roman" w:hAnsi="Arial" w:cs="Arial"/>
      <w:sz w:val="18"/>
      <w:szCs w:val="18"/>
    </w:rPr>
  </w:style>
  <w:style w:type="paragraph" w:customStyle="1" w:styleId="xl143">
    <w:name w:val="xl143"/>
    <w:basedOn w:val="a4"/>
    <w:pPr>
      <w:spacing w:before="280" w:after="280" w:line="240" w:lineRule="auto"/>
    </w:pPr>
    <w:rPr>
      <w:rFonts w:ascii="Arial" w:eastAsia="Times New Roman" w:hAnsi="Arial" w:cs="Arial"/>
      <w:sz w:val="18"/>
      <w:szCs w:val="18"/>
    </w:rPr>
  </w:style>
  <w:style w:type="paragraph" w:customStyle="1" w:styleId="xl144">
    <w:name w:val="xl144"/>
    <w:basedOn w:val="a4"/>
    <w:pPr>
      <w:spacing w:before="280" w:after="280" w:line="240" w:lineRule="auto"/>
      <w:textAlignment w:val="top"/>
    </w:pPr>
    <w:rPr>
      <w:rFonts w:ascii="Arial" w:eastAsia="Times New Roman" w:hAnsi="Arial" w:cs="Arial"/>
      <w:sz w:val="18"/>
      <w:szCs w:val="18"/>
    </w:rPr>
  </w:style>
  <w:style w:type="paragraph" w:customStyle="1" w:styleId="xl145">
    <w:name w:val="xl145"/>
    <w:basedOn w:val="a4"/>
    <w:pPr>
      <w:spacing w:before="280" w:after="280" w:line="240" w:lineRule="auto"/>
      <w:jc w:val="center"/>
      <w:textAlignment w:val="center"/>
    </w:pPr>
    <w:rPr>
      <w:rFonts w:ascii="Arial" w:eastAsia="Times New Roman" w:hAnsi="Arial" w:cs="Arial"/>
      <w:sz w:val="18"/>
      <w:szCs w:val="18"/>
    </w:rPr>
  </w:style>
  <w:style w:type="paragraph" w:customStyle="1" w:styleId="xl146">
    <w:name w:val="xl146"/>
    <w:basedOn w:val="a4"/>
    <w:pPr>
      <w:spacing w:before="280" w:after="280" w:line="240" w:lineRule="auto"/>
      <w:textAlignment w:val="center"/>
    </w:pPr>
    <w:rPr>
      <w:rFonts w:ascii="Arial" w:eastAsia="Times New Roman" w:hAnsi="Arial" w:cs="Arial"/>
      <w:sz w:val="18"/>
      <w:szCs w:val="18"/>
    </w:rPr>
  </w:style>
  <w:style w:type="paragraph" w:customStyle="1" w:styleId="xl147">
    <w:name w:val="xl147"/>
    <w:basedOn w:val="a4"/>
    <w:pPr>
      <w:spacing w:before="280" w:after="280" w:line="240" w:lineRule="auto"/>
      <w:jc w:val="center"/>
      <w:textAlignment w:val="center"/>
    </w:pPr>
    <w:rPr>
      <w:rFonts w:ascii="Arial" w:eastAsia="Times New Roman" w:hAnsi="Arial" w:cs="Arial"/>
      <w:sz w:val="18"/>
      <w:szCs w:val="18"/>
    </w:rPr>
  </w:style>
  <w:style w:type="paragraph" w:customStyle="1" w:styleId="xl148">
    <w:name w:val="xl148"/>
    <w:basedOn w:val="a4"/>
    <w:pPr>
      <w:spacing w:before="280" w:after="280" w:line="240" w:lineRule="auto"/>
      <w:jc w:val="center"/>
      <w:textAlignment w:val="center"/>
    </w:pPr>
    <w:rPr>
      <w:rFonts w:ascii="Arial" w:eastAsia="Times New Roman" w:hAnsi="Arial" w:cs="Arial"/>
      <w:sz w:val="18"/>
      <w:szCs w:val="18"/>
    </w:rPr>
  </w:style>
  <w:style w:type="paragraph" w:customStyle="1" w:styleId="xl149">
    <w:name w:val="xl149"/>
    <w:basedOn w:val="a4"/>
    <w:pPr>
      <w:spacing w:before="280" w:after="280" w:line="240" w:lineRule="auto"/>
      <w:textAlignment w:val="top"/>
    </w:pPr>
    <w:rPr>
      <w:rFonts w:ascii="Arial" w:eastAsia="Times New Roman" w:hAnsi="Arial" w:cs="Arial"/>
      <w:sz w:val="18"/>
      <w:szCs w:val="18"/>
    </w:rPr>
  </w:style>
  <w:style w:type="paragraph" w:customStyle="1" w:styleId="xl150">
    <w:name w:val="xl150"/>
    <w:basedOn w:val="a4"/>
    <w:pPr>
      <w:spacing w:before="280" w:after="280" w:line="240" w:lineRule="auto"/>
      <w:textAlignment w:val="center"/>
    </w:pPr>
    <w:rPr>
      <w:rFonts w:ascii="Arial" w:eastAsia="Times New Roman" w:hAnsi="Arial" w:cs="Arial"/>
      <w:sz w:val="18"/>
      <w:szCs w:val="18"/>
    </w:rPr>
  </w:style>
  <w:style w:type="paragraph" w:customStyle="1" w:styleId="xl151">
    <w:name w:val="xl151"/>
    <w:basedOn w:val="a4"/>
    <w:pPr>
      <w:spacing w:before="280" w:after="280" w:line="240" w:lineRule="auto"/>
      <w:jc w:val="center"/>
      <w:textAlignment w:val="center"/>
    </w:pPr>
    <w:rPr>
      <w:rFonts w:ascii="Arial" w:eastAsia="Times New Roman" w:hAnsi="Arial" w:cs="Arial"/>
      <w:sz w:val="18"/>
      <w:szCs w:val="18"/>
    </w:rPr>
  </w:style>
  <w:style w:type="paragraph" w:customStyle="1" w:styleId="xl152">
    <w:name w:val="xl152"/>
    <w:basedOn w:val="a4"/>
    <w:pPr>
      <w:spacing w:before="280" w:after="280" w:line="240" w:lineRule="auto"/>
      <w:textAlignment w:val="center"/>
    </w:pPr>
    <w:rPr>
      <w:rFonts w:ascii="Arial" w:eastAsia="Times New Roman" w:hAnsi="Arial" w:cs="Arial"/>
      <w:sz w:val="18"/>
      <w:szCs w:val="18"/>
    </w:rPr>
  </w:style>
  <w:style w:type="paragraph" w:customStyle="1" w:styleId="xl153">
    <w:name w:val="xl153"/>
    <w:basedOn w:val="a4"/>
    <w:pPr>
      <w:spacing w:before="280" w:after="280" w:line="240" w:lineRule="auto"/>
    </w:pPr>
    <w:rPr>
      <w:rFonts w:ascii="Arial" w:eastAsia="Times New Roman" w:hAnsi="Arial" w:cs="Arial"/>
      <w:sz w:val="18"/>
      <w:szCs w:val="18"/>
    </w:rPr>
  </w:style>
  <w:style w:type="paragraph" w:customStyle="1" w:styleId="xl154">
    <w:name w:val="xl154"/>
    <w:basedOn w:val="a4"/>
    <w:pPr>
      <w:spacing w:before="280" w:after="280" w:line="240" w:lineRule="auto"/>
      <w:textAlignment w:val="center"/>
    </w:pPr>
    <w:rPr>
      <w:rFonts w:ascii="Arial" w:eastAsia="Times New Roman" w:hAnsi="Arial" w:cs="Arial"/>
      <w:sz w:val="18"/>
      <w:szCs w:val="18"/>
    </w:rPr>
  </w:style>
  <w:style w:type="paragraph" w:customStyle="1" w:styleId="xl155">
    <w:name w:val="xl155"/>
    <w:basedOn w:val="a4"/>
    <w:pPr>
      <w:spacing w:before="280" w:after="280" w:line="240" w:lineRule="auto"/>
      <w:jc w:val="center"/>
      <w:textAlignment w:val="center"/>
    </w:pPr>
    <w:rPr>
      <w:rFonts w:ascii="Arial" w:eastAsia="Times New Roman" w:hAnsi="Arial" w:cs="Arial"/>
      <w:sz w:val="18"/>
      <w:szCs w:val="18"/>
    </w:rPr>
  </w:style>
  <w:style w:type="paragraph" w:customStyle="1" w:styleId="xl156">
    <w:name w:val="xl156"/>
    <w:basedOn w:val="a4"/>
    <w:pPr>
      <w:spacing w:before="280" w:after="280" w:line="240" w:lineRule="auto"/>
      <w:textAlignment w:val="top"/>
    </w:pPr>
    <w:rPr>
      <w:rFonts w:ascii="Arial" w:eastAsia="Times New Roman" w:hAnsi="Arial" w:cs="Arial"/>
      <w:sz w:val="18"/>
      <w:szCs w:val="18"/>
    </w:rPr>
  </w:style>
  <w:style w:type="paragraph" w:customStyle="1" w:styleId="xl157">
    <w:name w:val="xl157"/>
    <w:basedOn w:val="a4"/>
    <w:pPr>
      <w:spacing w:before="280" w:after="280" w:line="240" w:lineRule="auto"/>
    </w:pPr>
    <w:rPr>
      <w:rFonts w:ascii="Arial" w:eastAsia="Times New Roman" w:hAnsi="Arial" w:cs="Arial"/>
      <w:sz w:val="18"/>
      <w:szCs w:val="18"/>
    </w:rPr>
  </w:style>
  <w:style w:type="paragraph" w:customStyle="1" w:styleId="xl158">
    <w:name w:val="xl158"/>
    <w:basedOn w:val="a4"/>
    <w:pPr>
      <w:spacing w:before="280" w:after="280" w:line="240" w:lineRule="auto"/>
      <w:jc w:val="center"/>
      <w:textAlignment w:val="center"/>
    </w:pPr>
    <w:rPr>
      <w:rFonts w:ascii="Arial" w:eastAsia="Times New Roman" w:hAnsi="Arial" w:cs="Arial"/>
      <w:sz w:val="18"/>
      <w:szCs w:val="18"/>
    </w:rPr>
  </w:style>
  <w:style w:type="paragraph" w:customStyle="1" w:styleId="xl159">
    <w:name w:val="xl159"/>
    <w:basedOn w:val="a4"/>
    <w:pPr>
      <w:spacing w:before="280" w:after="280" w:line="240" w:lineRule="auto"/>
      <w:textAlignment w:val="center"/>
    </w:pPr>
    <w:rPr>
      <w:rFonts w:ascii="Arial" w:eastAsia="Times New Roman" w:hAnsi="Arial" w:cs="Arial"/>
      <w:sz w:val="18"/>
      <w:szCs w:val="18"/>
    </w:rPr>
  </w:style>
  <w:style w:type="paragraph" w:customStyle="1" w:styleId="xl160">
    <w:name w:val="xl160"/>
    <w:basedOn w:val="a4"/>
    <w:pPr>
      <w:spacing w:before="280" w:after="280" w:line="240" w:lineRule="auto"/>
      <w:jc w:val="center"/>
      <w:textAlignment w:val="center"/>
    </w:pPr>
    <w:rPr>
      <w:rFonts w:ascii="Arial" w:eastAsia="Times New Roman" w:hAnsi="Arial" w:cs="Arial"/>
      <w:sz w:val="18"/>
      <w:szCs w:val="18"/>
    </w:rPr>
  </w:style>
  <w:style w:type="paragraph" w:customStyle="1" w:styleId="xl161">
    <w:name w:val="xl161"/>
    <w:basedOn w:val="a4"/>
    <w:pPr>
      <w:spacing w:before="280" w:after="280" w:line="240" w:lineRule="auto"/>
      <w:jc w:val="center"/>
      <w:textAlignment w:val="center"/>
    </w:pPr>
    <w:rPr>
      <w:rFonts w:ascii="Arial" w:eastAsia="Times New Roman" w:hAnsi="Arial" w:cs="Arial"/>
      <w:sz w:val="18"/>
      <w:szCs w:val="18"/>
    </w:rPr>
  </w:style>
  <w:style w:type="paragraph" w:customStyle="1" w:styleId="xl162">
    <w:name w:val="xl162"/>
    <w:basedOn w:val="a4"/>
    <w:pPr>
      <w:spacing w:before="280" w:after="280" w:line="240" w:lineRule="auto"/>
      <w:textAlignment w:val="center"/>
    </w:pPr>
    <w:rPr>
      <w:rFonts w:ascii="Arial" w:eastAsia="Times New Roman" w:hAnsi="Arial" w:cs="Arial"/>
      <w:sz w:val="18"/>
      <w:szCs w:val="18"/>
    </w:rPr>
  </w:style>
  <w:style w:type="paragraph" w:customStyle="1" w:styleId="xl163">
    <w:name w:val="xl163"/>
    <w:basedOn w:val="a4"/>
    <w:pPr>
      <w:spacing w:before="280" w:after="280" w:line="240" w:lineRule="auto"/>
      <w:jc w:val="center"/>
      <w:textAlignment w:val="center"/>
    </w:pPr>
    <w:rPr>
      <w:rFonts w:ascii="Arial" w:eastAsia="Times New Roman" w:hAnsi="Arial" w:cs="Arial"/>
      <w:sz w:val="18"/>
      <w:szCs w:val="18"/>
    </w:rPr>
  </w:style>
  <w:style w:type="paragraph" w:customStyle="1" w:styleId="xl164">
    <w:name w:val="xl164"/>
    <w:basedOn w:val="a4"/>
    <w:pPr>
      <w:spacing w:before="280" w:after="280" w:line="240" w:lineRule="auto"/>
      <w:textAlignment w:val="top"/>
    </w:pPr>
    <w:rPr>
      <w:rFonts w:ascii="Arial" w:eastAsia="Times New Roman" w:hAnsi="Arial" w:cs="Arial"/>
      <w:sz w:val="18"/>
      <w:szCs w:val="18"/>
    </w:rPr>
  </w:style>
  <w:style w:type="paragraph" w:customStyle="1" w:styleId="xl165">
    <w:name w:val="xl165"/>
    <w:basedOn w:val="a4"/>
    <w:pPr>
      <w:spacing w:before="280" w:after="280" w:line="240" w:lineRule="auto"/>
    </w:pPr>
    <w:rPr>
      <w:rFonts w:ascii="Arial" w:eastAsia="Times New Roman" w:hAnsi="Arial" w:cs="Arial"/>
      <w:sz w:val="18"/>
      <w:szCs w:val="18"/>
    </w:rPr>
  </w:style>
  <w:style w:type="paragraph" w:customStyle="1" w:styleId="xl166">
    <w:name w:val="xl166"/>
    <w:basedOn w:val="a4"/>
    <w:pPr>
      <w:spacing w:before="280" w:after="280" w:line="240" w:lineRule="auto"/>
      <w:jc w:val="center"/>
      <w:textAlignment w:val="center"/>
    </w:pPr>
    <w:rPr>
      <w:rFonts w:ascii="Arial" w:eastAsia="Times New Roman" w:hAnsi="Arial" w:cs="Arial"/>
      <w:sz w:val="18"/>
      <w:szCs w:val="18"/>
    </w:rPr>
  </w:style>
  <w:style w:type="paragraph" w:customStyle="1" w:styleId="xl167">
    <w:name w:val="xl167"/>
    <w:basedOn w:val="a4"/>
    <w:pPr>
      <w:spacing w:before="280" w:after="280" w:line="240" w:lineRule="auto"/>
      <w:jc w:val="center"/>
      <w:textAlignment w:val="center"/>
    </w:pPr>
    <w:rPr>
      <w:rFonts w:ascii="Arial" w:eastAsia="Times New Roman" w:hAnsi="Arial" w:cs="Arial"/>
      <w:sz w:val="18"/>
      <w:szCs w:val="18"/>
    </w:rPr>
  </w:style>
  <w:style w:type="paragraph" w:customStyle="1" w:styleId="xl168">
    <w:name w:val="xl168"/>
    <w:basedOn w:val="a4"/>
    <w:pPr>
      <w:spacing w:before="280" w:after="280" w:line="240" w:lineRule="auto"/>
    </w:pPr>
    <w:rPr>
      <w:rFonts w:ascii="Arial" w:eastAsia="Times New Roman" w:hAnsi="Arial" w:cs="Arial"/>
      <w:b/>
      <w:bCs/>
      <w:color w:val="FF0000"/>
      <w:sz w:val="18"/>
      <w:szCs w:val="18"/>
    </w:rPr>
  </w:style>
  <w:style w:type="paragraph" w:customStyle="1" w:styleId="xl169">
    <w:name w:val="xl169"/>
    <w:basedOn w:val="a4"/>
    <w:pPr>
      <w:spacing w:before="280" w:after="280" w:line="240" w:lineRule="auto"/>
      <w:textAlignment w:val="top"/>
    </w:pPr>
    <w:rPr>
      <w:rFonts w:ascii="Arial" w:eastAsia="Times New Roman" w:hAnsi="Arial" w:cs="Arial"/>
      <w:b/>
      <w:bCs/>
      <w:color w:val="FF0000"/>
      <w:sz w:val="18"/>
      <w:szCs w:val="18"/>
    </w:rPr>
  </w:style>
  <w:style w:type="paragraph" w:customStyle="1" w:styleId="xl170">
    <w:name w:val="xl170"/>
    <w:basedOn w:val="a4"/>
    <w:pPr>
      <w:spacing w:before="280" w:after="280" w:line="240" w:lineRule="auto"/>
    </w:pPr>
    <w:rPr>
      <w:rFonts w:ascii="Arial" w:eastAsia="Times New Roman" w:hAnsi="Arial" w:cs="Arial"/>
      <w:b/>
      <w:bCs/>
      <w:color w:val="FF0000"/>
      <w:sz w:val="18"/>
      <w:szCs w:val="18"/>
    </w:rPr>
  </w:style>
  <w:style w:type="paragraph" w:customStyle="1" w:styleId="xl171">
    <w:name w:val="xl171"/>
    <w:basedOn w:val="a4"/>
    <w:pPr>
      <w:spacing w:before="280" w:after="280" w:line="240" w:lineRule="auto"/>
      <w:textAlignment w:val="top"/>
    </w:pPr>
    <w:rPr>
      <w:rFonts w:ascii="Arial" w:eastAsia="Times New Roman" w:hAnsi="Arial" w:cs="Arial"/>
      <w:b/>
      <w:bCs/>
      <w:color w:val="FF0000"/>
      <w:sz w:val="18"/>
      <w:szCs w:val="18"/>
    </w:rPr>
  </w:style>
  <w:style w:type="paragraph" w:customStyle="1" w:styleId="xl172">
    <w:name w:val="xl172"/>
    <w:basedOn w:val="a4"/>
    <w:pPr>
      <w:spacing w:before="280" w:after="280" w:line="240" w:lineRule="auto"/>
      <w:textAlignment w:val="center"/>
    </w:pPr>
    <w:rPr>
      <w:rFonts w:ascii="Arial" w:eastAsia="Times New Roman" w:hAnsi="Arial" w:cs="Arial"/>
      <w:sz w:val="18"/>
      <w:szCs w:val="18"/>
    </w:rPr>
  </w:style>
  <w:style w:type="paragraph" w:customStyle="1" w:styleId="xl173">
    <w:name w:val="xl173"/>
    <w:basedOn w:val="a4"/>
    <w:pPr>
      <w:spacing w:before="280" w:after="280" w:line="240" w:lineRule="auto"/>
      <w:textAlignment w:val="center"/>
    </w:pPr>
    <w:rPr>
      <w:rFonts w:ascii="Arial" w:eastAsia="Times New Roman" w:hAnsi="Arial" w:cs="Arial"/>
      <w:sz w:val="18"/>
      <w:szCs w:val="18"/>
    </w:rPr>
  </w:style>
  <w:style w:type="paragraph" w:customStyle="1" w:styleId="xl174">
    <w:name w:val="xl174"/>
    <w:basedOn w:val="a4"/>
    <w:pPr>
      <w:spacing w:before="280" w:after="280" w:line="240" w:lineRule="auto"/>
      <w:jc w:val="center"/>
      <w:textAlignment w:val="center"/>
    </w:pPr>
    <w:rPr>
      <w:rFonts w:ascii="Arial" w:eastAsia="Times New Roman" w:hAnsi="Arial" w:cs="Arial"/>
      <w:sz w:val="18"/>
      <w:szCs w:val="18"/>
    </w:rPr>
  </w:style>
  <w:style w:type="paragraph" w:customStyle="1" w:styleId="xl175">
    <w:name w:val="xl175"/>
    <w:basedOn w:val="a4"/>
    <w:pPr>
      <w:shd w:val="clear" w:color="auto" w:fill="C0C0C0"/>
      <w:spacing w:before="280" w:after="280" w:line="240" w:lineRule="auto"/>
      <w:jc w:val="center"/>
      <w:textAlignment w:val="center"/>
    </w:pPr>
    <w:rPr>
      <w:rFonts w:ascii="Arial" w:eastAsia="Times New Roman" w:hAnsi="Arial" w:cs="Arial"/>
      <w:b/>
      <w:bCs/>
      <w:sz w:val="18"/>
      <w:szCs w:val="18"/>
    </w:rPr>
  </w:style>
  <w:style w:type="paragraph" w:customStyle="1" w:styleId="xl176">
    <w:name w:val="xl176"/>
    <w:basedOn w:val="a4"/>
    <w:pPr>
      <w:shd w:val="clear" w:color="auto" w:fill="C0C0C0"/>
      <w:spacing w:before="280" w:after="280" w:line="240" w:lineRule="auto"/>
      <w:jc w:val="center"/>
      <w:textAlignment w:val="center"/>
    </w:pPr>
    <w:rPr>
      <w:rFonts w:ascii="Arial" w:eastAsia="Times New Roman" w:hAnsi="Arial" w:cs="Arial"/>
      <w:b/>
      <w:bCs/>
      <w:sz w:val="18"/>
      <w:szCs w:val="18"/>
    </w:rPr>
  </w:style>
  <w:style w:type="paragraph" w:customStyle="1" w:styleId="xl177">
    <w:name w:val="xl177"/>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78">
    <w:name w:val="xl178"/>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79">
    <w:name w:val="xl179"/>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0">
    <w:name w:val="xl180"/>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1">
    <w:name w:val="xl181"/>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2">
    <w:name w:val="xl182"/>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3">
    <w:name w:val="xl183"/>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4">
    <w:name w:val="xl184"/>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5">
    <w:name w:val="xl185"/>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6">
    <w:name w:val="xl186"/>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7">
    <w:name w:val="xl187"/>
    <w:basedOn w:val="a4"/>
    <w:pPr>
      <w:shd w:val="clear" w:color="auto" w:fill="C0C0C0"/>
      <w:spacing w:before="280" w:after="280" w:line="240" w:lineRule="auto"/>
      <w:textAlignment w:val="center"/>
    </w:pPr>
    <w:rPr>
      <w:rFonts w:ascii="Arial" w:eastAsia="Times New Roman" w:hAnsi="Arial" w:cs="Arial"/>
      <w:sz w:val="18"/>
      <w:szCs w:val="18"/>
    </w:rPr>
  </w:style>
  <w:style w:type="paragraph" w:customStyle="1" w:styleId="xl188">
    <w:name w:val="xl188"/>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89">
    <w:name w:val="xl189"/>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190">
    <w:name w:val="xl190"/>
    <w:basedOn w:val="a4"/>
    <w:pPr>
      <w:spacing w:before="280" w:after="280" w:line="240" w:lineRule="auto"/>
      <w:jc w:val="center"/>
      <w:textAlignment w:val="center"/>
    </w:pPr>
    <w:rPr>
      <w:rFonts w:ascii="Arial" w:eastAsia="Times New Roman" w:hAnsi="Arial" w:cs="Arial"/>
      <w:sz w:val="18"/>
      <w:szCs w:val="18"/>
    </w:rPr>
  </w:style>
  <w:style w:type="paragraph" w:customStyle="1" w:styleId="xl191">
    <w:name w:val="xl191"/>
    <w:basedOn w:val="a4"/>
    <w:pPr>
      <w:spacing w:before="280" w:after="280" w:line="240" w:lineRule="auto"/>
      <w:jc w:val="center"/>
      <w:textAlignment w:val="center"/>
    </w:pPr>
    <w:rPr>
      <w:rFonts w:ascii="Arial" w:eastAsia="Times New Roman" w:hAnsi="Arial" w:cs="Arial"/>
      <w:sz w:val="18"/>
      <w:szCs w:val="18"/>
    </w:rPr>
  </w:style>
  <w:style w:type="paragraph" w:customStyle="1" w:styleId="xl192">
    <w:name w:val="xl192"/>
    <w:basedOn w:val="a4"/>
    <w:pPr>
      <w:spacing w:before="280" w:after="280" w:line="240" w:lineRule="auto"/>
      <w:jc w:val="center"/>
      <w:textAlignment w:val="center"/>
    </w:pPr>
    <w:rPr>
      <w:rFonts w:ascii="Arial" w:eastAsia="Times New Roman" w:hAnsi="Arial" w:cs="Arial"/>
      <w:sz w:val="18"/>
      <w:szCs w:val="18"/>
    </w:rPr>
  </w:style>
  <w:style w:type="paragraph" w:customStyle="1" w:styleId="xl193">
    <w:name w:val="xl193"/>
    <w:basedOn w:val="a4"/>
    <w:pPr>
      <w:spacing w:before="280" w:after="280" w:line="240" w:lineRule="auto"/>
      <w:jc w:val="center"/>
      <w:textAlignment w:val="center"/>
    </w:pPr>
    <w:rPr>
      <w:rFonts w:ascii="Arial" w:eastAsia="Times New Roman" w:hAnsi="Arial" w:cs="Arial"/>
      <w:sz w:val="18"/>
      <w:szCs w:val="18"/>
    </w:rPr>
  </w:style>
  <w:style w:type="paragraph" w:customStyle="1" w:styleId="xl194">
    <w:name w:val="xl194"/>
    <w:basedOn w:val="a4"/>
    <w:pPr>
      <w:spacing w:before="280" w:after="280" w:line="240" w:lineRule="auto"/>
      <w:jc w:val="center"/>
      <w:textAlignment w:val="center"/>
    </w:pPr>
    <w:rPr>
      <w:rFonts w:ascii="Arial" w:eastAsia="Times New Roman" w:hAnsi="Arial" w:cs="Arial"/>
      <w:sz w:val="18"/>
      <w:szCs w:val="18"/>
    </w:rPr>
  </w:style>
  <w:style w:type="paragraph" w:customStyle="1" w:styleId="xl195">
    <w:name w:val="xl195"/>
    <w:basedOn w:val="a4"/>
    <w:pPr>
      <w:spacing w:before="280" w:after="280" w:line="240" w:lineRule="auto"/>
      <w:jc w:val="center"/>
      <w:textAlignment w:val="center"/>
    </w:pPr>
    <w:rPr>
      <w:rFonts w:ascii="Arial" w:eastAsia="Times New Roman" w:hAnsi="Arial" w:cs="Arial"/>
      <w:sz w:val="18"/>
      <w:szCs w:val="18"/>
    </w:rPr>
  </w:style>
  <w:style w:type="paragraph" w:customStyle="1" w:styleId="xl196">
    <w:name w:val="xl196"/>
    <w:basedOn w:val="a4"/>
    <w:pPr>
      <w:spacing w:before="280" w:after="280" w:line="240" w:lineRule="auto"/>
      <w:jc w:val="center"/>
      <w:textAlignment w:val="center"/>
    </w:pPr>
    <w:rPr>
      <w:rFonts w:ascii="Arial" w:eastAsia="Times New Roman" w:hAnsi="Arial" w:cs="Arial"/>
      <w:sz w:val="18"/>
      <w:szCs w:val="18"/>
    </w:rPr>
  </w:style>
  <w:style w:type="paragraph" w:customStyle="1" w:styleId="xl197">
    <w:name w:val="xl197"/>
    <w:basedOn w:val="a4"/>
    <w:pPr>
      <w:spacing w:before="280" w:after="280" w:line="240" w:lineRule="auto"/>
      <w:jc w:val="center"/>
      <w:textAlignment w:val="center"/>
    </w:pPr>
    <w:rPr>
      <w:rFonts w:ascii="Arial" w:eastAsia="Times New Roman" w:hAnsi="Arial" w:cs="Arial"/>
      <w:sz w:val="18"/>
      <w:szCs w:val="18"/>
    </w:rPr>
  </w:style>
  <w:style w:type="paragraph" w:customStyle="1" w:styleId="xl198">
    <w:name w:val="xl198"/>
    <w:basedOn w:val="a4"/>
    <w:pPr>
      <w:spacing w:before="280" w:after="280" w:line="240" w:lineRule="auto"/>
      <w:jc w:val="center"/>
      <w:textAlignment w:val="center"/>
    </w:pPr>
    <w:rPr>
      <w:rFonts w:ascii="Arial" w:eastAsia="Times New Roman" w:hAnsi="Arial" w:cs="Arial"/>
      <w:sz w:val="18"/>
      <w:szCs w:val="18"/>
    </w:rPr>
  </w:style>
  <w:style w:type="paragraph" w:customStyle="1" w:styleId="xl199">
    <w:name w:val="xl199"/>
    <w:basedOn w:val="a4"/>
    <w:pPr>
      <w:spacing w:before="280" w:after="280" w:line="240" w:lineRule="auto"/>
      <w:textAlignment w:val="center"/>
    </w:pPr>
    <w:rPr>
      <w:rFonts w:ascii="Arial" w:eastAsia="Times New Roman" w:hAnsi="Arial" w:cs="Arial"/>
      <w:sz w:val="18"/>
      <w:szCs w:val="18"/>
    </w:rPr>
  </w:style>
  <w:style w:type="paragraph" w:customStyle="1" w:styleId="xl200">
    <w:name w:val="xl200"/>
    <w:basedOn w:val="a4"/>
    <w:pPr>
      <w:spacing w:before="280" w:after="280" w:line="240" w:lineRule="auto"/>
      <w:jc w:val="center"/>
      <w:textAlignment w:val="center"/>
    </w:pPr>
    <w:rPr>
      <w:rFonts w:ascii="Arial" w:eastAsia="Times New Roman" w:hAnsi="Arial" w:cs="Arial"/>
      <w:sz w:val="18"/>
      <w:szCs w:val="18"/>
    </w:rPr>
  </w:style>
  <w:style w:type="paragraph" w:customStyle="1" w:styleId="xl201">
    <w:name w:val="xl201"/>
    <w:basedOn w:val="a4"/>
    <w:pPr>
      <w:spacing w:before="280" w:after="280" w:line="240" w:lineRule="auto"/>
      <w:jc w:val="center"/>
      <w:textAlignment w:val="center"/>
    </w:pPr>
    <w:rPr>
      <w:rFonts w:ascii="Arial" w:eastAsia="Times New Roman" w:hAnsi="Arial" w:cs="Arial"/>
      <w:sz w:val="18"/>
      <w:szCs w:val="18"/>
    </w:rPr>
  </w:style>
  <w:style w:type="paragraph" w:customStyle="1" w:styleId="xl202">
    <w:name w:val="xl202"/>
    <w:basedOn w:val="a4"/>
    <w:pPr>
      <w:spacing w:before="280" w:after="280" w:line="240" w:lineRule="auto"/>
      <w:jc w:val="center"/>
      <w:textAlignment w:val="center"/>
    </w:pPr>
    <w:rPr>
      <w:rFonts w:ascii="Arial" w:eastAsia="Times New Roman" w:hAnsi="Arial" w:cs="Arial"/>
      <w:sz w:val="18"/>
      <w:szCs w:val="18"/>
    </w:rPr>
  </w:style>
  <w:style w:type="paragraph" w:customStyle="1" w:styleId="xl203">
    <w:name w:val="xl203"/>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204">
    <w:name w:val="xl204"/>
    <w:basedOn w:val="a4"/>
    <w:pPr>
      <w:shd w:val="clear" w:color="auto" w:fill="C0C0C0"/>
      <w:spacing w:before="280" w:after="280" w:line="240" w:lineRule="auto"/>
      <w:jc w:val="center"/>
      <w:textAlignment w:val="center"/>
    </w:pPr>
    <w:rPr>
      <w:rFonts w:ascii="Arial" w:eastAsia="Times New Roman" w:hAnsi="Arial" w:cs="Arial"/>
      <w:sz w:val="18"/>
      <w:szCs w:val="18"/>
    </w:rPr>
  </w:style>
  <w:style w:type="paragraph" w:customStyle="1" w:styleId="xl205">
    <w:name w:val="xl205"/>
    <w:basedOn w:val="a4"/>
    <w:pPr>
      <w:spacing w:before="280" w:after="280" w:line="240" w:lineRule="auto"/>
      <w:jc w:val="center"/>
      <w:textAlignment w:val="center"/>
    </w:pPr>
    <w:rPr>
      <w:rFonts w:ascii="Arial" w:eastAsia="Times New Roman" w:hAnsi="Arial" w:cs="Arial"/>
      <w:sz w:val="18"/>
      <w:szCs w:val="18"/>
    </w:rPr>
  </w:style>
  <w:style w:type="paragraph" w:customStyle="1" w:styleId="xl206">
    <w:name w:val="xl206"/>
    <w:basedOn w:val="a4"/>
    <w:pPr>
      <w:spacing w:before="280" w:after="280" w:line="240" w:lineRule="auto"/>
      <w:textAlignment w:val="top"/>
    </w:pPr>
    <w:rPr>
      <w:rFonts w:ascii="Arial" w:eastAsia="Times New Roman" w:hAnsi="Arial" w:cs="Arial"/>
      <w:sz w:val="18"/>
      <w:szCs w:val="18"/>
    </w:rPr>
  </w:style>
  <w:style w:type="paragraph" w:customStyle="1" w:styleId="xl207">
    <w:name w:val="xl207"/>
    <w:basedOn w:val="a4"/>
    <w:pPr>
      <w:spacing w:before="280" w:after="280" w:line="240" w:lineRule="auto"/>
      <w:textAlignment w:val="top"/>
    </w:pPr>
    <w:rPr>
      <w:rFonts w:ascii="Times New Roman" w:eastAsia="Times New Roman" w:hAnsi="Times New Roman"/>
      <w:sz w:val="24"/>
      <w:szCs w:val="24"/>
    </w:rPr>
  </w:style>
  <w:style w:type="paragraph" w:customStyle="1" w:styleId="xl208">
    <w:name w:val="xl208"/>
    <w:basedOn w:val="a4"/>
    <w:pPr>
      <w:spacing w:before="280" w:after="280" w:line="240" w:lineRule="auto"/>
      <w:textAlignment w:val="top"/>
    </w:pPr>
    <w:rPr>
      <w:rFonts w:ascii="Times New Roman" w:eastAsia="Times New Roman" w:hAnsi="Times New Roman"/>
      <w:sz w:val="24"/>
      <w:szCs w:val="24"/>
    </w:rPr>
  </w:style>
  <w:style w:type="paragraph" w:customStyle="1" w:styleId="xl209">
    <w:name w:val="xl209"/>
    <w:basedOn w:val="a4"/>
    <w:pPr>
      <w:spacing w:before="280" w:after="280" w:line="240" w:lineRule="auto"/>
      <w:textAlignment w:val="top"/>
    </w:pPr>
    <w:rPr>
      <w:rFonts w:ascii="Times New Roman" w:eastAsia="Times New Roman" w:hAnsi="Times New Roman"/>
      <w:sz w:val="24"/>
      <w:szCs w:val="24"/>
    </w:rPr>
  </w:style>
  <w:style w:type="paragraph" w:customStyle="1" w:styleId="xl210">
    <w:name w:val="xl210"/>
    <w:basedOn w:val="a4"/>
    <w:pPr>
      <w:spacing w:before="280" w:after="280" w:line="240" w:lineRule="auto"/>
      <w:textAlignment w:val="top"/>
    </w:pPr>
    <w:rPr>
      <w:rFonts w:ascii="Times New Roman" w:eastAsia="Times New Roman" w:hAnsi="Times New Roman"/>
      <w:sz w:val="24"/>
      <w:szCs w:val="24"/>
    </w:rPr>
  </w:style>
  <w:style w:type="paragraph" w:customStyle="1" w:styleId="xl211">
    <w:name w:val="xl211"/>
    <w:basedOn w:val="a4"/>
    <w:pPr>
      <w:spacing w:before="280" w:after="280" w:line="240" w:lineRule="auto"/>
    </w:pPr>
    <w:rPr>
      <w:rFonts w:ascii="Arial" w:eastAsia="Times New Roman" w:hAnsi="Arial" w:cs="Arial"/>
      <w:sz w:val="18"/>
      <w:szCs w:val="18"/>
    </w:rPr>
  </w:style>
  <w:style w:type="paragraph" w:customStyle="1" w:styleId="xl212">
    <w:name w:val="xl212"/>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3">
    <w:name w:val="xl213"/>
    <w:basedOn w:val="a4"/>
    <w:pPr>
      <w:spacing w:before="280" w:after="280" w:line="240" w:lineRule="auto"/>
    </w:pPr>
    <w:rPr>
      <w:rFonts w:ascii="Times New Roman" w:eastAsia="Times New Roman" w:hAnsi="Times New Roman"/>
      <w:sz w:val="24"/>
      <w:szCs w:val="24"/>
    </w:rPr>
  </w:style>
  <w:style w:type="paragraph" w:customStyle="1" w:styleId="xl214">
    <w:name w:val="xl214"/>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5">
    <w:name w:val="xl215"/>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6">
    <w:name w:val="xl216"/>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7">
    <w:name w:val="xl217"/>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8">
    <w:name w:val="xl218"/>
    <w:basedOn w:val="a4"/>
    <w:pPr>
      <w:spacing w:before="280" w:after="280" w:line="240" w:lineRule="auto"/>
      <w:jc w:val="center"/>
      <w:textAlignment w:val="center"/>
    </w:pPr>
    <w:rPr>
      <w:rFonts w:ascii="Arial" w:eastAsia="Times New Roman" w:hAnsi="Arial" w:cs="Arial"/>
      <w:b/>
      <w:bCs/>
      <w:sz w:val="18"/>
      <w:szCs w:val="18"/>
    </w:rPr>
  </w:style>
  <w:style w:type="paragraph" w:customStyle="1" w:styleId="xl219">
    <w:name w:val="xl219"/>
    <w:basedOn w:val="a4"/>
    <w:pPr>
      <w:spacing w:before="280" w:after="280" w:line="240" w:lineRule="auto"/>
      <w:jc w:val="center"/>
      <w:textAlignment w:val="center"/>
    </w:pPr>
    <w:rPr>
      <w:rFonts w:ascii="Times New Roman" w:eastAsia="Times New Roman" w:hAnsi="Times New Roman"/>
      <w:sz w:val="24"/>
      <w:szCs w:val="24"/>
    </w:rPr>
  </w:style>
  <w:style w:type="paragraph" w:customStyle="1" w:styleId="xl220">
    <w:name w:val="xl220"/>
    <w:basedOn w:val="a4"/>
    <w:pPr>
      <w:spacing w:before="280" w:after="280" w:line="240" w:lineRule="auto"/>
      <w:textAlignment w:val="top"/>
    </w:pPr>
    <w:rPr>
      <w:rFonts w:ascii="Arial" w:eastAsia="Times New Roman" w:hAnsi="Arial" w:cs="Arial"/>
      <w:sz w:val="18"/>
      <w:szCs w:val="18"/>
    </w:rPr>
  </w:style>
  <w:style w:type="paragraph" w:customStyle="1" w:styleId="xl221">
    <w:name w:val="xl221"/>
    <w:basedOn w:val="a4"/>
    <w:pPr>
      <w:spacing w:before="280" w:after="280" w:line="240" w:lineRule="auto"/>
    </w:pPr>
    <w:rPr>
      <w:rFonts w:ascii="Times New Roman" w:eastAsia="Times New Roman" w:hAnsi="Times New Roman"/>
      <w:sz w:val="24"/>
      <w:szCs w:val="24"/>
    </w:rPr>
  </w:style>
  <w:style w:type="paragraph" w:customStyle="1" w:styleId="xl222">
    <w:name w:val="xl222"/>
    <w:basedOn w:val="a4"/>
    <w:pPr>
      <w:spacing w:before="280" w:after="280" w:line="240" w:lineRule="auto"/>
    </w:pPr>
    <w:rPr>
      <w:rFonts w:ascii="Times New Roman" w:eastAsia="Times New Roman" w:hAnsi="Times New Roman"/>
      <w:sz w:val="24"/>
      <w:szCs w:val="24"/>
    </w:rPr>
  </w:style>
  <w:style w:type="paragraph" w:customStyle="1" w:styleId="xl223">
    <w:name w:val="xl223"/>
    <w:basedOn w:val="a4"/>
    <w:pPr>
      <w:spacing w:before="280" w:after="280" w:line="240" w:lineRule="auto"/>
    </w:pPr>
    <w:rPr>
      <w:rFonts w:ascii="Times New Roman" w:eastAsia="Times New Roman" w:hAnsi="Times New Roman"/>
      <w:sz w:val="24"/>
      <w:szCs w:val="24"/>
    </w:rPr>
  </w:style>
  <w:style w:type="paragraph" w:customStyle="1" w:styleId="xl224">
    <w:name w:val="xl224"/>
    <w:basedOn w:val="a4"/>
    <w:pPr>
      <w:spacing w:before="280" w:after="280" w:line="240" w:lineRule="auto"/>
    </w:pPr>
    <w:rPr>
      <w:rFonts w:ascii="Times New Roman" w:eastAsia="Times New Roman" w:hAnsi="Times New Roman"/>
      <w:sz w:val="24"/>
      <w:szCs w:val="24"/>
    </w:rPr>
  </w:style>
  <w:style w:type="paragraph" w:customStyle="1" w:styleId="xl225">
    <w:name w:val="xl225"/>
    <w:basedOn w:val="a4"/>
    <w:pPr>
      <w:spacing w:before="280" w:after="280" w:line="240" w:lineRule="auto"/>
    </w:pPr>
    <w:rPr>
      <w:rFonts w:ascii="Times New Roman" w:eastAsia="Times New Roman" w:hAnsi="Times New Roman"/>
      <w:sz w:val="24"/>
      <w:szCs w:val="24"/>
    </w:rPr>
  </w:style>
  <w:style w:type="paragraph" w:customStyle="1" w:styleId="xl226">
    <w:name w:val="xl226"/>
    <w:basedOn w:val="a4"/>
    <w:pPr>
      <w:spacing w:before="280" w:after="280" w:line="240" w:lineRule="auto"/>
      <w:textAlignment w:val="top"/>
    </w:pPr>
    <w:rPr>
      <w:rFonts w:ascii="Times New Roman" w:eastAsia="Times New Roman" w:hAnsi="Times New Roman"/>
      <w:sz w:val="24"/>
      <w:szCs w:val="24"/>
    </w:rPr>
  </w:style>
  <w:style w:type="paragraph" w:customStyle="1" w:styleId="xl227">
    <w:name w:val="xl227"/>
    <w:basedOn w:val="a4"/>
    <w:pPr>
      <w:spacing w:before="280" w:after="280" w:line="240" w:lineRule="auto"/>
      <w:textAlignment w:val="top"/>
    </w:pPr>
    <w:rPr>
      <w:rFonts w:ascii="Arial" w:eastAsia="Times New Roman" w:hAnsi="Arial" w:cs="Arial"/>
      <w:sz w:val="18"/>
      <w:szCs w:val="18"/>
    </w:rPr>
  </w:style>
  <w:style w:type="paragraph" w:customStyle="1" w:styleId="xl228">
    <w:name w:val="xl228"/>
    <w:basedOn w:val="a4"/>
    <w:pPr>
      <w:spacing w:before="280" w:after="280" w:line="240" w:lineRule="auto"/>
      <w:textAlignment w:val="top"/>
    </w:pPr>
    <w:rPr>
      <w:rFonts w:ascii="Times New Roman" w:eastAsia="Times New Roman" w:hAnsi="Times New Roman"/>
      <w:sz w:val="24"/>
      <w:szCs w:val="24"/>
    </w:rPr>
  </w:style>
  <w:style w:type="paragraph" w:customStyle="1" w:styleId="xl229">
    <w:name w:val="xl229"/>
    <w:basedOn w:val="a4"/>
    <w:pPr>
      <w:spacing w:before="280" w:after="280" w:line="240" w:lineRule="auto"/>
      <w:textAlignment w:val="top"/>
    </w:pPr>
    <w:rPr>
      <w:rFonts w:ascii="Arial" w:eastAsia="Times New Roman" w:hAnsi="Arial" w:cs="Arial"/>
      <w:sz w:val="18"/>
      <w:szCs w:val="18"/>
    </w:rPr>
  </w:style>
  <w:style w:type="paragraph" w:customStyle="1" w:styleId="xl230">
    <w:name w:val="xl230"/>
    <w:basedOn w:val="a4"/>
    <w:pPr>
      <w:spacing w:before="280" w:after="280" w:line="240" w:lineRule="auto"/>
      <w:textAlignment w:val="top"/>
    </w:pPr>
    <w:rPr>
      <w:rFonts w:ascii="Times New Roman" w:eastAsia="Times New Roman" w:hAnsi="Times New Roman"/>
      <w:sz w:val="24"/>
      <w:szCs w:val="24"/>
    </w:rPr>
  </w:style>
  <w:style w:type="paragraph" w:customStyle="1" w:styleId="xl231">
    <w:name w:val="xl231"/>
    <w:basedOn w:val="a4"/>
    <w:pPr>
      <w:spacing w:before="280" w:after="280" w:line="240" w:lineRule="auto"/>
      <w:textAlignment w:val="top"/>
    </w:pPr>
    <w:rPr>
      <w:rFonts w:ascii="Times New Roman" w:eastAsia="Times New Roman" w:hAnsi="Times New Roman"/>
      <w:sz w:val="24"/>
      <w:szCs w:val="24"/>
    </w:rPr>
  </w:style>
  <w:style w:type="paragraph" w:customStyle="1" w:styleId="xl232">
    <w:name w:val="xl232"/>
    <w:basedOn w:val="a4"/>
    <w:pPr>
      <w:spacing w:before="280" w:after="280" w:line="240" w:lineRule="auto"/>
      <w:textAlignment w:val="top"/>
    </w:pPr>
    <w:rPr>
      <w:rFonts w:ascii="Times New Roman" w:eastAsia="Times New Roman" w:hAnsi="Times New Roman"/>
      <w:sz w:val="24"/>
      <w:szCs w:val="24"/>
    </w:rPr>
  </w:style>
  <w:style w:type="paragraph" w:customStyle="1" w:styleId="xl233">
    <w:name w:val="xl233"/>
    <w:basedOn w:val="a4"/>
    <w:pPr>
      <w:spacing w:before="280" w:after="280" w:line="240" w:lineRule="auto"/>
      <w:textAlignment w:val="top"/>
    </w:pPr>
    <w:rPr>
      <w:rFonts w:ascii="Times New Roman" w:eastAsia="Times New Roman" w:hAnsi="Times New Roman"/>
      <w:sz w:val="24"/>
      <w:szCs w:val="24"/>
    </w:rPr>
  </w:style>
  <w:style w:type="paragraph" w:customStyle="1" w:styleId="xl234">
    <w:name w:val="xl234"/>
    <w:basedOn w:val="a4"/>
    <w:pPr>
      <w:spacing w:before="280" w:after="280" w:line="240" w:lineRule="auto"/>
      <w:textAlignment w:val="top"/>
    </w:pPr>
    <w:rPr>
      <w:rFonts w:ascii="Times New Roman" w:eastAsia="Times New Roman" w:hAnsi="Times New Roman"/>
      <w:sz w:val="24"/>
      <w:szCs w:val="24"/>
    </w:rPr>
  </w:style>
  <w:style w:type="paragraph" w:styleId="1fc">
    <w:name w:val="index 1"/>
    <w:basedOn w:val="a4"/>
    <w:next w:val="a4"/>
    <w:pPr>
      <w:spacing w:after="120" w:line="240" w:lineRule="auto"/>
      <w:ind w:left="200" w:hanging="200"/>
    </w:pPr>
    <w:rPr>
      <w:rFonts w:ascii="Times New Roman" w:eastAsia="Times New Roman" w:hAnsi="Times New Roman"/>
      <w:color w:val="000000"/>
      <w:kern w:val="1"/>
      <w:lang w:val="en-US"/>
    </w:rPr>
  </w:style>
  <w:style w:type="paragraph" w:styleId="2d">
    <w:name w:val="index 2"/>
    <w:basedOn w:val="a4"/>
    <w:next w:val="a4"/>
    <w:pPr>
      <w:spacing w:after="120" w:line="240" w:lineRule="auto"/>
      <w:ind w:left="400" w:hanging="200"/>
    </w:pPr>
    <w:rPr>
      <w:rFonts w:ascii="Times New Roman" w:eastAsia="Times New Roman" w:hAnsi="Times New Roman"/>
      <w:color w:val="000000"/>
      <w:kern w:val="1"/>
      <w:lang w:val="en-US"/>
    </w:rPr>
  </w:style>
  <w:style w:type="paragraph" w:styleId="3b">
    <w:name w:val="index 3"/>
    <w:basedOn w:val="a4"/>
    <w:next w:val="a4"/>
    <w:pPr>
      <w:spacing w:after="120" w:line="240" w:lineRule="auto"/>
      <w:ind w:left="600" w:hanging="200"/>
    </w:pPr>
    <w:rPr>
      <w:rFonts w:ascii="Times New Roman" w:eastAsia="Times New Roman" w:hAnsi="Times New Roman"/>
      <w:color w:val="000000"/>
      <w:kern w:val="1"/>
      <w:lang w:val="en-US"/>
    </w:rPr>
  </w:style>
  <w:style w:type="paragraph" w:customStyle="1" w:styleId="410">
    <w:name w:val="Указатель 41"/>
    <w:basedOn w:val="a4"/>
    <w:next w:val="a4"/>
    <w:pPr>
      <w:spacing w:after="120" w:line="240" w:lineRule="auto"/>
      <w:ind w:left="800" w:hanging="200"/>
    </w:pPr>
    <w:rPr>
      <w:rFonts w:ascii="Times New Roman" w:eastAsia="Times New Roman" w:hAnsi="Times New Roman"/>
      <w:color w:val="000000"/>
      <w:kern w:val="1"/>
      <w:lang w:val="en-US"/>
    </w:rPr>
  </w:style>
  <w:style w:type="paragraph" w:customStyle="1" w:styleId="510">
    <w:name w:val="Указатель 51"/>
    <w:basedOn w:val="a4"/>
    <w:next w:val="a4"/>
    <w:pPr>
      <w:spacing w:after="120" w:line="240" w:lineRule="auto"/>
      <w:ind w:left="1000" w:hanging="200"/>
    </w:pPr>
    <w:rPr>
      <w:rFonts w:ascii="Times New Roman" w:eastAsia="Times New Roman" w:hAnsi="Times New Roman"/>
      <w:color w:val="000000"/>
      <w:kern w:val="1"/>
      <w:lang w:val="en-US"/>
    </w:rPr>
  </w:style>
  <w:style w:type="paragraph" w:customStyle="1" w:styleId="610">
    <w:name w:val="Указатель 61"/>
    <w:basedOn w:val="a4"/>
    <w:next w:val="a4"/>
    <w:pPr>
      <w:spacing w:after="120" w:line="240" w:lineRule="auto"/>
      <w:ind w:left="1200" w:hanging="200"/>
    </w:pPr>
    <w:rPr>
      <w:rFonts w:ascii="Times New Roman" w:eastAsia="Times New Roman" w:hAnsi="Times New Roman"/>
      <w:color w:val="000000"/>
      <w:kern w:val="1"/>
      <w:lang w:val="en-US"/>
    </w:rPr>
  </w:style>
  <w:style w:type="paragraph" w:customStyle="1" w:styleId="710">
    <w:name w:val="Указатель 71"/>
    <w:basedOn w:val="a4"/>
    <w:next w:val="a4"/>
    <w:pPr>
      <w:spacing w:after="120" w:line="240" w:lineRule="auto"/>
      <w:ind w:left="1400" w:hanging="200"/>
    </w:pPr>
    <w:rPr>
      <w:rFonts w:ascii="Times New Roman" w:eastAsia="Times New Roman" w:hAnsi="Times New Roman"/>
      <w:color w:val="000000"/>
      <w:kern w:val="1"/>
      <w:lang w:val="en-US"/>
    </w:rPr>
  </w:style>
  <w:style w:type="paragraph" w:customStyle="1" w:styleId="810">
    <w:name w:val="Указатель 81"/>
    <w:basedOn w:val="a4"/>
    <w:next w:val="a4"/>
    <w:pPr>
      <w:spacing w:after="120" w:line="240" w:lineRule="auto"/>
      <w:ind w:left="1600" w:hanging="200"/>
    </w:pPr>
    <w:rPr>
      <w:rFonts w:ascii="Times New Roman" w:eastAsia="Times New Roman" w:hAnsi="Times New Roman"/>
      <w:color w:val="000000"/>
      <w:kern w:val="1"/>
      <w:lang w:val="en-US"/>
    </w:rPr>
  </w:style>
  <w:style w:type="paragraph" w:customStyle="1" w:styleId="910">
    <w:name w:val="Указатель 91"/>
    <w:basedOn w:val="a4"/>
    <w:next w:val="a4"/>
    <w:pPr>
      <w:spacing w:after="120" w:line="240" w:lineRule="auto"/>
      <w:ind w:left="1800" w:hanging="200"/>
    </w:pPr>
    <w:rPr>
      <w:rFonts w:ascii="Times New Roman" w:eastAsia="Times New Roman" w:hAnsi="Times New Roman"/>
      <w:color w:val="000000"/>
      <w:kern w:val="1"/>
      <w:lang w:val="en-US"/>
    </w:rPr>
  </w:style>
  <w:style w:type="paragraph" w:styleId="affffe">
    <w:name w:val="index heading"/>
    <w:basedOn w:val="a4"/>
    <w:next w:val="1fc"/>
    <w:pPr>
      <w:spacing w:after="120" w:line="240" w:lineRule="auto"/>
    </w:pPr>
    <w:rPr>
      <w:rFonts w:ascii="Times New Roman" w:eastAsia="Times New Roman" w:hAnsi="Times New Roman"/>
      <w:color w:val="000000"/>
      <w:kern w:val="1"/>
      <w:lang w:val="en-US"/>
    </w:rPr>
  </w:style>
  <w:style w:type="paragraph" w:customStyle="1" w:styleId="Header1">
    <w:name w:val="*Header 1"/>
    <w:next w:val="Body1"/>
    <w:pPr>
      <w:numPr>
        <w:numId w:val="36"/>
      </w:numPr>
      <w:suppressAutoHyphens/>
      <w:spacing w:after="240" w:line="280" w:lineRule="exact"/>
    </w:pPr>
    <w:rPr>
      <w:rFonts w:ascii="Times" w:hAnsi="Times" w:cs="Times"/>
      <w:caps/>
      <w:color w:val="000000"/>
      <w:kern w:val="1"/>
      <w:sz w:val="24"/>
      <w:szCs w:val="24"/>
      <w:lang w:val="en-US" w:eastAsia="ar-SA"/>
    </w:rPr>
  </w:style>
  <w:style w:type="paragraph" w:customStyle="1" w:styleId="Header3">
    <w:name w:val="*Header 3"/>
    <w:next w:val="Body1"/>
    <w:pPr>
      <w:numPr>
        <w:numId w:val="11"/>
      </w:numPr>
      <w:suppressAutoHyphens/>
      <w:spacing w:after="160" w:line="280" w:lineRule="exact"/>
    </w:pPr>
    <w:rPr>
      <w:rFonts w:ascii="Times" w:hAnsi="Times" w:cs="Times"/>
      <w:b/>
      <w:bCs/>
      <w:color w:val="000000"/>
      <w:kern w:val="1"/>
      <w:sz w:val="22"/>
      <w:szCs w:val="22"/>
      <w:lang w:val="en-US" w:eastAsia="ar-SA"/>
    </w:rPr>
  </w:style>
  <w:style w:type="paragraph" w:customStyle="1" w:styleId="Header2">
    <w:name w:val="*Header 2"/>
    <w:basedOn w:val="Header3"/>
    <w:next w:val="Body1"/>
    <w:pPr>
      <w:numPr>
        <w:numId w:val="0"/>
      </w:numPr>
      <w:spacing w:after="240" w:line="240" w:lineRule="exact"/>
    </w:pPr>
    <w:rPr>
      <w:b w:val="0"/>
      <w:bCs w:val="0"/>
      <w:sz w:val="24"/>
      <w:szCs w:val="24"/>
    </w:rPr>
  </w:style>
  <w:style w:type="paragraph" w:customStyle="1" w:styleId="Bullet2">
    <w:name w:val="*Bullet 2"/>
    <w:pPr>
      <w:tabs>
        <w:tab w:val="left" w:pos="1080"/>
      </w:tabs>
      <w:suppressAutoHyphens/>
      <w:spacing w:after="120"/>
      <w:ind w:left="1077" w:hanging="357"/>
    </w:pPr>
    <w:rPr>
      <w:rFonts w:ascii="Times" w:hAnsi="Times" w:cs="Times"/>
      <w:color w:val="000000"/>
      <w:kern w:val="1"/>
      <w:sz w:val="22"/>
      <w:szCs w:val="22"/>
      <w:lang w:val="en-US" w:eastAsia="ar-SA"/>
    </w:rPr>
  </w:style>
  <w:style w:type="paragraph" w:customStyle="1" w:styleId="Bullet1">
    <w:name w:val="*Bullet 1"/>
    <w:pPr>
      <w:suppressAutoHyphens/>
      <w:spacing w:after="200" w:line="280" w:lineRule="exact"/>
      <w:ind w:left="851" w:hanging="440"/>
    </w:pPr>
    <w:rPr>
      <w:rFonts w:ascii="Times" w:hAnsi="Times" w:cs="Times"/>
      <w:color w:val="000000"/>
      <w:kern w:val="1"/>
      <w:sz w:val="22"/>
      <w:szCs w:val="22"/>
      <w:lang w:val="en-US" w:eastAsia="ar-SA"/>
    </w:rPr>
  </w:style>
  <w:style w:type="paragraph" w:customStyle="1" w:styleId="Bullet20">
    <w:name w:val="*Bullet2"/>
    <w:pPr>
      <w:tabs>
        <w:tab w:val="left" w:pos="1980"/>
      </w:tabs>
      <w:suppressAutoHyphens/>
      <w:spacing w:before="80" w:after="200" w:line="280" w:lineRule="exact"/>
      <w:ind w:left="1980" w:hanging="360"/>
    </w:pPr>
    <w:rPr>
      <w:rFonts w:ascii="Arial" w:hAnsi="Arial" w:cs="Arial"/>
      <w:color w:val="000000"/>
      <w:kern w:val="1"/>
      <w:sz w:val="22"/>
      <w:szCs w:val="22"/>
      <w:lang w:val="en-US" w:eastAsia="ar-SA"/>
    </w:rPr>
  </w:style>
  <w:style w:type="paragraph" w:customStyle="1" w:styleId="AuthorAddress">
    <w:name w:val="*Author Address"/>
    <w:basedOn w:val="Body1"/>
    <w:pPr>
      <w:spacing w:after="0"/>
    </w:pPr>
    <w:rPr>
      <w:color w:val="000000"/>
      <w:kern w:val="1"/>
      <w:szCs w:val="22"/>
    </w:rPr>
  </w:style>
  <w:style w:type="paragraph" w:customStyle="1" w:styleId="AuthorName">
    <w:name w:val="*Author Name"/>
    <w:basedOn w:val="Body1"/>
    <w:pPr>
      <w:spacing w:after="0"/>
    </w:pPr>
    <w:rPr>
      <w:b/>
      <w:bCs/>
      <w:color w:val="000000"/>
      <w:kern w:val="1"/>
      <w:szCs w:val="22"/>
    </w:rPr>
  </w:style>
  <w:style w:type="paragraph" w:customStyle="1" w:styleId="CoverPageInfo">
    <w:name w:val="*Cover Page Info"/>
    <w:basedOn w:val="Header1"/>
    <w:pPr>
      <w:spacing w:after="120"/>
      <w:jc w:val="center"/>
    </w:pPr>
    <w:rPr>
      <w:rFonts w:ascii="Times New Roman" w:hAnsi="Times New Roman" w:cs="Times New Roman"/>
      <w:b/>
      <w:bCs/>
    </w:rPr>
  </w:style>
  <w:style w:type="paragraph" w:customStyle="1" w:styleId="Tableheading0">
    <w:name w:val="Table heading"/>
    <w:basedOn w:val="Body1"/>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pPr>
      <w:numPr>
        <w:numId w:val="9"/>
      </w:numPr>
      <w:tabs>
        <w:tab w:val="left" w:pos="282"/>
      </w:tabs>
      <w:spacing w:after="60" w:line="240" w:lineRule="auto"/>
      <w:ind w:left="288" w:hanging="288"/>
    </w:pPr>
    <w:rPr>
      <w:rFonts w:ascii="Times New Roman" w:eastAsia="Times New Roman" w:hAnsi="Times New Roman"/>
      <w:color w:val="000000"/>
      <w:kern w:val="1"/>
      <w:sz w:val="20"/>
      <w:szCs w:val="20"/>
      <w:lang w:val="en-US"/>
    </w:rPr>
  </w:style>
  <w:style w:type="paragraph" w:customStyle="1" w:styleId="Tablebullet2">
    <w:name w:val="*Table bullet 2"/>
    <w:basedOn w:val="a4"/>
    <w:pPr>
      <w:numPr>
        <w:numId w:val="14"/>
      </w:numPr>
      <w:tabs>
        <w:tab w:val="left" w:pos="552"/>
      </w:tabs>
      <w:spacing w:after="60" w:line="240" w:lineRule="auto"/>
      <w:ind w:left="562" w:hanging="274"/>
    </w:pPr>
    <w:rPr>
      <w:rFonts w:ascii="Times New Roman" w:eastAsia="Times New Roman" w:hAnsi="Times New Roman"/>
      <w:color w:val="000000"/>
      <w:kern w:val="1"/>
      <w:sz w:val="20"/>
      <w:szCs w:val="20"/>
      <w:lang w:val="en-US"/>
    </w:rPr>
  </w:style>
  <w:style w:type="paragraph" w:customStyle="1" w:styleId="FigureTableCaption">
    <w:name w:val="*Figure/Table Caption"/>
    <w:basedOn w:val="Body1"/>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pPr>
      <w:spacing w:after="160" w:line="240" w:lineRule="auto"/>
    </w:pPr>
    <w:rPr>
      <w:rFonts w:ascii="Arial" w:eastAsia="Times New Roman" w:hAnsi="Arial" w:cs="Arial"/>
      <w:b/>
      <w:bCs/>
      <w:color w:val="FFFFFF"/>
      <w:kern w:val="1"/>
      <w:sz w:val="32"/>
      <w:szCs w:val="32"/>
      <w:lang w:val="en-US"/>
    </w:rPr>
  </w:style>
  <w:style w:type="paragraph" w:customStyle="1" w:styleId="StyleHeading22H2TopSinglesolidlineAuto075ptLine">
    <w:name w:val="Style Heading 22H2 + Top: (Single solid line Auto  0.75 pt Line..."/>
    <w:basedOn w:val="2"/>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pPr>
      <w:widowControl w:val="0"/>
      <w:numPr>
        <w:numId w:val="24"/>
      </w:numPr>
      <w:suppressLineNumbers/>
      <w:spacing w:before="80" w:after="40" w:line="240" w:lineRule="auto"/>
    </w:pPr>
    <w:rPr>
      <w:rFonts w:ascii="Times New Roman" w:eastAsia="Times New Roman" w:hAnsi="Times New Roman"/>
      <w:color w:val="000000"/>
      <w:kern w:val="1"/>
      <w:sz w:val="20"/>
      <w:szCs w:val="20"/>
    </w:rPr>
  </w:style>
  <w:style w:type="paragraph" w:customStyle="1" w:styleId="HEADINGS">
    <w:name w:val="HEADINGS"/>
    <w:basedOn w:val="1"/>
    <w:pPr>
      <w:numPr>
        <w:numId w:val="0"/>
      </w:numPr>
      <w:spacing w:before="120" w:after="120"/>
      <w:jc w:val="both"/>
    </w:pPr>
    <w:rPr>
      <w:b/>
      <w:bCs/>
      <w:i/>
      <w:color w:val="000000"/>
      <w:lang w:val="ru-RU"/>
    </w:rPr>
  </w:style>
  <w:style w:type="paragraph" w:customStyle="1" w:styleId="2e">
    <w:name w:val="Текстовый2"/>
    <w:pPr>
      <w:widowControl w:val="0"/>
      <w:suppressAutoHyphens/>
      <w:spacing w:line="360" w:lineRule="auto"/>
      <w:jc w:val="both"/>
    </w:pPr>
    <w:rPr>
      <w:rFonts w:ascii="Arial" w:hAnsi="Arial" w:cs="Arial"/>
      <w:color w:val="000000"/>
      <w:kern w:val="1"/>
      <w:sz w:val="22"/>
      <w:szCs w:val="22"/>
      <w:lang w:eastAsia="ar-SA"/>
    </w:rPr>
  </w:style>
  <w:style w:type="paragraph" w:customStyle="1" w:styleId="afffff">
    <w:name w:val="Раздел"/>
    <w:basedOn w:val="a4"/>
    <w:next w:val="a2"/>
    <w:pPr>
      <w:keepNext/>
      <w:keepLines/>
      <w:widowControl w:val="0"/>
      <w:spacing w:before="240" w:line="360" w:lineRule="auto"/>
      <w:ind w:left="1209" w:hanging="360"/>
    </w:pPr>
    <w:rPr>
      <w:rFonts w:ascii="Arial" w:eastAsia="Times New Roman" w:hAnsi="Arial" w:cs="Arial"/>
      <w:b/>
      <w:bCs/>
      <w:caps/>
      <w:color w:val="000000"/>
      <w:kern w:val="1"/>
      <w:sz w:val="24"/>
      <w:szCs w:val="24"/>
    </w:rPr>
  </w:style>
  <w:style w:type="paragraph" w:customStyle="1" w:styleId="411">
    <w:name w:val="Маркированный список 41"/>
    <w:basedOn w:val="a4"/>
    <w:pPr>
      <w:spacing w:after="120" w:line="240" w:lineRule="auto"/>
      <w:ind w:left="1209" w:hanging="360"/>
    </w:pPr>
    <w:rPr>
      <w:rFonts w:ascii="Times New Roman" w:eastAsia="Times New Roman" w:hAnsi="Times New Roman"/>
      <w:color w:val="000000"/>
      <w:kern w:val="1"/>
      <w:lang w:val="en-US"/>
    </w:rPr>
  </w:style>
  <w:style w:type="paragraph" w:customStyle="1" w:styleId="afffff0">
    <w:name w:val="Основной текст с красной строки"/>
    <w:basedOn w:val="a4"/>
    <w:pPr>
      <w:spacing w:before="60" w:after="0" w:line="360" w:lineRule="auto"/>
      <w:ind w:firstLine="851"/>
      <w:jc w:val="both"/>
    </w:pPr>
    <w:rPr>
      <w:rFonts w:ascii="Times New Roman" w:eastAsia="Times New Roman" w:hAnsi="Times New Roman"/>
      <w:color w:val="000000"/>
      <w:kern w:val="1"/>
      <w:sz w:val="24"/>
      <w:szCs w:val="24"/>
    </w:rPr>
  </w:style>
  <w:style w:type="paragraph" w:customStyle="1" w:styleId="afffff1">
    <w:name w:val="Внутри списка"/>
    <w:basedOn w:val="a4"/>
    <w:pPr>
      <w:spacing w:before="60" w:after="0" w:line="360" w:lineRule="auto"/>
      <w:ind w:left="1134"/>
      <w:jc w:val="both"/>
    </w:pPr>
    <w:rPr>
      <w:rFonts w:ascii="Times New Roman" w:eastAsia="Times New Roman" w:hAnsi="Times New Roman"/>
      <w:color w:val="000000"/>
      <w:kern w:val="1"/>
      <w:sz w:val="24"/>
      <w:szCs w:val="24"/>
    </w:rPr>
  </w:style>
  <w:style w:type="paragraph" w:customStyle="1" w:styleId="PA-">
    <w:name w:val="PA - Основной Текст"/>
    <w:pPr>
      <w:suppressAutoHyphens/>
      <w:spacing w:before="120"/>
      <w:ind w:firstLine="720"/>
      <w:jc w:val="both"/>
    </w:pPr>
    <w:rPr>
      <w:color w:val="000000"/>
      <w:kern w:val="1"/>
      <w:sz w:val="24"/>
      <w:szCs w:val="24"/>
      <w:lang w:eastAsia="ar-SA"/>
    </w:rPr>
  </w:style>
  <w:style w:type="paragraph" w:customStyle="1" w:styleId="afffff2">
    <w:name w:val="ОТ с отступами до и после"/>
    <w:basedOn w:val="220"/>
    <w:next w:val="220"/>
    <w:pPr>
      <w:widowControl w:val="0"/>
      <w:autoSpaceDE w:val="0"/>
      <w:spacing w:before="120" w:after="120"/>
    </w:pPr>
    <w:rPr>
      <w:color w:val="000000"/>
      <w:sz w:val="28"/>
      <w:szCs w:val="28"/>
    </w:rPr>
  </w:style>
  <w:style w:type="paragraph" w:customStyle="1" w:styleId="TXT0">
    <w:name w:val="TXT основной"/>
    <w:basedOn w:val="a4"/>
    <w:pPr>
      <w:spacing w:before="60" w:after="60" w:line="360" w:lineRule="auto"/>
      <w:jc w:val="both"/>
    </w:pPr>
    <w:rPr>
      <w:rFonts w:ascii="Times New Roman" w:eastAsia="Times New Roman" w:hAnsi="Times New Roman"/>
      <w:color w:val="000000"/>
      <w:kern w:val="1"/>
      <w:sz w:val="24"/>
      <w:szCs w:val="24"/>
    </w:rPr>
  </w:style>
  <w:style w:type="paragraph" w:customStyle="1" w:styleId="afffff3">
    <w:name w:val="подзаголовок"/>
    <w:basedOn w:val="aff9"/>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pPr>
      <w:numPr>
        <w:numId w:val="28"/>
      </w:numPr>
      <w:tabs>
        <w:tab w:val="left" w:pos="720"/>
        <w:tab w:val="left" w:pos="1134"/>
      </w:tabs>
      <w:ind w:left="720" w:hanging="1134"/>
    </w:pPr>
  </w:style>
  <w:style w:type="paragraph" w:customStyle="1" w:styleId="Standard">
    <w:name w:val="Standard"/>
    <w:pPr>
      <w:suppressAutoHyphens/>
      <w:spacing w:after="120"/>
      <w:textAlignment w:val="baseline"/>
    </w:pPr>
    <w:rPr>
      <w:color w:val="000000"/>
      <w:kern w:val="1"/>
      <w:sz w:val="22"/>
      <w:szCs w:val="22"/>
      <w:lang w:val="en-US" w:eastAsia="ar-SA"/>
    </w:rPr>
  </w:style>
  <w:style w:type="paragraph" w:customStyle="1" w:styleId="1fd">
    <w:name w:val="Рецензия1"/>
    <w:pPr>
      <w:suppressAutoHyphens/>
    </w:pPr>
    <w:rPr>
      <w:color w:val="000000"/>
      <w:kern w:val="1"/>
      <w:sz w:val="22"/>
      <w:szCs w:val="22"/>
      <w:lang w:val="en-US" w:eastAsia="ar-SA"/>
    </w:rPr>
  </w:style>
  <w:style w:type="paragraph" w:customStyle="1" w:styleId="20">
    <w:name w:val="_Марк_Список_2"/>
    <w:basedOn w:val="a4"/>
    <w:pPr>
      <w:numPr>
        <w:numId w:val="31"/>
      </w:numPr>
      <w:spacing w:after="0" w:line="240" w:lineRule="auto"/>
    </w:pPr>
    <w:rPr>
      <w:rFonts w:ascii="Arial" w:eastAsia="Arial Unicode MS" w:hAnsi="Arial" w:cs="Arial"/>
      <w:sz w:val="20"/>
      <w:szCs w:val="20"/>
    </w:rPr>
  </w:style>
  <w:style w:type="paragraph" w:customStyle="1" w:styleId="3c">
    <w:name w:val="_Марк_Список_3"/>
    <w:basedOn w:val="20"/>
    <w:pPr>
      <w:tabs>
        <w:tab w:val="left" w:pos="2160"/>
      </w:tabs>
      <w:ind w:left="0" w:hanging="180"/>
    </w:pPr>
  </w:style>
  <w:style w:type="paragraph" w:customStyle="1" w:styleId="42">
    <w:name w:val="_Марк_Список_4"/>
    <w:basedOn w:val="3c"/>
    <w:pPr>
      <w:tabs>
        <w:tab w:val="left" w:pos="2880"/>
      </w:tabs>
      <w:ind w:left="360" w:hanging="360"/>
    </w:pPr>
  </w:style>
  <w:style w:type="paragraph" w:customStyle="1" w:styleId="53">
    <w:name w:val="_Марк_Список_5"/>
    <w:basedOn w:val="42"/>
    <w:pPr>
      <w:tabs>
        <w:tab w:val="left" w:pos="3600"/>
      </w:tabs>
    </w:pPr>
  </w:style>
  <w:style w:type="paragraph" w:customStyle="1" w:styleId="Default">
    <w:name w:val="Default"/>
    <w:pPr>
      <w:widowControl w:val="0"/>
      <w:suppressAutoHyphens/>
      <w:autoSpaceDE w:val="0"/>
    </w:pPr>
    <w:rPr>
      <w:color w:val="000000"/>
      <w:sz w:val="24"/>
      <w:szCs w:val="24"/>
      <w:lang w:eastAsia="ar-SA"/>
    </w:rPr>
  </w:style>
  <w:style w:type="paragraph" w:customStyle="1" w:styleId="FR1">
    <w:name w:val="FR1"/>
    <w:pPr>
      <w:widowControl w:val="0"/>
      <w:suppressAutoHyphens/>
      <w:ind w:left="2080"/>
    </w:pPr>
    <w:rPr>
      <w:rFonts w:ascii="Arial" w:hAnsi="Arial" w:cs="Arial"/>
      <w:b/>
      <w:sz w:val="36"/>
      <w:lang w:eastAsia="ar-SA"/>
    </w:rPr>
  </w:style>
  <w:style w:type="paragraph" w:customStyle="1" w:styleId="ConsPlusNormal">
    <w:name w:val="ConsPlusNormal"/>
    <w:pPr>
      <w:widowControl w:val="0"/>
      <w:suppressAutoHyphens/>
      <w:autoSpaceDE w:val="0"/>
      <w:ind w:firstLine="720"/>
    </w:pPr>
    <w:rPr>
      <w:rFonts w:ascii="Arial" w:hAnsi="Arial" w:cs="Arial"/>
      <w:lang w:eastAsia="ar-SA"/>
    </w:rPr>
  </w:style>
  <w:style w:type="paragraph" w:customStyle="1" w:styleId="afffff4">
    <w:name w:val="Без интервала Знак"/>
    <w:next w:val="a4"/>
    <w:pPr>
      <w:suppressAutoHyphens/>
    </w:pPr>
    <w:rPr>
      <w:sz w:val="24"/>
      <w:szCs w:val="22"/>
      <w:lang w:eastAsia="ar-SA"/>
    </w:rPr>
  </w:style>
  <w:style w:type="paragraph" w:customStyle="1" w:styleId="Normal1">
    <w:name w:val="Normal1"/>
    <w:pPr>
      <w:widowControl w:val="0"/>
      <w:suppressAutoHyphens/>
    </w:pPr>
    <w:rPr>
      <w:lang w:eastAsia="ar-SA"/>
    </w:rPr>
  </w:style>
  <w:style w:type="paragraph" w:customStyle="1" w:styleId="611">
    <w:name w:val="Стиль611"/>
    <w:pPr>
      <w:widowControl w:val="0"/>
      <w:numPr>
        <w:numId w:val="34"/>
      </w:numPr>
      <w:tabs>
        <w:tab w:val="left" w:pos="340"/>
      </w:tabs>
      <w:suppressAutoHyphens/>
      <w:autoSpaceDE w:val="0"/>
      <w:ind w:left="0" w:firstLine="0"/>
      <w:jc w:val="both"/>
    </w:pPr>
    <w:rPr>
      <w:bCs/>
      <w:iCs/>
      <w:color w:val="000000"/>
      <w:sz w:val="26"/>
      <w:szCs w:val="26"/>
      <w:lang w:eastAsia="ar-SA"/>
    </w:rPr>
  </w:style>
  <w:style w:type="paragraph" w:customStyle="1" w:styleId="afffff5">
    <w:name w:val="Стиль текста"/>
    <w:basedOn w:val="aff9"/>
    <w:pPr>
      <w:keepLines/>
      <w:spacing w:before="60" w:after="60"/>
      <w:jc w:val="both"/>
    </w:pPr>
    <w:rPr>
      <w:szCs w:val="20"/>
      <w:lang w:val="ru-RU"/>
    </w:rPr>
  </w:style>
  <w:style w:type="paragraph" w:customStyle="1" w:styleId="441">
    <w:name w:val="Стиль441"/>
    <w:pPr>
      <w:numPr>
        <w:numId w:val="23"/>
      </w:numPr>
      <w:tabs>
        <w:tab w:val="left" w:pos="340"/>
      </w:tabs>
      <w:suppressAutoHyphens/>
    </w:pPr>
    <w:rPr>
      <w:sz w:val="26"/>
      <w:lang w:eastAsia="ar-SA"/>
    </w:rPr>
  </w:style>
  <w:style w:type="paragraph" w:customStyle="1" w:styleId="911">
    <w:name w:val="Стиль911"/>
    <w:pPr>
      <w:numPr>
        <w:numId w:val="20"/>
      </w:numPr>
      <w:tabs>
        <w:tab w:val="left" w:pos="340"/>
      </w:tabs>
      <w:suppressAutoHyphens/>
      <w:jc w:val="both"/>
    </w:pPr>
    <w:rPr>
      <w:sz w:val="26"/>
      <w:lang w:eastAsia="ar-SA"/>
    </w:rPr>
  </w:style>
  <w:style w:type="paragraph" w:customStyle="1" w:styleId="afffff6">
    <w:name w:val="Содержимое таблицы"/>
    <w:basedOn w:val="a4"/>
    <w:pPr>
      <w:suppressLineNumbers/>
    </w:pPr>
  </w:style>
  <w:style w:type="paragraph" w:customStyle="1" w:styleId="afffff7">
    <w:name w:val="Заголовок таблицы"/>
    <w:basedOn w:val="afffff6"/>
    <w:pPr>
      <w:jc w:val="center"/>
    </w:pPr>
    <w:rPr>
      <w:b/>
      <w:bCs/>
    </w:rPr>
  </w:style>
  <w:style w:type="paragraph" w:customStyle="1" w:styleId="100">
    <w:name w:val="Оглавление 10"/>
    <w:basedOn w:val="1f"/>
    <w:pPr>
      <w:tabs>
        <w:tab w:val="right" w:leader="dot" w:pos="7091"/>
      </w:tabs>
      <w:ind w:left="2547"/>
    </w:pPr>
  </w:style>
  <w:style w:type="paragraph" w:customStyle="1" w:styleId="afffff8">
    <w:name w:val="Содержимое врезки"/>
    <w:basedOn w:val="aff9"/>
  </w:style>
  <w:style w:type="numbering" w:customStyle="1" w:styleId="1fe">
    <w:name w:val="Нет списка1"/>
    <w:next w:val="a7"/>
    <w:uiPriority w:val="99"/>
    <w:semiHidden/>
    <w:unhideWhenUsed/>
    <w:rsid w:val="00FE6E5A"/>
  </w:style>
  <w:style w:type="paragraph" w:styleId="ad">
    <w:name w:val="annotation text"/>
    <w:basedOn w:val="a4"/>
    <w:link w:val="ac"/>
    <w:semiHidden/>
    <w:unhideWhenUsed/>
    <w:rsid w:val="00FE6E5A"/>
    <w:pPr>
      <w:spacing w:after="0" w:line="240" w:lineRule="auto"/>
    </w:pPr>
    <w:rPr>
      <w:rFonts w:ascii="Times New Roman" w:eastAsia="Times New Roman" w:hAnsi="Times New Roman"/>
      <w:sz w:val="20"/>
      <w:szCs w:val="20"/>
      <w:lang w:eastAsia="ru-RU"/>
    </w:rPr>
  </w:style>
  <w:style w:type="character" w:customStyle="1" w:styleId="2f">
    <w:name w:val="Текст примечания Знак2"/>
    <w:uiPriority w:val="99"/>
    <w:semiHidden/>
    <w:rsid w:val="00FE6E5A"/>
    <w:rPr>
      <w:rFonts w:ascii="Calibri" w:eastAsia="Calibri" w:hAnsi="Calibri"/>
      <w:lang w:eastAsia="ar-SA"/>
    </w:rPr>
  </w:style>
  <w:style w:type="paragraph" w:styleId="36">
    <w:name w:val="Body Text 3"/>
    <w:basedOn w:val="a4"/>
    <w:link w:val="35"/>
    <w:semiHidden/>
    <w:unhideWhenUsed/>
    <w:rsid w:val="00FE6E5A"/>
    <w:pPr>
      <w:spacing w:after="120" w:line="240" w:lineRule="auto"/>
    </w:pPr>
    <w:rPr>
      <w:rFonts w:ascii="Times New Roman" w:eastAsia="Times New Roman" w:hAnsi="Times New Roman"/>
      <w:sz w:val="16"/>
      <w:szCs w:val="16"/>
      <w:lang w:eastAsia="ru-RU"/>
    </w:rPr>
  </w:style>
  <w:style w:type="character" w:customStyle="1" w:styleId="313">
    <w:name w:val="Основной текст 3 Знак1"/>
    <w:uiPriority w:val="99"/>
    <w:semiHidden/>
    <w:rsid w:val="00FE6E5A"/>
    <w:rPr>
      <w:rFonts w:ascii="Calibri" w:eastAsia="Calibri" w:hAnsi="Calibri"/>
      <w:sz w:val="16"/>
      <w:szCs w:val="16"/>
      <w:lang w:eastAsia="ar-SA"/>
    </w:rPr>
  </w:style>
  <w:style w:type="paragraph" w:customStyle="1" w:styleId="afffff9">
    <w:name w:val="Подписи сторон"/>
    <w:basedOn w:val="a4"/>
    <w:rsid w:val="00FE6E5A"/>
    <w:pPr>
      <w:widowControl w:val="0"/>
      <w:suppressAutoHyphens w:val="0"/>
      <w:overflowPunct w:val="0"/>
      <w:autoSpaceDE w:val="0"/>
      <w:autoSpaceDN w:val="0"/>
      <w:adjustRightInd w:val="0"/>
      <w:spacing w:after="0" w:line="240" w:lineRule="auto"/>
      <w:ind w:firstLine="709"/>
    </w:pPr>
    <w:rPr>
      <w:rFonts w:ascii="Times New Roman" w:eastAsia="Times New Roman" w:hAnsi="Times New Roman"/>
      <w:sz w:val="24"/>
      <w:szCs w:val="20"/>
      <w:lang w:eastAsia="ru-RU"/>
    </w:rPr>
  </w:style>
  <w:style w:type="character" w:customStyle="1" w:styleId="afffffa">
    <w:name w:val="Основной текст_"/>
    <w:link w:val="3d"/>
    <w:locked/>
    <w:rsid w:val="00FE6E5A"/>
    <w:rPr>
      <w:sz w:val="22"/>
      <w:szCs w:val="22"/>
      <w:shd w:val="clear" w:color="auto" w:fill="FFFFFF"/>
      <w:lang w:eastAsia="en-US"/>
    </w:rPr>
  </w:style>
  <w:style w:type="paragraph" w:customStyle="1" w:styleId="3d">
    <w:name w:val="Основной текст3"/>
    <w:basedOn w:val="a4"/>
    <w:link w:val="afffffa"/>
    <w:rsid w:val="00FE6E5A"/>
    <w:pPr>
      <w:widowControl w:val="0"/>
      <w:shd w:val="clear" w:color="auto" w:fill="FFFFFF"/>
      <w:suppressAutoHyphens w:val="0"/>
      <w:spacing w:after="360" w:line="0" w:lineRule="atLeast"/>
      <w:jc w:val="both"/>
    </w:pPr>
    <w:rPr>
      <w:rFonts w:ascii="Times New Roman" w:eastAsia="Times New Roman" w:hAnsi="Times New Roman"/>
      <w:lang w:eastAsia="en-US"/>
    </w:rPr>
  </w:style>
  <w:style w:type="paragraph" w:customStyle="1" w:styleId="2f0">
    <w:name w:val="Обычный2"/>
    <w:rsid w:val="00FE6E5A"/>
    <w:rPr>
      <w:sz w:val="24"/>
    </w:rPr>
  </w:style>
  <w:style w:type="character" w:styleId="afffffb">
    <w:name w:val="annotation reference"/>
    <w:semiHidden/>
    <w:unhideWhenUsed/>
    <w:rsid w:val="00FE6E5A"/>
    <w:rPr>
      <w:sz w:val="16"/>
      <w:szCs w:val="16"/>
    </w:rPr>
  </w:style>
  <w:style w:type="paragraph" w:styleId="af4">
    <w:name w:val="Plain Text"/>
    <w:basedOn w:val="a4"/>
    <w:link w:val="af3"/>
    <w:uiPriority w:val="99"/>
    <w:semiHidden/>
    <w:unhideWhenUsed/>
    <w:rsid w:val="00B250AD"/>
    <w:pPr>
      <w:suppressAutoHyphens w:val="0"/>
      <w:spacing w:after="0" w:line="240" w:lineRule="auto"/>
    </w:pPr>
    <w:rPr>
      <w:rFonts w:ascii="Courier New" w:eastAsia="Times New Roman" w:hAnsi="Courier New"/>
      <w:sz w:val="20"/>
      <w:szCs w:val="20"/>
      <w:lang w:eastAsia="ru-RU"/>
    </w:rPr>
  </w:style>
  <w:style w:type="character" w:customStyle="1" w:styleId="1ff">
    <w:name w:val="Текст Знак1"/>
    <w:uiPriority w:val="99"/>
    <w:semiHidden/>
    <w:rsid w:val="00B250AD"/>
    <w:rPr>
      <w:rFonts w:ascii="Courier New" w:eastAsia="Calibri" w:hAnsi="Courier New" w:cs="Courier New"/>
      <w:lang w:eastAsia="ar-SA"/>
    </w:rPr>
  </w:style>
  <w:style w:type="numbering" w:customStyle="1" w:styleId="2f1">
    <w:name w:val="Нет списка2"/>
    <w:next w:val="a7"/>
    <w:uiPriority w:val="99"/>
    <w:semiHidden/>
    <w:unhideWhenUsed/>
    <w:rsid w:val="00AD3061"/>
  </w:style>
  <w:style w:type="table" w:styleId="afffffc">
    <w:name w:val="Table Grid"/>
    <w:basedOn w:val="a6"/>
    <w:uiPriority w:val="59"/>
    <w:rsid w:val="00AD3061"/>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d">
    <w:name w:val="Стиль"/>
    <w:rsid w:val="00AD3061"/>
    <w:pPr>
      <w:widowControl w:val="0"/>
      <w:autoSpaceDE w:val="0"/>
      <w:autoSpaceDN w:val="0"/>
      <w:adjustRightInd w:val="0"/>
    </w:pPr>
    <w:rPr>
      <w:sz w:val="24"/>
      <w:szCs w:val="24"/>
    </w:rPr>
  </w:style>
  <w:style w:type="numbering" w:customStyle="1" w:styleId="3e">
    <w:name w:val="Нет списка3"/>
    <w:next w:val="a7"/>
    <w:uiPriority w:val="99"/>
    <w:semiHidden/>
    <w:unhideWhenUsed/>
    <w:rsid w:val="002737EB"/>
  </w:style>
  <w:style w:type="table" w:customStyle="1" w:styleId="1ff0">
    <w:name w:val="Сетка таблицы1"/>
    <w:basedOn w:val="a6"/>
    <w:next w:val="afffffc"/>
    <w:uiPriority w:val="59"/>
    <w:rsid w:val="00CD5BB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2">
    <w:name w:val="Сетка таблицы2"/>
    <w:basedOn w:val="a6"/>
    <w:next w:val="afffffc"/>
    <w:uiPriority w:val="59"/>
    <w:rsid w:val="005E4FBA"/>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
    <w:name w:val="Сетка таблицы3"/>
    <w:basedOn w:val="a6"/>
    <w:next w:val="afffffc"/>
    <w:uiPriority w:val="59"/>
    <w:rsid w:val="00E73860"/>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479611">
      <w:bodyDiv w:val="1"/>
      <w:marLeft w:val="0"/>
      <w:marRight w:val="0"/>
      <w:marTop w:val="0"/>
      <w:marBottom w:val="0"/>
      <w:divBdr>
        <w:top w:val="none" w:sz="0" w:space="0" w:color="auto"/>
        <w:left w:val="none" w:sz="0" w:space="0" w:color="auto"/>
        <w:bottom w:val="none" w:sz="0" w:space="0" w:color="auto"/>
        <w:right w:val="none" w:sz="0" w:space="0" w:color="auto"/>
      </w:divBdr>
    </w:div>
    <w:div w:id="185171963">
      <w:bodyDiv w:val="1"/>
      <w:marLeft w:val="0"/>
      <w:marRight w:val="0"/>
      <w:marTop w:val="0"/>
      <w:marBottom w:val="0"/>
      <w:divBdr>
        <w:top w:val="none" w:sz="0" w:space="0" w:color="auto"/>
        <w:left w:val="none" w:sz="0" w:space="0" w:color="auto"/>
        <w:bottom w:val="none" w:sz="0" w:space="0" w:color="auto"/>
        <w:right w:val="none" w:sz="0" w:space="0" w:color="auto"/>
      </w:divBdr>
    </w:div>
    <w:div w:id="188958406">
      <w:bodyDiv w:val="1"/>
      <w:marLeft w:val="0"/>
      <w:marRight w:val="0"/>
      <w:marTop w:val="0"/>
      <w:marBottom w:val="0"/>
      <w:divBdr>
        <w:top w:val="none" w:sz="0" w:space="0" w:color="auto"/>
        <w:left w:val="none" w:sz="0" w:space="0" w:color="auto"/>
        <w:bottom w:val="none" w:sz="0" w:space="0" w:color="auto"/>
        <w:right w:val="none" w:sz="0" w:space="0" w:color="auto"/>
      </w:divBdr>
    </w:div>
    <w:div w:id="204951723">
      <w:bodyDiv w:val="1"/>
      <w:marLeft w:val="0"/>
      <w:marRight w:val="0"/>
      <w:marTop w:val="0"/>
      <w:marBottom w:val="0"/>
      <w:divBdr>
        <w:top w:val="none" w:sz="0" w:space="0" w:color="auto"/>
        <w:left w:val="none" w:sz="0" w:space="0" w:color="auto"/>
        <w:bottom w:val="none" w:sz="0" w:space="0" w:color="auto"/>
        <w:right w:val="none" w:sz="0" w:space="0" w:color="auto"/>
      </w:divBdr>
    </w:div>
    <w:div w:id="407266918">
      <w:bodyDiv w:val="1"/>
      <w:marLeft w:val="0"/>
      <w:marRight w:val="0"/>
      <w:marTop w:val="0"/>
      <w:marBottom w:val="0"/>
      <w:divBdr>
        <w:top w:val="none" w:sz="0" w:space="0" w:color="auto"/>
        <w:left w:val="none" w:sz="0" w:space="0" w:color="auto"/>
        <w:bottom w:val="none" w:sz="0" w:space="0" w:color="auto"/>
        <w:right w:val="none" w:sz="0" w:space="0" w:color="auto"/>
      </w:divBdr>
    </w:div>
    <w:div w:id="517080543">
      <w:bodyDiv w:val="1"/>
      <w:marLeft w:val="0"/>
      <w:marRight w:val="0"/>
      <w:marTop w:val="0"/>
      <w:marBottom w:val="0"/>
      <w:divBdr>
        <w:top w:val="none" w:sz="0" w:space="0" w:color="auto"/>
        <w:left w:val="none" w:sz="0" w:space="0" w:color="auto"/>
        <w:bottom w:val="none" w:sz="0" w:space="0" w:color="auto"/>
        <w:right w:val="none" w:sz="0" w:space="0" w:color="auto"/>
      </w:divBdr>
    </w:div>
    <w:div w:id="635796840">
      <w:bodyDiv w:val="1"/>
      <w:marLeft w:val="0"/>
      <w:marRight w:val="0"/>
      <w:marTop w:val="0"/>
      <w:marBottom w:val="0"/>
      <w:divBdr>
        <w:top w:val="none" w:sz="0" w:space="0" w:color="auto"/>
        <w:left w:val="none" w:sz="0" w:space="0" w:color="auto"/>
        <w:bottom w:val="none" w:sz="0" w:space="0" w:color="auto"/>
        <w:right w:val="none" w:sz="0" w:space="0" w:color="auto"/>
      </w:divBdr>
    </w:div>
    <w:div w:id="698238285">
      <w:bodyDiv w:val="1"/>
      <w:marLeft w:val="0"/>
      <w:marRight w:val="0"/>
      <w:marTop w:val="0"/>
      <w:marBottom w:val="0"/>
      <w:divBdr>
        <w:top w:val="none" w:sz="0" w:space="0" w:color="auto"/>
        <w:left w:val="none" w:sz="0" w:space="0" w:color="auto"/>
        <w:bottom w:val="none" w:sz="0" w:space="0" w:color="auto"/>
        <w:right w:val="none" w:sz="0" w:space="0" w:color="auto"/>
      </w:divBdr>
    </w:div>
    <w:div w:id="919293527">
      <w:bodyDiv w:val="1"/>
      <w:marLeft w:val="0"/>
      <w:marRight w:val="0"/>
      <w:marTop w:val="0"/>
      <w:marBottom w:val="0"/>
      <w:divBdr>
        <w:top w:val="none" w:sz="0" w:space="0" w:color="auto"/>
        <w:left w:val="none" w:sz="0" w:space="0" w:color="auto"/>
        <w:bottom w:val="none" w:sz="0" w:space="0" w:color="auto"/>
        <w:right w:val="none" w:sz="0" w:space="0" w:color="auto"/>
      </w:divBdr>
    </w:div>
    <w:div w:id="1078554878">
      <w:bodyDiv w:val="1"/>
      <w:marLeft w:val="0"/>
      <w:marRight w:val="0"/>
      <w:marTop w:val="0"/>
      <w:marBottom w:val="0"/>
      <w:divBdr>
        <w:top w:val="none" w:sz="0" w:space="0" w:color="auto"/>
        <w:left w:val="none" w:sz="0" w:space="0" w:color="auto"/>
        <w:bottom w:val="none" w:sz="0" w:space="0" w:color="auto"/>
        <w:right w:val="none" w:sz="0" w:space="0" w:color="auto"/>
      </w:divBdr>
    </w:div>
    <w:div w:id="1100879295">
      <w:bodyDiv w:val="1"/>
      <w:marLeft w:val="0"/>
      <w:marRight w:val="0"/>
      <w:marTop w:val="0"/>
      <w:marBottom w:val="0"/>
      <w:divBdr>
        <w:top w:val="none" w:sz="0" w:space="0" w:color="auto"/>
        <w:left w:val="none" w:sz="0" w:space="0" w:color="auto"/>
        <w:bottom w:val="none" w:sz="0" w:space="0" w:color="auto"/>
        <w:right w:val="none" w:sz="0" w:space="0" w:color="auto"/>
      </w:divBdr>
    </w:div>
    <w:div w:id="1105419776">
      <w:bodyDiv w:val="1"/>
      <w:marLeft w:val="0"/>
      <w:marRight w:val="0"/>
      <w:marTop w:val="0"/>
      <w:marBottom w:val="0"/>
      <w:divBdr>
        <w:top w:val="none" w:sz="0" w:space="0" w:color="auto"/>
        <w:left w:val="none" w:sz="0" w:space="0" w:color="auto"/>
        <w:bottom w:val="none" w:sz="0" w:space="0" w:color="auto"/>
        <w:right w:val="none" w:sz="0" w:space="0" w:color="auto"/>
      </w:divBdr>
    </w:div>
    <w:div w:id="1109005418">
      <w:bodyDiv w:val="1"/>
      <w:marLeft w:val="0"/>
      <w:marRight w:val="0"/>
      <w:marTop w:val="0"/>
      <w:marBottom w:val="0"/>
      <w:divBdr>
        <w:top w:val="none" w:sz="0" w:space="0" w:color="auto"/>
        <w:left w:val="none" w:sz="0" w:space="0" w:color="auto"/>
        <w:bottom w:val="none" w:sz="0" w:space="0" w:color="auto"/>
        <w:right w:val="none" w:sz="0" w:space="0" w:color="auto"/>
      </w:divBdr>
    </w:div>
    <w:div w:id="1199314547">
      <w:bodyDiv w:val="1"/>
      <w:marLeft w:val="0"/>
      <w:marRight w:val="0"/>
      <w:marTop w:val="0"/>
      <w:marBottom w:val="0"/>
      <w:divBdr>
        <w:top w:val="none" w:sz="0" w:space="0" w:color="auto"/>
        <w:left w:val="none" w:sz="0" w:space="0" w:color="auto"/>
        <w:bottom w:val="none" w:sz="0" w:space="0" w:color="auto"/>
        <w:right w:val="none" w:sz="0" w:space="0" w:color="auto"/>
      </w:divBdr>
    </w:div>
    <w:div w:id="1242134458">
      <w:bodyDiv w:val="1"/>
      <w:marLeft w:val="0"/>
      <w:marRight w:val="0"/>
      <w:marTop w:val="0"/>
      <w:marBottom w:val="0"/>
      <w:divBdr>
        <w:top w:val="none" w:sz="0" w:space="0" w:color="auto"/>
        <w:left w:val="none" w:sz="0" w:space="0" w:color="auto"/>
        <w:bottom w:val="none" w:sz="0" w:space="0" w:color="auto"/>
        <w:right w:val="none" w:sz="0" w:space="0" w:color="auto"/>
      </w:divBdr>
    </w:div>
    <w:div w:id="1283346754">
      <w:bodyDiv w:val="1"/>
      <w:marLeft w:val="0"/>
      <w:marRight w:val="0"/>
      <w:marTop w:val="0"/>
      <w:marBottom w:val="0"/>
      <w:divBdr>
        <w:top w:val="none" w:sz="0" w:space="0" w:color="auto"/>
        <w:left w:val="none" w:sz="0" w:space="0" w:color="auto"/>
        <w:bottom w:val="none" w:sz="0" w:space="0" w:color="auto"/>
        <w:right w:val="none" w:sz="0" w:space="0" w:color="auto"/>
      </w:divBdr>
    </w:div>
    <w:div w:id="1377311016">
      <w:bodyDiv w:val="1"/>
      <w:marLeft w:val="0"/>
      <w:marRight w:val="0"/>
      <w:marTop w:val="0"/>
      <w:marBottom w:val="0"/>
      <w:divBdr>
        <w:top w:val="none" w:sz="0" w:space="0" w:color="auto"/>
        <w:left w:val="none" w:sz="0" w:space="0" w:color="auto"/>
        <w:bottom w:val="none" w:sz="0" w:space="0" w:color="auto"/>
        <w:right w:val="none" w:sz="0" w:space="0" w:color="auto"/>
      </w:divBdr>
    </w:div>
    <w:div w:id="1386754254">
      <w:bodyDiv w:val="1"/>
      <w:marLeft w:val="0"/>
      <w:marRight w:val="0"/>
      <w:marTop w:val="0"/>
      <w:marBottom w:val="0"/>
      <w:divBdr>
        <w:top w:val="none" w:sz="0" w:space="0" w:color="auto"/>
        <w:left w:val="none" w:sz="0" w:space="0" w:color="auto"/>
        <w:bottom w:val="none" w:sz="0" w:space="0" w:color="auto"/>
        <w:right w:val="none" w:sz="0" w:space="0" w:color="auto"/>
      </w:divBdr>
    </w:div>
    <w:div w:id="1404445539">
      <w:bodyDiv w:val="1"/>
      <w:marLeft w:val="0"/>
      <w:marRight w:val="0"/>
      <w:marTop w:val="0"/>
      <w:marBottom w:val="0"/>
      <w:divBdr>
        <w:top w:val="none" w:sz="0" w:space="0" w:color="auto"/>
        <w:left w:val="none" w:sz="0" w:space="0" w:color="auto"/>
        <w:bottom w:val="none" w:sz="0" w:space="0" w:color="auto"/>
        <w:right w:val="none" w:sz="0" w:space="0" w:color="auto"/>
      </w:divBdr>
    </w:div>
    <w:div w:id="1491209636">
      <w:bodyDiv w:val="1"/>
      <w:marLeft w:val="0"/>
      <w:marRight w:val="0"/>
      <w:marTop w:val="0"/>
      <w:marBottom w:val="0"/>
      <w:divBdr>
        <w:top w:val="none" w:sz="0" w:space="0" w:color="auto"/>
        <w:left w:val="none" w:sz="0" w:space="0" w:color="auto"/>
        <w:bottom w:val="none" w:sz="0" w:space="0" w:color="auto"/>
        <w:right w:val="none" w:sz="0" w:space="0" w:color="auto"/>
      </w:divBdr>
    </w:div>
    <w:div w:id="1496729634">
      <w:bodyDiv w:val="1"/>
      <w:marLeft w:val="0"/>
      <w:marRight w:val="0"/>
      <w:marTop w:val="0"/>
      <w:marBottom w:val="0"/>
      <w:divBdr>
        <w:top w:val="none" w:sz="0" w:space="0" w:color="auto"/>
        <w:left w:val="none" w:sz="0" w:space="0" w:color="auto"/>
        <w:bottom w:val="none" w:sz="0" w:space="0" w:color="auto"/>
        <w:right w:val="none" w:sz="0" w:space="0" w:color="auto"/>
      </w:divBdr>
    </w:div>
    <w:div w:id="1682973721">
      <w:bodyDiv w:val="1"/>
      <w:marLeft w:val="0"/>
      <w:marRight w:val="0"/>
      <w:marTop w:val="0"/>
      <w:marBottom w:val="0"/>
      <w:divBdr>
        <w:top w:val="none" w:sz="0" w:space="0" w:color="auto"/>
        <w:left w:val="none" w:sz="0" w:space="0" w:color="auto"/>
        <w:bottom w:val="none" w:sz="0" w:space="0" w:color="auto"/>
        <w:right w:val="none" w:sz="0" w:space="0" w:color="auto"/>
      </w:divBdr>
    </w:div>
    <w:div w:id="1797985710">
      <w:bodyDiv w:val="1"/>
      <w:marLeft w:val="0"/>
      <w:marRight w:val="0"/>
      <w:marTop w:val="0"/>
      <w:marBottom w:val="0"/>
      <w:divBdr>
        <w:top w:val="none" w:sz="0" w:space="0" w:color="auto"/>
        <w:left w:val="none" w:sz="0" w:space="0" w:color="auto"/>
        <w:bottom w:val="none" w:sz="0" w:space="0" w:color="auto"/>
        <w:right w:val="none" w:sz="0" w:space="0" w:color="auto"/>
      </w:divBdr>
    </w:div>
    <w:div w:id="1799713424">
      <w:bodyDiv w:val="1"/>
      <w:marLeft w:val="0"/>
      <w:marRight w:val="0"/>
      <w:marTop w:val="0"/>
      <w:marBottom w:val="0"/>
      <w:divBdr>
        <w:top w:val="none" w:sz="0" w:space="0" w:color="auto"/>
        <w:left w:val="none" w:sz="0" w:space="0" w:color="auto"/>
        <w:bottom w:val="none" w:sz="0" w:space="0" w:color="auto"/>
        <w:right w:val="none" w:sz="0" w:space="0" w:color="auto"/>
      </w:divBdr>
    </w:div>
    <w:div w:id="1918123606">
      <w:bodyDiv w:val="1"/>
      <w:marLeft w:val="0"/>
      <w:marRight w:val="0"/>
      <w:marTop w:val="0"/>
      <w:marBottom w:val="0"/>
      <w:divBdr>
        <w:top w:val="none" w:sz="0" w:space="0" w:color="auto"/>
        <w:left w:val="none" w:sz="0" w:space="0" w:color="auto"/>
        <w:bottom w:val="none" w:sz="0" w:space="0" w:color="auto"/>
        <w:right w:val="none" w:sz="0" w:space="0" w:color="auto"/>
      </w:divBdr>
    </w:div>
    <w:div w:id="213629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rusnak@mures.ru" TargetMode="External"/><Relationship Id="rId18" Type="http://schemas.openxmlformats.org/officeDocument/2006/relationships/hyperlink" Target="http://zakupki.gov.ru/223" TargetMode="External"/><Relationship Id="rId26" Type="http://schemas.openxmlformats.org/officeDocument/2006/relationships/hyperlink" Target="mailto:http://zakupki.gov.ru/223/." TargetMode="External"/><Relationship Id="rId3" Type="http://schemas.openxmlformats.org/officeDocument/2006/relationships/styles" Target="styles.xml"/><Relationship Id="rId21" Type="http://schemas.openxmlformats.org/officeDocument/2006/relationships/hyperlink" Target="mailto:%20rusnak@mures.ru" TargetMode="External"/><Relationship Id="rId34"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zakupki.gov.ru/223" TargetMode="External"/><Relationship Id="rId17" Type="http://schemas.openxmlformats.org/officeDocument/2006/relationships/hyperlink" Target="http://zakupki.gov.ru/223" TargetMode="External"/><Relationship Id="rId25" Type="http://schemas.openxmlformats.org/officeDocument/2006/relationships/hyperlink" Target="http://zakupki.gov.ru/223/" TargetMode="External"/><Relationship Id="rId33" Type="http://schemas.openxmlformats.org/officeDocument/2006/relationships/hyperlink" Target="http://zakupki.gov.ru/223" TargetMode="External"/><Relationship Id="rId2" Type="http://schemas.openxmlformats.org/officeDocument/2006/relationships/numbering" Target="numbering.xml"/><Relationship Id="rId16" Type="http://schemas.openxmlformats.org/officeDocument/2006/relationships/hyperlink" Target="http://zakupki.gov.ru/223" TargetMode="External"/><Relationship Id="rId20" Type="http://schemas.openxmlformats.org/officeDocument/2006/relationships/hyperlink" Target="http://zakupki.gov.ru/223/" TargetMode="External"/><Relationship Id="rId29"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20rusnak@mures.ru" TargetMode="External"/><Relationship Id="rId24" Type="http://schemas.openxmlformats.org/officeDocument/2006/relationships/hyperlink" Target="http://zakupki.gov.ru/223/" TargetMode="External"/><Relationship Id="rId32" Type="http://schemas.openxmlformats.org/officeDocument/2006/relationships/image" Target="media/image4.png"/><Relationship Id="rId5" Type="http://schemas.openxmlformats.org/officeDocument/2006/relationships/settings" Target="settings.xml"/><Relationship Id="rId15" Type="http://schemas.openxmlformats.org/officeDocument/2006/relationships/hyperlink" Target="http://zakupki.gov.ru/223" TargetMode="External"/><Relationship Id="rId23" Type="http://schemas.openxmlformats.org/officeDocument/2006/relationships/hyperlink" Target="http://zakupki.gov.ru/223" TargetMode="External"/><Relationship Id="rId28" Type="http://schemas.openxmlformats.org/officeDocument/2006/relationships/hyperlink" Target="http://zakupki.gov.ru/223" TargetMode="External"/><Relationship Id="rId36" Type="http://schemas.openxmlformats.org/officeDocument/2006/relationships/theme" Target="theme/theme1.xml"/><Relationship Id="rId10" Type="http://schemas.openxmlformats.org/officeDocument/2006/relationships/hyperlink" Target="http://zakupki.gov.ru/" TargetMode="External"/><Relationship Id="rId19" Type="http://schemas.openxmlformats.org/officeDocument/2006/relationships/hyperlink" Target="http://zakupki.gov.ru/" TargetMode="External"/><Relationship Id="rId31" Type="http://schemas.openxmlformats.org/officeDocument/2006/relationships/image" Target="media/image3.png"/><Relationship Id="rId4" Type="http://schemas.microsoft.com/office/2007/relationships/stylesWithEffects" Target="stylesWithEffects.xml"/><Relationship Id="rId9" Type="http://schemas.openxmlformats.org/officeDocument/2006/relationships/hyperlink" Target="mailto:santalova@mures.ru" TargetMode="External"/><Relationship Id="rId14" Type="http://schemas.openxmlformats.org/officeDocument/2006/relationships/hyperlink" Target="http://zakupki.gov.ru/223" TargetMode="External"/><Relationship Id="rId22" Type="http://schemas.openxmlformats.org/officeDocument/2006/relationships/hyperlink" Target="mailto:rusnak@mures.ru" TargetMode="External"/><Relationship Id="rId27" Type="http://schemas.openxmlformats.org/officeDocument/2006/relationships/hyperlink" Target="http://zakupki.gov.ru/223" TargetMode="External"/><Relationship Id="rId30" Type="http://schemas.openxmlformats.org/officeDocument/2006/relationships/image" Target="media/image2.png"/><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6DDFAF-60BB-44D4-9BF4-733A1E2F6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2701</TotalTime>
  <Pages>42</Pages>
  <Words>13370</Words>
  <Characters>76209</Characters>
  <Application>Microsoft Office Word</Application>
  <DocSecurity>0</DocSecurity>
  <Lines>635</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89401</CharactersWithSpaces>
  <SharedDoc>false</SharedDoc>
  <HLinks>
    <vt:vector size="234" baseType="variant">
      <vt:variant>
        <vt:i4>1703963</vt:i4>
      </vt:variant>
      <vt:variant>
        <vt:i4>171</vt:i4>
      </vt:variant>
      <vt:variant>
        <vt:i4>0</vt:i4>
      </vt:variant>
      <vt:variant>
        <vt:i4>5</vt:i4>
      </vt:variant>
      <vt:variant>
        <vt:lpwstr>http://www.mures.ru/</vt:lpwstr>
      </vt:variant>
      <vt:variant>
        <vt:lpwstr/>
      </vt:variant>
      <vt:variant>
        <vt:i4>6094942</vt:i4>
      </vt:variant>
      <vt:variant>
        <vt:i4>168</vt:i4>
      </vt:variant>
      <vt:variant>
        <vt:i4>0</vt:i4>
      </vt:variant>
      <vt:variant>
        <vt:i4>5</vt:i4>
      </vt:variant>
      <vt:variant>
        <vt:lpwstr>http://zakupki.gov.ru/223</vt:lpwstr>
      </vt:variant>
      <vt:variant>
        <vt:lpwstr/>
      </vt:variant>
      <vt:variant>
        <vt:i4>6094942</vt:i4>
      </vt:variant>
      <vt:variant>
        <vt:i4>165</vt:i4>
      </vt:variant>
      <vt:variant>
        <vt:i4>0</vt:i4>
      </vt:variant>
      <vt:variant>
        <vt:i4>5</vt:i4>
      </vt:variant>
      <vt:variant>
        <vt:lpwstr>http://zakupki.gov.ru/223</vt:lpwstr>
      </vt:variant>
      <vt:variant>
        <vt:lpwstr/>
      </vt:variant>
      <vt:variant>
        <vt:i4>2162744</vt:i4>
      </vt:variant>
      <vt:variant>
        <vt:i4>162</vt:i4>
      </vt:variant>
      <vt:variant>
        <vt:i4>0</vt:i4>
      </vt:variant>
      <vt:variant>
        <vt:i4>5</vt:i4>
      </vt:variant>
      <vt:variant>
        <vt:lpwstr>mailto:http://zakupki.gov.ru/223/.</vt:lpwstr>
      </vt:variant>
      <vt:variant>
        <vt:lpwstr/>
      </vt:variant>
      <vt:variant>
        <vt:i4>7471213</vt:i4>
      </vt:variant>
      <vt:variant>
        <vt:i4>159</vt:i4>
      </vt:variant>
      <vt:variant>
        <vt:i4>0</vt:i4>
      </vt:variant>
      <vt:variant>
        <vt:i4>5</vt:i4>
      </vt:variant>
      <vt:variant>
        <vt:lpwstr>http://zakupki.gov.ru/223/</vt:lpwstr>
      </vt:variant>
      <vt:variant>
        <vt:lpwstr/>
      </vt:variant>
      <vt:variant>
        <vt:i4>7471213</vt:i4>
      </vt:variant>
      <vt:variant>
        <vt:i4>156</vt:i4>
      </vt:variant>
      <vt:variant>
        <vt:i4>0</vt:i4>
      </vt:variant>
      <vt:variant>
        <vt:i4>5</vt:i4>
      </vt:variant>
      <vt:variant>
        <vt:lpwstr>http://zakupki.gov.ru/223/</vt:lpwstr>
      </vt:variant>
      <vt:variant>
        <vt:lpwstr/>
      </vt:variant>
      <vt:variant>
        <vt:i4>6094942</vt:i4>
      </vt:variant>
      <vt:variant>
        <vt:i4>153</vt:i4>
      </vt:variant>
      <vt:variant>
        <vt:i4>0</vt:i4>
      </vt:variant>
      <vt:variant>
        <vt:i4>5</vt:i4>
      </vt:variant>
      <vt:variant>
        <vt:lpwstr>http://zakupki.gov.ru/223</vt:lpwstr>
      </vt:variant>
      <vt:variant>
        <vt:lpwstr/>
      </vt:variant>
      <vt:variant>
        <vt:i4>589860</vt:i4>
      </vt:variant>
      <vt:variant>
        <vt:i4>150</vt:i4>
      </vt:variant>
      <vt:variant>
        <vt:i4>0</vt:i4>
      </vt:variant>
      <vt:variant>
        <vt:i4>5</vt:i4>
      </vt:variant>
      <vt:variant>
        <vt:lpwstr>mailto:rusnak@mures.ru</vt:lpwstr>
      </vt:variant>
      <vt:variant>
        <vt:lpwstr/>
      </vt:variant>
      <vt:variant>
        <vt:i4>1179683</vt:i4>
      </vt:variant>
      <vt:variant>
        <vt:i4>147</vt:i4>
      </vt:variant>
      <vt:variant>
        <vt:i4>0</vt:i4>
      </vt:variant>
      <vt:variant>
        <vt:i4>5</vt:i4>
      </vt:variant>
      <vt:variant>
        <vt:lpwstr>mailto:palchikovskaya@mures.ru</vt:lpwstr>
      </vt:variant>
      <vt:variant>
        <vt:lpwstr/>
      </vt:variant>
      <vt:variant>
        <vt:i4>7471213</vt:i4>
      </vt:variant>
      <vt:variant>
        <vt:i4>144</vt:i4>
      </vt:variant>
      <vt:variant>
        <vt:i4>0</vt:i4>
      </vt:variant>
      <vt:variant>
        <vt:i4>5</vt:i4>
      </vt:variant>
      <vt:variant>
        <vt:lpwstr>http://zakupki.gov.ru/223/</vt:lpwstr>
      </vt:variant>
      <vt:variant>
        <vt:lpwstr/>
      </vt:variant>
      <vt:variant>
        <vt:i4>7274604</vt:i4>
      </vt:variant>
      <vt:variant>
        <vt:i4>141</vt:i4>
      </vt:variant>
      <vt:variant>
        <vt:i4>0</vt:i4>
      </vt:variant>
      <vt:variant>
        <vt:i4>5</vt:i4>
      </vt:variant>
      <vt:variant>
        <vt:lpwstr>http://zakupki.gov.ru/</vt:lpwstr>
      </vt:variant>
      <vt:variant>
        <vt:lpwstr/>
      </vt:variant>
      <vt:variant>
        <vt:i4>6094942</vt:i4>
      </vt:variant>
      <vt:variant>
        <vt:i4>138</vt:i4>
      </vt:variant>
      <vt:variant>
        <vt:i4>0</vt:i4>
      </vt:variant>
      <vt:variant>
        <vt:i4>5</vt:i4>
      </vt:variant>
      <vt:variant>
        <vt:lpwstr>http://zakupki.gov.ru/223</vt:lpwstr>
      </vt:variant>
      <vt:variant>
        <vt:lpwstr/>
      </vt:variant>
      <vt:variant>
        <vt:i4>6094942</vt:i4>
      </vt:variant>
      <vt:variant>
        <vt:i4>135</vt:i4>
      </vt:variant>
      <vt:variant>
        <vt:i4>0</vt:i4>
      </vt:variant>
      <vt:variant>
        <vt:i4>5</vt:i4>
      </vt:variant>
      <vt:variant>
        <vt:lpwstr>http://zakupki.gov.ru/223</vt:lpwstr>
      </vt:variant>
      <vt:variant>
        <vt:lpwstr/>
      </vt:variant>
      <vt:variant>
        <vt:i4>6094942</vt:i4>
      </vt:variant>
      <vt:variant>
        <vt:i4>132</vt:i4>
      </vt:variant>
      <vt:variant>
        <vt:i4>0</vt:i4>
      </vt:variant>
      <vt:variant>
        <vt:i4>5</vt:i4>
      </vt:variant>
      <vt:variant>
        <vt:lpwstr>http://zakupki.gov.ru/223</vt:lpwstr>
      </vt:variant>
      <vt:variant>
        <vt:lpwstr/>
      </vt:variant>
      <vt:variant>
        <vt:i4>6094942</vt:i4>
      </vt:variant>
      <vt:variant>
        <vt:i4>129</vt:i4>
      </vt:variant>
      <vt:variant>
        <vt:i4>0</vt:i4>
      </vt:variant>
      <vt:variant>
        <vt:i4>5</vt:i4>
      </vt:variant>
      <vt:variant>
        <vt:lpwstr>http://zakupki.gov.ru/223</vt:lpwstr>
      </vt:variant>
      <vt:variant>
        <vt:lpwstr/>
      </vt:variant>
      <vt:variant>
        <vt:i4>1900595</vt:i4>
      </vt:variant>
      <vt:variant>
        <vt:i4>122</vt:i4>
      </vt:variant>
      <vt:variant>
        <vt:i4>0</vt:i4>
      </vt:variant>
      <vt:variant>
        <vt:i4>5</vt:i4>
      </vt:variant>
      <vt:variant>
        <vt:lpwstr/>
      </vt:variant>
      <vt:variant>
        <vt:lpwstr>_Toc386464028</vt:lpwstr>
      </vt:variant>
      <vt:variant>
        <vt:i4>1900595</vt:i4>
      </vt:variant>
      <vt:variant>
        <vt:i4>116</vt:i4>
      </vt:variant>
      <vt:variant>
        <vt:i4>0</vt:i4>
      </vt:variant>
      <vt:variant>
        <vt:i4>5</vt:i4>
      </vt:variant>
      <vt:variant>
        <vt:lpwstr/>
      </vt:variant>
      <vt:variant>
        <vt:lpwstr>_Toc386464027</vt:lpwstr>
      </vt:variant>
      <vt:variant>
        <vt:i4>1900595</vt:i4>
      </vt:variant>
      <vt:variant>
        <vt:i4>110</vt:i4>
      </vt:variant>
      <vt:variant>
        <vt:i4>0</vt:i4>
      </vt:variant>
      <vt:variant>
        <vt:i4>5</vt:i4>
      </vt:variant>
      <vt:variant>
        <vt:lpwstr/>
      </vt:variant>
      <vt:variant>
        <vt:lpwstr>_Toc386464026</vt:lpwstr>
      </vt:variant>
      <vt:variant>
        <vt:i4>1900595</vt:i4>
      </vt:variant>
      <vt:variant>
        <vt:i4>104</vt:i4>
      </vt:variant>
      <vt:variant>
        <vt:i4>0</vt:i4>
      </vt:variant>
      <vt:variant>
        <vt:i4>5</vt:i4>
      </vt:variant>
      <vt:variant>
        <vt:lpwstr/>
      </vt:variant>
      <vt:variant>
        <vt:lpwstr>_Toc386464025</vt:lpwstr>
      </vt:variant>
      <vt:variant>
        <vt:i4>1900595</vt:i4>
      </vt:variant>
      <vt:variant>
        <vt:i4>98</vt:i4>
      </vt:variant>
      <vt:variant>
        <vt:i4>0</vt:i4>
      </vt:variant>
      <vt:variant>
        <vt:i4>5</vt:i4>
      </vt:variant>
      <vt:variant>
        <vt:lpwstr/>
      </vt:variant>
      <vt:variant>
        <vt:lpwstr>_Toc386464024</vt:lpwstr>
      </vt:variant>
      <vt:variant>
        <vt:i4>1900595</vt:i4>
      </vt:variant>
      <vt:variant>
        <vt:i4>92</vt:i4>
      </vt:variant>
      <vt:variant>
        <vt:i4>0</vt:i4>
      </vt:variant>
      <vt:variant>
        <vt:i4>5</vt:i4>
      </vt:variant>
      <vt:variant>
        <vt:lpwstr/>
      </vt:variant>
      <vt:variant>
        <vt:lpwstr>_Toc386464023</vt:lpwstr>
      </vt:variant>
      <vt:variant>
        <vt:i4>1900595</vt:i4>
      </vt:variant>
      <vt:variant>
        <vt:i4>86</vt:i4>
      </vt:variant>
      <vt:variant>
        <vt:i4>0</vt:i4>
      </vt:variant>
      <vt:variant>
        <vt:i4>5</vt:i4>
      </vt:variant>
      <vt:variant>
        <vt:lpwstr/>
      </vt:variant>
      <vt:variant>
        <vt:lpwstr>_Toc386464022</vt:lpwstr>
      </vt:variant>
      <vt:variant>
        <vt:i4>1900595</vt:i4>
      </vt:variant>
      <vt:variant>
        <vt:i4>80</vt:i4>
      </vt:variant>
      <vt:variant>
        <vt:i4>0</vt:i4>
      </vt:variant>
      <vt:variant>
        <vt:i4>5</vt:i4>
      </vt:variant>
      <vt:variant>
        <vt:lpwstr/>
      </vt:variant>
      <vt:variant>
        <vt:lpwstr>_Toc386464021</vt:lpwstr>
      </vt:variant>
      <vt:variant>
        <vt:i4>1900595</vt:i4>
      </vt:variant>
      <vt:variant>
        <vt:i4>74</vt:i4>
      </vt:variant>
      <vt:variant>
        <vt:i4>0</vt:i4>
      </vt:variant>
      <vt:variant>
        <vt:i4>5</vt:i4>
      </vt:variant>
      <vt:variant>
        <vt:lpwstr/>
      </vt:variant>
      <vt:variant>
        <vt:lpwstr>_Toc386464020</vt:lpwstr>
      </vt:variant>
      <vt:variant>
        <vt:i4>1966131</vt:i4>
      </vt:variant>
      <vt:variant>
        <vt:i4>68</vt:i4>
      </vt:variant>
      <vt:variant>
        <vt:i4>0</vt:i4>
      </vt:variant>
      <vt:variant>
        <vt:i4>5</vt:i4>
      </vt:variant>
      <vt:variant>
        <vt:lpwstr/>
      </vt:variant>
      <vt:variant>
        <vt:lpwstr>_Toc386464019</vt:lpwstr>
      </vt:variant>
      <vt:variant>
        <vt:i4>1966131</vt:i4>
      </vt:variant>
      <vt:variant>
        <vt:i4>62</vt:i4>
      </vt:variant>
      <vt:variant>
        <vt:i4>0</vt:i4>
      </vt:variant>
      <vt:variant>
        <vt:i4>5</vt:i4>
      </vt:variant>
      <vt:variant>
        <vt:lpwstr/>
      </vt:variant>
      <vt:variant>
        <vt:lpwstr>_Toc386464018</vt:lpwstr>
      </vt:variant>
      <vt:variant>
        <vt:i4>1966131</vt:i4>
      </vt:variant>
      <vt:variant>
        <vt:i4>56</vt:i4>
      </vt:variant>
      <vt:variant>
        <vt:i4>0</vt:i4>
      </vt:variant>
      <vt:variant>
        <vt:i4>5</vt:i4>
      </vt:variant>
      <vt:variant>
        <vt:lpwstr/>
      </vt:variant>
      <vt:variant>
        <vt:lpwstr>_Toc386464011</vt:lpwstr>
      </vt:variant>
      <vt:variant>
        <vt:i4>1114170</vt:i4>
      </vt:variant>
      <vt:variant>
        <vt:i4>50</vt:i4>
      </vt:variant>
      <vt:variant>
        <vt:i4>0</vt:i4>
      </vt:variant>
      <vt:variant>
        <vt:i4>5</vt:i4>
      </vt:variant>
      <vt:variant>
        <vt:lpwstr/>
      </vt:variant>
      <vt:variant>
        <vt:lpwstr>_Toc386463994</vt:lpwstr>
      </vt:variant>
      <vt:variant>
        <vt:i4>1114170</vt:i4>
      </vt:variant>
      <vt:variant>
        <vt:i4>44</vt:i4>
      </vt:variant>
      <vt:variant>
        <vt:i4>0</vt:i4>
      </vt:variant>
      <vt:variant>
        <vt:i4>5</vt:i4>
      </vt:variant>
      <vt:variant>
        <vt:lpwstr/>
      </vt:variant>
      <vt:variant>
        <vt:lpwstr>_Toc386463991</vt:lpwstr>
      </vt:variant>
      <vt:variant>
        <vt:i4>1114170</vt:i4>
      </vt:variant>
      <vt:variant>
        <vt:i4>38</vt:i4>
      </vt:variant>
      <vt:variant>
        <vt:i4>0</vt:i4>
      </vt:variant>
      <vt:variant>
        <vt:i4>5</vt:i4>
      </vt:variant>
      <vt:variant>
        <vt:lpwstr/>
      </vt:variant>
      <vt:variant>
        <vt:lpwstr>_Toc386463990</vt:lpwstr>
      </vt:variant>
      <vt:variant>
        <vt:i4>1048634</vt:i4>
      </vt:variant>
      <vt:variant>
        <vt:i4>32</vt:i4>
      </vt:variant>
      <vt:variant>
        <vt:i4>0</vt:i4>
      </vt:variant>
      <vt:variant>
        <vt:i4>5</vt:i4>
      </vt:variant>
      <vt:variant>
        <vt:lpwstr/>
      </vt:variant>
      <vt:variant>
        <vt:lpwstr>_Toc386463989</vt:lpwstr>
      </vt:variant>
      <vt:variant>
        <vt:i4>1048634</vt:i4>
      </vt:variant>
      <vt:variant>
        <vt:i4>26</vt:i4>
      </vt:variant>
      <vt:variant>
        <vt:i4>0</vt:i4>
      </vt:variant>
      <vt:variant>
        <vt:i4>5</vt:i4>
      </vt:variant>
      <vt:variant>
        <vt:lpwstr/>
      </vt:variant>
      <vt:variant>
        <vt:lpwstr>_Toc386463988</vt:lpwstr>
      </vt:variant>
      <vt:variant>
        <vt:i4>1048634</vt:i4>
      </vt:variant>
      <vt:variant>
        <vt:i4>20</vt:i4>
      </vt:variant>
      <vt:variant>
        <vt:i4>0</vt:i4>
      </vt:variant>
      <vt:variant>
        <vt:i4>5</vt:i4>
      </vt:variant>
      <vt:variant>
        <vt:lpwstr/>
      </vt:variant>
      <vt:variant>
        <vt:lpwstr>_Toc386463987</vt:lpwstr>
      </vt:variant>
      <vt:variant>
        <vt:i4>6094942</vt:i4>
      </vt:variant>
      <vt:variant>
        <vt:i4>15</vt:i4>
      </vt:variant>
      <vt:variant>
        <vt:i4>0</vt:i4>
      </vt:variant>
      <vt:variant>
        <vt:i4>5</vt:i4>
      </vt:variant>
      <vt:variant>
        <vt:lpwstr>http://zakupki.gov.ru/223</vt:lpwstr>
      </vt:variant>
      <vt:variant>
        <vt:lpwstr/>
      </vt:variant>
      <vt:variant>
        <vt:i4>1966205</vt:i4>
      </vt:variant>
      <vt:variant>
        <vt:i4>12</vt:i4>
      </vt:variant>
      <vt:variant>
        <vt:i4>0</vt:i4>
      </vt:variant>
      <vt:variant>
        <vt:i4>5</vt:i4>
      </vt:variant>
      <vt:variant>
        <vt:lpwstr>mailto:%20palchikovskaya@mures.ru</vt:lpwstr>
      </vt:variant>
      <vt:variant>
        <vt:lpwstr/>
      </vt:variant>
      <vt:variant>
        <vt:i4>6094942</vt:i4>
      </vt:variant>
      <vt:variant>
        <vt:i4>9</vt:i4>
      </vt:variant>
      <vt:variant>
        <vt:i4>0</vt:i4>
      </vt:variant>
      <vt:variant>
        <vt:i4>5</vt:i4>
      </vt:variant>
      <vt:variant>
        <vt:lpwstr>http://zakupki.gov.ru/223</vt:lpwstr>
      </vt:variant>
      <vt:variant>
        <vt:lpwstr/>
      </vt:variant>
      <vt:variant>
        <vt:i4>1966205</vt:i4>
      </vt:variant>
      <vt:variant>
        <vt:i4>6</vt:i4>
      </vt:variant>
      <vt:variant>
        <vt:i4>0</vt:i4>
      </vt:variant>
      <vt:variant>
        <vt:i4>5</vt:i4>
      </vt:variant>
      <vt:variant>
        <vt:lpwstr>mailto:%20palchikovskaya@mures.ru</vt:lpwstr>
      </vt:variant>
      <vt:variant>
        <vt:lpwstr/>
      </vt:variant>
      <vt:variant>
        <vt:i4>7274604</vt:i4>
      </vt:variant>
      <vt:variant>
        <vt:i4>3</vt:i4>
      </vt:variant>
      <vt:variant>
        <vt:i4>0</vt:i4>
      </vt:variant>
      <vt:variant>
        <vt:i4>5</vt:i4>
      </vt:variant>
      <vt:variant>
        <vt:lpwstr>http://zakupki.gov.ru/</vt:lpwstr>
      </vt:variant>
      <vt:variant>
        <vt:lpwstr/>
      </vt:variant>
      <vt:variant>
        <vt:i4>1179683</vt:i4>
      </vt:variant>
      <vt:variant>
        <vt:i4>0</vt:i4>
      </vt:variant>
      <vt:variant>
        <vt:i4>0</vt:i4>
      </vt:variant>
      <vt:variant>
        <vt:i4>5</vt:i4>
      </vt:variant>
      <vt:variant>
        <vt:lpwstr>mailto:palchikovskaya@mures.ru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Deeva</cp:lastModifiedBy>
  <cp:revision>290</cp:revision>
  <cp:lastPrinted>2014-06-16T05:18:00Z</cp:lastPrinted>
  <dcterms:created xsi:type="dcterms:W3CDTF">2013-06-19T08:08:00Z</dcterms:created>
  <dcterms:modified xsi:type="dcterms:W3CDTF">2014-07-02T13:27:00Z</dcterms:modified>
</cp:coreProperties>
</file>