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395" w:rsidRPr="006D4C35" w:rsidRDefault="00D22395" w:rsidP="00E91073">
      <w:pPr>
        <w:pStyle w:val="50"/>
        <w:jc w:val="right"/>
      </w:pPr>
      <w:r w:rsidRPr="0063294F">
        <w:t xml:space="preserve">                                   </w:t>
      </w:r>
      <w:r w:rsidRPr="006D4C35">
        <w:t>УТВЕРЖДЕНО:</w:t>
      </w:r>
    </w:p>
    <w:p w:rsidR="00D22395" w:rsidRPr="006D4C3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И.</w:t>
      </w:r>
      <w:r w:rsidR="0099541E">
        <w:rPr>
          <w:szCs w:val="24"/>
          <w:lang w:eastAsia="ar-SA"/>
        </w:rPr>
        <w:t xml:space="preserve"> </w:t>
      </w:r>
      <w:r>
        <w:rPr>
          <w:szCs w:val="24"/>
          <w:lang w:eastAsia="ar-SA"/>
        </w:rPr>
        <w:t>о.</w:t>
      </w:r>
      <w:r w:rsidR="0099541E">
        <w:rPr>
          <w:szCs w:val="24"/>
          <w:lang w:eastAsia="ar-SA"/>
        </w:rPr>
        <w:t xml:space="preserve"> </w:t>
      </w:r>
      <w:r>
        <w:rPr>
          <w:szCs w:val="24"/>
          <w:lang w:eastAsia="ar-SA"/>
        </w:rPr>
        <w:t>д</w:t>
      </w:r>
      <w:r w:rsidRPr="006D4C35">
        <w:rPr>
          <w:szCs w:val="24"/>
          <w:lang w:eastAsia="ar-SA"/>
        </w:rPr>
        <w:t>иректор</w:t>
      </w:r>
      <w:r>
        <w:rPr>
          <w:szCs w:val="24"/>
          <w:lang w:eastAsia="ar-SA"/>
        </w:rPr>
        <w:t>а</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 xml:space="preserve">Филиала </w:t>
      </w:r>
      <w:r w:rsidRPr="006D4C35">
        <w:rPr>
          <w:szCs w:val="24"/>
          <w:lang w:eastAsia="ar-SA"/>
        </w:rPr>
        <w:t>ОАО «Мурманэнергосбыт»</w:t>
      </w:r>
      <w:r>
        <w:rPr>
          <w:szCs w:val="24"/>
          <w:lang w:eastAsia="ar-SA"/>
        </w:rPr>
        <w:t xml:space="preserve"> </w:t>
      </w:r>
    </w:p>
    <w:p w:rsidR="00D22395" w:rsidRDefault="00D22395" w:rsidP="00A510A1">
      <w:pPr>
        <w:suppressAutoHyphens/>
        <w:spacing w:before="0"/>
        <w:jc w:val="right"/>
        <w:rPr>
          <w:szCs w:val="24"/>
          <w:lang w:eastAsia="ar-SA"/>
        </w:rPr>
      </w:pPr>
      <w:r>
        <w:rPr>
          <w:szCs w:val="24"/>
          <w:lang w:eastAsia="ar-SA"/>
        </w:rPr>
        <w:t>«Кандалакшская теплосеть»</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А.В. Плащинский</w:t>
      </w:r>
    </w:p>
    <w:p w:rsidR="00D22395" w:rsidRPr="0063294F" w:rsidRDefault="00D22395" w:rsidP="00A510A1">
      <w:pPr>
        <w:suppressAutoHyphens/>
        <w:spacing w:before="0"/>
        <w:jc w:val="right"/>
        <w:rPr>
          <w:szCs w:val="24"/>
          <w:lang w:eastAsia="ar-SA"/>
        </w:rPr>
      </w:pPr>
      <w:r w:rsidRPr="00F824CD">
        <w:rPr>
          <w:szCs w:val="24"/>
          <w:lang w:eastAsia="ar-SA"/>
        </w:rPr>
        <w:t xml:space="preserve">Приказ № </w:t>
      </w:r>
      <w:r w:rsidR="00F824CD" w:rsidRPr="00F824CD">
        <w:rPr>
          <w:szCs w:val="24"/>
          <w:lang w:eastAsia="ar-SA"/>
        </w:rPr>
        <w:t>64</w:t>
      </w:r>
      <w:r w:rsidRPr="00F824CD">
        <w:rPr>
          <w:szCs w:val="24"/>
          <w:lang w:eastAsia="ar-SA"/>
        </w:rPr>
        <w:t>-зф  от «</w:t>
      </w:r>
      <w:r w:rsidR="00F824CD" w:rsidRPr="00F824CD">
        <w:rPr>
          <w:szCs w:val="24"/>
          <w:lang w:eastAsia="ar-SA"/>
        </w:rPr>
        <w:t>30</w:t>
      </w:r>
      <w:r w:rsidRPr="00F824CD">
        <w:rPr>
          <w:szCs w:val="24"/>
          <w:lang w:eastAsia="ar-SA"/>
        </w:rPr>
        <w:t xml:space="preserve">»  </w:t>
      </w:r>
      <w:r w:rsidR="005E4972" w:rsidRPr="00F824CD">
        <w:rPr>
          <w:szCs w:val="24"/>
          <w:lang w:eastAsia="ar-SA"/>
        </w:rPr>
        <w:t>июня</w:t>
      </w:r>
      <w:r w:rsidRPr="00F824CD">
        <w:rPr>
          <w:szCs w:val="24"/>
          <w:lang w:eastAsia="ar-SA"/>
        </w:rPr>
        <w:t xml:space="preserve"> 2014г.</w:t>
      </w:r>
    </w:p>
    <w:p w:rsidR="00D22395" w:rsidRPr="0063294F" w:rsidRDefault="00D22395" w:rsidP="0063294F">
      <w:pPr>
        <w:tabs>
          <w:tab w:val="left" w:pos="851"/>
        </w:tabs>
        <w:ind w:left="-851"/>
        <w:jc w:val="center"/>
        <w:rPr>
          <w:szCs w:val="24"/>
          <w:lang w:eastAsia="ru-RU"/>
        </w:rPr>
      </w:pPr>
    </w:p>
    <w:p w:rsidR="00D22395" w:rsidRDefault="00D22395" w:rsidP="0063294F">
      <w:pPr>
        <w:tabs>
          <w:tab w:val="left" w:pos="851"/>
        </w:tabs>
        <w:ind w:left="-851"/>
        <w:jc w:val="center"/>
        <w:rPr>
          <w:szCs w:val="24"/>
          <w:lang w:eastAsia="ru-RU"/>
        </w:rPr>
      </w:pPr>
    </w:p>
    <w:p w:rsidR="0092530F" w:rsidRPr="0092530F" w:rsidRDefault="0092530F" w:rsidP="00734BDD">
      <w:pPr>
        <w:pStyle w:val="23"/>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jc w:val="center"/>
        <w:rPr>
          <w:rFonts w:ascii="Calibri" w:hAnsi="Calibri"/>
          <w:sz w:val="28"/>
          <w:szCs w:val="28"/>
          <w:lang w:eastAsia="ru-RU"/>
        </w:rPr>
      </w:pPr>
      <w:r w:rsidRPr="0063294F">
        <w:rPr>
          <w:b/>
          <w:sz w:val="28"/>
          <w:szCs w:val="28"/>
          <w:lang w:eastAsia="ru-RU"/>
        </w:rPr>
        <w:t>ДОКУМЕНТАЦИЯ</w:t>
      </w:r>
    </w:p>
    <w:p w:rsidR="00D22395" w:rsidRPr="008E5934" w:rsidRDefault="00D22395"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D22395" w:rsidRPr="0063294F" w:rsidRDefault="00D22395" w:rsidP="006F62CB">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Pr>
          <w:b/>
          <w:sz w:val="28"/>
          <w:szCs w:val="28"/>
          <w:lang w:eastAsia="ru-RU"/>
        </w:rPr>
        <w:t>на в</w:t>
      </w:r>
      <w:r w:rsidRPr="008D1337">
        <w:rPr>
          <w:b/>
          <w:sz w:val="28"/>
          <w:szCs w:val="28"/>
          <w:lang w:eastAsia="ru-RU"/>
        </w:rPr>
        <w:t xml:space="preserve">ыполнение </w:t>
      </w:r>
      <w:r w:rsidR="00476887" w:rsidRPr="00476887">
        <w:rPr>
          <w:b/>
          <w:sz w:val="28"/>
          <w:szCs w:val="28"/>
          <w:lang w:eastAsia="ru-RU"/>
        </w:rPr>
        <w:t>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Default="00D22395" w:rsidP="0063294F">
      <w:pPr>
        <w:widowControl w:val="0"/>
        <w:autoSpaceDE w:val="0"/>
        <w:autoSpaceDN w:val="0"/>
        <w:adjustRightInd w:val="0"/>
        <w:spacing w:line="200" w:lineRule="exact"/>
        <w:rPr>
          <w:sz w:val="20"/>
          <w:szCs w:val="20"/>
          <w:lang w:eastAsia="ru-RU"/>
        </w:rPr>
      </w:pPr>
    </w:p>
    <w:p w:rsidR="00D22395" w:rsidRDefault="00D22395" w:rsidP="00734BDD">
      <w:pPr>
        <w:pStyle w:val="23"/>
      </w:pPr>
    </w:p>
    <w:p w:rsidR="00D22395" w:rsidRDefault="00D22395" w:rsidP="00826E09">
      <w:pPr>
        <w:rPr>
          <w:lang w:eastAsia="ru-RU"/>
        </w:rPr>
      </w:pPr>
    </w:p>
    <w:p w:rsidR="00D22395" w:rsidRDefault="00D22395" w:rsidP="00734BDD">
      <w:pPr>
        <w:pStyle w:val="23"/>
      </w:pPr>
    </w:p>
    <w:p w:rsidR="00D22395" w:rsidRPr="00943826" w:rsidRDefault="00D22395" w:rsidP="00943826">
      <w:pPr>
        <w:rPr>
          <w:lang w:eastAsia="ru-RU"/>
        </w:rPr>
      </w:pPr>
    </w:p>
    <w:p w:rsidR="00D22395" w:rsidRDefault="00D22395" w:rsidP="00734BDD">
      <w:pPr>
        <w:pStyle w:val="23"/>
      </w:pPr>
    </w:p>
    <w:p w:rsidR="00D22395" w:rsidRDefault="00D22395" w:rsidP="008D1337">
      <w:pPr>
        <w:rPr>
          <w:lang w:eastAsia="ru-RU"/>
        </w:rPr>
      </w:pPr>
    </w:p>
    <w:p w:rsidR="00D22395" w:rsidRDefault="00D22395" w:rsidP="00734BDD">
      <w:pPr>
        <w:pStyle w:val="23"/>
      </w:pPr>
    </w:p>
    <w:p w:rsidR="00570876" w:rsidRDefault="00570876" w:rsidP="00734BDD">
      <w:pPr>
        <w:pStyle w:val="23"/>
      </w:pPr>
    </w:p>
    <w:p w:rsidR="00570876" w:rsidRDefault="00570876" w:rsidP="00570876">
      <w:pPr>
        <w:rPr>
          <w:lang w:eastAsia="ru-RU"/>
        </w:rPr>
      </w:pPr>
    </w:p>
    <w:p w:rsidR="00D22395" w:rsidRPr="008D1337" w:rsidRDefault="00D22395" w:rsidP="00734BDD">
      <w:pPr>
        <w:pStyle w:val="23"/>
      </w:pPr>
    </w:p>
    <w:p w:rsidR="00D22395" w:rsidRPr="0063294F" w:rsidRDefault="00D22395" w:rsidP="0063294F">
      <w:pPr>
        <w:widowControl w:val="0"/>
        <w:autoSpaceDE w:val="0"/>
        <w:autoSpaceDN w:val="0"/>
        <w:adjustRightInd w:val="0"/>
        <w:ind w:left="3275" w:right="3161"/>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D22395" w:rsidRPr="0063294F" w:rsidRDefault="00D22395" w:rsidP="00826E09">
      <w:pPr>
        <w:widowControl w:val="0"/>
        <w:autoSpaceDE w:val="0"/>
        <w:autoSpaceDN w:val="0"/>
        <w:adjustRightInd w:val="0"/>
        <w:ind w:left="3275" w:right="3161"/>
        <w:jc w:val="center"/>
        <w:rPr>
          <w:spacing w:val="-1"/>
          <w:w w:val="99"/>
          <w:szCs w:val="24"/>
          <w:lang w:eastAsia="ru-RU"/>
        </w:rPr>
      </w:pP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D22395" w:rsidRPr="0063294F" w:rsidRDefault="00D22395" w:rsidP="0063294F">
      <w:pPr>
        <w:widowControl w:val="0"/>
        <w:autoSpaceDE w:val="0"/>
        <w:autoSpaceDN w:val="0"/>
        <w:adjustRightInd w:val="0"/>
        <w:ind w:left="3275" w:right="3161"/>
        <w:jc w:val="center"/>
        <w:rPr>
          <w:b/>
          <w:iCs/>
          <w:szCs w:val="24"/>
        </w:rPr>
        <w:sectPr w:rsidR="00D22395" w:rsidRPr="0063294F" w:rsidSect="009456D4">
          <w:footerReference w:type="default" r:id="rId9"/>
          <w:pgSz w:w="11907" w:h="16840" w:code="9"/>
          <w:pgMar w:top="709" w:right="567" w:bottom="680" w:left="1276" w:header="567" w:footer="567" w:gutter="0"/>
          <w:cols w:space="708"/>
          <w:docGrid w:linePitch="360"/>
        </w:sectPr>
      </w:pPr>
    </w:p>
    <w:p w:rsidR="00D22395" w:rsidRDefault="00D22395"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0849397"/>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0"/>
    </w:p>
    <w:p w:rsidR="00221EFD" w:rsidRDefault="00D22395" w:rsidP="00476887">
      <w:pPr>
        <w:pStyle w:val="1"/>
        <w:numPr>
          <w:ilvl w:val="0"/>
          <w:numId w:val="0"/>
        </w:numPr>
        <w:spacing w:before="0" w:after="0" w:line="240" w:lineRule="auto"/>
        <w:ind w:left="360"/>
        <w:jc w:val="center"/>
        <w:rPr>
          <w:rFonts w:ascii="Times New Roman" w:hAnsi="Times New Roman"/>
          <w:b/>
          <w:i w:val="0"/>
          <w:snapToGrid w:val="0"/>
          <w:sz w:val="24"/>
          <w:szCs w:val="24"/>
        </w:rPr>
      </w:pPr>
      <w:bookmarkStart w:id="1" w:name="_Toc385598790"/>
      <w:bookmarkStart w:id="2" w:name="_Toc386618679"/>
      <w:bookmarkStart w:id="3" w:name="_Toc386619706"/>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1"/>
      <w:bookmarkEnd w:id="2"/>
      <w:bookmarkEnd w:id="3"/>
      <w:r w:rsidRPr="006F62CB">
        <w:rPr>
          <w:rFonts w:ascii="Times New Roman" w:hAnsi="Times New Roman"/>
          <w:b/>
          <w:i w:val="0"/>
          <w:snapToGrid w:val="0"/>
          <w:sz w:val="24"/>
          <w:szCs w:val="24"/>
        </w:rPr>
        <w:t xml:space="preserve">выполнение </w:t>
      </w:r>
      <w:r w:rsidR="00476887" w:rsidRPr="00476887">
        <w:rPr>
          <w:rFonts w:ascii="Times New Roman" w:hAnsi="Times New Roman"/>
          <w:b/>
          <w:i w:val="0"/>
          <w:snapToGrid w:val="0"/>
          <w:sz w:val="24"/>
          <w:szCs w:val="24"/>
        </w:rPr>
        <w:t>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p>
    <w:p w:rsidR="00476887" w:rsidRPr="00520800" w:rsidRDefault="00476887" w:rsidP="00476887">
      <w:pPr>
        <w:pStyle w:val="1"/>
        <w:numPr>
          <w:ilvl w:val="0"/>
          <w:numId w:val="0"/>
        </w:numPr>
        <w:spacing w:before="0" w:after="0" w:line="240" w:lineRule="auto"/>
        <w:ind w:left="360"/>
        <w:jc w:val="center"/>
        <w:rPr>
          <w:rFonts w:ascii="Times New Roman" w:hAnsi="Times New Roman"/>
          <w:b/>
          <w:i w:val="0"/>
          <w:snapToGrid w:val="0"/>
          <w:sz w:val="24"/>
          <w:szCs w:val="24"/>
        </w:rPr>
      </w:pPr>
    </w:p>
    <w:p w:rsidR="00D22395" w:rsidRPr="0063294F" w:rsidRDefault="00D22395" w:rsidP="00826E09">
      <w:pPr>
        <w:rPr>
          <w:snapToGrid w:val="0"/>
          <w:lang w:eastAsia="ru-RU"/>
        </w:rPr>
      </w:pPr>
      <w:r w:rsidRPr="0063294F">
        <w:rPr>
          <w:b/>
          <w:snapToGrid w:val="0"/>
          <w:lang w:eastAsia="ru-RU"/>
        </w:rPr>
        <w:t>1. Способ проведения закупки:</w:t>
      </w:r>
      <w:r w:rsidRPr="0063294F">
        <w:rPr>
          <w:snapToGrid w:val="0"/>
          <w:lang w:eastAsia="ru-RU"/>
        </w:rPr>
        <w:t xml:space="preserve"> открытый одноэтапный запрос предложений (далее по  тексту – запрос предложений).</w:t>
      </w:r>
    </w:p>
    <w:p w:rsidR="00D22395" w:rsidRDefault="00D22395"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D22395" w:rsidRDefault="00D22395" w:rsidP="00826E09">
      <w:pPr>
        <w:pStyle w:val="46"/>
      </w:pPr>
      <w:r w:rsidRPr="0063294F">
        <w:t>2.1. Наименование: Открытое акционерное общество «Мурманэнергосбыт» (ОАО «Мурманэнергосбыт»).</w:t>
      </w:r>
    </w:p>
    <w:p w:rsidR="00D22395" w:rsidRPr="0063294F" w:rsidRDefault="00D22395" w:rsidP="00826E09">
      <w:pPr>
        <w:pStyle w:val="46"/>
      </w:pPr>
      <w:r w:rsidRPr="0063294F">
        <w:t>2.2. Место нахождения: 183034, г. Мурманск, ул. Свердлова, д. 39.</w:t>
      </w:r>
    </w:p>
    <w:p w:rsidR="00D22395" w:rsidRDefault="00D22395" w:rsidP="00826E09">
      <w:pPr>
        <w:pStyle w:val="46"/>
      </w:pPr>
      <w:r w:rsidRPr="0063294F">
        <w:t xml:space="preserve">2.3. Адрес предоставления </w:t>
      </w:r>
      <w:r>
        <w:t>документации</w:t>
      </w:r>
      <w:r w:rsidRPr="0063294F">
        <w:t xml:space="preserve">: </w:t>
      </w:r>
      <w:r w:rsidRPr="008E5934">
        <w:t xml:space="preserve">Мурманская обл., г. Кандалакша, </w:t>
      </w:r>
      <w:r w:rsidR="00C03168">
        <w:t xml:space="preserve">                        </w:t>
      </w:r>
      <w:r w:rsidRPr="008E5934">
        <w:t>ул. Заводская д.3,  (Отдел закупок филиала ОАО «Мурманэнергосбыт» «Кандалакшская теплосеть»).</w:t>
      </w:r>
    </w:p>
    <w:p w:rsidR="00D22395" w:rsidRDefault="00D22395" w:rsidP="00826E09">
      <w:pPr>
        <w:pStyle w:val="46"/>
        <w:rPr>
          <w:szCs w:val="24"/>
        </w:rPr>
      </w:pPr>
      <w:r w:rsidRPr="0063294F">
        <w:rPr>
          <w:szCs w:val="24"/>
        </w:rPr>
        <w:t>2.4. Телефон:</w:t>
      </w:r>
      <w:r>
        <w:rPr>
          <w:szCs w:val="24"/>
        </w:rPr>
        <w:t xml:space="preserve"> </w:t>
      </w:r>
      <w:r w:rsidRPr="008E5934">
        <w:rPr>
          <w:szCs w:val="24"/>
        </w:rPr>
        <w:t>8(81533) 93412 доб.7</w:t>
      </w:r>
      <w:r w:rsidR="00D11BAB" w:rsidRPr="00D11BAB">
        <w:rPr>
          <w:szCs w:val="24"/>
        </w:rPr>
        <w:t>49</w:t>
      </w:r>
      <w:r w:rsidRPr="008E5934">
        <w:rPr>
          <w:szCs w:val="24"/>
        </w:rPr>
        <w:t>.</w:t>
      </w:r>
    </w:p>
    <w:p w:rsidR="00D22395" w:rsidRPr="007C2F3B" w:rsidRDefault="00D22395" w:rsidP="00520800">
      <w:pPr>
        <w:pStyle w:val="46"/>
        <w:rPr>
          <w:szCs w:val="24"/>
          <w:lang w:val="en-US"/>
        </w:rPr>
      </w:pPr>
      <w:r w:rsidRPr="007C2F3B">
        <w:rPr>
          <w:szCs w:val="24"/>
          <w:lang w:val="en-US"/>
        </w:rPr>
        <w:t xml:space="preserve">2.5. </w:t>
      </w:r>
      <w:r w:rsidRPr="001E1332">
        <w:rPr>
          <w:szCs w:val="24"/>
        </w:rPr>
        <w:t>Е</w:t>
      </w:r>
      <w:r w:rsidRPr="007C2F3B">
        <w:rPr>
          <w:szCs w:val="24"/>
          <w:lang w:val="en-US"/>
        </w:rPr>
        <w:t>-</w:t>
      </w:r>
      <w:r w:rsidRPr="001E1332">
        <w:rPr>
          <w:szCs w:val="24"/>
          <w:lang w:val="en-US"/>
        </w:rPr>
        <w:t>mail</w:t>
      </w:r>
      <w:r w:rsidRPr="007C2F3B">
        <w:rPr>
          <w:szCs w:val="24"/>
          <w:lang w:val="en-US"/>
        </w:rPr>
        <w:t xml:space="preserve">: </w:t>
      </w:r>
      <w:hyperlink r:id="rId10" w:history="1">
        <w:r w:rsidR="00D11BAB" w:rsidRPr="00D11BAB">
          <w:rPr>
            <w:rStyle w:val="afd"/>
            <w:szCs w:val="24"/>
            <w:u w:val="none"/>
            <w:lang w:val="en-US"/>
          </w:rPr>
          <w:t>mishustina</w:t>
        </w:r>
        <w:r w:rsidR="00D11BAB" w:rsidRPr="007C2F3B">
          <w:rPr>
            <w:rStyle w:val="afd"/>
            <w:szCs w:val="24"/>
            <w:u w:val="none"/>
            <w:lang w:val="en-US"/>
          </w:rPr>
          <w:t>_</w:t>
        </w:r>
        <w:r w:rsidR="00D11BAB" w:rsidRPr="00D11BAB">
          <w:rPr>
            <w:rStyle w:val="afd"/>
            <w:szCs w:val="24"/>
            <w:u w:val="none"/>
            <w:lang w:val="en-US"/>
          </w:rPr>
          <w:t>lv</w:t>
        </w:r>
        <w:r w:rsidR="00D11BAB" w:rsidRPr="007C2F3B">
          <w:rPr>
            <w:rStyle w:val="afd"/>
            <w:szCs w:val="24"/>
            <w:u w:val="none"/>
            <w:lang w:val="en-US"/>
          </w:rPr>
          <w:t>@</w:t>
        </w:r>
        <w:r w:rsidR="00D11BAB" w:rsidRPr="00D11BAB">
          <w:rPr>
            <w:rStyle w:val="afd"/>
            <w:szCs w:val="24"/>
            <w:u w:val="none"/>
            <w:lang w:val="en-US"/>
          </w:rPr>
          <w:t>kanda</w:t>
        </w:r>
        <w:r w:rsidR="00D11BAB" w:rsidRPr="007C2F3B">
          <w:rPr>
            <w:rStyle w:val="afd"/>
            <w:szCs w:val="24"/>
            <w:u w:val="none"/>
            <w:lang w:val="en-US"/>
          </w:rPr>
          <w:t>-</w:t>
        </w:r>
        <w:r w:rsidR="00D11BAB" w:rsidRPr="00D11BAB">
          <w:rPr>
            <w:rStyle w:val="afd"/>
            <w:szCs w:val="24"/>
            <w:u w:val="none"/>
            <w:lang w:val="en-US"/>
          </w:rPr>
          <w:t>now</w:t>
        </w:r>
        <w:r w:rsidR="00D11BAB" w:rsidRPr="007C2F3B">
          <w:rPr>
            <w:rStyle w:val="afd"/>
            <w:szCs w:val="24"/>
            <w:u w:val="none"/>
            <w:lang w:val="en-US"/>
          </w:rPr>
          <w:t>.</w:t>
        </w:r>
        <w:r w:rsidR="00D11BAB" w:rsidRPr="00D11BAB">
          <w:rPr>
            <w:rStyle w:val="afd"/>
            <w:szCs w:val="24"/>
            <w:u w:val="none"/>
            <w:lang w:val="en-US"/>
          </w:rPr>
          <w:t>ru</w:t>
        </w:r>
      </w:hyperlink>
    </w:p>
    <w:p w:rsidR="00D22395" w:rsidRDefault="00D22395" w:rsidP="00520800">
      <w:pPr>
        <w:rPr>
          <w:b/>
          <w:snapToGrid w:val="0"/>
        </w:rPr>
      </w:pPr>
      <w:r w:rsidRPr="00520800">
        <w:rPr>
          <w:b/>
          <w:snapToGrid w:val="0"/>
        </w:rPr>
        <w:t>3. Сведения о получателе Работ:</w:t>
      </w:r>
    </w:p>
    <w:p w:rsidR="00D22395" w:rsidRDefault="00D22395" w:rsidP="00520800">
      <w:pPr>
        <w:pStyle w:val="46"/>
      </w:pPr>
      <w:r w:rsidRPr="00826E09">
        <w:t>3.1. Наименование: филиал ОАО «Мурманэнергосбыт» «Кандалакшская теплосеть».</w:t>
      </w:r>
    </w:p>
    <w:p w:rsidR="00D22395" w:rsidRPr="00826E09" w:rsidRDefault="00D22395" w:rsidP="00520800">
      <w:pPr>
        <w:pStyle w:val="46"/>
        <w:rPr>
          <w:szCs w:val="24"/>
        </w:rPr>
      </w:pPr>
      <w:r w:rsidRPr="00826E09">
        <w:rPr>
          <w:szCs w:val="24"/>
        </w:rPr>
        <w:t>3.2. Место нахождения: 184042, Мурманская область, г. Кандалакша, ул. Заводская, д.3.</w:t>
      </w:r>
    </w:p>
    <w:p w:rsidR="00D22395" w:rsidRDefault="00D22395" w:rsidP="00520800">
      <w:pPr>
        <w:rPr>
          <w:b/>
        </w:rPr>
      </w:pPr>
      <w:r w:rsidRPr="00520800">
        <w:rPr>
          <w:b/>
          <w:snapToGrid w:val="0"/>
          <w:lang w:eastAsia="ru-RU"/>
        </w:rPr>
        <w:t>4. Предмет запроса предложений:</w:t>
      </w:r>
      <w:r w:rsidRPr="00520800">
        <w:rPr>
          <w:b/>
        </w:rPr>
        <w:t xml:space="preserve"> </w:t>
      </w:r>
    </w:p>
    <w:p w:rsidR="00D22395" w:rsidRDefault="00D22395" w:rsidP="00520800">
      <w:pPr>
        <w:pStyle w:val="46"/>
        <w:rPr>
          <w:szCs w:val="26"/>
        </w:rPr>
      </w:pPr>
      <w:r w:rsidRPr="00826E09">
        <w:rPr>
          <w:szCs w:val="26"/>
        </w:rPr>
        <w:t>4.1.</w:t>
      </w:r>
      <w:r w:rsidRPr="00826E09">
        <w:rPr>
          <w:b/>
          <w:szCs w:val="26"/>
        </w:rPr>
        <w:t>Предмет Договора</w:t>
      </w:r>
      <w:r>
        <w:rPr>
          <w:szCs w:val="26"/>
        </w:rPr>
        <w:t xml:space="preserve">: </w:t>
      </w:r>
      <w:r w:rsidR="00476887">
        <w:t>в</w:t>
      </w:r>
      <w:r w:rsidR="00476887" w:rsidRPr="00476887">
        <w:t>ыполнение 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r w:rsidRPr="006F62CB">
        <w:t xml:space="preserve">  </w:t>
      </w:r>
      <w:r w:rsidRPr="00826E09">
        <w:rPr>
          <w:szCs w:val="26"/>
        </w:rPr>
        <w:t>(далее по тексту – Работы).</w:t>
      </w:r>
      <w:bookmarkStart w:id="4" w:name="_Toc371690760"/>
      <w:bookmarkStart w:id="5" w:name="_Toc371690600"/>
      <w:bookmarkStart w:id="6" w:name="_Toc366762351"/>
    </w:p>
    <w:p w:rsidR="00D22395" w:rsidRDefault="00D22395"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00476887" w:rsidRPr="00676AE6">
        <w:rPr>
          <w:bdr w:val="none" w:sz="0" w:space="0" w:color="auto" w:frame="1"/>
          <w:lang w:eastAsia="ar-SA"/>
        </w:rPr>
        <w:t>3</w:t>
      </w:r>
      <w:r w:rsidRPr="00676AE6">
        <w:rPr>
          <w:bdr w:val="none" w:sz="0" w:space="0" w:color="auto" w:frame="1"/>
          <w:lang w:eastAsia="ar-SA"/>
        </w:rPr>
        <w:t xml:space="preserve"> ед.</w:t>
      </w:r>
      <w:bookmarkEnd w:id="4"/>
      <w:bookmarkEnd w:id="5"/>
      <w:bookmarkEnd w:id="6"/>
    </w:p>
    <w:p w:rsidR="00D22395" w:rsidRDefault="00D22395"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00476887" w:rsidRPr="00476887">
        <w:rPr>
          <w:bCs/>
          <w:szCs w:val="24"/>
        </w:rPr>
        <w:t>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r w:rsidRPr="006F62CB">
        <w:rPr>
          <w:bCs/>
          <w:szCs w:val="24"/>
        </w:rPr>
        <w:t xml:space="preserve">  </w:t>
      </w:r>
      <w:r w:rsidRPr="00826E09">
        <w:rPr>
          <w:bCs/>
          <w:szCs w:val="24"/>
        </w:rPr>
        <w:t>(далее по тексту – Документация).</w:t>
      </w:r>
    </w:p>
    <w:p w:rsidR="00D22395" w:rsidRDefault="00D22395" w:rsidP="00520800">
      <w:pPr>
        <w:pStyle w:val="46"/>
        <w:rPr>
          <w:bCs/>
          <w:szCs w:val="24"/>
        </w:rPr>
      </w:pPr>
      <w:r w:rsidRPr="00826E09">
        <w:rPr>
          <w:bCs/>
          <w:szCs w:val="24"/>
        </w:rPr>
        <w:t xml:space="preserve">4.4. </w:t>
      </w:r>
      <w:r w:rsidRPr="00826E09">
        <w:rPr>
          <w:b/>
          <w:bCs/>
          <w:szCs w:val="24"/>
        </w:rPr>
        <w:t>Начальная (максимальная) цена Договора:</w:t>
      </w:r>
      <w:r w:rsidRPr="00826E09">
        <w:rPr>
          <w:bCs/>
          <w:szCs w:val="24"/>
        </w:rPr>
        <w:t xml:space="preserve"> составляет </w:t>
      </w:r>
      <w:r w:rsidR="00181166">
        <w:rPr>
          <w:bCs/>
          <w:szCs w:val="24"/>
        </w:rPr>
        <w:t>2 153 000 руб. 00</w:t>
      </w:r>
      <w:r w:rsidRPr="00826E09">
        <w:rPr>
          <w:bCs/>
          <w:szCs w:val="24"/>
        </w:rPr>
        <w:t xml:space="preserve"> коп.</w:t>
      </w:r>
      <w:r w:rsidR="004537B6">
        <w:rPr>
          <w:bCs/>
          <w:szCs w:val="24"/>
        </w:rPr>
        <w:t>,</w:t>
      </w:r>
      <w:r w:rsidR="000E45FB">
        <w:rPr>
          <w:bCs/>
          <w:szCs w:val="24"/>
        </w:rPr>
        <w:t xml:space="preserve"> в том числе НДС.</w:t>
      </w:r>
    </w:p>
    <w:p w:rsidR="00D22395" w:rsidRDefault="00D22395" w:rsidP="00520800">
      <w:pPr>
        <w:pStyle w:val="46"/>
        <w:rPr>
          <w:bCs/>
          <w:szCs w:val="24"/>
        </w:rPr>
      </w:pPr>
      <w:r w:rsidRPr="00826E09">
        <w:rPr>
          <w:bCs/>
          <w:szCs w:val="24"/>
        </w:rPr>
        <w:t xml:space="preserve">4.5. </w:t>
      </w:r>
      <w:r w:rsidRPr="00826E09">
        <w:rPr>
          <w:b/>
          <w:bCs/>
          <w:szCs w:val="24"/>
        </w:rPr>
        <w:t xml:space="preserve">Срок выполнения работ: </w:t>
      </w:r>
      <w:r w:rsidRPr="008D1337">
        <w:rPr>
          <w:bCs/>
          <w:szCs w:val="24"/>
        </w:rPr>
        <w:t xml:space="preserve">с момента подписания Договора по </w:t>
      </w:r>
      <w:r w:rsidR="00476887">
        <w:rPr>
          <w:bCs/>
          <w:szCs w:val="24"/>
        </w:rPr>
        <w:t>08</w:t>
      </w:r>
      <w:r w:rsidRPr="008D1337">
        <w:rPr>
          <w:bCs/>
          <w:szCs w:val="24"/>
        </w:rPr>
        <w:t xml:space="preserve"> </w:t>
      </w:r>
      <w:r w:rsidR="00476887">
        <w:rPr>
          <w:bCs/>
          <w:szCs w:val="24"/>
        </w:rPr>
        <w:t>октября</w:t>
      </w:r>
      <w:r w:rsidRPr="008D1337">
        <w:rPr>
          <w:bCs/>
          <w:szCs w:val="24"/>
        </w:rPr>
        <w:t xml:space="preserve"> 2014 года включительно.</w:t>
      </w:r>
    </w:p>
    <w:p w:rsidR="00D22395" w:rsidRDefault="00D22395" w:rsidP="00520800">
      <w:pPr>
        <w:pStyle w:val="46"/>
        <w:rPr>
          <w:b/>
          <w:bCs/>
          <w:szCs w:val="24"/>
        </w:rPr>
      </w:pPr>
      <w:r w:rsidRPr="00826E09">
        <w:rPr>
          <w:bCs/>
          <w:szCs w:val="24"/>
        </w:rPr>
        <w:t xml:space="preserve">4.6. </w:t>
      </w:r>
      <w:r w:rsidRPr="00826E09">
        <w:rPr>
          <w:b/>
          <w:bCs/>
          <w:szCs w:val="24"/>
        </w:rPr>
        <w:t xml:space="preserve">Место </w:t>
      </w:r>
      <w:r w:rsidRPr="00826E09">
        <w:rPr>
          <w:b/>
          <w:szCs w:val="24"/>
        </w:rPr>
        <w:t>выполнения работ</w:t>
      </w:r>
      <w:r w:rsidRPr="00826E09">
        <w:rPr>
          <w:b/>
          <w:bCs/>
          <w:szCs w:val="24"/>
        </w:rPr>
        <w:t>:</w:t>
      </w:r>
    </w:p>
    <w:p w:rsidR="00D22395" w:rsidRDefault="00D22395" w:rsidP="002C2576">
      <w:pPr>
        <w:pStyle w:val="affff4"/>
        <w:ind w:firstLine="567"/>
      </w:pPr>
      <w:r w:rsidRPr="006F62CB">
        <w:t>Мурманская область, г.</w:t>
      </w:r>
      <w:r w:rsidR="0076637A">
        <w:t xml:space="preserve"> </w:t>
      </w:r>
      <w:r w:rsidRPr="006F62CB">
        <w:t xml:space="preserve">Кандалакша, ул. </w:t>
      </w:r>
      <w:r w:rsidR="00044314">
        <w:t>Заводская</w:t>
      </w:r>
      <w:r>
        <w:t>, д.</w:t>
      </w:r>
      <w:r w:rsidR="00044314">
        <w:t xml:space="preserve"> 4, котельная №</w:t>
      </w:r>
      <w:r>
        <w:t>1</w:t>
      </w:r>
      <w:r w:rsidR="00FE1A00">
        <w:t xml:space="preserve"> </w:t>
      </w:r>
      <w:r w:rsidRPr="00826E09">
        <w:t>(далее по тексту – Объект).</w:t>
      </w:r>
    </w:p>
    <w:p w:rsidR="00D22395" w:rsidRPr="00520800" w:rsidRDefault="00D22395" w:rsidP="00520800">
      <w:pPr>
        <w:pStyle w:val="46"/>
        <w:rPr>
          <w:b/>
        </w:rPr>
      </w:pPr>
      <w:r w:rsidRPr="00826E09">
        <w:t>4.7</w:t>
      </w:r>
      <w:r w:rsidRPr="00520800">
        <w:rPr>
          <w:b/>
        </w:rPr>
        <w:t xml:space="preserve">. Условия оплаты: </w:t>
      </w:r>
    </w:p>
    <w:p w:rsidR="00D22395" w:rsidRDefault="00D22395" w:rsidP="008D1337">
      <w:pPr>
        <w:pStyle w:val="affff4"/>
        <w:jc w:val="both"/>
      </w:pPr>
      <w:r w:rsidRPr="00826E09">
        <w:rPr>
          <w:b/>
        </w:rPr>
        <w:t xml:space="preserve">      </w:t>
      </w:r>
      <w:r>
        <w:rPr>
          <w:b/>
        </w:rPr>
        <w:t xml:space="preserve">   </w:t>
      </w:r>
      <w:r w:rsidRPr="00826E09">
        <w:rPr>
          <w:b/>
        </w:rPr>
        <w:t xml:space="preserve"> -</w:t>
      </w:r>
      <w:r w:rsidRPr="008D1337">
        <w:t xml:space="preserve"> </w:t>
      </w:r>
      <w: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D22395" w:rsidRDefault="00D22395" w:rsidP="006F62CB">
      <w:pPr>
        <w:pStyle w:val="affff4"/>
        <w:ind w:firstLine="567"/>
        <w:jc w:val="both"/>
        <w:rPr>
          <w:bCs/>
        </w:rPr>
      </w:pPr>
      <w:r>
        <w:t>-</w:t>
      </w:r>
      <w:r w:rsidR="00C03168">
        <w:t xml:space="preserve"> </w:t>
      </w:r>
      <w:r>
        <w:t>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w:t>
      </w:r>
      <w:r w:rsidR="00BC522D">
        <w:t xml:space="preserve"> </w:t>
      </w:r>
      <w:r>
        <w:t>рат (форма КС-3)</w:t>
      </w:r>
      <w:r w:rsidR="009F1985">
        <w:t>,</w:t>
      </w:r>
      <w:r w:rsidR="009F1985" w:rsidRPr="009F1985">
        <w:rPr>
          <w:b/>
          <w:bCs/>
          <w:sz w:val="28"/>
          <w:szCs w:val="28"/>
          <w:lang w:eastAsia="ar-SA"/>
        </w:rPr>
        <w:t xml:space="preserve"> </w:t>
      </w:r>
      <w:r w:rsidRPr="006F62CB">
        <w:rPr>
          <w:bCs/>
        </w:rPr>
        <w:t xml:space="preserve">Договор не предусматривает промежуточную оплату выполненных и принятых работ, исключая предоплату. </w:t>
      </w:r>
    </w:p>
    <w:p w:rsidR="00D22395" w:rsidRDefault="00D22395" w:rsidP="00221EFD">
      <w:pPr>
        <w:pStyle w:val="affff4"/>
        <w:spacing w:before="120"/>
        <w:ind w:firstLine="567"/>
        <w:jc w:val="both"/>
        <w:rPr>
          <w:b/>
        </w:rPr>
      </w:pPr>
      <w:r w:rsidRPr="00A510A1">
        <w:rPr>
          <w:b/>
          <w:bCs/>
        </w:rPr>
        <w:t>5</w:t>
      </w:r>
      <w:r w:rsidRPr="00A510A1">
        <w:rPr>
          <w:b/>
        </w:rPr>
        <w:t>. Критерии оценки и их значимость: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6379"/>
        <w:gridCol w:w="2120"/>
      </w:tblGrid>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Номер</w:t>
            </w:r>
          </w:p>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lastRenderedPageBreak/>
              <w:t>критерия</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both"/>
              <w:rPr>
                <w:bCs/>
                <w:szCs w:val="24"/>
                <w:lang w:eastAsia="ru-RU"/>
              </w:rPr>
            </w:pPr>
            <w:r w:rsidRPr="000B4836">
              <w:rPr>
                <w:bCs/>
                <w:szCs w:val="24"/>
                <w:lang w:eastAsia="ru-RU"/>
              </w:rPr>
              <w:lastRenderedPageBreak/>
              <w:t>Критерии оценка заявки по запросу предложений</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 xml:space="preserve">Значимость </w:t>
            </w:r>
            <w:r w:rsidRPr="000B4836">
              <w:rPr>
                <w:bCs/>
                <w:szCs w:val="24"/>
                <w:lang w:eastAsia="ru-RU"/>
              </w:rPr>
              <w:lastRenderedPageBreak/>
              <w:t>критерия (%)</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lastRenderedPageBreak/>
              <w:t>1.</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Цена</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60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AC5E6F"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Опыт выполнения аналогичных работ</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20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AC5E6F" w:rsidP="000B4836">
            <w:pPr>
              <w:tabs>
                <w:tab w:val="left" w:pos="425"/>
                <w:tab w:val="left" w:pos="567"/>
                <w:tab w:val="left" w:pos="709"/>
              </w:tabs>
              <w:suppressAutoHyphens/>
              <w:spacing w:before="0"/>
              <w:ind w:firstLine="0"/>
              <w:rPr>
                <w:bCs/>
                <w:szCs w:val="24"/>
                <w:lang w:eastAsia="ru-RU"/>
              </w:rPr>
            </w:pPr>
            <w:r>
              <w:rPr>
                <w:bCs/>
                <w:szCs w:val="24"/>
                <w:lang w:eastAsia="ru-RU"/>
              </w:rPr>
              <w:t>Деловая репутация</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AC5E6F" w:rsidP="000B4836">
            <w:pPr>
              <w:tabs>
                <w:tab w:val="left" w:pos="425"/>
                <w:tab w:val="left" w:pos="567"/>
                <w:tab w:val="left" w:pos="709"/>
              </w:tabs>
              <w:suppressAutoHyphens/>
              <w:spacing w:before="0"/>
              <w:ind w:firstLine="0"/>
              <w:jc w:val="center"/>
              <w:rPr>
                <w:bCs/>
                <w:szCs w:val="24"/>
                <w:lang w:eastAsia="ru-RU"/>
              </w:rPr>
            </w:pPr>
            <w:r>
              <w:rPr>
                <w:bCs/>
                <w:szCs w:val="24"/>
                <w:lang w:eastAsia="ru-RU"/>
              </w:rPr>
              <w:t>2</w:t>
            </w:r>
            <w:r w:rsidR="000B4836" w:rsidRPr="000B4836">
              <w:rPr>
                <w:bCs/>
                <w:szCs w:val="24"/>
                <w:lang w:eastAsia="ru-RU"/>
              </w:rPr>
              <w:t>0</w:t>
            </w:r>
          </w:p>
        </w:tc>
      </w:tr>
    </w:tbl>
    <w:p w:rsidR="00D22395" w:rsidRPr="00A93F9D" w:rsidRDefault="00D22395" w:rsidP="00A510A1">
      <w:pPr>
        <w:tabs>
          <w:tab w:val="left" w:pos="6987"/>
        </w:tabs>
        <w:jc w:val="both"/>
        <w:rPr>
          <w:snapToGrid w:val="0"/>
          <w:szCs w:val="24"/>
          <w:lang w:eastAsia="ru-RU"/>
        </w:rPr>
      </w:pPr>
      <w:r w:rsidRPr="00A93F9D">
        <w:rPr>
          <w:snapToGrid w:val="0"/>
          <w:szCs w:val="24"/>
          <w:lang w:eastAsia="ru-RU"/>
        </w:rPr>
        <w:t xml:space="preserve">Порядок оценки заявок по каждому критерию, а так же </w:t>
      </w:r>
      <w:r w:rsidR="00A93F9D" w:rsidRPr="00A93F9D">
        <w:rPr>
          <w:snapToGrid w:val="0"/>
          <w:szCs w:val="24"/>
          <w:lang w:eastAsia="ru-RU"/>
        </w:rPr>
        <w:t>другие</w:t>
      </w:r>
      <w:r w:rsidRPr="00A93F9D">
        <w:rPr>
          <w:snapToGrid w:val="0"/>
          <w:szCs w:val="24"/>
          <w:lang w:eastAsia="ru-RU"/>
        </w:rPr>
        <w:t xml:space="preserve"> условия Договора подробно указаны в Документации.</w:t>
      </w:r>
    </w:p>
    <w:p w:rsidR="00D22395" w:rsidRDefault="00D22395" w:rsidP="00A510A1">
      <w:pPr>
        <w:tabs>
          <w:tab w:val="left" w:pos="6987"/>
        </w:tabs>
        <w:jc w:val="both"/>
        <w:rPr>
          <w:szCs w:val="24"/>
          <w:lang w:eastAsia="ar-SA"/>
        </w:rPr>
      </w:pPr>
      <w:r w:rsidRPr="00A510A1">
        <w:rPr>
          <w:b/>
          <w:lang w:eastAsia="ar-SA"/>
        </w:rPr>
        <w:t>6.</w:t>
      </w:r>
      <w:r>
        <w:rPr>
          <w:b/>
          <w:lang w:eastAsia="ar-SA"/>
        </w:rPr>
        <w:t xml:space="preserve"> </w:t>
      </w:r>
      <w:r w:rsidR="00A93F9D">
        <w:rPr>
          <w:b/>
        </w:rPr>
        <w:t xml:space="preserve">Дата и место вскрытия конвертов </w:t>
      </w:r>
      <w:r w:rsidR="00A93F9D" w:rsidRPr="00A93F9D">
        <w:t>с</w:t>
      </w:r>
      <w:r w:rsidRPr="00BE0E49">
        <w:t xml:space="preserve"> </w:t>
      </w:r>
      <w:r w:rsidRPr="00E809C7">
        <w:rPr>
          <w:szCs w:val="24"/>
        </w:rPr>
        <w:t>заявк</w:t>
      </w:r>
      <w:r w:rsidR="00A93F9D">
        <w:rPr>
          <w:szCs w:val="24"/>
        </w:rPr>
        <w:t>ами</w:t>
      </w:r>
      <w:r w:rsidRPr="00E809C7">
        <w:rPr>
          <w:szCs w:val="24"/>
        </w:rPr>
        <w:t xml:space="preserve"> </w:t>
      </w:r>
      <w:r w:rsidR="00A93F9D">
        <w:rPr>
          <w:szCs w:val="24"/>
        </w:rPr>
        <w:t xml:space="preserve">на участие в закупке: </w:t>
      </w:r>
      <w:r w:rsidR="004857E2">
        <w:rPr>
          <w:szCs w:val="24"/>
        </w:rPr>
        <w:t>09</w:t>
      </w:r>
      <w:r w:rsidR="00E91B4D">
        <w:rPr>
          <w:szCs w:val="24"/>
        </w:rPr>
        <w:t xml:space="preserve"> июля </w:t>
      </w:r>
      <w:r w:rsidR="00A93F9D">
        <w:rPr>
          <w:szCs w:val="24"/>
        </w:rPr>
        <w:t>2014</w:t>
      </w:r>
      <w:r w:rsidR="00F824CD">
        <w:rPr>
          <w:szCs w:val="24"/>
        </w:rPr>
        <w:t>го</w:t>
      </w:r>
      <w:r w:rsidR="00A93F9D">
        <w:rPr>
          <w:szCs w:val="24"/>
        </w:rPr>
        <w:t xml:space="preserve">да, </w:t>
      </w:r>
      <w:r w:rsidR="00D437BE">
        <w:rPr>
          <w:szCs w:val="24"/>
        </w:rPr>
        <w:t xml:space="preserve">Мурманская обл., </w:t>
      </w:r>
      <w:r w:rsidR="00A93F9D" w:rsidRPr="00A93F9D">
        <w:rPr>
          <w:szCs w:val="24"/>
        </w:rPr>
        <w:t>г. Кандалакша, ул. Заводская, д.3, (Отдел закупок филиала ОАО «Мурманэнергосбыт» «Кандалакшская теплосеть»)</w:t>
      </w:r>
      <w:r w:rsidRPr="00943826">
        <w:rPr>
          <w:szCs w:val="24"/>
          <w:lang w:eastAsia="ar-SA"/>
        </w:rPr>
        <w:t>.</w:t>
      </w:r>
    </w:p>
    <w:p w:rsidR="00D22395" w:rsidRPr="00712AD0" w:rsidRDefault="00D22395" w:rsidP="00943826">
      <w:pPr>
        <w:jc w:val="both"/>
        <w:rPr>
          <w:lang w:eastAsia="ar-SA"/>
        </w:rPr>
      </w:pPr>
      <w:r w:rsidRPr="00A510A1">
        <w:rPr>
          <w:b/>
          <w:lang w:eastAsia="ar-SA"/>
        </w:rPr>
        <w:t>Дата,</w:t>
      </w:r>
      <w:r w:rsidR="00E91B4D">
        <w:rPr>
          <w:b/>
          <w:lang w:eastAsia="ar-SA"/>
        </w:rPr>
        <w:t xml:space="preserve"> </w:t>
      </w:r>
      <w:r w:rsidRPr="00A510A1">
        <w:rPr>
          <w:b/>
          <w:lang w:eastAsia="ar-SA"/>
        </w:rPr>
        <w:t xml:space="preserve"> время и</w:t>
      </w:r>
      <w:r w:rsidR="00E91B4D">
        <w:rPr>
          <w:b/>
          <w:lang w:eastAsia="ar-SA"/>
        </w:rPr>
        <w:t xml:space="preserve"> </w:t>
      </w:r>
      <w:r w:rsidRPr="00A510A1">
        <w:rPr>
          <w:b/>
          <w:lang w:eastAsia="ar-SA"/>
        </w:rPr>
        <w:t xml:space="preserve"> место </w:t>
      </w:r>
      <w:r w:rsidR="00E91B4D">
        <w:rPr>
          <w:b/>
          <w:lang w:eastAsia="ar-SA"/>
        </w:rPr>
        <w:t xml:space="preserve"> </w:t>
      </w:r>
      <w:r w:rsidRPr="00A510A1">
        <w:rPr>
          <w:b/>
          <w:lang w:eastAsia="ar-SA"/>
        </w:rPr>
        <w:t xml:space="preserve">рассмотрения </w:t>
      </w:r>
      <w:r w:rsidR="00E91B4D">
        <w:rPr>
          <w:b/>
          <w:lang w:eastAsia="ar-SA"/>
        </w:rPr>
        <w:t xml:space="preserve"> </w:t>
      </w:r>
      <w:r w:rsidRPr="00A510A1">
        <w:rPr>
          <w:b/>
          <w:lang w:eastAsia="ar-SA"/>
        </w:rPr>
        <w:t>заявок</w:t>
      </w:r>
      <w:r w:rsidR="00A93F9D">
        <w:rPr>
          <w:b/>
          <w:lang w:eastAsia="ar-SA"/>
        </w:rPr>
        <w:t xml:space="preserve"> </w:t>
      </w:r>
      <w:r w:rsidR="00E91B4D">
        <w:rPr>
          <w:b/>
          <w:lang w:eastAsia="ar-SA"/>
        </w:rPr>
        <w:t xml:space="preserve"> </w:t>
      </w:r>
      <w:r w:rsidR="00A93F9D" w:rsidRPr="00A93F9D">
        <w:rPr>
          <w:lang w:eastAsia="ar-SA"/>
        </w:rPr>
        <w:t>на</w:t>
      </w:r>
      <w:r w:rsidR="00E91B4D">
        <w:rPr>
          <w:lang w:eastAsia="ar-SA"/>
        </w:rPr>
        <w:t xml:space="preserve"> </w:t>
      </w:r>
      <w:r w:rsidR="00A93F9D" w:rsidRPr="00A93F9D">
        <w:rPr>
          <w:lang w:eastAsia="ar-SA"/>
        </w:rPr>
        <w:t xml:space="preserve"> участие</w:t>
      </w:r>
      <w:r w:rsidR="00E91B4D">
        <w:rPr>
          <w:lang w:eastAsia="ar-SA"/>
        </w:rPr>
        <w:t xml:space="preserve"> </w:t>
      </w:r>
      <w:r w:rsidR="00A93F9D" w:rsidRPr="00A93F9D">
        <w:rPr>
          <w:lang w:eastAsia="ar-SA"/>
        </w:rPr>
        <w:t xml:space="preserve"> в </w:t>
      </w:r>
      <w:r w:rsidR="00E91B4D">
        <w:rPr>
          <w:lang w:eastAsia="ar-SA"/>
        </w:rPr>
        <w:t xml:space="preserve"> </w:t>
      </w:r>
      <w:r w:rsidR="00A93F9D" w:rsidRPr="00A93F9D">
        <w:rPr>
          <w:lang w:eastAsia="ar-SA"/>
        </w:rPr>
        <w:t xml:space="preserve">запросе </w:t>
      </w:r>
      <w:r w:rsidR="00E91B4D">
        <w:rPr>
          <w:lang w:eastAsia="ar-SA"/>
        </w:rPr>
        <w:t xml:space="preserve">  </w:t>
      </w:r>
      <w:r w:rsidR="00A93F9D" w:rsidRPr="00A93F9D">
        <w:rPr>
          <w:lang w:eastAsia="ar-SA"/>
        </w:rPr>
        <w:t>предложений</w:t>
      </w:r>
      <w:r w:rsidRPr="00A93F9D">
        <w:rPr>
          <w:lang w:eastAsia="ar-SA"/>
        </w:rPr>
        <w:t>:</w:t>
      </w:r>
      <w:r>
        <w:rPr>
          <w:lang w:eastAsia="ar-SA"/>
        </w:rPr>
        <w:t xml:space="preserve"> </w:t>
      </w:r>
      <w:r w:rsidR="004857E2" w:rsidRPr="00712AD0">
        <w:rPr>
          <w:lang w:eastAsia="ar-SA"/>
        </w:rPr>
        <w:t>10</w:t>
      </w:r>
      <w:r w:rsidR="00E91B4D" w:rsidRPr="00712AD0">
        <w:rPr>
          <w:lang w:eastAsia="ar-SA"/>
        </w:rPr>
        <w:t xml:space="preserve"> июля </w:t>
      </w:r>
      <w:r w:rsidRPr="00712AD0">
        <w:rPr>
          <w:lang w:eastAsia="ar-SA"/>
        </w:rPr>
        <w:t xml:space="preserve">2014 г., в 10:00 (МСК), Мурманская обл., г. Кандалакша, ул. Заводская д.3,  (Отдел закупок филиала ОАО «Мурманэнергосбыт» «Кандалакшская теплосеть»). </w:t>
      </w:r>
    </w:p>
    <w:p w:rsidR="00D22395" w:rsidRPr="00712AD0" w:rsidRDefault="00D22395" w:rsidP="00943826">
      <w:pPr>
        <w:jc w:val="both"/>
        <w:rPr>
          <w:szCs w:val="24"/>
          <w:lang w:eastAsia="ar-SA"/>
        </w:rPr>
      </w:pPr>
      <w:r w:rsidRPr="00712AD0">
        <w:rPr>
          <w:b/>
          <w:szCs w:val="24"/>
          <w:lang w:eastAsia="ar-SA"/>
        </w:rPr>
        <w:t xml:space="preserve">Дата, время и место подведения итогов закупки: </w:t>
      </w:r>
      <w:r w:rsidR="004857E2" w:rsidRPr="00712AD0">
        <w:rPr>
          <w:szCs w:val="24"/>
          <w:lang w:eastAsia="ar-SA"/>
        </w:rPr>
        <w:t>10</w:t>
      </w:r>
      <w:r w:rsidR="00E91B4D" w:rsidRPr="00712AD0">
        <w:rPr>
          <w:szCs w:val="24"/>
          <w:lang w:eastAsia="ar-SA"/>
        </w:rPr>
        <w:t xml:space="preserve"> июля </w:t>
      </w:r>
      <w:r w:rsidRPr="00712AD0">
        <w:rPr>
          <w:szCs w:val="24"/>
          <w:lang w:eastAsia="ar-SA"/>
        </w:rPr>
        <w:t>2014 г., в 14:00</w:t>
      </w:r>
      <w:r w:rsidRPr="00712AD0">
        <w:rPr>
          <w:b/>
          <w:szCs w:val="24"/>
          <w:lang w:eastAsia="ar-SA"/>
        </w:rPr>
        <w:t xml:space="preserve"> </w:t>
      </w:r>
      <w:r w:rsidRPr="00712AD0">
        <w:rPr>
          <w:szCs w:val="24"/>
          <w:lang w:eastAsia="ar-SA"/>
        </w:rPr>
        <w:t xml:space="preserve">(МСК), Мурманская обл., г. Кандалакша, ул. Заводская д.3,  (Отдел закупок филиала ОАО «Мурманэнергосбыт» «Кандалакшская теплосеть»). </w:t>
      </w:r>
    </w:p>
    <w:p w:rsidR="00D22395" w:rsidRPr="00712AD0" w:rsidRDefault="00561242" w:rsidP="00943826">
      <w:pPr>
        <w:jc w:val="both"/>
        <w:rPr>
          <w:szCs w:val="24"/>
          <w:lang w:eastAsia="ar-SA"/>
        </w:rPr>
      </w:pPr>
      <w:r w:rsidRPr="00712AD0">
        <w:rPr>
          <w:b/>
          <w:szCs w:val="24"/>
          <w:lang w:eastAsia="ar-SA"/>
        </w:rPr>
        <w:t>7</w:t>
      </w:r>
      <w:r w:rsidR="00D22395" w:rsidRPr="00712AD0">
        <w:rPr>
          <w:b/>
          <w:szCs w:val="24"/>
          <w:lang w:eastAsia="ar-SA"/>
        </w:rPr>
        <w:t xml:space="preserve">. Требования к Участникам закупки. </w:t>
      </w:r>
      <w:r w:rsidR="00D22395" w:rsidRPr="00712AD0">
        <w:rPr>
          <w:szCs w:val="24"/>
          <w:lang w:eastAsia="ar-SA"/>
        </w:rPr>
        <w:t xml:space="preserve">Требования к Участникам закупки подробно указаны в Разделе 3. Документации. </w:t>
      </w:r>
    </w:p>
    <w:p w:rsidR="00D22395" w:rsidRPr="00712AD0" w:rsidRDefault="00561242" w:rsidP="000A6382">
      <w:pPr>
        <w:jc w:val="both"/>
        <w:rPr>
          <w:szCs w:val="24"/>
          <w:lang w:eastAsia="ar-SA"/>
        </w:rPr>
      </w:pPr>
      <w:r w:rsidRPr="00712AD0">
        <w:rPr>
          <w:b/>
          <w:snapToGrid w:val="0"/>
          <w:szCs w:val="24"/>
          <w:lang w:eastAsia="ru-RU"/>
        </w:rPr>
        <w:t>8</w:t>
      </w:r>
      <w:r w:rsidR="00D22395" w:rsidRPr="00712AD0">
        <w:rPr>
          <w:b/>
          <w:snapToGrid w:val="0"/>
          <w:szCs w:val="24"/>
          <w:lang w:eastAsia="ru-RU"/>
        </w:rPr>
        <w:t xml:space="preserve">. Порядок и сроки предоставления Документации о закупке. </w:t>
      </w:r>
    </w:p>
    <w:p w:rsidR="00D22395" w:rsidRPr="008424B5" w:rsidRDefault="00D22395" w:rsidP="00A93F9D">
      <w:pPr>
        <w:spacing w:before="0"/>
        <w:ind w:firstLine="0"/>
        <w:jc w:val="both"/>
        <w:rPr>
          <w:szCs w:val="24"/>
          <w:lang w:eastAsia="ar-SA"/>
        </w:rPr>
      </w:pPr>
      <w:r w:rsidRPr="00712AD0">
        <w:rPr>
          <w:szCs w:val="24"/>
          <w:lang w:eastAsia="ar-SA"/>
        </w:rPr>
        <w:t xml:space="preserve">        </w:t>
      </w:r>
      <w:r w:rsidRPr="00712AD0">
        <w:rPr>
          <w:snapToGrid w:val="0"/>
          <w:szCs w:val="24"/>
          <w:lang w:eastAsia="ru-RU"/>
        </w:rPr>
        <w:t xml:space="preserve">Документация доступна </w:t>
      </w:r>
      <w:r w:rsidRPr="00712AD0">
        <w:rPr>
          <w:b/>
          <w:snapToGrid w:val="0"/>
          <w:szCs w:val="24"/>
          <w:lang w:eastAsia="ru-RU"/>
        </w:rPr>
        <w:t xml:space="preserve">с </w:t>
      </w:r>
      <w:r w:rsidR="004857E2" w:rsidRPr="00712AD0">
        <w:rPr>
          <w:b/>
          <w:snapToGrid w:val="0"/>
          <w:szCs w:val="24"/>
          <w:lang w:eastAsia="ru-RU"/>
        </w:rPr>
        <w:t>01</w:t>
      </w:r>
      <w:r w:rsidR="00E91B4D" w:rsidRPr="00712AD0">
        <w:rPr>
          <w:b/>
          <w:snapToGrid w:val="0"/>
          <w:szCs w:val="24"/>
          <w:lang w:eastAsia="ru-RU"/>
        </w:rPr>
        <w:t xml:space="preserve"> июля </w:t>
      </w:r>
      <w:r w:rsidRPr="00712AD0">
        <w:rPr>
          <w:b/>
          <w:snapToGrid w:val="0"/>
          <w:szCs w:val="24"/>
          <w:lang w:eastAsia="ru-RU"/>
        </w:rPr>
        <w:t>2014 г.</w:t>
      </w:r>
      <w:r w:rsidRPr="00712AD0">
        <w:rPr>
          <w:snapToGrid w:val="0"/>
          <w:szCs w:val="24"/>
          <w:lang w:eastAsia="ru-RU"/>
        </w:rPr>
        <w:t xml:space="preserve"> </w:t>
      </w:r>
      <w:r w:rsidRPr="00712AD0">
        <w:rPr>
          <w:szCs w:val="24"/>
          <w:lang w:eastAsia="ru-RU"/>
        </w:rPr>
        <w:t>на официальном сайте Российской</w:t>
      </w:r>
      <w:r w:rsidRPr="008424B5">
        <w:rPr>
          <w:szCs w:val="24"/>
          <w:lang w:eastAsia="ru-RU"/>
        </w:rPr>
        <w:t xml:space="preserve"> Федерации для размещения информации о размещении заказов: </w:t>
      </w:r>
      <w:hyperlink r:id="rId11" w:history="1">
        <w:r w:rsidRPr="008424B5">
          <w:rPr>
            <w:color w:val="0000FF"/>
            <w:szCs w:val="24"/>
            <w:u w:val="single"/>
            <w:lang w:eastAsia="ru-RU"/>
          </w:rPr>
          <w:t>http://zakupki.gov.ru</w:t>
        </w:r>
      </w:hyperlink>
      <w:r w:rsidRPr="008424B5">
        <w:rPr>
          <w:color w:val="0000FF"/>
          <w:szCs w:val="24"/>
          <w:u w:val="single"/>
          <w:lang w:eastAsia="ru-RU"/>
        </w:rPr>
        <w:t>/223</w:t>
      </w:r>
      <w:r w:rsidRPr="008424B5">
        <w:rPr>
          <w:szCs w:val="24"/>
          <w:lang w:eastAsia="ru-RU"/>
        </w:rPr>
        <w:t xml:space="preserve">. </w:t>
      </w:r>
    </w:p>
    <w:p w:rsidR="00687D1D" w:rsidRDefault="00D22395" w:rsidP="00A93F9D">
      <w:pPr>
        <w:tabs>
          <w:tab w:val="left" w:pos="567"/>
          <w:tab w:val="left" w:pos="709"/>
        </w:tabs>
        <w:spacing w:before="0"/>
        <w:jc w:val="both"/>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00603F66" w:rsidRPr="00603F66">
          <w:rPr>
            <w:rStyle w:val="afd"/>
            <w:snapToGrid w:val="0"/>
            <w:szCs w:val="24"/>
            <w:u w:val="none"/>
            <w:lang w:eastAsia="ru-RU"/>
          </w:rPr>
          <w:t>mishustina_lv@kanda-now.ru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r>
    </w:p>
    <w:p w:rsidR="00D22395" w:rsidRDefault="00D22395" w:rsidP="000A6382">
      <w:pPr>
        <w:tabs>
          <w:tab w:val="left" w:pos="567"/>
          <w:tab w:val="left" w:pos="709"/>
        </w:tabs>
        <w:spacing w:before="0"/>
        <w:jc w:val="both"/>
        <w:rPr>
          <w:szCs w:val="24"/>
          <w:lang w:eastAsia="ru-RU"/>
        </w:rPr>
      </w:pPr>
      <w:r w:rsidRPr="0063294F">
        <w:rPr>
          <w:szCs w:val="24"/>
          <w:lang w:eastAsia="ru-RU"/>
        </w:rPr>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D437BE">
        <w:rPr>
          <w:szCs w:val="24"/>
          <w:lang w:eastAsia="ru-RU"/>
        </w:rPr>
        <w:t xml:space="preserve">: 184042 </w:t>
      </w:r>
      <w:r w:rsidR="00D437BE"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D22395" w:rsidRPr="000A6382" w:rsidRDefault="00561242" w:rsidP="000A6382">
      <w:pPr>
        <w:rPr>
          <w:b/>
        </w:rPr>
      </w:pPr>
      <w:r>
        <w:rPr>
          <w:b/>
        </w:rPr>
        <w:t>9</w:t>
      </w:r>
      <w:r w:rsidR="00D22395" w:rsidRPr="000A6382">
        <w:rPr>
          <w:b/>
        </w:rPr>
        <w:t>. Порядок приема и рассмотрения предложений (заявок).</w:t>
      </w:r>
    </w:p>
    <w:p w:rsidR="00D22395" w:rsidRDefault="00D22395" w:rsidP="000A6382">
      <w:pPr>
        <w:autoSpaceDE w:val="0"/>
        <w:autoSpaceDN w:val="0"/>
        <w:spacing w:before="0"/>
        <w:jc w:val="both"/>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sidR="00286044">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sidR="00286044">
        <w:rPr>
          <w:szCs w:val="24"/>
          <w:lang w:eastAsia="ru-RU"/>
        </w:rPr>
        <w:t>.</w:t>
      </w:r>
      <w:r>
        <w:rPr>
          <w:szCs w:val="24"/>
          <w:lang w:eastAsia="ru-RU"/>
        </w:rPr>
        <w:t xml:space="preserve"> </w:t>
      </w:r>
    </w:p>
    <w:p w:rsidR="00286044" w:rsidRPr="00712AD0" w:rsidRDefault="00286044" w:rsidP="00F20A5A">
      <w:pPr>
        <w:autoSpaceDE w:val="0"/>
        <w:autoSpaceDN w:val="0"/>
        <w:spacing w:before="0"/>
        <w:jc w:val="both"/>
        <w:rPr>
          <w:szCs w:val="24"/>
          <w:lang w:eastAsia="ru-RU"/>
        </w:rPr>
      </w:pPr>
      <w:r w:rsidRPr="00712AD0">
        <w:rPr>
          <w:b/>
          <w:szCs w:val="24"/>
          <w:lang w:eastAsia="ru-RU"/>
        </w:rPr>
        <w:t>Дата и</w:t>
      </w:r>
      <w:r w:rsidR="00712AD0">
        <w:rPr>
          <w:b/>
          <w:szCs w:val="24"/>
          <w:lang w:eastAsia="ru-RU"/>
        </w:rPr>
        <w:t xml:space="preserve"> </w:t>
      </w:r>
      <w:r w:rsidRPr="00712AD0">
        <w:rPr>
          <w:b/>
          <w:szCs w:val="24"/>
          <w:lang w:eastAsia="ru-RU"/>
        </w:rPr>
        <w:t xml:space="preserve"> время </w:t>
      </w:r>
      <w:r w:rsidR="00712AD0">
        <w:rPr>
          <w:b/>
          <w:szCs w:val="24"/>
          <w:lang w:eastAsia="ru-RU"/>
        </w:rPr>
        <w:t xml:space="preserve"> </w:t>
      </w:r>
      <w:r w:rsidRPr="00712AD0">
        <w:rPr>
          <w:b/>
          <w:szCs w:val="24"/>
          <w:lang w:eastAsia="ru-RU"/>
        </w:rPr>
        <w:t xml:space="preserve">начала </w:t>
      </w:r>
      <w:r w:rsidR="00712AD0">
        <w:rPr>
          <w:b/>
          <w:szCs w:val="24"/>
          <w:lang w:eastAsia="ru-RU"/>
        </w:rPr>
        <w:t xml:space="preserve"> </w:t>
      </w:r>
      <w:r w:rsidRPr="00712AD0">
        <w:rPr>
          <w:b/>
          <w:szCs w:val="24"/>
          <w:lang w:eastAsia="ru-RU"/>
        </w:rPr>
        <w:t xml:space="preserve">приема </w:t>
      </w:r>
      <w:r w:rsidR="00712AD0">
        <w:rPr>
          <w:b/>
          <w:szCs w:val="24"/>
          <w:lang w:eastAsia="ru-RU"/>
        </w:rPr>
        <w:t xml:space="preserve"> </w:t>
      </w:r>
      <w:r w:rsidRPr="00712AD0">
        <w:rPr>
          <w:b/>
          <w:szCs w:val="24"/>
          <w:lang w:eastAsia="ru-RU"/>
        </w:rPr>
        <w:t>заявок</w:t>
      </w:r>
      <w:r w:rsidR="00712AD0">
        <w:rPr>
          <w:b/>
          <w:szCs w:val="24"/>
          <w:lang w:eastAsia="ru-RU"/>
        </w:rPr>
        <w:t xml:space="preserve"> </w:t>
      </w:r>
      <w:r w:rsidRPr="00712AD0">
        <w:rPr>
          <w:szCs w:val="24"/>
          <w:lang w:eastAsia="ru-RU"/>
        </w:rPr>
        <w:t xml:space="preserve"> на </w:t>
      </w:r>
      <w:r w:rsidR="00712AD0">
        <w:rPr>
          <w:szCs w:val="24"/>
          <w:lang w:eastAsia="ru-RU"/>
        </w:rPr>
        <w:t xml:space="preserve"> </w:t>
      </w:r>
      <w:r w:rsidRPr="00712AD0">
        <w:rPr>
          <w:szCs w:val="24"/>
          <w:lang w:eastAsia="ru-RU"/>
        </w:rPr>
        <w:t xml:space="preserve">участие в запросе предложений: с </w:t>
      </w:r>
      <w:r w:rsidR="004857E2" w:rsidRPr="00712AD0">
        <w:rPr>
          <w:szCs w:val="24"/>
          <w:lang w:eastAsia="ru-RU"/>
        </w:rPr>
        <w:t>09</w:t>
      </w:r>
      <w:r w:rsidRPr="00712AD0">
        <w:rPr>
          <w:szCs w:val="24"/>
          <w:lang w:eastAsia="ru-RU"/>
        </w:rPr>
        <w:t>:</w:t>
      </w:r>
      <w:r w:rsidR="004857E2" w:rsidRPr="00712AD0">
        <w:rPr>
          <w:szCs w:val="24"/>
          <w:lang w:eastAsia="ru-RU"/>
        </w:rPr>
        <w:t>0</w:t>
      </w:r>
      <w:r w:rsidRPr="00712AD0">
        <w:rPr>
          <w:szCs w:val="24"/>
          <w:lang w:eastAsia="ru-RU"/>
        </w:rPr>
        <w:t xml:space="preserve">0 </w:t>
      </w:r>
      <w:r w:rsidR="00712AD0">
        <w:rPr>
          <w:szCs w:val="24"/>
          <w:lang w:eastAsia="ru-RU"/>
        </w:rPr>
        <w:t xml:space="preserve"> </w:t>
      </w:r>
      <w:r w:rsidR="004857E2" w:rsidRPr="00712AD0">
        <w:rPr>
          <w:szCs w:val="24"/>
          <w:lang w:eastAsia="ru-RU"/>
        </w:rPr>
        <w:t>01</w:t>
      </w:r>
      <w:r w:rsidRPr="00712AD0">
        <w:rPr>
          <w:szCs w:val="24"/>
          <w:lang w:eastAsia="ru-RU"/>
        </w:rPr>
        <w:t xml:space="preserve"> </w:t>
      </w:r>
      <w:r w:rsidR="004857E2" w:rsidRPr="00712AD0">
        <w:rPr>
          <w:szCs w:val="24"/>
          <w:lang w:eastAsia="ru-RU"/>
        </w:rPr>
        <w:t>июля</w:t>
      </w:r>
      <w:r w:rsidRPr="00712AD0">
        <w:rPr>
          <w:szCs w:val="24"/>
          <w:lang w:eastAsia="ru-RU"/>
        </w:rPr>
        <w:t xml:space="preserve"> 2014 г. </w:t>
      </w:r>
    </w:p>
    <w:p w:rsidR="00286044" w:rsidRPr="00F20A5A" w:rsidRDefault="00286044" w:rsidP="00F20A5A">
      <w:pPr>
        <w:autoSpaceDE w:val="0"/>
        <w:autoSpaceDN w:val="0"/>
        <w:spacing w:before="0"/>
        <w:jc w:val="both"/>
        <w:rPr>
          <w:szCs w:val="24"/>
          <w:lang w:eastAsia="ru-RU"/>
        </w:rPr>
      </w:pPr>
      <w:r w:rsidRPr="00712AD0">
        <w:rPr>
          <w:b/>
          <w:szCs w:val="24"/>
          <w:lang w:eastAsia="ru-RU"/>
        </w:rPr>
        <w:t>Дата и время окончания подачи заявок</w:t>
      </w:r>
      <w:r w:rsidRPr="00712AD0">
        <w:rPr>
          <w:szCs w:val="24"/>
          <w:lang w:eastAsia="ru-RU"/>
        </w:rPr>
        <w:t xml:space="preserve"> на участие в запросе предложений: не позднее 10:</w:t>
      </w:r>
      <w:r w:rsidR="004857E2" w:rsidRPr="00712AD0">
        <w:rPr>
          <w:szCs w:val="24"/>
          <w:lang w:eastAsia="ru-RU"/>
        </w:rPr>
        <w:t>3</w:t>
      </w:r>
      <w:r w:rsidRPr="00712AD0">
        <w:rPr>
          <w:szCs w:val="24"/>
          <w:lang w:eastAsia="ru-RU"/>
        </w:rPr>
        <w:t xml:space="preserve">0 </w:t>
      </w:r>
      <w:r w:rsidR="004857E2" w:rsidRPr="00712AD0">
        <w:rPr>
          <w:szCs w:val="24"/>
          <w:lang w:eastAsia="ru-RU"/>
        </w:rPr>
        <w:t>09</w:t>
      </w:r>
      <w:r w:rsidRPr="00712AD0">
        <w:rPr>
          <w:szCs w:val="24"/>
          <w:lang w:eastAsia="ru-RU"/>
        </w:rPr>
        <w:t xml:space="preserve"> ию</w:t>
      </w:r>
      <w:r w:rsidR="004857E2" w:rsidRPr="00712AD0">
        <w:rPr>
          <w:szCs w:val="24"/>
          <w:lang w:eastAsia="ru-RU"/>
        </w:rPr>
        <w:t>л</w:t>
      </w:r>
      <w:r w:rsidRPr="00712AD0">
        <w:rPr>
          <w:szCs w:val="24"/>
          <w:lang w:eastAsia="ru-RU"/>
        </w:rPr>
        <w:t>я 2014 г.</w:t>
      </w:r>
    </w:p>
    <w:p w:rsidR="00945F7C" w:rsidRPr="00945F7C" w:rsidRDefault="00D22395" w:rsidP="00286044">
      <w:pPr>
        <w:tabs>
          <w:tab w:val="left" w:pos="0"/>
        </w:tabs>
        <w:suppressAutoHyphens/>
        <w:spacing w:before="0"/>
        <w:ind w:firstLine="0"/>
        <w:contextualSpacing/>
        <w:jc w:val="both"/>
        <w:rPr>
          <w:szCs w:val="24"/>
          <w:lang w:eastAsia="ru-RU"/>
        </w:rPr>
      </w:pPr>
      <w:r>
        <w:rPr>
          <w:szCs w:val="24"/>
          <w:lang w:eastAsia="ru-RU"/>
        </w:rPr>
        <w:t xml:space="preserve">         </w:t>
      </w:r>
      <w:r w:rsidR="00945F7C" w:rsidRPr="00945F7C">
        <w:rPr>
          <w:szCs w:val="24"/>
          <w:lang w:eastAsia="ru-RU"/>
        </w:rPr>
        <w:t xml:space="preserve">Окончательные результаты </w:t>
      </w:r>
      <w:r w:rsidR="00945F7C" w:rsidRPr="00945F7C">
        <w:rPr>
          <w:bCs/>
          <w:szCs w:val="24"/>
          <w:lang w:eastAsia="ru-RU"/>
        </w:rPr>
        <w:t>запроса предложений</w:t>
      </w:r>
      <w:r w:rsidR="00945F7C"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00945F7C" w:rsidRPr="00945F7C">
          <w:rPr>
            <w:rStyle w:val="afd"/>
            <w:szCs w:val="24"/>
            <w:lang w:eastAsia="ru-RU"/>
          </w:rPr>
          <w:t>http://zakupki.gov.ru/223</w:t>
        </w:r>
      </w:hyperlink>
      <w:r w:rsidR="00945F7C" w:rsidRPr="00945F7C">
        <w:rPr>
          <w:szCs w:val="24"/>
          <w:lang w:eastAsia="ru-RU"/>
        </w:rPr>
        <w:t xml:space="preserve"> не позднее, чем через три  дня со дня подписания такого протокола.</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lastRenderedPageBreak/>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r w:rsidR="00CB78A5">
        <w:rPr>
          <w:szCs w:val="24"/>
          <w:lang w:eastAsia="ru-RU"/>
        </w:rPr>
        <w:t xml:space="preserve"> </w:t>
      </w:r>
      <w:r w:rsidR="00CB78A5" w:rsidRPr="00CB78A5">
        <w:rPr>
          <w:szCs w:val="24"/>
          <w:lang w:eastAsia="ru-RU"/>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Заказчик имеет право отказаться от проведения запроса предложений,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D22395" w:rsidRPr="00E96197" w:rsidRDefault="00D22395" w:rsidP="00E96197">
      <w:pPr>
        <w:rPr>
          <w:b/>
          <w:snapToGrid w:val="0"/>
          <w:lang w:eastAsia="ru-RU"/>
        </w:rPr>
      </w:pPr>
      <w:r>
        <w:rPr>
          <w:b/>
          <w:snapToGrid w:val="0"/>
          <w:lang w:eastAsia="ru-RU"/>
        </w:rPr>
        <w:t>1</w:t>
      </w:r>
      <w:r w:rsidR="00B97B90">
        <w:rPr>
          <w:b/>
          <w:snapToGrid w:val="0"/>
          <w:lang w:eastAsia="ru-RU"/>
        </w:rPr>
        <w:t>0</w:t>
      </w:r>
      <w:r w:rsidRPr="00E96197">
        <w:rPr>
          <w:b/>
          <w:snapToGrid w:val="0"/>
          <w:lang w:eastAsia="ru-RU"/>
        </w:rPr>
        <w:t xml:space="preserve">. </w:t>
      </w:r>
      <w:r w:rsidRPr="00E96197">
        <w:rPr>
          <w:b/>
          <w:lang w:eastAsia="ru-RU"/>
        </w:rPr>
        <w:t>Разъяснение положений Документации.</w:t>
      </w:r>
    </w:p>
    <w:p w:rsidR="00D22395" w:rsidRDefault="00D22395" w:rsidP="00E96197">
      <w:pPr>
        <w:tabs>
          <w:tab w:val="left" w:pos="6987"/>
        </w:tabs>
        <w:spacing w:before="0"/>
        <w:jc w:val="both"/>
        <w:rPr>
          <w:szCs w:val="24"/>
          <w:lang w:eastAsia="ru-RU"/>
        </w:rPr>
      </w:pPr>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r w:rsidR="0076637A" w:rsidRPr="0076637A">
        <w:rPr>
          <w:szCs w:val="24"/>
          <w:lang w:eastAsia="ru-RU"/>
        </w:rPr>
        <w:t xml:space="preserve">          </w:t>
      </w:r>
      <w:hyperlink r:id="rId14" w:history="1">
        <w:r w:rsidR="00603F66" w:rsidRPr="00603F66">
          <w:rPr>
            <w:rStyle w:val="afd"/>
            <w:szCs w:val="24"/>
            <w:u w:val="none"/>
            <w:lang w:eastAsia="ru-RU"/>
          </w:rPr>
          <w:t>mishustina_lv@kanda-now.ru</w:t>
        </w:r>
      </w:hyperlink>
      <w:r>
        <w:rPr>
          <w:szCs w:val="24"/>
          <w:lang w:eastAsia="ru-RU"/>
        </w:rPr>
        <w:t xml:space="preserve"> </w:t>
      </w:r>
      <w:r w:rsidRPr="0063294F">
        <w:rPr>
          <w:szCs w:val="24"/>
          <w:lang w:eastAsia="ru-RU"/>
        </w:rPr>
        <w:t xml:space="preserve">с указанием способа получения разъяснении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 заявок на участие в проведении запроса предложений.</w:t>
      </w:r>
    </w:p>
    <w:p w:rsidR="00D22395" w:rsidRDefault="00D22395" w:rsidP="00E96197">
      <w:pPr>
        <w:tabs>
          <w:tab w:val="left" w:pos="6987"/>
        </w:tabs>
        <w:spacing w:before="0"/>
        <w:jc w:val="both"/>
        <w:rPr>
          <w:snapToGrid w:val="0"/>
        </w:rPr>
      </w:pPr>
      <w:r w:rsidRPr="00E96197">
        <w:rPr>
          <w:b/>
        </w:rPr>
        <w:t>Дата и время начала приема запросов на разъяснения положений Документации от Участников закупки:</w:t>
      </w:r>
      <w:r w:rsidRPr="00E809C7">
        <w:rPr>
          <w:color w:val="FF0000"/>
        </w:rPr>
        <w:t xml:space="preserve"> </w:t>
      </w:r>
      <w:r w:rsidR="00BE74A1" w:rsidRPr="00FD1741">
        <w:t>0</w:t>
      </w:r>
      <w:r w:rsidR="00F56FF1" w:rsidRPr="00FD1741">
        <w:t>1</w:t>
      </w:r>
      <w:r w:rsidR="00E91B4D" w:rsidRPr="00FD1741">
        <w:rPr>
          <w:snapToGrid w:val="0"/>
        </w:rPr>
        <w:t xml:space="preserve"> июля </w:t>
      </w:r>
      <w:r w:rsidRPr="00FD1741">
        <w:rPr>
          <w:snapToGrid w:val="0"/>
        </w:rPr>
        <w:t xml:space="preserve">2014 г. с </w:t>
      </w:r>
      <w:r w:rsidR="00AD1FA4" w:rsidRPr="00FD1741">
        <w:rPr>
          <w:snapToGrid w:val="0"/>
        </w:rPr>
        <w:t>09</w:t>
      </w:r>
      <w:r w:rsidRPr="00FD1741">
        <w:rPr>
          <w:snapToGrid w:val="0"/>
        </w:rPr>
        <w:t>:</w:t>
      </w:r>
      <w:r w:rsidR="00AD1FA4" w:rsidRPr="00FD1741">
        <w:rPr>
          <w:snapToGrid w:val="0"/>
        </w:rPr>
        <w:t>0</w:t>
      </w:r>
      <w:r w:rsidRPr="00FD1741">
        <w:rPr>
          <w:lang w:eastAsia="ar-SA"/>
        </w:rPr>
        <w:t>0 (МСК)</w:t>
      </w:r>
      <w:r w:rsidRPr="00FD1741">
        <w:rPr>
          <w:snapToGrid w:val="0"/>
        </w:rPr>
        <w:t>.</w:t>
      </w:r>
    </w:p>
    <w:p w:rsidR="00D22395" w:rsidRDefault="00D22395" w:rsidP="00E96197">
      <w:pPr>
        <w:tabs>
          <w:tab w:val="left" w:pos="6987"/>
        </w:tabs>
        <w:spacing w:before="0"/>
        <w:jc w:val="both"/>
        <w:rPr>
          <w:szCs w:val="24"/>
          <w:lang w:eastAsia="ru-RU"/>
        </w:rPr>
      </w:pPr>
      <w:r w:rsidRPr="00E809C7">
        <w:rPr>
          <w:b/>
          <w:szCs w:val="24"/>
          <w:lang w:eastAsia="ru-RU"/>
        </w:rPr>
        <w:t xml:space="preserve">Дата и время окончания </w:t>
      </w:r>
      <w:r>
        <w:rPr>
          <w:b/>
          <w:szCs w:val="24"/>
          <w:lang w:eastAsia="ru-RU"/>
        </w:rPr>
        <w:t xml:space="preserve">приема запросов на разъяснения </w:t>
      </w:r>
      <w:r w:rsidRPr="00E809C7">
        <w:rPr>
          <w:b/>
          <w:szCs w:val="24"/>
          <w:lang w:eastAsia="ru-RU"/>
        </w:rPr>
        <w:t xml:space="preserve">положений Документации </w:t>
      </w:r>
      <w:r>
        <w:rPr>
          <w:b/>
          <w:szCs w:val="24"/>
          <w:lang w:eastAsia="ru-RU"/>
        </w:rPr>
        <w:t xml:space="preserve">от </w:t>
      </w:r>
      <w:r w:rsidRPr="00E809C7">
        <w:rPr>
          <w:b/>
          <w:szCs w:val="24"/>
          <w:lang w:eastAsia="ru-RU"/>
        </w:rPr>
        <w:t>Участник</w:t>
      </w:r>
      <w:r>
        <w:rPr>
          <w:b/>
          <w:szCs w:val="24"/>
          <w:lang w:eastAsia="ru-RU"/>
        </w:rPr>
        <w:t>ов закупки</w:t>
      </w:r>
      <w:r w:rsidRPr="00E809C7">
        <w:rPr>
          <w:b/>
          <w:szCs w:val="24"/>
          <w:lang w:eastAsia="ru-RU"/>
        </w:rPr>
        <w:t xml:space="preserve">: </w:t>
      </w:r>
      <w:r w:rsidR="00E91B4D" w:rsidRPr="00FD1741">
        <w:rPr>
          <w:szCs w:val="24"/>
          <w:lang w:eastAsia="ru-RU"/>
        </w:rPr>
        <w:t>07</w:t>
      </w:r>
      <w:r w:rsidR="00E91B4D" w:rsidRPr="00FD1741">
        <w:rPr>
          <w:snapToGrid w:val="0"/>
          <w:szCs w:val="24"/>
          <w:lang w:eastAsia="ru-RU"/>
        </w:rPr>
        <w:t xml:space="preserve"> июля </w:t>
      </w:r>
      <w:r w:rsidRPr="00FD1741">
        <w:rPr>
          <w:snapToGrid w:val="0"/>
          <w:szCs w:val="24"/>
          <w:lang w:eastAsia="ru-RU"/>
        </w:rPr>
        <w:t xml:space="preserve">2014 г. </w:t>
      </w:r>
      <w:r w:rsidRPr="00FD1741">
        <w:rPr>
          <w:szCs w:val="24"/>
          <w:lang w:eastAsia="ru-RU"/>
        </w:rPr>
        <w:t>не позднее</w:t>
      </w:r>
      <w:r w:rsidRPr="00FD1741">
        <w:rPr>
          <w:color w:val="FF0000"/>
          <w:szCs w:val="24"/>
          <w:lang w:eastAsia="ru-RU"/>
        </w:rPr>
        <w:t xml:space="preserve"> </w:t>
      </w:r>
      <w:r w:rsidRPr="00FD1741">
        <w:rPr>
          <w:snapToGrid w:val="0"/>
          <w:szCs w:val="24"/>
          <w:lang w:eastAsia="ru-RU"/>
        </w:rPr>
        <w:t xml:space="preserve"> </w:t>
      </w:r>
      <w:r w:rsidR="00E91B4D" w:rsidRPr="00FD1741">
        <w:rPr>
          <w:snapToGrid w:val="0"/>
          <w:szCs w:val="24"/>
          <w:lang w:eastAsia="ru-RU"/>
        </w:rPr>
        <w:t>10</w:t>
      </w:r>
      <w:r w:rsidRPr="00FD1741">
        <w:rPr>
          <w:snapToGrid w:val="0"/>
          <w:szCs w:val="24"/>
          <w:lang w:eastAsia="ru-RU"/>
        </w:rPr>
        <w:t>:</w:t>
      </w:r>
      <w:r w:rsidR="00E91B4D" w:rsidRPr="00FD1741">
        <w:rPr>
          <w:snapToGrid w:val="0"/>
          <w:szCs w:val="24"/>
          <w:lang w:eastAsia="ru-RU"/>
        </w:rPr>
        <w:t>3</w:t>
      </w:r>
      <w:r w:rsidRPr="00FD1741">
        <w:rPr>
          <w:snapToGrid w:val="0"/>
          <w:szCs w:val="24"/>
          <w:lang w:eastAsia="ru-RU"/>
        </w:rPr>
        <w:t>0 (МСК).</w:t>
      </w:r>
      <w:r w:rsidRPr="00E96197">
        <w:rPr>
          <w:snapToGrid w:val="0"/>
          <w:szCs w:val="24"/>
          <w:lang w:eastAsia="ru-RU"/>
        </w:rPr>
        <w:t xml:space="preserve"> </w:t>
      </w:r>
    </w:p>
    <w:p w:rsidR="00D22395" w:rsidRPr="00E809C7" w:rsidRDefault="00D22395" w:rsidP="00E96197">
      <w:pPr>
        <w:tabs>
          <w:tab w:val="left" w:pos="6987"/>
        </w:tabs>
        <w:spacing w:before="0"/>
        <w:jc w:val="both"/>
        <w:rPr>
          <w:szCs w:val="24"/>
          <w:lang w:eastAsia="ru-RU"/>
        </w:rPr>
      </w:pPr>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sidR="00CB1834">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 окончания подачи заявок на участие.</w:t>
      </w:r>
    </w:p>
    <w:p w:rsidR="00D22395" w:rsidRPr="0063294F" w:rsidRDefault="00D22395" w:rsidP="006A600D">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sectPr w:rsidR="00D22395" w:rsidRPr="0063294F" w:rsidSect="009456D4">
          <w:type w:val="continuous"/>
          <w:pgSz w:w="11907" w:h="16840" w:code="9"/>
          <w:pgMar w:top="567" w:right="851" w:bottom="567" w:left="1418" w:header="567" w:footer="567" w:gutter="0"/>
          <w:cols w:space="708"/>
          <w:docGrid w:linePitch="360"/>
        </w:sectPr>
      </w:pPr>
    </w:p>
    <w:p w:rsidR="00D22395" w:rsidRDefault="00D22395" w:rsidP="0063294F">
      <w:pPr>
        <w:suppressAutoHyphens/>
        <w:autoSpaceDE w:val="0"/>
        <w:jc w:val="both"/>
        <w:rPr>
          <w:szCs w:val="24"/>
          <w:lang w:eastAsia="ru-RU"/>
        </w:rPr>
      </w:pPr>
    </w:p>
    <w:p w:rsidR="00C230AF" w:rsidRDefault="00C230AF" w:rsidP="00C230AF">
      <w:pPr>
        <w:pStyle w:val="23"/>
        <w:rPr>
          <w:lang w:eastAsia="ru-RU"/>
        </w:rPr>
      </w:pPr>
    </w:p>
    <w:p w:rsidR="00C230AF" w:rsidRDefault="00C230AF" w:rsidP="00C230AF">
      <w:pPr>
        <w:rPr>
          <w:lang w:eastAsia="ru-RU"/>
        </w:rPr>
      </w:pPr>
    </w:p>
    <w:p w:rsidR="00747AEE" w:rsidRDefault="00747AEE" w:rsidP="00747AEE">
      <w:pPr>
        <w:pStyle w:val="23"/>
        <w:rPr>
          <w:lang w:eastAsia="ru-RU"/>
        </w:rPr>
      </w:pPr>
    </w:p>
    <w:p w:rsidR="00747AEE" w:rsidRDefault="00747AEE" w:rsidP="00747AEE">
      <w:pPr>
        <w:rPr>
          <w:lang w:eastAsia="ru-RU"/>
        </w:rPr>
      </w:pPr>
    </w:p>
    <w:p w:rsidR="00C230AF" w:rsidRDefault="00C230AF" w:rsidP="00C230AF">
      <w:pPr>
        <w:pStyle w:val="23"/>
        <w:rPr>
          <w:lang w:eastAsia="ru-RU"/>
        </w:rPr>
      </w:pPr>
    </w:p>
    <w:p w:rsidR="00C230AF" w:rsidRPr="00C230AF" w:rsidRDefault="00C230AF" w:rsidP="00C230AF">
      <w:pPr>
        <w:rPr>
          <w:lang w:eastAsia="ru-RU"/>
        </w:rPr>
      </w:pPr>
    </w:p>
    <w:p w:rsidR="00D22395" w:rsidRDefault="00D22395" w:rsidP="0063294F">
      <w:pPr>
        <w:suppressAutoHyphens/>
        <w:autoSpaceDE w:val="0"/>
        <w:jc w:val="both"/>
        <w:rPr>
          <w:szCs w:val="24"/>
          <w:lang w:eastAsia="ru-RU"/>
        </w:rPr>
      </w:pPr>
    </w:p>
    <w:p w:rsidR="00D22395" w:rsidRDefault="00D22395" w:rsidP="00734BDD">
      <w:pPr>
        <w:pStyle w:val="23"/>
      </w:pPr>
    </w:p>
    <w:p w:rsidR="00D22395" w:rsidRDefault="00747AEE" w:rsidP="00443DC9">
      <w:pPr>
        <w:pStyle w:val="affffc"/>
        <w:outlineLvl w:val="0"/>
        <w:rPr>
          <w:rFonts w:ascii="Times New Roman" w:hAnsi="Times New Roman"/>
          <w:sz w:val="24"/>
        </w:rPr>
      </w:pPr>
      <w:bookmarkStart w:id="7" w:name="_Toc390849398"/>
      <w:r>
        <w:rPr>
          <w:rFonts w:ascii="Times New Roman" w:hAnsi="Times New Roman"/>
          <w:sz w:val="24"/>
        </w:rPr>
        <w:br w:type="page"/>
      </w:r>
      <w:r w:rsidR="00D22395" w:rsidRPr="009456D4">
        <w:rPr>
          <w:rFonts w:ascii="Times New Roman" w:hAnsi="Times New Roman"/>
          <w:sz w:val="24"/>
        </w:rPr>
        <w:lastRenderedPageBreak/>
        <w:t>Содержание</w:t>
      </w:r>
      <w:bookmarkEnd w:id="7"/>
    </w:p>
    <w:p w:rsidR="002D7214" w:rsidRPr="002D7214" w:rsidRDefault="002D7214" w:rsidP="002D7214">
      <w:pPr>
        <w:rPr>
          <w:lang w:eastAsia="ru-RU"/>
        </w:rPr>
      </w:pPr>
    </w:p>
    <w:p w:rsidR="00183BEA" w:rsidRDefault="00183BEA">
      <w:pPr>
        <w:pStyle w:val="1d"/>
        <w:tabs>
          <w:tab w:val="right" w:leader="dot" w:pos="10054"/>
        </w:tabs>
        <w:rPr>
          <w:rFonts w:eastAsiaTheme="minorEastAsia" w:cstheme="minorBidi"/>
          <w:b w:val="0"/>
          <w:bCs w:val="0"/>
          <w:caps w:val="0"/>
          <w:noProof/>
          <w:sz w:val="22"/>
          <w:szCs w:val="22"/>
          <w:lang w:eastAsia="ru-RU"/>
        </w:rPr>
      </w:pPr>
      <w:r>
        <w:rPr>
          <w:rFonts w:eastAsia="Times New Roman" w:cs="Arial"/>
          <w:caps w:val="0"/>
          <w:smallCaps/>
          <w:noProof/>
          <w:snapToGrid w:val="0"/>
          <w:szCs w:val="24"/>
          <w:lang w:eastAsia="ru-RU"/>
        </w:rPr>
        <w:fldChar w:fldCharType="begin"/>
      </w:r>
      <w:r>
        <w:rPr>
          <w:rFonts w:eastAsia="Times New Roman" w:cs="Arial"/>
          <w:caps w:val="0"/>
          <w:smallCaps/>
          <w:noProof/>
          <w:snapToGrid w:val="0"/>
          <w:szCs w:val="24"/>
          <w:lang w:eastAsia="ru-RU"/>
        </w:rPr>
        <w:instrText xml:space="preserve"> TOC \o "1-1" \h \z \u </w:instrText>
      </w:r>
      <w:r>
        <w:rPr>
          <w:rFonts w:eastAsia="Times New Roman" w:cs="Arial"/>
          <w:caps w:val="0"/>
          <w:smallCaps/>
          <w:noProof/>
          <w:snapToGrid w:val="0"/>
          <w:szCs w:val="24"/>
          <w:lang w:eastAsia="ru-RU"/>
        </w:rPr>
        <w:fldChar w:fldCharType="separate"/>
      </w:r>
      <w:hyperlink w:anchor="_Toc390849397" w:history="1">
        <w:r w:rsidRPr="0034543B">
          <w:rPr>
            <w:rStyle w:val="afd"/>
            <w:rFonts w:ascii="Times New Roman" w:hAnsi="Times New Roman"/>
            <w:noProof/>
          </w:rPr>
          <w:t>Информационная</w:t>
        </w:r>
        <w:r w:rsidRPr="0034543B">
          <w:rPr>
            <w:rStyle w:val="afd"/>
            <w:rFonts w:ascii="Times New Roman" w:hAnsi="Times New Roman"/>
            <w:noProof/>
            <w:snapToGrid w:val="0"/>
          </w:rPr>
          <w:t xml:space="preserve"> карта</w:t>
        </w:r>
        <w:r>
          <w:rPr>
            <w:noProof/>
            <w:webHidden/>
          </w:rPr>
          <w:tab/>
        </w:r>
        <w:r>
          <w:rPr>
            <w:noProof/>
            <w:webHidden/>
          </w:rPr>
          <w:fldChar w:fldCharType="begin"/>
        </w:r>
        <w:r>
          <w:rPr>
            <w:noProof/>
            <w:webHidden/>
          </w:rPr>
          <w:instrText xml:space="preserve"> PAGEREF _Toc390849397 \h </w:instrText>
        </w:r>
        <w:r>
          <w:rPr>
            <w:noProof/>
            <w:webHidden/>
          </w:rPr>
        </w:r>
        <w:r>
          <w:rPr>
            <w:noProof/>
            <w:webHidden/>
          </w:rPr>
          <w:fldChar w:fldCharType="separate"/>
        </w:r>
        <w:r w:rsidR="007C2F3B">
          <w:rPr>
            <w:noProof/>
            <w:webHidden/>
          </w:rPr>
          <w:t>2</w:t>
        </w:r>
        <w:r>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398" w:history="1">
        <w:r w:rsidR="00183BEA" w:rsidRPr="0034543B">
          <w:rPr>
            <w:rStyle w:val="afd"/>
            <w:rFonts w:ascii="Times New Roman" w:hAnsi="Times New Roman"/>
            <w:noProof/>
          </w:rPr>
          <w:t>Содержание</w:t>
        </w:r>
        <w:r w:rsidR="00183BEA">
          <w:rPr>
            <w:noProof/>
            <w:webHidden/>
          </w:rPr>
          <w:tab/>
        </w:r>
        <w:r w:rsidR="00183BEA">
          <w:rPr>
            <w:noProof/>
            <w:webHidden/>
          </w:rPr>
          <w:fldChar w:fldCharType="begin"/>
        </w:r>
        <w:r w:rsidR="00183BEA">
          <w:rPr>
            <w:noProof/>
            <w:webHidden/>
          </w:rPr>
          <w:instrText xml:space="preserve"> PAGEREF _Toc390849398 \h </w:instrText>
        </w:r>
        <w:r w:rsidR="00183BEA">
          <w:rPr>
            <w:noProof/>
            <w:webHidden/>
          </w:rPr>
        </w:r>
        <w:r w:rsidR="00183BEA">
          <w:rPr>
            <w:noProof/>
            <w:webHidden/>
          </w:rPr>
          <w:fldChar w:fldCharType="separate"/>
        </w:r>
        <w:r>
          <w:rPr>
            <w:noProof/>
            <w:webHidden/>
          </w:rPr>
          <w:t>5</w:t>
        </w:r>
        <w:r w:rsidR="00183BEA">
          <w:rPr>
            <w:noProof/>
            <w:webHidden/>
          </w:rPr>
          <w:fldChar w:fldCharType="end"/>
        </w:r>
      </w:hyperlink>
    </w:p>
    <w:p w:rsidR="00183BEA" w:rsidRDefault="007C2F3B">
      <w:pPr>
        <w:pStyle w:val="1d"/>
        <w:tabs>
          <w:tab w:val="left" w:pos="960"/>
          <w:tab w:val="right" w:leader="dot" w:pos="10054"/>
        </w:tabs>
        <w:rPr>
          <w:rFonts w:eastAsiaTheme="minorEastAsia" w:cstheme="minorBidi"/>
          <w:b w:val="0"/>
          <w:bCs w:val="0"/>
          <w:caps w:val="0"/>
          <w:noProof/>
          <w:sz w:val="22"/>
          <w:szCs w:val="22"/>
          <w:lang w:eastAsia="ru-RU"/>
        </w:rPr>
      </w:pPr>
      <w:hyperlink w:anchor="_Toc390849399" w:history="1">
        <w:r w:rsidR="00183BEA" w:rsidRPr="0034543B">
          <w:rPr>
            <w:rStyle w:val="afd"/>
            <w:noProof/>
          </w:rPr>
          <w:t>1.</w:t>
        </w:r>
        <w:r w:rsidR="00183BEA">
          <w:rPr>
            <w:rFonts w:eastAsiaTheme="minorEastAsia" w:cstheme="minorBidi"/>
            <w:b w:val="0"/>
            <w:bCs w:val="0"/>
            <w:caps w:val="0"/>
            <w:noProof/>
            <w:sz w:val="22"/>
            <w:szCs w:val="22"/>
            <w:lang w:eastAsia="ru-RU"/>
          </w:rPr>
          <w:tab/>
        </w:r>
        <w:r w:rsidR="00183BEA" w:rsidRPr="0034543B">
          <w:rPr>
            <w:rStyle w:val="afd"/>
            <w:noProof/>
          </w:rPr>
          <w:t>Термины и определения</w:t>
        </w:r>
        <w:r w:rsidR="00183BEA">
          <w:rPr>
            <w:noProof/>
            <w:webHidden/>
          </w:rPr>
          <w:tab/>
        </w:r>
        <w:r w:rsidR="00183BEA">
          <w:rPr>
            <w:noProof/>
            <w:webHidden/>
          </w:rPr>
          <w:fldChar w:fldCharType="begin"/>
        </w:r>
        <w:r w:rsidR="00183BEA">
          <w:rPr>
            <w:noProof/>
            <w:webHidden/>
          </w:rPr>
          <w:instrText xml:space="preserve"> PAGEREF _Toc390849399 \h </w:instrText>
        </w:r>
        <w:r w:rsidR="00183BEA">
          <w:rPr>
            <w:noProof/>
            <w:webHidden/>
          </w:rPr>
        </w:r>
        <w:r w:rsidR="00183BEA">
          <w:rPr>
            <w:noProof/>
            <w:webHidden/>
          </w:rPr>
          <w:fldChar w:fldCharType="separate"/>
        </w:r>
        <w:r>
          <w:rPr>
            <w:noProof/>
            <w:webHidden/>
          </w:rPr>
          <w:t>6</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0" w:history="1">
        <w:r w:rsidR="00183BEA" w:rsidRPr="0034543B">
          <w:rPr>
            <w:rStyle w:val="afd"/>
            <w:noProof/>
          </w:rPr>
          <w:t>2. Общие положения</w:t>
        </w:r>
        <w:r w:rsidR="00183BEA">
          <w:rPr>
            <w:noProof/>
            <w:webHidden/>
          </w:rPr>
          <w:tab/>
        </w:r>
        <w:r w:rsidR="00183BEA">
          <w:rPr>
            <w:noProof/>
            <w:webHidden/>
          </w:rPr>
          <w:fldChar w:fldCharType="begin"/>
        </w:r>
        <w:r w:rsidR="00183BEA">
          <w:rPr>
            <w:noProof/>
            <w:webHidden/>
          </w:rPr>
          <w:instrText xml:space="preserve"> PAGEREF _Toc390849400 \h </w:instrText>
        </w:r>
        <w:r w:rsidR="00183BEA">
          <w:rPr>
            <w:noProof/>
            <w:webHidden/>
          </w:rPr>
        </w:r>
        <w:r w:rsidR="00183BEA">
          <w:rPr>
            <w:noProof/>
            <w:webHidden/>
          </w:rPr>
          <w:fldChar w:fldCharType="separate"/>
        </w:r>
        <w:r>
          <w:rPr>
            <w:noProof/>
            <w:webHidden/>
          </w:rPr>
          <w:t>7</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1" w:history="1">
        <w:r w:rsidR="00183BEA" w:rsidRPr="0034543B">
          <w:rPr>
            <w:rStyle w:val="afd"/>
            <w:noProof/>
          </w:rPr>
          <w:t>3. Требования к участникам закупки. Заявка и прилагаемые к ней документы.</w:t>
        </w:r>
        <w:r w:rsidR="00183BEA">
          <w:rPr>
            <w:noProof/>
            <w:webHidden/>
          </w:rPr>
          <w:tab/>
        </w:r>
        <w:r w:rsidR="00183BEA">
          <w:rPr>
            <w:noProof/>
            <w:webHidden/>
          </w:rPr>
          <w:fldChar w:fldCharType="begin"/>
        </w:r>
        <w:r w:rsidR="00183BEA">
          <w:rPr>
            <w:noProof/>
            <w:webHidden/>
          </w:rPr>
          <w:instrText xml:space="preserve"> PAGEREF _Toc390849401 \h </w:instrText>
        </w:r>
        <w:r w:rsidR="00183BEA">
          <w:rPr>
            <w:noProof/>
            <w:webHidden/>
          </w:rPr>
        </w:r>
        <w:r w:rsidR="00183BEA">
          <w:rPr>
            <w:noProof/>
            <w:webHidden/>
          </w:rPr>
          <w:fldChar w:fldCharType="separate"/>
        </w:r>
        <w:r>
          <w:rPr>
            <w:noProof/>
            <w:webHidden/>
          </w:rPr>
          <w:t>8</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2" w:history="1">
        <w:r w:rsidR="00183BEA" w:rsidRPr="0034543B">
          <w:rPr>
            <w:rStyle w:val="afd"/>
            <w:noProof/>
          </w:rPr>
          <w:t>4. Порядок проведения запроса предложений</w:t>
        </w:r>
        <w:r w:rsidR="00183BEA">
          <w:rPr>
            <w:noProof/>
            <w:webHidden/>
          </w:rPr>
          <w:tab/>
        </w:r>
        <w:r w:rsidR="00183BEA">
          <w:rPr>
            <w:noProof/>
            <w:webHidden/>
          </w:rPr>
          <w:fldChar w:fldCharType="begin"/>
        </w:r>
        <w:r w:rsidR="00183BEA">
          <w:rPr>
            <w:noProof/>
            <w:webHidden/>
          </w:rPr>
          <w:instrText xml:space="preserve"> PAGEREF _Toc390849402 \h </w:instrText>
        </w:r>
        <w:r w:rsidR="00183BEA">
          <w:rPr>
            <w:noProof/>
            <w:webHidden/>
          </w:rPr>
        </w:r>
        <w:r w:rsidR="00183BEA">
          <w:rPr>
            <w:noProof/>
            <w:webHidden/>
          </w:rPr>
          <w:fldChar w:fldCharType="separate"/>
        </w:r>
        <w:r>
          <w:rPr>
            <w:noProof/>
            <w:webHidden/>
          </w:rPr>
          <w:t>11</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3" w:history="1">
        <w:r w:rsidR="00183BEA" w:rsidRPr="0034543B">
          <w:rPr>
            <w:rStyle w:val="afd"/>
            <w:iCs/>
            <w:noProof/>
          </w:rPr>
          <w:t>5. Техническое задание</w:t>
        </w:r>
        <w:r w:rsidR="00183BEA">
          <w:rPr>
            <w:noProof/>
            <w:webHidden/>
          </w:rPr>
          <w:tab/>
        </w:r>
        <w:r w:rsidR="00183BEA">
          <w:rPr>
            <w:noProof/>
            <w:webHidden/>
          </w:rPr>
          <w:fldChar w:fldCharType="begin"/>
        </w:r>
        <w:r w:rsidR="00183BEA">
          <w:rPr>
            <w:noProof/>
            <w:webHidden/>
          </w:rPr>
          <w:instrText xml:space="preserve"> PAGEREF _Toc390849403 \h </w:instrText>
        </w:r>
        <w:r w:rsidR="00183BEA">
          <w:rPr>
            <w:noProof/>
            <w:webHidden/>
          </w:rPr>
        </w:r>
        <w:r w:rsidR="00183BEA">
          <w:rPr>
            <w:noProof/>
            <w:webHidden/>
          </w:rPr>
          <w:fldChar w:fldCharType="separate"/>
        </w:r>
        <w:r>
          <w:rPr>
            <w:noProof/>
            <w:webHidden/>
          </w:rPr>
          <w:t>19</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4" w:history="1">
        <w:r w:rsidR="00183BEA" w:rsidRPr="0034543B">
          <w:rPr>
            <w:rStyle w:val="afd"/>
            <w:iCs/>
            <w:noProof/>
            <w:snapToGrid w:val="0"/>
          </w:rPr>
          <w:t>Приложение № 1</w:t>
        </w:r>
        <w:r w:rsidR="00183BEA">
          <w:rPr>
            <w:noProof/>
            <w:webHidden/>
          </w:rPr>
          <w:tab/>
        </w:r>
        <w:r w:rsidR="00183BEA">
          <w:rPr>
            <w:noProof/>
            <w:webHidden/>
          </w:rPr>
          <w:fldChar w:fldCharType="begin"/>
        </w:r>
        <w:r w:rsidR="00183BEA">
          <w:rPr>
            <w:noProof/>
            <w:webHidden/>
          </w:rPr>
          <w:instrText xml:space="preserve"> PAGEREF _Toc390849404 \h </w:instrText>
        </w:r>
        <w:r w:rsidR="00183BEA">
          <w:rPr>
            <w:noProof/>
            <w:webHidden/>
          </w:rPr>
        </w:r>
        <w:r w:rsidR="00183BEA">
          <w:rPr>
            <w:noProof/>
            <w:webHidden/>
          </w:rPr>
          <w:fldChar w:fldCharType="separate"/>
        </w:r>
        <w:r>
          <w:rPr>
            <w:noProof/>
            <w:webHidden/>
          </w:rPr>
          <w:t>23</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5" w:history="1">
        <w:r w:rsidR="00183BEA" w:rsidRPr="0034543B">
          <w:rPr>
            <w:rStyle w:val="afd"/>
            <w:iCs/>
            <w:noProof/>
            <w:snapToGrid w:val="0"/>
          </w:rPr>
          <w:t>Приложение № 2</w:t>
        </w:r>
        <w:r w:rsidR="00183BEA">
          <w:rPr>
            <w:noProof/>
            <w:webHidden/>
          </w:rPr>
          <w:tab/>
        </w:r>
        <w:r w:rsidR="00183BEA">
          <w:rPr>
            <w:noProof/>
            <w:webHidden/>
          </w:rPr>
          <w:fldChar w:fldCharType="begin"/>
        </w:r>
        <w:r w:rsidR="00183BEA">
          <w:rPr>
            <w:noProof/>
            <w:webHidden/>
          </w:rPr>
          <w:instrText xml:space="preserve"> PAGEREF _Toc390849405 \h </w:instrText>
        </w:r>
        <w:r w:rsidR="00183BEA">
          <w:rPr>
            <w:noProof/>
            <w:webHidden/>
          </w:rPr>
        </w:r>
        <w:r w:rsidR="00183BEA">
          <w:rPr>
            <w:noProof/>
            <w:webHidden/>
          </w:rPr>
          <w:fldChar w:fldCharType="separate"/>
        </w:r>
        <w:r>
          <w:rPr>
            <w:noProof/>
            <w:webHidden/>
          </w:rPr>
          <w:t>36</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6" w:history="1">
        <w:r w:rsidR="00183BEA" w:rsidRPr="0034543B">
          <w:rPr>
            <w:rStyle w:val="afd"/>
            <w:iCs/>
            <w:noProof/>
            <w:snapToGrid w:val="0"/>
          </w:rPr>
          <w:t>Приложение № 3</w:t>
        </w:r>
        <w:r w:rsidR="00183BEA">
          <w:rPr>
            <w:noProof/>
            <w:webHidden/>
          </w:rPr>
          <w:tab/>
        </w:r>
        <w:bookmarkStart w:id="8" w:name="_GoBack"/>
        <w:bookmarkEnd w:id="8"/>
        <w:r w:rsidR="00183BEA">
          <w:rPr>
            <w:noProof/>
            <w:webHidden/>
          </w:rPr>
          <w:fldChar w:fldCharType="begin"/>
        </w:r>
        <w:r w:rsidR="00183BEA">
          <w:rPr>
            <w:noProof/>
            <w:webHidden/>
          </w:rPr>
          <w:instrText xml:space="preserve"> PAGEREF _Toc390849406 \h </w:instrText>
        </w:r>
        <w:r w:rsidR="00183BEA">
          <w:rPr>
            <w:noProof/>
            <w:webHidden/>
          </w:rPr>
        </w:r>
        <w:r w:rsidR="00183BEA">
          <w:rPr>
            <w:noProof/>
            <w:webHidden/>
          </w:rPr>
          <w:fldChar w:fldCharType="separate"/>
        </w:r>
        <w:r>
          <w:rPr>
            <w:noProof/>
            <w:webHidden/>
          </w:rPr>
          <w:t>37</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7" w:history="1">
        <w:r w:rsidR="00183BEA" w:rsidRPr="0034543B">
          <w:rPr>
            <w:rStyle w:val="afd"/>
            <w:iCs/>
            <w:noProof/>
            <w:snapToGrid w:val="0"/>
          </w:rPr>
          <w:t>Приложение № 4</w:t>
        </w:r>
        <w:r w:rsidR="00183BEA">
          <w:rPr>
            <w:noProof/>
            <w:webHidden/>
          </w:rPr>
          <w:tab/>
        </w:r>
        <w:r w:rsidR="00183BEA">
          <w:rPr>
            <w:noProof/>
            <w:webHidden/>
          </w:rPr>
          <w:fldChar w:fldCharType="begin"/>
        </w:r>
        <w:r w:rsidR="00183BEA">
          <w:rPr>
            <w:noProof/>
            <w:webHidden/>
          </w:rPr>
          <w:instrText xml:space="preserve"> PAGEREF _Toc390849407 \h </w:instrText>
        </w:r>
        <w:r w:rsidR="00183BEA">
          <w:rPr>
            <w:noProof/>
            <w:webHidden/>
          </w:rPr>
        </w:r>
        <w:r w:rsidR="00183BEA">
          <w:rPr>
            <w:noProof/>
            <w:webHidden/>
          </w:rPr>
          <w:fldChar w:fldCharType="separate"/>
        </w:r>
        <w:r>
          <w:rPr>
            <w:noProof/>
            <w:webHidden/>
          </w:rPr>
          <w:t>38</w:t>
        </w:r>
        <w:r w:rsidR="00183BEA">
          <w:rPr>
            <w:noProof/>
            <w:webHidden/>
          </w:rPr>
          <w:fldChar w:fldCharType="end"/>
        </w:r>
      </w:hyperlink>
    </w:p>
    <w:p w:rsidR="00183BEA" w:rsidRDefault="007C2F3B">
      <w:pPr>
        <w:pStyle w:val="1d"/>
        <w:tabs>
          <w:tab w:val="right" w:leader="dot" w:pos="10054"/>
        </w:tabs>
        <w:rPr>
          <w:rFonts w:eastAsiaTheme="minorEastAsia" w:cstheme="minorBidi"/>
          <w:b w:val="0"/>
          <w:bCs w:val="0"/>
          <w:caps w:val="0"/>
          <w:noProof/>
          <w:sz w:val="22"/>
          <w:szCs w:val="22"/>
          <w:lang w:eastAsia="ru-RU"/>
        </w:rPr>
      </w:pPr>
      <w:hyperlink w:anchor="_Toc390849408" w:history="1">
        <w:r w:rsidR="00183BEA" w:rsidRPr="0034543B">
          <w:rPr>
            <w:rStyle w:val="afd"/>
            <w:noProof/>
            <w:snapToGrid w:val="0"/>
          </w:rPr>
          <w:t>Приложение № 5</w:t>
        </w:r>
        <w:r w:rsidR="00183BEA">
          <w:rPr>
            <w:noProof/>
            <w:webHidden/>
          </w:rPr>
          <w:tab/>
        </w:r>
        <w:r w:rsidR="00183BEA">
          <w:rPr>
            <w:noProof/>
            <w:webHidden/>
          </w:rPr>
          <w:fldChar w:fldCharType="begin"/>
        </w:r>
        <w:r w:rsidR="00183BEA">
          <w:rPr>
            <w:noProof/>
            <w:webHidden/>
          </w:rPr>
          <w:instrText xml:space="preserve"> PAGEREF _Toc390849408 \h </w:instrText>
        </w:r>
        <w:r w:rsidR="00183BEA">
          <w:rPr>
            <w:noProof/>
            <w:webHidden/>
          </w:rPr>
        </w:r>
        <w:r w:rsidR="00183BEA">
          <w:rPr>
            <w:noProof/>
            <w:webHidden/>
          </w:rPr>
          <w:fldChar w:fldCharType="separate"/>
        </w:r>
        <w:r>
          <w:rPr>
            <w:noProof/>
            <w:webHidden/>
          </w:rPr>
          <w:t>53</w:t>
        </w:r>
        <w:r w:rsidR="00183BEA">
          <w:rPr>
            <w:noProof/>
            <w:webHidden/>
          </w:rPr>
          <w:fldChar w:fldCharType="end"/>
        </w:r>
      </w:hyperlink>
    </w:p>
    <w:p w:rsidR="00D22395" w:rsidRDefault="00183BEA" w:rsidP="004E62DC">
      <w:r>
        <w:rPr>
          <w:rFonts w:asciiTheme="minorHAnsi" w:eastAsia="Times New Roman" w:hAnsiTheme="minorHAnsi" w:cs="Arial"/>
          <w:caps/>
          <w:smallCaps/>
          <w:noProof/>
          <w:snapToGrid w:val="0"/>
          <w:sz w:val="20"/>
          <w:szCs w:val="24"/>
          <w:lang w:eastAsia="ru-RU"/>
        </w:rPr>
        <w:fldChar w:fldCharType="end"/>
      </w:r>
    </w:p>
    <w:p w:rsidR="00D22395" w:rsidRDefault="00D22395" w:rsidP="004E62DC">
      <w:pPr>
        <w:ind w:right="822"/>
        <w:contextualSpacing/>
        <w:jc w:val="both"/>
        <w:rPr>
          <w:sz w:val="28"/>
          <w:szCs w:val="28"/>
          <w:lang w:eastAsia="ru-RU"/>
        </w:rPr>
      </w:pPr>
    </w:p>
    <w:p w:rsidR="00D22395" w:rsidRDefault="00D22395" w:rsidP="00734BDD">
      <w:pPr>
        <w:pStyle w:val="23"/>
      </w:pPr>
    </w:p>
    <w:p w:rsidR="00D22395" w:rsidRDefault="00D22395" w:rsidP="004E62DC">
      <w:pPr>
        <w:rPr>
          <w:lang w:eastAsia="ru-RU"/>
        </w:rPr>
      </w:pPr>
    </w:p>
    <w:p w:rsidR="00D22395" w:rsidRDefault="00D22395" w:rsidP="00734BDD">
      <w:pPr>
        <w:pStyle w:val="23"/>
      </w:pPr>
    </w:p>
    <w:p w:rsidR="00D22395" w:rsidRDefault="00D22395" w:rsidP="004E62DC">
      <w:pPr>
        <w:rPr>
          <w:lang w:eastAsia="ru-RU"/>
        </w:rPr>
      </w:pPr>
    </w:p>
    <w:p w:rsidR="00D22395" w:rsidRDefault="00D22395" w:rsidP="00734BDD">
      <w:pPr>
        <w:pStyle w:val="23"/>
      </w:pPr>
    </w:p>
    <w:p w:rsidR="00D22395" w:rsidRDefault="00D22395" w:rsidP="004E62DC">
      <w:pPr>
        <w:rPr>
          <w:lang w:eastAsia="ru-RU"/>
        </w:rPr>
      </w:pPr>
    </w:p>
    <w:p w:rsidR="00D22395" w:rsidRDefault="00D22395" w:rsidP="00734BDD">
      <w:pPr>
        <w:pStyle w:val="23"/>
      </w:pPr>
    </w:p>
    <w:p w:rsidR="00D22395" w:rsidRDefault="00D22395" w:rsidP="004E62DC">
      <w:pPr>
        <w:rPr>
          <w:lang w:eastAsia="ru-RU"/>
        </w:rPr>
      </w:pPr>
    </w:p>
    <w:p w:rsidR="00D22395" w:rsidRDefault="00D22395" w:rsidP="00734BDD">
      <w:pPr>
        <w:pStyle w:val="23"/>
      </w:pPr>
    </w:p>
    <w:p w:rsidR="00D22395" w:rsidRDefault="00D22395" w:rsidP="004E62DC">
      <w:pPr>
        <w:rPr>
          <w:lang w:eastAsia="ru-RU"/>
        </w:rPr>
      </w:pPr>
    </w:p>
    <w:p w:rsidR="00D22395" w:rsidRDefault="00D22395" w:rsidP="00734BDD">
      <w:pPr>
        <w:pStyle w:val="23"/>
      </w:pPr>
    </w:p>
    <w:p w:rsidR="00D22395" w:rsidRDefault="00D22395" w:rsidP="009456D4">
      <w:pPr>
        <w:rPr>
          <w:lang w:eastAsia="ru-RU"/>
        </w:rPr>
      </w:pPr>
    </w:p>
    <w:p w:rsidR="00D22395" w:rsidRDefault="00D22395" w:rsidP="00734BDD">
      <w:pPr>
        <w:pStyle w:val="23"/>
      </w:pPr>
    </w:p>
    <w:p w:rsidR="00D22395" w:rsidRDefault="00D22395" w:rsidP="009456D4">
      <w:pPr>
        <w:rPr>
          <w:lang w:eastAsia="ru-RU"/>
        </w:rPr>
      </w:pPr>
    </w:p>
    <w:p w:rsidR="00D22395" w:rsidRDefault="00D22395" w:rsidP="00734BDD">
      <w:pPr>
        <w:pStyle w:val="23"/>
      </w:pPr>
    </w:p>
    <w:p w:rsidR="00D22395" w:rsidRPr="009456D4" w:rsidRDefault="00D22395" w:rsidP="009456D4">
      <w:pPr>
        <w:rPr>
          <w:lang w:eastAsia="ru-RU"/>
        </w:rPr>
      </w:pPr>
    </w:p>
    <w:p w:rsidR="00D22395" w:rsidRDefault="00D22395" w:rsidP="00734BDD">
      <w:pPr>
        <w:pStyle w:val="23"/>
      </w:pPr>
    </w:p>
    <w:p w:rsidR="00D22395" w:rsidRDefault="00D22395" w:rsidP="004E62DC">
      <w:pPr>
        <w:rPr>
          <w:lang w:eastAsia="ru-RU"/>
        </w:rPr>
      </w:pPr>
    </w:p>
    <w:p w:rsidR="002D7214" w:rsidRDefault="002D7214" w:rsidP="00734BDD">
      <w:pPr>
        <w:pStyle w:val="23"/>
      </w:pPr>
    </w:p>
    <w:p w:rsidR="002D7214" w:rsidRDefault="002D7214" w:rsidP="002D7214">
      <w:pPr>
        <w:rPr>
          <w:lang w:eastAsia="ru-RU"/>
        </w:rPr>
      </w:pPr>
    </w:p>
    <w:p w:rsidR="00B57797" w:rsidRDefault="00B57797" w:rsidP="00B57797">
      <w:pPr>
        <w:pStyle w:val="23"/>
        <w:rPr>
          <w:lang w:eastAsia="ru-RU"/>
        </w:rPr>
      </w:pPr>
    </w:p>
    <w:p w:rsidR="00B57797" w:rsidRDefault="00B57797" w:rsidP="00B57797">
      <w:pPr>
        <w:rPr>
          <w:lang w:eastAsia="ru-RU"/>
        </w:rPr>
      </w:pPr>
    </w:p>
    <w:p w:rsidR="00C230AF" w:rsidRDefault="00C230AF" w:rsidP="00C230AF">
      <w:pPr>
        <w:pStyle w:val="23"/>
        <w:rPr>
          <w:lang w:eastAsia="ru-RU"/>
        </w:rPr>
      </w:pPr>
    </w:p>
    <w:p w:rsidR="00C230AF" w:rsidRPr="00C230AF" w:rsidRDefault="00C230AF" w:rsidP="00C230AF">
      <w:pPr>
        <w:rPr>
          <w:lang w:eastAsia="ru-RU"/>
        </w:rPr>
      </w:pPr>
    </w:p>
    <w:p w:rsidR="00B57797" w:rsidRPr="00B57797" w:rsidRDefault="00B57797" w:rsidP="00B57797">
      <w:pPr>
        <w:pStyle w:val="23"/>
        <w:rPr>
          <w:lang w:eastAsia="ru-RU"/>
        </w:rPr>
      </w:pPr>
    </w:p>
    <w:p w:rsidR="002D7214" w:rsidRPr="002D7214" w:rsidRDefault="002D7214" w:rsidP="00734BDD">
      <w:pPr>
        <w:pStyle w:val="23"/>
      </w:pPr>
    </w:p>
    <w:p w:rsidR="00D22395" w:rsidRPr="00B327CE" w:rsidRDefault="00D22395" w:rsidP="00443DC9">
      <w:pPr>
        <w:pStyle w:val="afffffa"/>
        <w:numPr>
          <w:ilvl w:val="0"/>
          <w:numId w:val="54"/>
        </w:numPr>
        <w:outlineLvl w:val="0"/>
      </w:pPr>
      <w:bookmarkStart w:id="9" w:name="_Toc292376665"/>
      <w:bookmarkStart w:id="10" w:name="_Toc390849399"/>
      <w:r w:rsidRPr="00B327CE">
        <w:lastRenderedPageBreak/>
        <w:t>Термины и определения</w:t>
      </w:r>
      <w:bookmarkEnd w:id="9"/>
      <w:bookmarkEnd w:id="10"/>
    </w:p>
    <w:p w:rsidR="00D22395" w:rsidRPr="0063294F" w:rsidRDefault="00D22395" w:rsidP="0063294F">
      <w:pPr>
        <w:spacing w:after="120"/>
        <w:jc w:val="both"/>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D22395" w:rsidRPr="0063294F" w:rsidRDefault="00D22395" w:rsidP="00B2163E">
      <w:pPr>
        <w:spacing w:after="120"/>
        <w:jc w:val="both"/>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D22395" w:rsidRPr="0063294F" w:rsidRDefault="00D22395" w:rsidP="00B2163E">
      <w:pPr>
        <w:tabs>
          <w:tab w:val="left" w:pos="900"/>
          <w:tab w:val="num" w:pos="1440"/>
        </w:tabs>
        <w:spacing w:after="240"/>
        <w:jc w:val="both"/>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D22395" w:rsidRPr="0063294F" w:rsidRDefault="00D22395" w:rsidP="0063294F">
      <w:pPr>
        <w:spacing w:after="120"/>
        <w:jc w:val="both"/>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63294F">
      <w:pPr>
        <w:spacing w:after="120"/>
        <w:jc w:val="both"/>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B2163E">
      <w:pPr>
        <w:spacing w:after="120"/>
        <w:jc w:val="both"/>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sectPr w:rsidR="00D22395" w:rsidRPr="0063294F" w:rsidSect="009456D4">
          <w:type w:val="continuous"/>
          <w:pgSz w:w="11907" w:h="16840" w:code="9"/>
          <w:pgMar w:top="709" w:right="567" w:bottom="1701" w:left="1276" w:header="567" w:footer="567" w:gutter="0"/>
          <w:cols w:space="708"/>
          <w:docGrid w:linePitch="360"/>
        </w:sectPr>
      </w:pPr>
    </w:p>
    <w:p w:rsidR="00D22395" w:rsidRDefault="00D22395" w:rsidP="00443DC9">
      <w:pPr>
        <w:pStyle w:val="afffffa"/>
        <w:outlineLvl w:val="0"/>
      </w:pPr>
      <w:bookmarkStart w:id="11" w:name="_Toc292376666"/>
      <w:bookmarkStart w:id="12" w:name="_Toc390849400"/>
      <w:r w:rsidRPr="00B327CE">
        <w:lastRenderedPageBreak/>
        <w:t>2.</w:t>
      </w:r>
      <w:r w:rsidR="00443DC9">
        <w:t xml:space="preserve"> </w:t>
      </w:r>
      <w:r w:rsidRPr="00B327CE">
        <w:t>Общие положения</w:t>
      </w:r>
      <w:bookmarkEnd w:id="11"/>
      <w:bookmarkEnd w:id="12"/>
    </w:p>
    <w:p w:rsidR="00D22395" w:rsidRPr="00152FBA" w:rsidRDefault="00D22395" w:rsidP="00152FBA">
      <w:pPr>
        <w:rPr>
          <w:b/>
          <w:lang w:eastAsia="ru-RU"/>
        </w:rPr>
      </w:pPr>
      <w:r w:rsidRPr="00152FBA">
        <w:rPr>
          <w:b/>
        </w:rPr>
        <w:t>2.1.</w:t>
      </w:r>
      <w:r w:rsidRPr="00152FBA">
        <w:rPr>
          <w:b/>
          <w:lang w:eastAsia="ru-RU"/>
        </w:rPr>
        <w:t>Общие сведения о процедуре запроса предложений</w:t>
      </w:r>
    </w:p>
    <w:p w:rsidR="00D22395" w:rsidRPr="0063294F" w:rsidRDefault="00D22395" w:rsidP="00B327CE">
      <w:pPr>
        <w:spacing w:before="0"/>
        <w:jc w:val="both"/>
      </w:pPr>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D22395" w:rsidRDefault="00D22395" w:rsidP="00B327CE">
      <w:pPr>
        <w:pStyle w:val="46"/>
      </w:pPr>
      <w:r>
        <w:t>2.1.1.</w:t>
      </w:r>
      <w:r w:rsidRPr="00B327CE">
        <w:t>Состав и объем Работ изложены в Разделе 5 «Техническое задание»</w:t>
      </w:r>
      <w:r>
        <w:t>.</w:t>
      </w:r>
      <w:r w:rsidRPr="00B327CE">
        <w:t xml:space="preserve"> </w:t>
      </w:r>
    </w:p>
    <w:p w:rsidR="00D22395" w:rsidRDefault="00D22395" w:rsidP="00514574">
      <w:pPr>
        <w:pStyle w:val="46"/>
        <w:tabs>
          <w:tab w:val="left" w:pos="1134"/>
        </w:tabs>
      </w:pPr>
      <w:r>
        <w:t>2.1.2.</w:t>
      </w:r>
      <w:r w:rsidRPr="0063294F">
        <w:t>Предметом настоящего запроса предложений</w:t>
      </w:r>
      <w:r>
        <w:t xml:space="preserve"> является выполнение</w:t>
      </w:r>
      <w:r w:rsidRPr="00996C20">
        <w:t xml:space="preserve"> </w:t>
      </w:r>
      <w:r w:rsidR="009978DF" w:rsidRPr="009978DF">
        <w:t>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r>
        <w:t>.</w:t>
      </w:r>
    </w:p>
    <w:p w:rsidR="00D22395" w:rsidRDefault="00D22395"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D22395" w:rsidRDefault="00D22395" w:rsidP="00514574">
      <w:pPr>
        <w:pStyle w:val="46"/>
        <w:rPr>
          <w:bCs/>
          <w:szCs w:val="24"/>
        </w:rPr>
      </w:pPr>
      <w:r>
        <w:t>2.1.3.</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D22395" w:rsidRDefault="00D22395" w:rsidP="00514574">
      <w:pPr>
        <w:pStyle w:val="46"/>
        <w:rPr>
          <w:bCs/>
          <w:szCs w:val="24"/>
        </w:rPr>
      </w:pPr>
      <w:r>
        <w:rPr>
          <w:bCs/>
          <w:szCs w:val="24"/>
        </w:rPr>
        <w:t>2.1.4.</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D22395" w:rsidRDefault="00D22395" w:rsidP="00514574">
      <w:pPr>
        <w:pStyle w:val="46"/>
        <w:rPr>
          <w:bCs/>
          <w:szCs w:val="24"/>
        </w:rPr>
      </w:pPr>
      <w:r>
        <w:rPr>
          <w:bCs/>
          <w:szCs w:val="24"/>
        </w:rPr>
        <w:t>2.1.5.</w:t>
      </w:r>
      <w:r w:rsidRPr="0063294F">
        <w:rPr>
          <w:bCs/>
          <w:szCs w:val="24"/>
        </w:rPr>
        <w:t>Решение о допуске участников процедуры закупки принимает Комиссия по закупке.</w:t>
      </w:r>
    </w:p>
    <w:p w:rsidR="00D22395" w:rsidRDefault="00D22395" w:rsidP="00514574">
      <w:pPr>
        <w:pStyle w:val="46"/>
        <w:rPr>
          <w:bCs/>
          <w:szCs w:val="24"/>
        </w:rPr>
      </w:pPr>
      <w:r>
        <w:rPr>
          <w:bCs/>
          <w:szCs w:val="24"/>
        </w:rPr>
        <w:t>2.1.6.</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13" w:name="_Toc55285336"/>
      <w:bookmarkStart w:id="14" w:name="_Toc55305370"/>
      <w:bookmarkStart w:id="15" w:name="_Ref55313246"/>
      <w:bookmarkStart w:id="16" w:name="_Ref56231140"/>
      <w:bookmarkStart w:id="17" w:name="_Ref56231144"/>
      <w:bookmarkStart w:id="18" w:name="_Toc57314617"/>
      <w:bookmarkStart w:id="19" w:name="_Toc69728943"/>
      <w:bookmarkStart w:id="20" w:name="_Toc98251655"/>
      <w:bookmarkStart w:id="21" w:name="_Toc255999689"/>
    </w:p>
    <w:p w:rsidR="00D22395" w:rsidRDefault="00D22395" w:rsidP="00514574">
      <w:pPr>
        <w:pStyle w:val="46"/>
        <w:rPr>
          <w:bCs/>
        </w:rPr>
      </w:pPr>
      <w:r>
        <w:rPr>
          <w:bCs/>
          <w:szCs w:val="24"/>
        </w:rPr>
        <w:t>2.1.7.</w:t>
      </w:r>
      <w:r w:rsidRPr="0063294F">
        <w:rPr>
          <w:bCs/>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 процедуры.</w:t>
      </w:r>
    </w:p>
    <w:p w:rsidR="00D22395" w:rsidRPr="00152FBA" w:rsidRDefault="00D22395" w:rsidP="00152FBA">
      <w:pPr>
        <w:rPr>
          <w:b/>
        </w:rPr>
      </w:pPr>
      <w:r w:rsidRPr="00152FBA">
        <w:rPr>
          <w:b/>
          <w:bCs/>
        </w:rPr>
        <w:t>2.2.</w:t>
      </w:r>
      <w:r w:rsidR="00443DC9">
        <w:rPr>
          <w:b/>
          <w:bCs/>
        </w:rPr>
        <w:t xml:space="preserve"> </w:t>
      </w:r>
      <w:r w:rsidRPr="00152FBA">
        <w:rPr>
          <w:b/>
        </w:rPr>
        <w:t>Правовой статус процедуры и документов</w:t>
      </w:r>
      <w:bookmarkEnd w:id="13"/>
      <w:bookmarkEnd w:id="14"/>
      <w:bookmarkEnd w:id="15"/>
      <w:bookmarkEnd w:id="16"/>
      <w:bookmarkEnd w:id="17"/>
      <w:bookmarkEnd w:id="18"/>
      <w:bookmarkEnd w:id="19"/>
      <w:bookmarkEnd w:id="20"/>
      <w:bookmarkEnd w:id="21"/>
      <w:r w:rsidRPr="00152FBA">
        <w:rPr>
          <w:b/>
        </w:rPr>
        <w:t xml:space="preserve"> </w:t>
      </w:r>
    </w:p>
    <w:p w:rsidR="00D22395" w:rsidRDefault="00D22395" w:rsidP="00514574">
      <w:pPr>
        <w:pStyle w:val="46"/>
        <w:rPr>
          <w:bCs/>
          <w:szCs w:val="24"/>
        </w:rPr>
      </w:pPr>
      <w:r w:rsidRPr="00514574">
        <w:rPr>
          <w:szCs w:val="24"/>
        </w:rPr>
        <w:t>2.2.1.</w:t>
      </w:r>
      <w:r w:rsidR="00F4149F">
        <w:rPr>
          <w:szCs w:val="24"/>
        </w:rPr>
        <w:t xml:space="preserve"> </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D22395" w:rsidRDefault="00D22395" w:rsidP="00514574">
      <w:pPr>
        <w:pStyle w:val="46"/>
        <w:rPr>
          <w:bCs/>
          <w:szCs w:val="24"/>
        </w:rPr>
      </w:pPr>
      <w:r>
        <w:rPr>
          <w:bCs/>
          <w:szCs w:val="24"/>
        </w:rPr>
        <w:t>2.2.2.</w:t>
      </w:r>
      <w:r w:rsidR="00F4149F">
        <w:rPr>
          <w:bCs/>
          <w:szCs w:val="24"/>
        </w:rPr>
        <w:t xml:space="preserve"> </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22395" w:rsidRDefault="00D22395" w:rsidP="00514574">
      <w:pPr>
        <w:pStyle w:val="46"/>
        <w:rPr>
          <w:szCs w:val="24"/>
        </w:rPr>
      </w:pPr>
      <w:r>
        <w:rPr>
          <w:bCs/>
          <w:szCs w:val="24"/>
        </w:rPr>
        <w:t>2.2.3.</w:t>
      </w:r>
      <w:r w:rsidR="00F4149F">
        <w:rPr>
          <w:bCs/>
          <w:szCs w:val="24"/>
        </w:rPr>
        <w:t xml:space="preserve"> </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D22395" w:rsidRDefault="00D22395" w:rsidP="00514574">
      <w:pPr>
        <w:pStyle w:val="46"/>
        <w:rPr>
          <w:bCs/>
        </w:rPr>
      </w:pPr>
      <w:r>
        <w:rPr>
          <w:szCs w:val="24"/>
        </w:rPr>
        <w:t>2.2.4.</w:t>
      </w:r>
      <w:r w:rsidR="00F4149F">
        <w:rPr>
          <w:szCs w:val="24"/>
        </w:rPr>
        <w:t xml:space="preserve"> </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0047385C"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47385C" w:rsidRDefault="0047385C" w:rsidP="00514574">
      <w:pPr>
        <w:pStyle w:val="46"/>
        <w:rPr>
          <w:bCs/>
        </w:rPr>
      </w:pPr>
      <w:r>
        <w:rPr>
          <w:bCs/>
        </w:rPr>
        <w:lastRenderedPageBreak/>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D22395" w:rsidRPr="00152FBA" w:rsidRDefault="00D22395" w:rsidP="00152FBA">
      <w:pPr>
        <w:rPr>
          <w:b/>
        </w:rPr>
      </w:pPr>
      <w:r w:rsidRPr="00152FBA">
        <w:rPr>
          <w:b/>
          <w:bCs/>
        </w:rPr>
        <w:t>2.3.</w:t>
      </w:r>
      <w:r w:rsidR="00443DC9">
        <w:rPr>
          <w:b/>
          <w:bCs/>
        </w:rPr>
        <w:t xml:space="preserve"> </w:t>
      </w:r>
      <w:r w:rsidRPr="00152FBA">
        <w:rPr>
          <w:b/>
        </w:rPr>
        <w:t>Затраты на участие в запросе предложений</w:t>
      </w:r>
    </w:p>
    <w:p w:rsidR="00D22395" w:rsidRDefault="00D22395" w:rsidP="00152FBA">
      <w:pPr>
        <w:pStyle w:val="46"/>
        <w:rPr>
          <w:bCs/>
          <w:szCs w:val="24"/>
        </w:rPr>
      </w:pPr>
      <w:r w:rsidRPr="00514574">
        <w:rPr>
          <w:szCs w:val="24"/>
        </w:rPr>
        <w:t>2.3.1</w:t>
      </w:r>
      <w:r>
        <w:rPr>
          <w:b/>
          <w:szCs w:val="24"/>
        </w:rPr>
        <w:t>.</w:t>
      </w:r>
      <w:r w:rsidR="004F7352">
        <w:rPr>
          <w:b/>
          <w:szCs w:val="24"/>
        </w:rPr>
        <w:t xml:space="preserve"> </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D22395" w:rsidRDefault="00D22395" w:rsidP="00152FBA">
      <w:pPr>
        <w:pStyle w:val="46"/>
        <w:rPr>
          <w:bCs/>
          <w:szCs w:val="24"/>
        </w:rPr>
      </w:pPr>
      <w:r>
        <w:rPr>
          <w:bCs/>
          <w:szCs w:val="24"/>
        </w:rPr>
        <w:t>2.3.2.</w:t>
      </w:r>
      <w:r w:rsidR="004F7352">
        <w:rPr>
          <w:bCs/>
          <w:szCs w:val="24"/>
        </w:rPr>
        <w:t xml:space="preserve"> </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D22395" w:rsidRDefault="00D22395" w:rsidP="00152FBA">
      <w:pPr>
        <w:pStyle w:val="46"/>
        <w:rPr>
          <w:bCs/>
          <w:szCs w:val="24"/>
        </w:rPr>
      </w:pPr>
      <w:r>
        <w:rPr>
          <w:bCs/>
          <w:szCs w:val="24"/>
        </w:rPr>
        <w:t>2.3.3.</w:t>
      </w:r>
      <w:r w:rsidR="004F7352">
        <w:rPr>
          <w:bCs/>
          <w:szCs w:val="24"/>
        </w:rPr>
        <w:t xml:space="preserve"> </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D22395" w:rsidRDefault="00D22395" w:rsidP="00152FBA">
      <w:pPr>
        <w:rPr>
          <w:b/>
        </w:rPr>
      </w:pPr>
      <w:r w:rsidRPr="00152FBA">
        <w:rPr>
          <w:b/>
          <w:bCs/>
        </w:rPr>
        <w:t>2.4.</w:t>
      </w:r>
      <w:r w:rsidR="00443DC9">
        <w:rPr>
          <w:b/>
          <w:bCs/>
        </w:rPr>
        <w:t xml:space="preserve"> </w:t>
      </w:r>
      <w:r w:rsidRPr="00152FBA">
        <w:rPr>
          <w:b/>
        </w:rPr>
        <w:t>Отказ от проведения запроса предложений</w:t>
      </w:r>
    </w:p>
    <w:p w:rsidR="00D22395" w:rsidRDefault="00D22395" w:rsidP="00152FBA">
      <w:pPr>
        <w:pStyle w:val="46"/>
      </w:pPr>
      <w:r w:rsidRPr="00152FBA">
        <w:t>2.4.1.</w:t>
      </w:r>
      <w:r w:rsidR="008A70CA">
        <w:t xml:space="preserve"> </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D22395" w:rsidRDefault="00D22395" w:rsidP="00EC7E83">
      <w:pPr>
        <w:spacing w:before="0"/>
        <w:jc w:val="both"/>
        <w:rPr>
          <w:color w:val="0000FF"/>
          <w:u w:val="single"/>
        </w:rPr>
      </w:pPr>
      <w:r>
        <w:t>2.4.2.</w:t>
      </w:r>
      <w:r w:rsidR="008A70CA">
        <w:t xml:space="preserve"> </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D22395" w:rsidRPr="00AD0BC1" w:rsidRDefault="00D22395" w:rsidP="00AD0BC1">
      <w:pPr>
        <w:rPr>
          <w:b/>
        </w:rPr>
      </w:pPr>
      <w:r w:rsidRPr="00AD0BC1">
        <w:rPr>
          <w:b/>
        </w:rPr>
        <w:t>2.5.</w:t>
      </w:r>
      <w:r w:rsidR="00443DC9" w:rsidRPr="00AD0BC1">
        <w:rPr>
          <w:b/>
        </w:rPr>
        <w:t xml:space="preserve"> </w:t>
      </w:r>
      <w:r w:rsidRPr="00AD0BC1">
        <w:rPr>
          <w:b/>
        </w:rPr>
        <w:t>Возврат документов</w:t>
      </w:r>
    </w:p>
    <w:p w:rsidR="00D22395" w:rsidRDefault="00D22395" w:rsidP="00BD1FC1">
      <w:pPr>
        <w:pStyle w:val="46"/>
      </w:pPr>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направления по почте с уведомлением о вручении (с отметкой о причине возврата) (по письменному запросу Участника закупки).</w:t>
      </w:r>
      <w:bookmarkStart w:id="22" w:name="_Toc292376667"/>
    </w:p>
    <w:p w:rsidR="00D22395" w:rsidRDefault="00D22395" w:rsidP="00443DC9">
      <w:pPr>
        <w:pStyle w:val="afffffa"/>
        <w:outlineLvl w:val="0"/>
      </w:pPr>
      <w:bookmarkStart w:id="23" w:name="_Toc390849401"/>
      <w:r w:rsidRPr="00152FBA">
        <w:t>3.</w:t>
      </w:r>
      <w:r w:rsidR="00443DC9">
        <w:t xml:space="preserve"> </w:t>
      </w:r>
      <w:r w:rsidRPr="0063294F">
        <w:t>Требования к участникам закупки</w:t>
      </w:r>
      <w:bookmarkEnd w:id="22"/>
      <w:r w:rsidRPr="0063294F">
        <w:t>. Заявка и прилагаемые к ней документы.</w:t>
      </w:r>
      <w:bookmarkEnd w:id="23"/>
    </w:p>
    <w:p w:rsidR="00C535AB" w:rsidRDefault="00D22395" w:rsidP="00C535AB">
      <w:pPr>
        <w:pStyle w:val="afffffa"/>
        <w:jc w:val="both"/>
      </w:pPr>
      <w:bookmarkStart w:id="24" w:name="_Toc386619710"/>
      <w:r w:rsidRPr="008A00A4">
        <w:t>3.1.</w:t>
      </w:r>
      <w:bookmarkEnd w:id="24"/>
      <w:r w:rsidR="00C535AB" w:rsidRPr="00C535AB">
        <w:t xml:space="preserve"> К Участнику закупки предъявляются следующие обязательные требования:</w:t>
      </w:r>
    </w:p>
    <w:p w:rsidR="00C535AB" w:rsidRPr="00C535AB" w:rsidRDefault="00C535AB" w:rsidP="00C21487">
      <w:pPr>
        <w:pStyle w:val="afffffa"/>
        <w:spacing w:before="0" w:after="0"/>
        <w:jc w:val="both"/>
        <w:rPr>
          <w:b w:val="0"/>
        </w:rPr>
      </w:pPr>
      <w:r>
        <w:rPr>
          <w:b w:val="0"/>
        </w:rPr>
        <w:t>3.1.1.</w:t>
      </w:r>
      <w:r w:rsidR="008A70CA">
        <w:rPr>
          <w:b w:val="0"/>
        </w:rPr>
        <w:t xml:space="preserve"> </w:t>
      </w:r>
      <w:r w:rsidRPr="00C535AB">
        <w:rPr>
          <w:b w:val="0"/>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 </w:t>
      </w:r>
    </w:p>
    <w:p w:rsidR="00D22395" w:rsidRPr="00BE18B7" w:rsidRDefault="00D22395" w:rsidP="00C21487">
      <w:pPr>
        <w:pStyle w:val="afffffa"/>
        <w:spacing w:before="0" w:after="0"/>
        <w:jc w:val="both"/>
        <w:rPr>
          <w:b w:val="0"/>
          <w:bCs/>
        </w:rPr>
      </w:pPr>
      <w:r w:rsidRPr="00BE18B7">
        <w:rPr>
          <w:b w:val="0"/>
          <w:bCs/>
        </w:rPr>
        <w:t>3.1.</w:t>
      </w:r>
      <w:r w:rsidR="00BE18B7" w:rsidRPr="00BE18B7">
        <w:rPr>
          <w:b w:val="0"/>
          <w:bCs/>
        </w:rPr>
        <w:t>2</w:t>
      </w:r>
      <w:r w:rsidRPr="00BE18B7">
        <w:rPr>
          <w:b w:val="0"/>
          <w:bCs/>
        </w:rPr>
        <w:t>.</w:t>
      </w:r>
      <w:r w:rsidR="002C4A2C" w:rsidRPr="002C4A2C">
        <w:rPr>
          <w:b w:val="0"/>
          <w:bCs/>
          <w:lang w:eastAsia="ar-SA"/>
        </w:rPr>
        <w:t xml:space="preserve"> </w:t>
      </w:r>
      <w:r w:rsidR="002C4A2C"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C21487" w:rsidRDefault="00D22395" w:rsidP="00C21487">
      <w:pPr>
        <w:pStyle w:val="46"/>
        <w:rPr>
          <w:bCs/>
          <w:szCs w:val="24"/>
        </w:rPr>
      </w:pPr>
      <w:r>
        <w:rPr>
          <w:bCs/>
          <w:szCs w:val="24"/>
        </w:rPr>
        <w:t>3.1.</w:t>
      </w:r>
      <w:r w:rsidR="00BE18B7">
        <w:rPr>
          <w:bCs/>
          <w:szCs w:val="24"/>
        </w:rPr>
        <w:t>3</w:t>
      </w:r>
      <w:r>
        <w:rPr>
          <w:bCs/>
          <w:szCs w:val="24"/>
        </w:rPr>
        <w:t>.</w:t>
      </w:r>
      <w:r w:rsidR="00C21487" w:rsidRPr="00C21487">
        <w:rPr>
          <w:bCs/>
        </w:rPr>
        <w:t xml:space="preserve"> </w:t>
      </w:r>
      <w:r w:rsidR="00C21487"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C21487" w:rsidRDefault="00D22395" w:rsidP="00C21487">
      <w:pPr>
        <w:pStyle w:val="46"/>
        <w:rPr>
          <w:bCs/>
          <w:szCs w:val="24"/>
        </w:rPr>
      </w:pPr>
      <w:r>
        <w:rPr>
          <w:bCs/>
          <w:szCs w:val="24"/>
        </w:rPr>
        <w:t>3.1.</w:t>
      </w:r>
      <w:r w:rsidR="00BE18B7">
        <w:rPr>
          <w:bCs/>
          <w:szCs w:val="24"/>
        </w:rPr>
        <w:t>4</w:t>
      </w:r>
      <w:r>
        <w:rPr>
          <w:bCs/>
          <w:szCs w:val="24"/>
        </w:rPr>
        <w:t>.</w:t>
      </w:r>
      <w:r w:rsidR="00C21487">
        <w:rPr>
          <w:bCs/>
          <w:szCs w:val="24"/>
        </w:rPr>
        <w:t xml:space="preserve"> </w:t>
      </w:r>
      <w:r w:rsidR="00C21487" w:rsidRPr="0063294F">
        <w:rPr>
          <w:bCs/>
          <w:szCs w:val="24"/>
        </w:rPr>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22395" w:rsidRDefault="00D22395" w:rsidP="00C21487">
      <w:pPr>
        <w:pStyle w:val="46"/>
      </w:pPr>
      <w:r>
        <w:rPr>
          <w:bCs/>
          <w:szCs w:val="24"/>
        </w:rPr>
        <w:t>3.1.</w:t>
      </w:r>
      <w:r w:rsidR="00BE18B7">
        <w:rPr>
          <w:bCs/>
          <w:szCs w:val="24"/>
        </w:rPr>
        <w:t>5</w:t>
      </w:r>
      <w:r>
        <w:rPr>
          <w:bCs/>
          <w:szCs w:val="24"/>
        </w:rPr>
        <w:t>.</w:t>
      </w:r>
      <w:r w:rsidR="00C21487" w:rsidRPr="00C21487">
        <w:rPr>
          <w:szCs w:val="24"/>
        </w:rPr>
        <w:t xml:space="preserve"> </w:t>
      </w:r>
      <w:r w:rsidR="00C21487" w:rsidRPr="0063294F">
        <w:rPr>
          <w:szCs w:val="24"/>
        </w:rPr>
        <w:t>Сведения об участнике закупки должны отсутствовать в реестре недобросовестных поставщиков</w:t>
      </w:r>
      <w:r w:rsidR="00C21487" w:rsidRPr="0063294F">
        <w:t>, предусмотренном статьей 5 Федерального закона от 18 июля 2011 года № 223-ФЗ «О закупках товаров, работ, услуг отд</w:t>
      </w:r>
      <w:r w:rsidR="00C21487">
        <w:t xml:space="preserve">ельными видами юридических лиц» и </w:t>
      </w:r>
      <w:r w:rsidR="00C21487" w:rsidRPr="0063294F">
        <w:t xml:space="preserve"> </w:t>
      </w:r>
      <w:r w:rsidR="00C21487">
        <w:t xml:space="preserve">частью 1.1. </w:t>
      </w:r>
      <w:r w:rsidR="00C21487" w:rsidRPr="00477E6A">
        <w:t>стать</w:t>
      </w:r>
      <w:r w:rsidR="00C21487">
        <w:t>и</w:t>
      </w:r>
      <w:r w:rsidR="00C21487" w:rsidRPr="00477E6A">
        <w:t xml:space="preserve"> </w:t>
      </w:r>
      <w:r w:rsidR="00C21487">
        <w:lastRenderedPageBreak/>
        <w:t>104</w:t>
      </w:r>
      <w:r w:rsidR="00C21487" w:rsidRPr="0063294F">
        <w:t xml:space="preserve"> Федерального закона от </w:t>
      </w:r>
      <w:r w:rsidR="00C21487"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00C21487" w:rsidRPr="0063294F">
        <w:t>.</w:t>
      </w:r>
    </w:p>
    <w:p w:rsidR="00A010F6" w:rsidRDefault="00A010F6" w:rsidP="00C21487">
      <w:pPr>
        <w:pStyle w:val="46"/>
      </w:pPr>
      <w:r>
        <w:t>3.1.6. Участник закупки должен:</w:t>
      </w:r>
    </w:p>
    <w:p w:rsidR="00A010F6" w:rsidRPr="00EB5720" w:rsidRDefault="00A010F6" w:rsidP="00A010F6">
      <w:pPr>
        <w:pStyle w:val="46"/>
        <w:rPr>
          <w:bCs/>
        </w:rPr>
      </w:pPr>
      <w:r w:rsidRPr="00EB5720">
        <w:rPr>
          <w:bCs/>
        </w:rPr>
        <w:t xml:space="preserve">- являться членом саморегулируемой организации (подтверждается заверенной уполномоченным лицом Участника копией свидетельства </w:t>
      </w:r>
      <w:r w:rsidR="00EB4A97">
        <w:rPr>
          <w:bCs/>
        </w:rPr>
        <w:t>СРО с приложением</w:t>
      </w:r>
      <w:r w:rsidRPr="00EB5720">
        <w:rPr>
          <w:bCs/>
        </w:rPr>
        <w:t>);</w:t>
      </w:r>
    </w:p>
    <w:p w:rsidR="00A010F6" w:rsidRPr="00EB5720" w:rsidRDefault="00A010F6" w:rsidP="00A010F6">
      <w:pPr>
        <w:pStyle w:val="46"/>
        <w:rPr>
          <w:bCs/>
        </w:rPr>
      </w:pPr>
      <w:r w:rsidRPr="00EB5720">
        <w:rPr>
          <w:bCs/>
        </w:rPr>
        <w:t>- иметь в наличии полис страхования ответственности при осуществлении деятельности в качестве Подрядчика. Срок действия страхового полиса - не менее срока выполнения работ (подтверждается заверенной уполномоченным лицом Участника копией полиса);</w:t>
      </w:r>
    </w:p>
    <w:p w:rsidR="00A010F6" w:rsidRPr="00EB5720" w:rsidRDefault="00A010F6" w:rsidP="00A010F6">
      <w:pPr>
        <w:pStyle w:val="46"/>
        <w:rPr>
          <w:bCs/>
        </w:rPr>
      </w:pPr>
      <w:r w:rsidRPr="00EB5720">
        <w:rPr>
          <w:bCs/>
        </w:rPr>
        <w:t xml:space="preserve"> - иметь в наличии собственных квалифицированных </w:t>
      </w:r>
      <w:r w:rsidR="00EB5720" w:rsidRPr="00EB5720">
        <w:rPr>
          <w:bCs/>
        </w:rPr>
        <w:t>специалистов рабочих специальностей, ответственных руководителей работ, имеющих специальную подготовку, соответствующие удостоверения, с допуском к работе на высоте. Квалификация руководителей, специалистов и ремонтного персонала должна соответствовать виду выполняемых работ</w:t>
      </w:r>
      <w:r w:rsidRPr="00EB5720">
        <w:rPr>
          <w:bCs/>
        </w:rPr>
        <w:t>;</w:t>
      </w:r>
    </w:p>
    <w:p w:rsidR="00037223" w:rsidRPr="00EB5720" w:rsidRDefault="00037223" w:rsidP="00037223">
      <w:pPr>
        <w:pStyle w:val="46"/>
        <w:rPr>
          <w:bCs/>
        </w:rPr>
      </w:pPr>
      <w:r w:rsidRPr="00EB5720">
        <w:rPr>
          <w:bCs/>
        </w:rPr>
        <w:t>- иметь в наличии производственную базу (материалы, запчасти, оборудование, инструмент, строительная техника), позволяющую проводить ремонт в объеме и в сроки, определенные Техническим заданием;</w:t>
      </w:r>
    </w:p>
    <w:p w:rsidR="00037223" w:rsidRPr="00EB5720" w:rsidRDefault="00037223" w:rsidP="00037223">
      <w:pPr>
        <w:pStyle w:val="46"/>
        <w:rPr>
          <w:bCs/>
        </w:rPr>
      </w:pPr>
      <w:r w:rsidRPr="00EB5720">
        <w:rPr>
          <w:bCs/>
        </w:rPr>
        <w:t>- иметь опыт выполнения аналогичных работ (подтверждается справкой о перечне и годовых объемах выполнения аналогичных договоров (форма 4 Приложения № 1 До</w:t>
      </w:r>
      <w:r w:rsidR="00EB5720" w:rsidRPr="00EB5720">
        <w:rPr>
          <w:bCs/>
        </w:rPr>
        <w:t>кументации).</w:t>
      </w:r>
    </w:p>
    <w:p w:rsidR="00A010F6" w:rsidRDefault="00A010F6" w:rsidP="00A010F6">
      <w:pPr>
        <w:pStyle w:val="46"/>
        <w:ind w:firstLine="0"/>
        <w:rPr>
          <w:bCs/>
        </w:rPr>
      </w:pPr>
    </w:p>
    <w:p w:rsidR="00037223" w:rsidRDefault="00D22395" w:rsidP="003314BE">
      <w:pPr>
        <w:pStyle w:val="afffffa"/>
      </w:pPr>
      <w:bookmarkStart w:id="25" w:name="_Toc386619711"/>
      <w:r w:rsidRPr="0063294F">
        <w:t xml:space="preserve">3.2.  </w:t>
      </w:r>
      <w:r w:rsidR="00037223">
        <w:t>Формирование заявки Участника</w:t>
      </w:r>
    </w:p>
    <w:p w:rsidR="00D22395" w:rsidRDefault="00D22395" w:rsidP="003314BE">
      <w:pPr>
        <w:pStyle w:val="afffffa"/>
        <w:rPr>
          <w:b w:val="0"/>
        </w:rPr>
      </w:pPr>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25"/>
    </w:p>
    <w:p w:rsidR="002E1C64" w:rsidRPr="002E1C64" w:rsidRDefault="002E1C64" w:rsidP="002E1C64">
      <w:pPr>
        <w:suppressAutoHyphens/>
        <w:spacing w:before="0" w:after="200"/>
        <w:ind w:firstLine="0"/>
        <w:jc w:val="both"/>
        <w:rPr>
          <w:rFonts w:eastAsia="Times New Roman"/>
          <w:bCs/>
          <w:lang w:eastAsia="ar-SA"/>
        </w:rPr>
      </w:pPr>
      <w:r w:rsidRPr="002E1C64">
        <w:rPr>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t xml:space="preserve">К заявке также в обязательном порядке прикладываются: </w:t>
      </w:r>
    </w:p>
    <w:p w:rsidR="00D22395" w:rsidRPr="0063294F" w:rsidRDefault="00D22395" w:rsidP="0063294F">
      <w:pPr>
        <w:overflowPunct w:val="0"/>
        <w:autoSpaceDE w:val="0"/>
        <w:autoSpaceDN w:val="0"/>
        <w:adjustRightInd w:val="0"/>
        <w:spacing w:after="120"/>
        <w:contextualSpacing/>
        <w:jc w:val="both"/>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w:t>
      </w:r>
      <w:r w:rsidRPr="00747AEE">
        <w:rPr>
          <w:bCs/>
          <w:lang w:eastAsia="ru-RU"/>
        </w:rPr>
        <w:t>приложение №5 к Документации</w:t>
      </w:r>
      <w:r w:rsidRPr="0063294F">
        <w:rPr>
          <w:b/>
          <w:bCs/>
          <w:lang w:eastAsia="ru-RU"/>
        </w:rPr>
        <w:t>);</w:t>
      </w:r>
    </w:p>
    <w:p w:rsidR="00D22395" w:rsidRPr="0063294F" w:rsidRDefault="00D22395" w:rsidP="00E74457">
      <w:pPr>
        <w:overflowPunct w:val="0"/>
        <w:autoSpaceDE w:val="0"/>
        <w:autoSpaceDN w:val="0"/>
        <w:adjustRightInd w:val="0"/>
        <w:spacing w:after="120"/>
        <w:contextualSpacing/>
        <w:jc w:val="both"/>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 xml:space="preserve">е №1 к Документации, формы 1 – </w:t>
      </w:r>
      <w:r w:rsidR="009F0505">
        <w:rPr>
          <w:b/>
          <w:bCs/>
          <w:lang w:eastAsia="ru-RU"/>
        </w:rPr>
        <w:t>6</w:t>
      </w:r>
      <w:r w:rsidRPr="0063294F">
        <w:rPr>
          <w:b/>
          <w:bCs/>
          <w:lang w:eastAsia="ru-RU"/>
        </w:rPr>
        <w:t xml:space="preserve"> </w:t>
      </w:r>
      <w:r w:rsidRPr="00747AEE">
        <w:rPr>
          <w:bCs/>
          <w:lang w:eastAsia="ru-RU"/>
        </w:rPr>
        <w:t>Приложения №1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r w:rsidRPr="0063294F">
        <w:rPr>
          <w:bCs/>
          <w:lang w:eastAsia="ru-RU"/>
        </w:rPr>
        <w:t xml:space="preserve">- </w:t>
      </w:r>
      <w:r w:rsidRPr="00747AEE">
        <w:rPr>
          <w:b/>
          <w:bCs/>
          <w:lang w:eastAsia="ru-RU"/>
        </w:rPr>
        <w:t>оригинал  официального письма Участника</w:t>
      </w:r>
      <w:r w:rsidRPr="0063294F">
        <w:rPr>
          <w:bCs/>
          <w:lang w:eastAsia="ru-RU"/>
        </w:rPr>
        <w:t xml:space="preserve"> (</w:t>
      </w:r>
      <w:r w:rsidRPr="00747AEE">
        <w:rPr>
          <w:bCs/>
          <w:lang w:eastAsia="ru-RU"/>
        </w:rPr>
        <w:t>Приложение № 2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p>
    <w:p w:rsidR="00D22395" w:rsidRPr="0063294F" w:rsidRDefault="00D22395" w:rsidP="0063294F">
      <w:pPr>
        <w:overflowPunct w:val="0"/>
        <w:autoSpaceDE w:val="0"/>
        <w:autoSpaceDN w:val="0"/>
        <w:adjustRightInd w:val="0"/>
        <w:spacing w:after="120"/>
        <w:contextualSpacing/>
        <w:jc w:val="both"/>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D22395" w:rsidRPr="0063294F" w:rsidRDefault="00D22395" w:rsidP="0063294F">
      <w:pPr>
        <w:overflowPunct w:val="0"/>
        <w:autoSpaceDE w:val="0"/>
        <w:autoSpaceDN w:val="0"/>
        <w:adjustRightInd w:val="0"/>
        <w:spacing w:after="120"/>
        <w:contextualSpacing/>
        <w:jc w:val="both"/>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со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предпринимателей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D22395" w:rsidRPr="0063294F" w:rsidRDefault="00D22395" w:rsidP="0063294F">
      <w:pPr>
        <w:overflowPunct w:val="0"/>
        <w:autoSpaceDE w:val="0"/>
        <w:autoSpaceDN w:val="0"/>
        <w:adjustRightInd w:val="0"/>
        <w:spacing w:after="120"/>
        <w:contextualSpacing/>
        <w:jc w:val="both"/>
        <w:rPr>
          <w:bCs/>
          <w:lang w:eastAsia="ru-RU"/>
        </w:rPr>
      </w:pPr>
    </w:p>
    <w:p w:rsidR="00D22395" w:rsidRPr="0063294F" w:rsidRDefault="00D22395" w:rsidP="00E74457">
      <w:pPr>
        <w:overflowPunct w:val="0"/>
        <w:autoSpaceDE w:val="0"/>
        <w:autoSpaceDN w:val="0"/>
        <w:adjustRightInd w:val="0"/>
        <w:spacing w:after="120"/>
        <w:ind w:firstLine="0"/>
        <w:contextualSpacing/>
        <w:jc w:val="both"/>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D22395" w:rsidRPr="0063294F" w:rsidRDefault="00D22395" w:rsidP="0063294F">
      <w:pPr>
        <w:overflowPunct w:val="0"/>
        <w:autoSpaceDE w:val="0"/>
        <w:autoSpaceDN w:val="0"/>
        <w:adjustRightInd w:val="0"/>
        <w:jc w:val="both"/>
        <w:rPr>
          <w:bCs/>
          <w:lang w:eastAsia="ru-RU"/>
        </w:rPr>
      </w:pPr>
      <w:r>
        <w:rPr>
          <w:bCs/>
          <w:lang w:eastAsia="ru-RU"/>
        </w:rPr>
        <w:t>-</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D22395" w:rsidRPr="0063294F" w:rsidRDefault="00D22395" w:rsidP="0063294F">
      <w:pPr>
        <w:overflowPunct w:val="0"/>
        <w:autoSpaceDE w:val="0"/>
        <w:autoSpaceDN w:val="0"/>
        <w:adjustRightInd w:val="0"/>
        <w:spacing w:after="120"/>
        <w:ind w:firstLine="420"/>
        <w:jc w:val="both"/>
        <w:rPr>
          <w:bCs/>
          <w:lang w:eastAsia="ru-RU"/>
        </w:rPr>
      </w:pPr>
      <w:r>
        <w:rPr>
          <w:bCs/>
          <w:lang w:eastAsia="ru-RU"/>
        </w:rPr>
        <w:t>В случае</w:t>
      </w:r>
      <w:r w:rsidRPr="0063294F">
        <w:rPr>
          <w:bCs/>
          <w:lang w:eastAsia="ru-RU"/>
        </w:rPr>
        <w:t xml:space="preserve"> если от имени участника закупки действует иное лицо, заявка на участие в </w:t>
      </w:r>
      <w:r w:rsidRPr="0063294F">
        <w:rPr>
          <w:szCs w:val="24"/>
        </w:rPr>
        <w:t>запросе предложений</w:t>
      </w:r>
      <w:r w:rsidRPr="0063294F">
        <w:rPr>
          <w:bCs/>
          <w:lang w:eastAsia="ru-RU"/>
        </w:rPr>
        <w:t xml:space="preserve"> должна содержать также </w:t>
      </w:r>
      <w:r w:rsidRPr="0063294F">
        <w:rPr>
          <w:b/>
          <w:bCs/>
          <w:lang w:eastAsia="ru-RU"/>
        </w:rPr>
        <w:t>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Pr="0063294F">
        <w:rPr>
          <w:bCs/>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D22395" w:rsidRPr="0063294F" w:rsidRDefault="00D22395" w:rsidP="00037223">
      <w:pPr>
        <w:overflowPunct w:val="0"/>
        <w:autoSpaceDE w:val="0"/>
        <w:autoSpaceDN w:val="0"/>
        <w:adjustRightInd w:val="0"/>
        <w:spacing w:before="0"/>
        <w:jc w:val="both"/>
        <w:rPr>
          <w:b/>
          <w:bCs/>
          <w:lang w:eastAsia="ru-RU"/>
        </w:rPr>
      </w:pPr>
      <w:r>
        <w:rPr>
          <w:bCs/>
          <w:lang w:eastAsia="ru-RU"/>
        </w:rPr>
        <w:lastRenderedPageBreak/>
        <w:t>-</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нотариально заверенная копия всех страниц паспорта гражданина</w:t>
      </w:r>
      <w:r w:rsidRPr="0063294F">
        <w:rPr>
          <w:bCs/>
          <w:lang w:eastAsia="ru-RU"/>
        </w:rPr>
        <w:t>.</w:t>
      </w:r>
    </w:p>
    <w:p w:rsidR="00D22395" w:rsidRPr="0063294F" w:rsidRDefault="00D22395" w:rsidP="00037223">
      <w:pPr>
        <w:overflowPunct w:val="0"/>
        <w:autoSpaceDE w:val="0"/>
        <w:autoSpaceDN w:val="0"/>
        <w:adjustRightInd w:val="0"/>
        <w:spacing w:before="0"/>
        <w:jc w:val="both"/>
        <w:rPr>
          <w:bCs/>
          <w:lang w:eastAsia="ru-RU"/>
        </w:rPr>
      </w:pPr>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sidR="00037223">
        <w:rPr>
          <w:bCs/>
          <w:lang w:eastAsia="ru-RU"/>
        </w:rPr>
        <w:t xml:space="preserve"> </w:t>
      </w:r>
      <w:r w:rsidR="00037223"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уполномоченным лицом, либо нотариально заверенную копию такой доверенности.</w:t>
      </w:r>
    </w:p>
    <w:p w:rsidR="00D22395" w:rsidRPr="0063294F" w:rsidRDefault="00D22395" w:rsidP="0063294F">
      <w:pPr>
        <w:autoSpaceDN w:val="0"/>
        <w:adjustRightInd w:val="0"/>
        <w:rPr>
          <w:bCs/>
          <w:lang w:eastAsia="ru-RU"/>
        </w:rPr>
      </w:pPr>
      <w:r w:rsidRPr="0063294F">
        <w:rPr>
          <w:bCs/>
          <w:lang w:eastAsia="ru-RU"/>
        </w:rPr>
        <w:t xml:space="preserve"> - </w:t>
      </w:r>
      <w:r w:rsidRPr="0063294F">
        <w:rPr>
          <w:b/>
          <w:bCs/>
          <w:lang w:eastAsia="ru-RU"/>
        </w:rPr>
        <w:t>нотариально заверенные  копии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 xml:space="preserve"> для юридического лица</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D22395" w:rsidRDefault="00D22395" w:rsidP="0063294F">
      <w:pPr>
        <w:overflowPunct w:val="0"/>
        <w:autoSpaceDE w:val="0"/>
        <w:autoSpaceDN w:val="0"/>
        <w:adjustRightInd w:val="0"/>
        <w:spacing w:after="120"/>
        <w:jc w:val="both"/>
        <w:rPr>
          <w:bCs/>
          <w:lang w:eastAsia="ru-RU"/>
        </w:rPr>
      </w:pPr>
      <w:r w:rsidRPr="0063294F">
        <w:rPr>
          <w:bCs/>
          <w:lang w:eastAsia="ru-RU"/>
        </w:rPr>
        <w:t>- оригинал или нотариально заверенная</w:t>
      </w:r>
      <w:r w:rsidRPr="0063294F">
        <w:rPr>
          <w:rFonts w:ascii="Calibri" w:hAnsi="Calibri"/>
        </w:rPr>
        <w:t xml:space="preserve"> </w:t>
      </w:r>
      <w:r w:rsidRPr="0063294F">
        <w:rPr>
          <w:bCs/>
          <w:lang w:eastAsia="ru-RU"/>
        </w:rPr>
        <w:t xml:space="preserve">копия, </w:t>
      </w:r>
      <w:r w:rsidRPr="0063294F">
        <w:rPr>
          <w:b/>
          <w:bCs/>
          <w:lang w:eastAsia="ru-RU"/>
        </w:rPr>
        <w:t xml:space="preserve">решения об одобрении или о совершении сделки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D22395" w:rsidRDefault="00D22395" w:rsidP="007A60EF">
      <w:pPr>
        <w:overflowPunct w:val="0"/>
        <w:autoSpaceDE w:val="0"/>
        <w:autoSpaceDN w:val="0"/>
        <w:adjustRightInd w:val="0"/>
        <w:spacing w:before="0"/>
        <w:jc w:val="both"/>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D22395" w:rsidRDefault="00D22395" w:rsidP="007A60EF">
      <w:pPr>
        <w:overflowPunct w:val="0"/>
        <w:autoSpaceDE w:val="0"/>
        <w:autoSpaceDN w:val="0"/>
        <w:adjustRightInd w:val="0"/>
        <w:spacing w:before="0"/>
        <w:jc w:val="both"/>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D22395" w:rsidRDefault="00D22395" w:rsidP="007A60EF">
      <w:pPr>
        <w:overflowPunct w:val="0"/>
        <w:autoSpaceDE w:val="0"/>
        <w:autoSpaceDN w:val="0"/>
        <w:adjustRightInd w:val="0"/>
        <w:spacing w:before="0"/>
        <w:jc w:val="both"/>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sidR="00387FBA">
        <w:rPr>
          <w:b/>
          <w:bCs/>
          <w:lang w:eastAsia="ru-RU"/>
        </w:rPr>
        <w:t>ю</w:t>
      </w:r>
      <w:r w:rsidRPr="00A51F88">
        <w:rPr>
          <w:b/>
          <w:bCs/>
          <w:lang w:eastAsia="ru-RU"/>
        </w:rPr>
        <w:t xml:space="preserve"> о приеме).</w:t>
      </w:r>
      <w:r>
        <w:rPr>
          <w:b/>
          <w:bCs/>
          <w:lang w:eastAsia="ru-RU"/>
        </w:rPr>
        <w:t xml:space="preserve">     </w:t>
      </w:r>
    </w:p>
    <w:p w:rsidR="00D22395" w:rsidRDefault="00D22395" w:rsidP="007A60EF">
      <w:pPr>
        <w:overflowPunct w:val="0"/>
        <w:autoSpaceDE w:val="0"/>
        <w:autoSpaceDN w:val="0"/>
        <w:adjustRightInd w:val="0"/>
        <w:contextualSpacing/>
        <w:jc w:val="both"/>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D22395" w:rsidRPr="00224355" w:rsidRDefault="00D22395" w:rsidP="00224355">
      <w:pPr>
        <w:suppressAutoHyphens/>
        <w:overflowPunct w:val="0"/>
        <w:autoSpaceDE w:val="0"/>
        <w:spacing w:before="0"/>
        <w:jc w:val="both"/>
        <w:rPr>
          <w:bCs/>
          <w:szCs w:val="24"/>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заверенная руководителем либо уполномоченным лицом Участника </w:t>
      </w:r>
      <w:r w:rsidRPr="00F0545F">
        <w:rPr>
          <w:b/>
          <w:bCs/>
          <w:lang w:eastAsia="ru-RU"/>
        </w:rPr>
        <w:t>копия действующего свидетельства СРО (с приложени</w:t>
      </w:r>
      <w:r w:rsidR="00EF41EE">
        <w:rPr>
          <w:b/>
          <w:bCs/>
          <w:lang w:eastAsia="ru-RU"/>
        </w:rPr>
        <w:t>ем</w:t>
      </w:r>
      <w:r w:rsidRPr="00F0545F">
        <w:rPr>
          <w:b/>
          <w:bCs/>
          <w:lang w:eastAsia="ru-RU"/>
        </w:rPr>
        <w:t>)</w:t>
      </w:r>
      <w:r w:rsidRPr="00F0545F">
        <w:rPr>
          <w:bCs/>
          <w:lang w:eastAsia="ru-RU"/>
        </w:rPr>
        <w:t xml:space="preserve"> о допуске к определенному виду  или видам работ </w:t>
      </w:r>
      <w:r w:rsidR="005C4F22" w:rsidRPr="005C4F22">
        <w:rPr>
          <w:b/>
          <w:bCs/>
          <w:u w:val="single"/>
          <w:lang w:eastAsia="ru-RU"/>
        </w:rPr>
        <w:t>п.33.5</w:t>
      </w:r>
      <w:r w:rsidR="005C4F22">
        <w:rPr>
          <w:bCs/>
          <w:lang w:eastAsia="ru-RU"/>
        </w:rPr>
        <w:t xml:space="preserve"> </w:t>
      </w:r>
      <w:r w:rsidRPr="00F0545F">
        <w:rPr>
          <w:bCs/>
          <w:lang w:eastAsia="ru-RU"/>
        </w:rPr>
        <w:t>в объеме Технического задания Документации;</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заверенная руководителем либо уполномоченным лицом Участника </w:t>
      </w:r>
      <w:r w:rsidRPr="00F0545F">
        <w:rPr>
          <w:b/>
          <w:bCs/>
          <w:lang w:eastAsia="ru-RU"/>
        </w:rPr>
        <w:t>копия полиса страхования ответственности</w:t>
      </w:r>
      <w:r w:rsidRPr="00F0545F">
        <w:rPr>
          <w:bCs/>
          <w:lang w:eastAsia="ru-RU"/>
        </w:rPr>
        <w:t xml:space="preserve"> при осуществлении деятельности в качестве </w:t>
      </w:r>
      <w:r w:rsidR="00927874" w:rsidRPr="00F0545F">
        <w:rPr>
          <w:bCs/>
          <w:lang w:eastAsia="ru-RU"/>
        </w:rPr>
        <w:t>Подрядчика</w:t>
      </w:r>
      <w:r w:rsidRPr="00F0545F">
        <w:rPr>
          <w:bCs/>
          <w:lang w:eastAsia="ru-RU"/>
        </w:rPr>
        <w:t>;</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w:t>
      </w:r>
      <w:r w:rsidR="00F83D55" w:rsidRPr="00F83D55">
        <w:rPr>
          <w:bCs/>
          <w:lang w:eastAsia="ru-RU"/>
        </w:rPr>
        <w:t xml:space="preserve">заверенные </w:t>
      </w:r>
      <w:r w:rsidR="00B40285">
        <w:rPr>
          <w:bCs/>
          <w:lang w:eastAsia="ru-RU"/>
        </w:rPr>
        <w:t xml:space="preserve">руководителем либо </w:t>
      </w:r>
      <w:r w:rsidR="00F83D55" w:rsidRPr="00F83D55">
        <w:rPr>
          <w:bCs/>
          <w:lang w:eastAsia="ru-RU"/>
        </w:rPr>
        <w:t xml:space="preserve">уполномоченным лицом Участника копии </w:t>
      </w:r>
      <w:r w:rsidR="00F83D55" w:rsidRPr="00F83D55">
        <w:rPr>
          <w:b/>
          <w:bCs/>
          <w:lang w:eastAsia="ru-RU"/>
        </w:rPr>
        <w:t>документов, подтверждающих квалификацию руководителей, специалистов и ремонтного персонала</w:t>
      </w:r>
      <w:r w:rsidR="00F83D55" w:rsidRPr="00F83D55">
        <w:rPr>
          <w:bCs/>
          <w:lang w:eastAsia="ru-RU"/>
        </w:rPr>
        <w:t xml:space="preserve"> </w:t>
      </w:r>
      <w:r w:rsidR="00F83D55" w:rsidRPr="00F83D55">
        <w:rPr>
          <w:bCs/>
          <w:lang w:eastAsia="ru-RU"/>
        </w:rPr>
        <w:lastRenderedPageBreak/>
        <w:t xml:space="preserve">(указанных в Справке (форма </w:t>
      </w:r>
      <w:r w:rsidR="00ED281C">
        <w:rPr>
          <w:bCs/>
          <w:lang w:eastAsia="ru-RU"/>
        </w:rPr>
        <w:t>6, приложения 1</w:t>
      </w:r>
      <w:r w:rsidR="00F83D55" w:rsidRPr="00F83D55">
        <w:rPr>
          <w:bCs/>
          <w:lang w:eastAsia="ru-RU"/>
        </w:rPr>
        <w:t xml:space="preserve"> настоящей Документации о кадровых ресурсах), </w:t>
      </w:r>
      <w:r w:rsidR="00F83D55" w:rsidRPr="00F83D55">
        <w:rPr>
          <w:b/>
          <w:bCs/>
          <w:lang w:eastAsia="ru-RU"/>
        </w:rPr>
        <w:t>их образование и опыт (копии аттестатов, удостоверений)</w:t>
      </w:r>
      <w:r w:rsidRPr="00F0545F">
        <w:rPr>
          <w:bCs/>
          <w:lang w:eastAsia="ru-RU"/>
        </w:rPr>
        <w:t>;</w:t>
      </w:r>
    </w:p>
    <w:p w:rsidR="00FC2236" w:rsidRDefault="00FC2236" w:rsidP="005110DB">
      <w:pPr>
        <w:overflowPunct w:val="0"/>
        <w:autoSpaceDE w:val="0"/>
        <w:autoSpaceDN w:val="0"/>
        <w:adjustRightInd w:val="0"/>
        <w:spacing w:after="120"/>
        <w:jc w:val="both"/>
        <w:rPr>
          <w:bCs/>
          <w:lang w:eastAsia="ru-RU"/>
        </w:rPr>
      </w:pPr>
      <w:r w:rsidRPr="00FC2236">
        <w:rPr>
          <w:bCs/>
          <w:lang w:eastAsia="ru-RU"/>
        </w:rPr>
        <w:t>- заверенные руководителем либо уполномоченным лицом Участника копии</w:t>
      </w:r>
      <w:r>
        <w:rPr>
          <w:bCs/>
          <w:lang w:eastAsia="ru-RU"/>
        </w:rPr>
        <w:t xml:space="preserve"> </w:t>
      </w:r>
      <w:r w:rsidRPr="00FC2236">
        <w:rPr>
          <w:b/>
          <w:szCs w:val="24"/>
          <w:lang w:eastAsia="ru-RU"/>
        </w:rPr>
        <w:t xml:space="preserve">указанных в справке </w:t>
      </w:r>
      <w:r w:rsidRPr="00FC2236">
        <w:rPr>
          <w:bCs/>
          <w:szCs w:val="24"/>
          <w:lang w:eastAsia="ar-SA"/>
        </w:rPr>
        <w:t>(форма 4</w:t>
      </w:r>
      <w:r w:rsidRPr="00FC2236">
        <w:rPr>
          <w:szCs w:val="24"/>
          <w:lang w:eastAsia="ru-RU"/>
        </w:rPr>
        <w:t xml:space="preserve"> Приложения № 1 Документации)</w:t>
      </w:r>
      <w:r w:rsidRPr="00FC2236">
        <w:rPr>
          <w:b/>
          <w:szCs w:val="24"/>
          <w:lang w:eastAsia="ru-RU"/>
        </w:rPr>
        <w:t xml:space="preserve"> </w:t>
      </w:r>
      <w:r w:rsidRPr="00FC2236">
        <w:rPr>
          <w:b/>
          <w:bCs/>
          <w:szCs w:val="24"/>
          <w:lang w:eastAsia="ar-SA"/>
        </w:rPr>
        <w:t>аналогичных</w:t>
      </w:r>
      <w:r w:rsidRPr="00FC2236">
        <w:rPr>
          <w:b/>
          <w:szCs w:val="24"/>
          <w:lang w:eastAsia="ru-RU"/>
        </w:rPr>
        <w:t xml:space="preserve"> договоров</w:t>
      </w:r>
      <w:r w:rsidR="003B6D50">
        <w:rPr>
          <w:b/>
          <w:szCs w:val="24"/>
          <w:lang w:eastAsia="ru-RU"/>
        </w:rPr>
        <w:t xml:space="preserve"> </w:t>
      </w:r>
      <w:r w:rsidR="003B6D50" w:rsidRPr="003B6D50">
        <w:rPr>
          <w:szCs w:val="24"/>
          <w:lang w:eastAsia="ru-RU"/>
        </w:rPr>
        <w:t>(на усмотрение Участника)</w:t>
      </w:r>
      <w:r w:rsidR="003B6D50">
        <w:rPr>
          <w:b/>
          <w:szCs w:val="24"/>
          <w:lang w:eastAsia="ru-RU"/>
        </w:rPr>
        <w:t xml:space="preserve">. </w:t>
      </w:r>
      <w:r w:rsidR="003B6D50" w:rsidRPr="003B6D50">
        <w:rPr>
          <w:szCs w:val="24"/>
          <w:lang w:eastAsia="ru-RU"/>
        </w:rPr>
        <w:t>Так как</w:t>
      </w:r>
      <w:r w:rsidR="003B6D50" w:rsidRPr="003B6D50">
        <w:t xml:space="preserve"> </w:t>
      </w:r>
      <w:r w:rsidR="003B6D50" w:rsidRPr="003B6D50">
        <w:rPr>
          <w:szCs w:val="24"/>
          <w:lang w:eastAsia="ru-RU"/>
        </w:rPr>
        <w:t>опыт выполнения аналогичных работ</w:t>
      </w:r>
      <w:r w:rsidR="003B6D50" w:rsidRPr="003B6D50">
        <w:rPr>
          <w:b/>
          <w:szCs w:val="24"/>
          <w:lang w:eastAsia="ru-RU"/>
        </w:rPr>
        <w:t xml:space="preserve"> </w:t>
      </w:r>
      <w:r w:rsidR="003B6D50" w:rsidRPr="003B6D50">
        <w:rPr>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заявке такого Участника будет присуждаться 0 баллов по данному критерию</w:t>
      </w:r>
      <w:r w:rsidRPr="00FC2236">
        <w:rPr>
          <w:b/>
          <w:szCs w:val="24"/>
          <w:lang w:eastAsia="ru-RU"/>
        </w:rPr>
        <w:t>;</w:t>
      </w:r>
    </w:p>
    <w:p w:rsidR="00D22395" w:rsidRPr="004C06BC" w:rsidRDefault="00D22395" w:rsidP="005110DB">
      <w:pPr>
        <w:overflowPunct w:val="0"/>
        <w:autoSpaceDE w:val="0"/>
        <w:autoSpaceDN w:val="0"/>
        <w:adjustRightInd w:val="0"/>
        <w:spacing w:after="120"/>
        <w:jc w:val="both"/>
        <w:rPr>
          <w:bCs/>
          <w:lang w:eastAsia="ru-RU"/>
        </w:rPr>
      </w:pPr>
      <w:r w:rsidRPr="005110DB">
        <w:rPr>
          <w:bCs/>
          <w:lang w:eastAsia="ru-RU"/>
        </w:rPr>
        <w:t>-</w:t>
      </w:r>
      <w:r w:rsidR="004C06BC">
        <w:rPr>
          <w:bCs/>
          <w:lang w:eastAsia="ru-RU"/>
        </w:rPr>
        <w:t xml:space="preserve"> </w:t>
      </w:r>
      <w:r w:rsidR="003746A8" w:rsidRPr="003746A8">
        <w:rPr>
          <w:bCs/>
          <w:lang w:eastAsia="ru-RU"/>
        </w:rPr>
        <w:t xml:space="preserve">заверенные руководителем либо уполномоченным лицом Участника </w:t>
      </w:r>
      <w:r w:rsidR="00C62531">
        <w:rPr>
          <w:bCs/>
          <w:lang w:eastAsia="ru-RU"/>
        </w:rPr>
        <w:t xml:space="preserve">копии </w:t>
      </w:r>
      <w:r w:rsidRPr="003746A8">
        <w:rPr>
          <w:b/>
          <w:bCs/>
          <w:lang w:eastAsia="ru-RU"/>
        </w:rPr>
        <w:t>рекомендательны</w:t>
      </w:r>
      <w:r w:rsidR="00C62531" w:rsidRPr="003746A8">
        <w:rPr>
          <w:b/>
          <w:bCs/>
          <w:lang w:eastAsia="ru-RU"/>
        </w:rPr>
        <w:t>х</w:t>
      </w:r>
      <w:r w:rsidRPr="003746A8">
        <w:rPr>
          <w:b/>
          <w:bCs/>
          <w:lang w:eastAsia="ru-RU"/>
        </w:rPr>
        <w:t xml:space="preserve"> пис</w:t>
      </w:r>
      <w:r w:rsidR="00C62531" w:rsidRPr="003746A8">
        <w:rPr>
          <w:b/>
          <w:bCs/>
          <w:lang w:eastAsia="ru-RU"/>
        </w:rPr>
        <w:t>ем</w:t>
      </w:r>
      <w:r w:rsidRPr="003746A8">
        <w:rPr>
          <w:b/>
          <w:bCs/>
          <w:lang w:eastAsia="ru-RU"/>
        </w:rPr>
        <w:t xml:space="preserve"> и положительны</w:t>
      </w:r>
      <w:r w:rsidR="00C62531" w:rsidRPr="003746A8">
        <w:rPr>
          <w:b/>
          <w:bCs/>
          <w:lang w:eastAsia="ru-RU"/>
        </w:rPr>
        <w:t>х</w:t>
      </w:r>
      <w:r w:rsidRPr="003746A8">
        <w:rPr>
          <w:b/>
          <w:bCs/>
          <w:lang w:eastAsia="ru-RU"/>
        </w:rPr>
        <w:t xml:space="preserve"> отзыв</w:t>
      </w:r>
      <w:r w:rsidR="00C62531" w:rsidRPr="003746A8">
        <w:rPr>
          <w:b/>
          <w:bCs/>
          <w:lang w:eastAsia="ru-RU"/>
        </w:rPr>
        <w:t>ов</w:t>
      </w:r>
      <w:r w:rsidRPr="004C06BC">
        <w:rPr>
          <w:bCs/>
          <w:lang w:eastAsia="ru-RU"/>
        </w:rPr>
        <w:t xml:space="preserve"> </w:t>
      </w:r>
      <w:r w:rsidRPr="003746A8">
        <w:rPr>
          <w:bCs/>
          <w:u w:val="single"/>
          <w:lang w:eastAsia="ru-RU"/>
        </w:rPr>
        <w:t>на аналогичные</w:t>
      </w:r>
      <w:r w:rsidRPr="004C06BC">
        <w:rPr>
          <w:bCs/>
          <w:lang w:eastAsia="ru-RU"/>
        </w:rPr>
        <w:t xml:space="preserve"> ранее выполненные работы</w:t>
      </w:r>
      <w:r w:rsidR="003B6D50">
        <w:rPr>
          <w:bCs/>
          <w:lang w:eastAsia="ru-RU"/>
        </w:rPr>
        <w:t xml:space="preserve"> </w:t>
      </w:r>
      <w:r w:rsidR="003B6D50" w:rsidRPr="003B6D50">
        <w:rPr>
          <w:szCs w:val="24"/>
          <w:lang w:eastAsia="ru-RU"/>
        </w:rPr>
        <w:t xml:space="preserve">(на усмотрение Участника).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003B6D50" w:rsidRPr="003B6D50">
        <w:rPr>
          <w:b/>
          <w:szCs w:val="24"/>
          <w:lang w:eastAsia="ru-RU"/>
        </w:rPr>
        <w:t>аналогичных работ</w:t>
      </w:r>
      <w:r w:rsidR="003B6D50" w:rsidRPr="003B6D50">
        <w:rPr>
          <w:szCs w:val="24"/>
          <w:lang w:eastAsia="ru-RU"/>
        </w:rPr>
        <w:t>, заявке такого Участника будет присуждаться 0 баллов</w:t>
      </w:r>
      <w:r w:rsidRPr="004C06BC">
        <w:rPr>
          <w:bCs/>
          <w:lang w:eastAsia="ru-RU"/>
        </w:rPr>
        <w:t>.</w:t>
      </w:r>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Pr="0063294F">
        <w:rPr>
          <w:b/>
          <w:bCs/>
          <w:lang w:eastAsia="ru-RU"/>
        </w:rPr>
        <w:t>заверенный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Default="00D22395" w:rsidP="00443DC9">
      <w:pPr>
        <w:pStyle w:val="afffffa"/>
        <w:outlineLvl w:val="0"/>
      </w:pPr>
      <w:bookmarkStart w:id="26" w:name="_Toc292376668"/>
      <w:bookmarkStart w:id="27" w:name="_Toc390849402"/>
      <w:r>
        <w:t>4.</w:t>
      </w:r>
      <w:r w:rsidR="00443DC9">
        <w:t xml:space="preserve"> </w:t>
      </w:r>
      <w:r w:rsidRPr="0063294F">
        <w:t xml:space="preserve">Порядок проведения </w:t>
      </w:r>
      <w:bookmarkEnd w:id="26"/>
      <w:r w:rsidRPr="0063294F">
        <w:t>запроса предложений</w:t>
      </w:r>
      <w:bookmarkStart w:id="28" w:name="_Toc292376669"/>
      <w:bookmarkStart w:id="29" w:name="_Toc385598795"/>
      <w:bookmarkEnd w:id="27"/>
      <w:r>
        <w:t xml:space="preserve"> </w:t>
      </w:r>
    </w:p>
    <w:p w:rsidR="00D22395" w:rsidRDefault="00D22395" w:rsidP="00AD0BC1">
      <w:pPr>
        <w:pStyle w:val="afffffa"/>
        <w:spacing w:after="0"/>
        <w:jc w:val="both"/>
        <w:outlineLvl w:val="9"/>
        <w:rPr>
          <w:lang w:eastAsia="ru-RU"/>
        </w:rPr>
      </w:pPr>
      <w:r w:rsidRPr="00E74457">
        <w:rPr>
          <w:lang w:eastAsia="ru-RU"/>
        </w:rPr>
        <w:t>4.1.</w:t>
      </w:r>
      <w:r w:rsidR="00443DC9">
        <w:rPr>
          <w:lang w:eastAsia="ru-RU"/>
        </w:rPr>
        <w:t xml:space="preserve"> </w:t>
      </w:r>
      <w:r w:rsidRPr="00E74457">
        <w:rPr>
          <w:lang w:eastAsia="ru-RU"/>
        </w:rPr>
        <w:t xml:space="preserve">Получение документации о проведении </w:t>
      </w:r>
      <w:bookmarkEnd w:id="28"/>
      <w:r w:rsidRPr="00E74457">
        <w:rPr>
          <w:lang w:eastAsia="ru-RU"/>
        </w:rPr>
        <w:t>запроса предложений</w:t>
      </w:r>
      <w:bookmarkStart w:id="30" w:name="_Ref125823280"/>
      <w:bookmarkEnd w:id="29"/>
    </w:p>
    <w:p w:rsidR="00D22395" w:rsidRPr="00224355" w:rsidRDefault="00D22395" w:rsidP="00AD0BC1">
      <w:pPr>
        <w:tabs>
          <w:tab w:val="left" w:pos="0"/>
          <w:tab w:val="left" w:pos="709"/>
        </w:tabs>
        <w:spacing w:before="0"/>
        <w:jc w:val="both"/>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30"/>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2" w:history="1">
        <w:r w:rsidR="00F7101D" w:rsidRPr="00F7101D">
          <w:rPr>
            <w:color w:val="0000FF"/>
            <w:szCs w:val="24"/>
            <w:lang w:eastAsia="ar-SA"/>
          </w:rPr>
          <w:t>mishustina_lv@kanda-now.ru</w:t>
        </w:r>
      </w:hyperlink>
      <w:r w:rsidRPr="00224355">
        <w:rPr>
          <w:szCs w:val="24"/>
          <w:lang w:eastAsia="ar-SA"/>
        </w:rPr>
        <w:t xml:space="preserve">, с указанием способа получения Документации. </w:t>
      </w:r>
    </w:p>
    <w:p w:rsidR="00D22395" w:rsidRDefault="00D22395" w:rsidP="00E74457">
      <w:pPr>
        <w:pStyle w:val="46"/>
        <w:rPr>
          <w:szCs w:val="24"/>
        </w:rPr>
      </w:pPr>
      <w:r>
        <w:t>4.1.2.</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D22395" w:rsidRDefault="00D22395" w:rsidP="00E74457">
      <w:pPr>
        <w:pStyle w:val="46"/>
        <w:rPr>
          <w:szCs w:val="24"/>
          <w:u w:val="single"/>
        </w:rPr>
      </w:pPr>
      <w:r>
        <w:rPr>
          <w:szCs w:val="24"/>
        </w:rPr>
        <w:t>4.1.3.</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3" w:history="1">
        <w:r w:rsidRPr="00E74457">
          <w:rPr>
            <w:rStyle w:val="afd"/>
            <w:szCs w:val="24"/>
          </w:rPr>
          <w:t>http://zakupki.gov.ru/223/.</w:t>
        </w:r>
      </w:hyperlink>
      <w:r w:rsidRPr="0063294F">
        <w:rPr>
          <w:szCs w:val="24"/>
        </w:rPr>
        <w:t xml:space="preserve"> и на сайте Заказчика </w:t>
      </w:r>
      <w:hyperlink r:id="rId24"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D22395" w:rsidRPr="0063294F" w:rsidRDefault="00D22395" w:rsidP="00E74457">
      <w:pPr>
        <w:pStyle w:val="46"/>
        <w:rPr>
          <w:szCs w:val="24"/>
        </w:rPr>
      </w:pPr>
      <w:r w:rsidRPr="00E74457">
        <w:rPr>
          <w:szCs w:val="24"/>
        </w:rPr>
        <w:t>4.1.4.</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D22395" w:rsidRDefault="00D22395" w:rsidP="00443DC9">
      <w:pPr>
        <w:pStyle w:val="afffffa"/>
        <w:spacing w:after="0"/>
        <w:jc w:val="both"/>
        <w:outlineLvl w:val="9"/>
      </w:pPr>
      <w:bookmarkStart w:id="31" w:name="_Toc292376670"/>
      <w:bookmarkStart w:id="32" w:name="_Toc385598796"/>
      <w:bookmarkStart w:id="33" w:name="_Toc386618680"/>
      <w:bookmarkStart w:id="34" w:name="_Toc386619713"/>
      <w:r w:rsidRPr="006B7502">
        <w:rPr>
          <w:lang w:eastAsia="ru-RU"/>
        </w:rPr>
        <w:t>4.2.</w:t>
      </w:r>
      <w:r w:rsidR="00443DC9">
        <w:rPr>
          <w:lang w:eastAsia="ru-RU"/>
        </w:rPr>
        <w:t xml:space="preserve"> </w:t>
      </w:r>
      <w:r w:rsidRPr="006B7502">
        <w:rPr>
          <w:lang w:eastAsia="ru-RU"/>
        </w:rPr>
        <w:t xml:space="preserve">Разъяснение положений документации о проведении  </w:t>
      </w:r>
      <w:bookmarkEnd w:id="31"/>
      <w:r w:rsidRPr="006B7502">
        <w:t>запроса предложений</w:t>
      </w:r>
      <w:bookmarkEnd w:id="32"/>
      <w:bookmarkEnd w:id="33"/>
      <w:bookmarkEnd w:id="34"/>
    </w:p>
    <w:p w:rsidR="00D22395" w:rsidRDefault="00D22395" w:rsidP="00616166">
      <w:pPr>
        <w:tabs>
          <w:tab w:val="left" w:pos="0"/>
          <w:tab w:val="left" w:pos="709"/>
        </w:tabs>
        <w:suppressAutoHyphens/>
        <w:spacing w:before="0"/>
        <w:jc w:val="both"/>
        <w:rPr>
          <w:szCs w:val="24"/>
          <w:lang w:eastAsia="ar-SA"/>
        </w:rPr>
      </w:pPr>
      <w:bookmarkStart w:id="35" w:name="_Toc386618681"/>
      <w:bookmarkStart w:id="36" w:name="_Toc386619714"/>
      <w:r w:rsidRPr="006B7502">
        <w:rPr>
          <w:lang w:eastAsia="ar-SA"/>
        </w:rPr>
        <w:t>4.2.1.</w:t>
      </w:r>
      <w:bookmarkEnd w:id="35"/>
      <w:bookmarkEnd w:id="36"/>
      <w:r w:rsidRPr="007E1195">
        <w:rPr>
          <w:szCs w:val="24"/>
          <w:lang w:eastAsia="ar-SA"/>
        </w:rPr>
        <w:t xml:space="preserve"> Любой Участник закупки вправе</w:t>
      </w:r>
      <w:r w:rsidRPr="007E1195">
        <w:rPr>
          <w:color w:val="FF0000"/>
          <w:szCs w:val="24"/>
          <w:lang w:eastAsia="ar-SA"/>
        </w:rPr>
        <w:t xml:space="preserve"> </w:t>
      </w:r>
      <w:r w:rsidRPr="007E1195">
        <w:rPr>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5" w:history="1">
        <w:r w:rsidR="00F7101D" w:rsidRPr="00F7101D">
          <w:rPr>
            <w:rStyle w:val="afd"/>
            <w:u w:val="none"/>
          </w:rPr>
          <w:t>mishustina_lv@kanda-now.ru</w:t>
        </w:r>
      </w:hyperlink>
      <w:r w:rsidRPr="00F7101D">
        <w:rPr>
          <w:szCs w:val="24"/>
          <w:lang w:eastAsia="ar-SA"/>
        </w:rPr>
        <w:t>,</w:t>
      </w:r>
      <w:r w:rsidRPr="007E1195">
        <w:rPr>
          <w:szCs w:val="24"/>
          <w:lang w:eastAsia="ar-SA"/>
        </w:rPr>
        <w:t xml:space="preserve">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D22395" w:rsidRPr="00F62605" w:rsidRDefault="00D22395" w:rsidP="00616166">
      <w:pPr>
        <w:tabs>
          <w:tab w:val="left" w:pos="0"/>
          <w:tab w:val="left" w:pos="709"/>
        </w:tabs>
        <w:suppressAutoHyphens/>
        <w:spacing w:before="0"/>
        <w:jc w:val="both"/>
        <w:rPr>
          <w:b/>
          <w:color w:val="FF0000"/>
          <w:szCs w:val="24"/>
          <w:lang w:eastAsia="ru-RU"/>
        </w:rPr>
      </w:pPr>
      <w:r w:rsidRPr="00F62605">
        <w:rPr>
          <w:b/>
          <w:szCs w:val="24"/>
          <w:lang w:eastAsia="ru-RU"/>
        </w:rPr>
        <w:t>Дата и время начала приема запросов на разъяснения положений Документации от Участников закупки</w:t>
      </w:r>
      <w:r w:rsidRPr="008952CA">
        <w:rPr>
          <w:b/>
          <w:szCs w:val="24"/>
          <w:lang w:eastAsia="ru-RU"/>
        </w:rPr>
        <w:t>:</w:t>
      </w:r>
      <w:r w:rsidRPr="008952CA">
        <w:rPr>
          <w:b/>
          <w:color w:val="FF0000"/>
          <w:szCs w:val="24"/>
          <w:lang w:eastAsia="ru-RU"/>
        </w:rPr>
        <w:t xml:space="preserve"> </w:t>
      </w:r>
      <w:r w:rsidR="00DA11E2" w:rsidRPr="008952CA">
        <w:rPr>
          <w:b/>
          <w:snapToGrid w:val="0"/>
          <w:szCs w:val="24"/>
          <w:lang w:eastAsia="ru-RU"/>
        </w:rPr>
        <w:t>0</w:t>
      </w:r>
      <w:r w:rsidR="00FD1741" w:rsidRPr="008952CA">
        <w:rPr>
          <w:b/>
          <w:snapToGrid w:val="0"/>
          <w:szCs w:val="24"/>
          <w:lang w:eastAsia="ru-RU"/>
        </w:rPr>
        <w:t xml:space="preserve">1 июля </w:t>
      </w:r>
      <w:r w:rsidRPr="008952CA">
        <w:rPr>
          <w:b/>
          <w:snapToGrid w:val="0"/>
          <w:szCs w:val="24"/>
          <w:lang w:eastAsia="ru-RU"/>
        </w:rPr>
        <w:t xml:space="preserve">2014 г. с </w:t>
      </w:r>
      <w:r w:rsidR="00AD1FA4" w:rsidRPr="008952CA">
        <w:rPr>
          <w:b/>
          <w:snapToGrid w:val="0"/>
          <w:szCs w:val="24"/>
          <w:lang w:eastAsia="ru-RU"/>
        </w:rPr>
        <w:t>09</w:t>
      </w:r>
      <w:r w:rsidRPr="008952CA">
        <w:rPr>
          <w:snapToGrid w:val="0"/>
          <w:lang w:eastAsia="ru-RU"/>
        </w:rPr>
        <w:t>:</w:t>
      </w:r>
      <w:r w:rsidR="00AD1FA4" w:rsidRPr="008952CA">
        <w:rPr>
          <w:snapToGrid w:val="0"/>
          <w:lang w:eastAsia="ru-RU"/>
        </w:rPr>
        <w:t>0</w:t>
      </w:r>
      <w:r w:rsidRPr="008952CA">
        <w:rPr>
          <w:b/>
          <w:snapToGrid w:val="0"/>
          <w:szCs w:val="24"/>
          <w:lang w:eastAsia="ru-RU"/>
        </w:rPr>
        <w:t>0 (МСК).</w:t>
      </w:r>
      <w:r>
        <w:rPr>
          <w:b/>
          <w:snapToGrid w:val="0"/>
          <w:szCs w:val="24"/>
          <w:lang w:eastAsia="ru-RU"/>
        </w:rPr>
        <w:t xml:space="preserve"> </w:t>
      </w:r>
    </w:p>
    <w:p w:rsidR="00D22395" w:rsidRDefault="00D22395" w:rsidP="00136B10">
      <w:pPr>
        <w:suppressAutoHyphens/>
        <w:autoSpaceDE w:val="0"/>
        <w:jc w:val="both"/>
        <w:rPr>
          <w:b/>
          <w:szCs w:val="24"/>
          <w:lang w:eastAsia="ar-SA"/>
        </w:rPr>
      </w:pPr>
      <w:r>
        <w:rPr>
          <w:b/>
          <w:szCs w:val="24"/>
          <w:lang w:eastAsia="ru-RU"/>
        </w:rPr>
        <w:t xml:space="preserve"> </w:t>
      </w:r>
      <w:r w:rsidRPr="00F62605">
        <w:rPr>
          <w:b/>
          <w:szCs w:val="24"/>
          <w:lang w:eastAsia="ru-RU"/>
        </w:rPr>
        <w:t>Дата и время окончания приема запросов на разъяснения положений Документации от Участников закупки</w:t>
      </w:r>
      <w:r w:rsidRPr="008952CA">
        <w:rPr>
          <w:b/>
          <w:szCs w:val="24"/>
          <w:lang w:eastAsia="ru-RU"/>
        </w:rPr>
        <w:t xml:space="preserve">: </w:t>
      </w:r>
      <w:r w:rsidR="00FD1741" w:rsidRPr="008952CA">
        <w:rPr>
          <w:b/>
          <w:szCs w:val="24"/>
          <w:lang w:eastAsia="ru-RU"/>
        </w:rPr>
        <w:t xml:space="preserve">07 июля </w:t>
      </w:r>
      <w:r w:rsidRPr="008952CA">
        <w:rPr>
          <w:b/>
          <w:szCs w:val="24"/>
          <w:lang w:eastAsia="ru-RU"/>
        </w:rPr>
        <w:t>2014 г. не позднее</w:t>
      </w:r>
      <w:r w:rsidRPr="008952CA">
        <w:rPr>
          <w:b/>
          <w:color w:val="FF0000"/>
          <w:szCs w:val="24"/>
          <w:lang w:eastAsia="ru-RU"/>
        </w:rPr>
        <w:t xml:space="preserve"> </w:t>
      </w:r>
      <w:r w:rsidRPr="008952CA">
        <w:rPr>
          <w:b/>
          <w:snapToGrid w:val="0"/>
          <w:szCs w:val="24"/>
          <w:lang w:eastAsia="ru-RU"/>
        </w:rPr>
        <w:t xml:space="preserve"> </w:t>
      </w:r>
      <w:r w:rsidRPr="008952CA">
        <w:rPr>
          <w:b/>
          <w:szCs w:val="24"/>
          <w:lang w:eastAsia="ar-SA"/>
        </w:rPr>
        <w:t>1</w:t>
      </w:r>
      <w:r w:rsidR="00FD1741" w:rsidRPr="008952CA">
        <w:rPr>
          <w:b/>
          <w:szCs w:val="24"/>
          <w:lang w:eastAsia="ar-SA"/>
        </w:rPr>
        <w:t>0</w:t>
      </w:r>
      <w:r w:rsidRPr="008952CA">
        <w:rPr>
          <w:b/>
          <w:szCs w:val="24"/>
          <w:lang w:eastAsia="ar-SA"/>
        </w:rPr>
        <w:t>:</w:t>
      </w:r>
      <w:r w:rsidR="00FD1741" w:rsidRPr="008952CA">
        <w:rPr>
          <w:b/>
          <w:szCs w:val="24"/>
          <w:lang w:eastAsia="ar-SA"/>
        </w:rPr>
        <w:t>3</w:t>
      </w:r>
      <w:r w:rsidRPr="008952CA">
        <w:rPr>
          <w:b/>
          <w:szCs w:val="24"/>
          <w:lang w:eastAsia="ar-SA"/>
        </w:rPr>
        <w:t>0 (МСК).</w:t>
      </w:r>
      <w:bookmarkStart w:id="37" w:name="_Toc292376671"/>
    </w:p>
    <w:p w:rsidR="00D22395" w:rsidRPr="00136B10" w:rsidRDefault="00D22395" w:rsidP="00616166">
      <w:pPr>
        <w:suppressAutoHyphens/>
        <w:autoSpaceDE w:val="0"/>
        <w:spacing w:before="0"/>
        <w:jc w:val="both"/>
        <w:rPr>
          <w:szCs w:val="24"/>
          <w:lang w:eastAsia="ru-RU"/>
        </w:rPr>
      </w:pPr>
      <w:r>
        <w:rPr>
          <w:szCs w:val="24"/>
          <w:lang w:eastAsia="ru-RU"/>
        </w:rPr>
        <w:t>4.2.2.</w:t>
      </w:r>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6">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 окончания подачи заявок на участие.</w:t>
      </w:r>
    </w:p>
    <w:p w:rsidR="00D22395" w:rsidRPr="00774FAF" w:rsidRDefault="00D22395" w:rsidP="00443DC9">
      <w:pPr>
        <w:pStyle w:val="afffffa"/>
        <w:spacing w:after="0"/>
        <w:outlineLvl w:val="9"/>
        <w:rPr>
          <w:lang w:eastAsia="ru-RU"/>
        </w:rPr>
      </w:pPr>
      <w:bookmarkStart w:id="38" w:name="_Toc385598797"/>
      <w:bookmarkStart w:id="39" w:name="_Toc386618682"/>
      <w:bookmarkStart w:id="40" w:name="_Toc386619715"/>
      <w:r>
        <w:rPr>
          <w:lang w:eastAsia="ru-RU"/>
        </w:rPr>
        <w:lastRenderedPageBreak/>
        <w:t xml:space="preserve">4.3. </w:t>
      </w:r>
      <w:r w:rsidR="00443DC9">
        <w:rPr>
          <w:lang w:eastAsia="ru-RU"/>
        </w:rPr>
        <w:t xml:space="preserve">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37"/>
      <w:r w:rsidRPr="00774FAF">
        <w:t>запроса предложений</w:t>
      </w:r>
      <w:bookmarkEnd w:id="38"/>
      <w:bookmarkEnd w:id="39"/>
      <w:bookmarkEnd w:id="40"/>
      <w:r>
        <w:t xml:space="preserve"> </w:t>
      </w:r>
    </w:p>
    <w:p w:rsidR="00D22395" w:rsidRDefault="00D22395" w:rsidP="00EE5228">
      <w:pPr>
        <w:tabs>
          <w:tab w:val="num" w:pos="567"/>
          <w:tab w:val="left" w:pos="1276"/>
        </w:tabs>
        <w:spacing w:before="0"/>
        <w:jc w:val="both"/>
        <w:rPr>
          <w:szCs w:val="24"/>
          <w:lang w:eastAsia="ru-RU"/>
        </w:rPr>
      </w:pPr>
      <w:r>
        <w:rPr>
          <w:szCs w:val="24"/>
          <w:lang w:eastAsia="ru-RU"/>
        </w:rPr>
        <w:t>4.3.1.</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D22395" w:rsidRDefault="00D22395" w:rsidP="0071571A">
      <w:pPr>
        <w:tabs>
          <w:tab w:val="num" w:pos="567"/>
          <w:tab w:val="left" w:pos="1276"/>
        </w:tabs>
        <w:spacing w:before="0"/>
        <w:jc w:val="both"/>
        <w:rPr>
          <w:szCs w:val="24"/>
          <w:lang w:eastAsia="ru-RU"/>
        </w:rPr>
      </w:pPr>
      <w:r>
        <w:rPr>
          <w:szCs w:val="24"/>
          <w:lang w:eastAsia="ru-RU"/>
        </w:rPr>
        <w:t>4.3.2.</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7"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D22395" w:rsidRPr="008352B1" w:rsidRDefault="00D22395" w:rsidP="008352B1">
      <w:pPr>
        <w:tabs>
          <w:tab w:val="left" w:pos="720"/>
          <w:tab w:val="left" w:pos="1276"/>
        </w:tabs>
        <w:suppressAutoHyphens/>
        <w:spacing w:before="0"/>
        <w:jc w:val="both"/>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C1561" w:rsidRPr="00BC1561" w:rsidRDefault="00D22395" w:rsidP="00BC1561">
      <w:pPr>
        <w:tabs>
          <w:tab w:val="num" w:pos="567"/>
          <w:tab w:val="left" w:pos="1276"/>
        </w:tabs>
        <w:spacing w:before="0"/>
        <w:jc w:val="both"/>
        <w:rPr>
          <w:szCs w:val="24"/>
          <w:lang w:eastAsia="ru-RU"/>
        </w:rPr>
      </w:pPr>
      <w:r>
        <w:rPr>
          <w:szCs w:val="24"/>
          <w:lang w:eastAsia="ru-RU"/>
        </w:rPr>
        <w:t xml:space="preserve">4.3.3. </w:t>
      </w:r>
      <w:r w:rsidR="00BC1561"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sidR="002D1E02">
        <w:rPr>
          <w:szCs w:val="24"/>
          <w:lang w:eastAsia="ru-RU"/>
        </w:rPr>
        <w:t xml:space="preserve"> </w:t>
      </w:r>
      <w:r w:rsidR="00BC1561"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 наименование, адрес Заказчика,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полное фирменное наименование Участника закупки, его почтовый адрес,</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Изменения к …(наименование закупки и дата подачи заявки).</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Заказчик регистрирует поступивший конверт с изменениями к заявке на участие в запросе </w:t>
      </w:r>
      <w:r>
        <w:rPr>
          <w:szCs w:val="24"/>
          <w:lang w:eastAsia="ru-RU"/>
        </w:rPr>
        <w:t xml:space="preserve">предложений </w:t>
      </w:r>
      <w:r w:rsidRPr="00BC1561">
        <w:rPr>
          <w:szCs w:val="24"/>
          <w:lang w:eastAsia="ru-RU"/>
        </w:rPr>
        <w:t>в Журнале регистрации конвертов (заявок на участие) с указанием, что это изменения заявки.</w:t>
      </w:r>
    </w:p>
    <w:p w:rsidR="00BC1561" w:rsidRDefault="00BC1561" w:rsidP="00BC1561">
      <w:pPr>
        <w:tabs>
          <w:tab w:val="num" w:pos="567"/>
          <w:tab w:val="left" w:pos="1276"/>
        </w:tabs>
        <w:spacing w:before="0"/>
        <w:jc w:val="both"/>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D22395" w:rsidRPr="0063294F" w:rsidRDefault="00BC1561" w:rsidP="0071571A">
      <w:pPr>
        <w:tabs>
          <w:tab w:val="num" w:pos="567"/>
          <w:tab w:val="left" w:pos="1276"/>
        </w:tabs>
        <w:spacing w:before="0"/>
        <w:jc w:val="both"/>
        <w:rPr>
          <w:szCs w:val="24"/>
          <w:lang w:eastAsia="ru-RU"/>
        </w:rPr>
      </w:pPr>
      <w:r>
        <w:rPr>
          <w:szCs w:val="24"/>
          <w:lang w:eastAsia="ru-RU"/>
        </w:rPr>
        <w:t xml:space="preserve">4.3.4. </w:t>
      </w:r>
      <w:r w:rsidR="00D22395" w:rsidRPr="0063294F">
        <w:rPr>
          <w:szCs w:val="24"/>
          <w:lang w:eastAsia="ru-RU"/>
        </w:rPr>
        <w:t xml:space="preserve">Заказчик вправе принять решение о продлении срока окончания подачи заявок на участие в </w:t>
      </w:r>
      <w:r w:rsidR="00D22395" w:rsidRPr="0063294F">
        <w:rPr>
          <w:szCs w:val="24"/>
        </w:rPr>
        <w:t>запросе предложений,</w:t>
      </w:r>
      <w:r w:rsidR="00D22395" w:rsidRPr="0063294F">
        <w:rPr>
          <w:szCs w:val="24"/>
          <w:lang w:eastAsia="ru-RU"/>
        </w:rPr>
        <w:t xml:space="preserve"> в любое время до даты окончания подачи заявок на участие в </w:t>
      </w:r>
      <w:r w:rsidR="00D22395" w:rsidRPr="0063294F">
        <w:rPr>
          <w:szCs w:val="24"/>
        </w:rPr>
        <w:t>запросе предложений</w:t>
      </w:r>
      <w:r w:rsidR="00D22395" w:rsidRPr="0063294F">
        <w:rPr>
          <w:szCs w:val="24"/>
          <w:lang w:eastAsia="ru-RU"/>
        </w:rPr>
        <w:t xml:space="preserve">. В течение одного  дня со дня принятия указанного решения такие изменения размещаются заказчиком на официальном сайте Российской Федерации для размещения информации о размещении заказов: </w:t>
      </w:r>
      <w:hyperlink r:id="rId28" w:history="1">
        <w:r w:rsidR="00D22395" w:rsidRPr="0063294F">
          <w:rPr>
            <w:color w:val="0000FF"/>
            <w:szCs w:val="24"/>
            <w:u w:val="single"/>
            <w:lang w:eastAsia="ru-RU"/>
          </w:rPr>
          <w:t>http://zakupki.gov.ru</w:t>
        </w:r>
      </w:hyperlink>
      <w:r w:rsidR="00D22395" w:rsidRPr="0063294F">
        <w:rPr>
          <w:color w:val="0000FF"/>
          <w:szCs w:val="24"/>
          <w:u w:val="single"/>
          <w:lang w:eastAsia="ru-RU"/>
        </w:rPr>
        <w:t>/223/</w:t>
      </w:r>
      <w:r w:rsidR="00D22395" w:rsidRPr="0063294F">
        <w:rPr>
          <w:szCs w:val="24"/>
          <w:lang w:eastAsia="ru-RU"/>
        </w:rPr>
        <w:t>.</w:t>
      </w:r>
    </w:p>
    <w:p w:rsidR="00D22395" w:rsidRPr="0063294F" w:rsidRDefault="00D22395" w:rsidP="00443DC9">
      <w:pPr>
        <w:rPr>
          <w:b/>
          <w:bCs/>
          <w:iCs/>
          <w:szCs w:val="24"/>
          <w:lang w:eastAsia="ru-RU"/>
        </w:rPr>
      </w:pPr>
      <w:bookmarkStart w:id="41" w:name="_Toc292376672"/>
      <w:bookmarkStart w:id="42" w:name="_Toc385598798"/>
      <w:bookmarkStart w:id="43" w:name="_Toc386618683"/>
      <w:bookmarkStart w:id="44" w:name="_Toc386619716"/>
      <w:r>
        <w:rPr>
          <w:b/>
          <w:bCs/>
          <w:iCs/>
          <w:szCs w:val="24"/>
          <w:lang w:eastAsia="ru-RU"/>
        </w:rPr>
        <w:t>4.4.</w:t>
      </w:r>
      <w:r w:rsidR="00443DC9">
        <w:rPr>
          <w:b/>
          <w:bCs/>
          <w:iCs/>
          <w:szCs w:val="24"/>
          <w:lang w:eastAsia="ru-RU"/>
        </w:rPr>
        <w:t xml:space="preserve"> </w:t>
      </w:r>
      <w:r w:rsidRPr="0063294F">
        <w:rPr>
          <w:b/>
          <w:bCs/>
          <w:iCs/>
          <w:szCs w:val="24"/>
          <w:lang w:eastAsia="ru-RU"/>
        </w:rPr>
        <w:t xml:space="preserve">Общие требования к заявке на участие в </w:t>
      </w:r>
      <w:bookmarkEnd w:id="41"/>
      <w:r w:rsidRPr="0063294F">
        <w:rPr>
          <w:b/>
          <w:szCs w:val="24"/>
        </w:rPr>
        <w:t>запросе предложений</w:t>
      </w:r>
      <w:bookmarkEnd w:id="42"/>
      <w:bookmarkEnd w:id="43"/>
      <w:bookmarkEnd w:id="44"/>
    </w:p>
    <w:p w:rsidR="00D22395" w:rsidRPr="00E5435C" w:rsidRDefault="00D22395" w:rsidP="0071571A">
      <w:pPr>
        <w:contextualSpacing/>
        <w:jc w:val="both"/>
        <w:rPr>
          <w:szCs w:val="24"/>
          <w:lang w:eastAsia="ar-SA"/>
        </w:rPr>
      </w:pPr>
      <w:r>
        <w:rPr>
          <w:szCs w:val="24"/>
          <w:lang w:eastAsia="ru-RU"/>
        </w:rPr>
        <w:t>4.4.1.</w:t>
      </w:r>
      <w:r w:rsidR="00776C33">
        <w:rPr>
          <w:szCs w:val="24"/>
          <w:lang w:eastAsia="ru-RU"/>
        </w:rPr>
        <w:t xml:space="preserve">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D22395" w:rsidRPr="0071571A" w:rsidRDefault="00D22395" w:rsidP="0071571A">
      <w:pPr>
        <w:tabs>
          <w:tab w:val="left" w:pos="709"/>
          <w:tab w:val="left" w:pos="2847"/>
        </w:tabs>
        <w:suppressAutoHyphens/>
        <w:spacing w:before="0"/>
        <w:jc w:val="both"/>
        <w:rPr>
          <w:szCs w:val="24"/>
          <w:lang w:eastAsia="ar-SA"/>
        </w:rPr>
      </w:pPr>
      <w:r>
        <w:rPr>
          <w:szCs w:val="24"/>
          <w:lang w:eastAsia="ar-SA"/>
        </w:rPr>
        <w:t>4.4.2.</w:t>
      </w:r>
      <w:r w:rsidR="00776C33">
        <w:rPr>
          <w:szCs w:val="24"/>
          <w:lang w:eastAsia="ar-SA"/>
        </w:rPr>
        <w:t xml:space="preserve">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D22395" w:rsidRDefault="00D22395" w:rsidP="0071571A">
      <w:pPr>
        <w:tabs>
          <w:tab w:val="left" w:pos="709"/>
          <w:tab w:val="left" w:pos="2847"/>
        </w:tabs>
        <w:suppressAutoHyphens/>
        <w:spacing w:before="0"/>
        <w:jc w:val="both"/>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D22395" w:rsidRPr="0063294F" w:rsidRDefault="00D22395" w:rsidP="0071571A">
      <w:pPr>
        <w:tabs>
          <w:tab w:val="left" w:pos="709"/>
          <w:tab w:val="left" w:pos="2847"/>
        </w:tabs>
        <w:suppressAutoHyphens/>
        <w:spacing w:before="0"/>
        <w:jc w:val="both"/>
        <w:rPr>
          <w:szCs w:val="24"/>
          <w:lang w:eastAsia="ru-RU"/>
        </w:rPr>
      </w:pPr>
      <w:r>
        <w:rPr>
          <w:szCs w:val="24"/>
          <w:lang w:eastAsia="ar-SA"/>
        </w:rPr>
        <w:t>4.4.</w:t>
      </w:r>
      <w:r w:rsidR="00776C33">
        <w:rPr>
          <w:szCs w:val="24"/>
          <w:lang w:eastAsia="ar-SA"/>
        </w:rPr>
        <w:t>3</w:t>
      </w:r>
      <w:r>
        <w:rPr>
          <w:szCs w:val="24"/>
          <w:lang w:eastAsia="ar-SA"/>
        </w:rPr>
        <w:t>.</w:t>
      </w:r>
      <w:r w:rsidR="00776C33">
        <w:rPr>
          <w:szCs w:val="24"/>
          <w:lang w:eastAsia="ar-SA"/>
        </w:rPr>
        <w:t xml:space="preserve"> </w:t>
      </w:r>
      <w:r w:rsidRPr="0063294F">
        <w:rPr>
          <w:szCs w:val="24"/>
          <w:lang w:eastAsia="ru-RU"/>
        </w:rPr>
        <w:t xml:space="preserve">Каждый документ от участника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w:t>
      </w:r>
      <w:r w:rsidRPr="0063294F">
        <w:rPr>
          <w:szCs w:val="24"/>
          <w:lang w:eastAsia="ru-RU"/>
        </w:rPr>
        <w:lastRenderedPageBreak/>
        <w:t xml:space="preserve">заверенная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4</w:t>
      </w:r>
      <w:r>
        <w:rPr>
          <w:szCs w:val="24"/>
          <w:lang w:eastAsia="ru-RU"/>
        </w:rPr>
        <w:t>.</w:t>
      </w:r>
      <w:r w:rsidR="00776C33">
        <w:rPr>
          <w:szCs w:val="24"/>
          <w:lang w:eastAsia="ru-RU"/>
        </w:rPr>
        <w:t xml:space="preserve">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sidR="00776C33">
        <w:rPr>
          <w:szCs w:val="24"/>
          <w:lang w:eastAsia="ru-RU"/>
        </w:rPr>
        <w:t>У</w:t>
      </w:r>
      <w:r w:rsidRPr="0063294F">
        <w:rPr>
          <w:szCs w:val="24"/>
          <w:lang w:eastAsia="ru-RU"/>
        </w:rPr>
        <w:t>частника процедуры закупки.</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5</w:t>
      </w:r>
      <w:r>
        <w:rPr>
          <w:szCs w:val="24"/>
          <w:lang w:eastAsia="ru-RU"/>
        </w:rPr>
        <w:t>.</w:t>
      </w:r>
      <w:r w:rsidR="00776C33">
        <w:rPr>
          <w:szCs w:val="24"/>
          <w:lang w:eastAsia="ru-RU"/>
        </w:rPr>
        <w:t xml:space="preserve"> </w:t>
      </w:r>
      <w:r w:rsidRPr="0063294F">
        <w:rPr>
          <w:szCs w:val="24"/>
          <w:lang w:eastAsia="ru-RU"/>
        </w:rPr>
        <w:t>Требования п</w:t>
      </w:r>
      <w:r>
        <w:rPr>
          <w:szCs w:val="24"/>
          <w:lang w:eastAsia="ru-RU"/>
        </w:rPr>
        <w:t>.</w:t>
      </w:r>
      <w:r w:rsidRPr="0063294F">
        <w:rPr>
          <w:szCs w:val="24"/>
          <w:lang w:eastAsia="ru-RU"/>
        </w:rPr>
        <w:t>п. 4.4.</w:t>
      </w:r>
      <w:r>
        <w:rPr>
          <w:szCs w:val="24"/>
          <w:lang w:eastAsia="ru-RU"/>
        </w:rPr>
        <w:t>4, 4.4.5</w:t>
      </w:r>
      <w:r w:rsidRPr="0063294F">
        <w:rPr>
          <w:szCs w:val="24"/>
          <w:lang w:eastAsia="ru-RU"/>
        </w:rPr>
        <w:t>. не распространяются на нотариально заверенные копии документов или документ</w:t>
      </w:r>
      <w:r>
        <w:rPr>
          <w:szCs w:val="24"/>
          <w:lang w:eastAsia="ru-RU"/>
        </w:rPr>
        <w:t>ы.</w:t>
      </w:r>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6</w:t>
      </w:r>
      <w:r>
        <w:rPr>
          <w:szCs w:val="24"/>
          <w:lang w:eastAsia="ru-RU"/>
        </w:rPr>
        <w:t>.</w:t>
      </w:r>
      <w:r w:rsidR="00776C33">
        <w:rPr>
          <w:szCs w:val="24"/>
          <w:lang w:eastAsia="ru-RU"/>
        </w:rPr>
        <w:t xml:space="preserve">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D22395" w:rsidRPr="0063294F" w:rsidRDefault="00D22395" w:rsidP="00CE6315">
      <w:pPr>
        <w:tabs>
          <w:tab w:val="left" w:pos="567"/>
          <w:tab w:val="left" w:pos="993"/>
        </w:tabs>
        <w:spacing w:before="0"/>
        <w:jc w:val="both"/>
        <w:rPr>
          <w:szCs w:val="24"/>
          <w:lang w:eastAsia="ru-RU"/>
        </w:rPr>
      </w:pPr>
      <w:r>
        <w:rPr>
          <w:snapToGrid w:val="0"/>
          <w:szCs w:val="24"/>
          <w:lang w:eastAsia="ru-RU"/>
        </w:rPr>
        <w:t>4.4.</w:t>
      </w:r>
      <w:r w:rsidR="00776C33">
        <w:rPr>
          <w:snapToGrid w:val="0"/>
          <w:szCs w:val="24"/>
          <w:lang w:eastAsia="ru-RU"/>
        </w:rPr>
        <w:t>7</w:t>
      </w:r>
      <w:r>
        <w:rPr>
          <w:snapToGrid w:val="0"/>
          <w:szCs w:val="24"/>
          <w:lang w:eastAsia="ru-RU"/>
        </w:rPr>
        <w:t>.</w:t>
      </w:r>
      <w:r w:rsidR="00776C33">
        <w:rPr>
          <w:snapToGrid w:val="0"/>
          <w:szCs w:val="24"/>
          <w:lang w:eastAsia="ru-RU"/>
        </w:rPr>
        <w:t xml:space="preserve"> </w:t>
      </w:r>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8</w:t>
      </w:r>
      <w:r>
        <w:rPr>
          <w:szCs w:val="24"/>
          <w:lang w:eastAsia="ru-RU"/>
        </w:rPr>
        <w:t>.</w:t>
      </w:r>
      <w:r w:rsidR="00776C33">
        <w:rPr>
          <w:szCs w:val="24"/>
          <w:lang w:eastAsia="ru-RU"/>
        </w:rPr>
        <w:t xml:space="preserve">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D22395" w:rsidRPr="0063294F" w:rsidRDefault="00D22395" w:rsidP="00CE6315">
      <w:pPr>
        <w:tabs>
          <w:tab w:val="left" w:pos="993"/>
        </w:tabs>
        <w:spacing w:before="0"/>
        <w:jc w:val="both"/>
        <w:rPr>
          <w:szCs w:val="24"/>
          <w:lang w:eastAsia="ru-RU"/>
        </w:rPr>
      </w:pPr>
      <w:r>
        <w:rPr>
          <w:szCs w:val="24"/>
          <w:lang w:eastAsia="ru-RU"/>
        </w:rPr>
        <w:t>4.4.</w:t>
      </w:r>
      <w:r w:rsidR="00776C33">
        <w:rPr>
          <w:szCs w:val="24"/>
          <w:lang w:eastAsia="ru-RU"/>
        </w:rPr>
        <w:t>9</w:t>
      </w:r>
      <w:r>
        <w:rPr>
          <w:szCs w:val="24"/>
          <w:lang w:eastAsia="ru-RU"/>
        </w:rPr>
        <w:t>.</w:t>
      </w:r>
      <w:r w:rsidR="00776C33">
        <w:rPr>
          <w:szCs w:val="24"/>
          <w:lang w:eastAsia="ru-RU"/>
        </w:rPr>
        <w:t xml:space="preserve">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w:t>
      </w:r>
      <w:r w:rsidR="00776C33">
        <w:rPr>
          <w:szCs w:val="24"/>
          <w:lang w:eastAsia="ru-RU"/>
        </w:rPr>
        <w:t>ки</w:t>
      </w:r>
      <w:r>
        <w:rPr>
          <w:szCs w:val="24"/>
          <w:lang w:eastAsia="ru-RU"/>
        </w:rPr>
        <w:t>.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D22395" w:rsidRPr="0063294F" w:rsidRDefault="00D22395" w:rsidP="00443DC9">
      <w:pPr>
        <w:rPr>
          <w:b/>
          <w:bCs/>
          <w:iCs/>
          <w:szCs w:val="24"/>
          <w:lang w:eastAsia="ru-RU"/>
        </w:rPr>
      </w:pPr>
      <w:bookmarkStart w:id="45" w:name="_Toc292376674"/>
      <w:bookmarkStart w:id="46" w:name="_Toc385598799"/>
      <w:bookmarkStart w:id="47" w:name="_Toc386618684"/>
      <w:bookmarkStart w:id="48" w:name="_Toc386619717"/>
      <w:r>
        <w:rPr>
          <w:b/>
          <w:bCs/>
          <w:iCs/>
          <w:szCs w:val="24"/>
          <w:lang w:eastAsia="ru-RU"/>
        </w:rPr>
        <w:t>4.5.</w:t>
      </w:r>
      <w:r w:rsidR="00443DC9">
        <w:rPr>
          <w:b/>
          <w:bCs/>
          <w:iCs/>
          <w:szCs w:val="24"/>
          <w:lang w:eastAsia="ru-RU"/>
        </w:rPr>
        <w:t xml:space="preserve"> </w:t>
      </w:r>
      <w:r w:rsidRPr="0063294F">
        <w:rPr>
          <w:b/>
          <w:bCs/>
          <w:iCs/>
          <w:szCs w:val="24"/>
          <w:lang w:eastAsia="ru-RU"/>
        </w:rPr>
        <w:t xml:space="preserve">Официальный язык </w:t>
      </w:r>
      <w:bookmarkEnd w:id="45"/>
      <w:r w:rsidRPr="0063294F">
        <w:rPr>
          <w:b/>
          <w:szCs w:val="24"/>
        </w:rPr>
        <w:t>запроса предложений</w:t>
      </w:r>
      <w:bookmarkEnd w:id="46"/>
      <w:bookmarkEnd w:id="47"/>
      <w:bookmarkEnd w:id="48"/>
    </w:p>
    <w:p w:rsidR="00D22395" w:rsidRPr="0063294F" w:rsidRDefault="00D22395" w:rsidP="00CE6315">
      <w:pPr>
        <w:tabs>
          <w:tab w:val="left" w:pos="567"/>
        </w:tabs>
        <w:spacing w:before="0"/>
        <w:contextualSpacing/>
        <w:jc w:val="both"/>
        <w:rPr>
          <w:szCs w:val="24"/>
          <w:lang w:eastAsia="ru-RU"/>
        </w:rPr>
      </w:pPr>
      <w:r>
        <w:rPr>
          <w:szCs w:val="24"/>
          <w:lang w:eastAsia="ru-RU"/>
        </w:rPr>
        <w:t>4.5.1.</w:t>
      </w:r>
      <w:r w:rsidR="00485BE4">
        <w:rPr>
          <w:szCs w:val="24"/>
          <w:lang w:eastAsia="ru-RU"/>
        </w:rPr>
        <w:t xml:space="preserve">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участником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участники закупки и заказчик, должны быть написаны на русском языке. </w:t>
      </w:r>
    </w:p>
    <w:p w:rsidR="00D22395" w:rsidRPr="0063294F" w:rsidRDefault="00D22395" w:rsidP="00CE6315">
      <w:pPr>
        <w:tabs>
          <w:tab w:val="left" w:pos="567"/>
        </w:tabs>
        <w:spacing w:before="0"/>
        <w:contextualSpacing/>
        <w:jc w:val="both"/>
        <w:rPr>
          <w:szCs w:val="24"/>
          <w:lang w:eastAsia="ru-RU"/>
        </w:rPr>
      </w:pPr>
      <w:r>
        <w:rPr>
          <w:szCs w:val="24"/>
          <w:lang w:eastAsia="ru-RU"/>
        </w:rPr>
        <w:t>4.5.2.</w:t>
      </w:r>
      <w:r w:rsidR="00485BE4">
        <w:rPr>
          <w:szCs w:val="24"/>
          <w:lang w:eastAsia="ru-RU"/>
        </w:rPr>
        <w:t xml:space="preserve"> </w:t>
      </w:r>
      <w:r w:rsidRPr="0063294F">
        <w:rPr>
          <w:szCs w:val="24"/>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Pr="0063294F" w:rsidRDefault="00D22395" w:rsidP="00443DC9">
      <w:pPr>
        <w:rPr>
          <w:b/>
          <w:bCs/>
          <w:iCs/>
          <w:szCs w:val="24"/>
          <w:lang w:eastAsia="ru-RU"/>
        </w:rPr>
      </w:pPr>
      <w:bookmarkStart w:id="49" w:name="_Toc292376675"/>
      <w:bookmarkStart w:id="50" w:name="_Toc385598800"/>
      <w:bookmarkStart w:id="51" w:name="_Toc386618685"/>
      <w:bookmarkStart w:id="52" w:name="_Toc386619718"/>
      <w:r>
        <w:rPr>
          <w:b/>
          <w:bCs/>
          <w:iCs/>
          <w:szCs w:val="24"/>
          <w:lang w:eastAsia="ru-RU"/>
        </w:rPr>
        <w:t>4.6.</w:t>
      </w:r>
      <w:r w:rsidR="00443DC9">
        <w:rPr>
          <w:b/>
          <w:bCs/>
          <w:iCs/>
          <w:szCs w:val="24"/>
          <w:lang w:eastAsia="ru-RU"/>
        </w:rPr>
        <w:t xml:space="preserve"> </w:t>
      </w:r>
      <w:r w:rsidRPr="0063294F">
        <w:rPr>
          <w:b/>
          <w:bCs/>
          <w:iCs/>
          <w:szCs w:val="24"/>
          <w:lang w:eastAsia="ru-RU"/>
        </w:rPr>
        <w:t xml:space="preserve">Валюта </w:t>
      </w:r>
      <w:bookmarkEnd w:id="49"/>
      <w:r w:rsidRPr="0063294F">
        <w:rPr>
          <w:b/>
          <w:szCs w:val="24"/>
        </w:rPr>
        <w:t>запроса предложений</w:t>
      </w:r>
      <w:bookmarkEnd w:id="50"/>
      <w:bookmarkEnd w:id="51"/>
      <w:bookmarkEnd w:id="52"/>
    </w:p>
    <w:p w:rsidR="00D22395" w:rsidRPr="0063294F" w:rsidRDefault="00D22395" w:rsidP="00CE6315">
      <w:pPr>
        <w:tabs>
          <w:tab w:val="left" w:pos="567"/>
        </w:tabs>
        <w:spacing w:before="0"/>
        <w:contextualSpacing/>
        <w:jc w:val="both"/>
        <w:rPr>
          <w:szCs w:val="24"/>
          <w:lang w:eastAsia="ru-RU"/>
        </w:rPr>
      </w:pPr>
      <w:r>
        <w:rPr>
          <w:szCs w:val="24"/>
          <w:lang w:eastAsia="ru-RU"/>
        </w:rPr>
        <w:t>4.6.1.</w:t>
      </w:r>
      <w:r w:rsidR="00485BE4">
        <w:rPr>
          <w:szCs w:val="24"/>
          <w:lang w:eastAsia="ru-RU"/>
        </w:rPr>
        <w:t xml:space="preserve"> </w:t>
      </w:r>
      <w:r w:rsidRPr="0063294F">
        <w:rPr>
          <w:szCs w:val="24"/>
          <w:lang w:eastAsia="ru-RU"/>
        </w:rPr>
        <w:t xml:space="preserve">Все суммы денежных средств в заявке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D22395" w:rsidRPr="0063294F" w:rsidRDefault="00D22395" w:rsidP="00CE6315">
      <w:pPr>
        <w:tabs>
          <w:tab w:val="left" w:pos="567"/>
        </w:tabs>
        <w:spacing w:before="0"/>
        <w:jc w:val="both"/>
        <w:rPr>
          <w:szCs w:val="24"/>
          <w:lang w:eastAsia="ru-RU"/>
        </w:rPr>
      </w:pPr>
      <w:r>
        <w:rPr>
          <w:szCs w:val="24"/>
          <w:lang w:eastAsia="ru-RU"/>
        </w:rPr>
        <w:t>4.6.2.</w:t>
      </w:r>
      <w:r w:rsidR="00485BE4">
        <w:rPr>
          <w:szCs w:val="24"/>
          <w:lang w:eastAsia="ru-RU"/>
        </w:rPr>
        <w:t xml:space="preserve"> </w:t>
      </w:r>
      <w:r w:rsidRPr="0063294F">
        <w:rPr>
          <w:szCs w:val="24"/>
          <w:lang w:eastAsia="ru-RU"/>
        </w:rPr>
        <w:t xml:space="preserve">Выражение денежных сумм в других валютах, может быть расценено Комиссией 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документацией.</w:t>
      </w:r>
    </w:p>
    <w:p w:rsidR="00D22395" w:rsidRPr="0063294F" w:rsidRDefault="00D22395" w:rsidP="00443DC9">
      <w:pPr>
        <w:rPr>
          <w:b/>
          <w:bCs/>
          <w:iCs/>
          <w:szCs w:val="24"/>
          <w:lang w:eastAsia="ru-RU"/>
        </w:rPr>
      </w:pPr>
      <w:bookmarkStart w:id="53" w:name="_Toc385598801"/>
      <w:bookmarkStart w:id="54" w:name="_Toc386618686"/>
      <w:bookmarkStart w:id="55" w:name="_Toc386619719"/>
      <w:bookmarkStart w:id="56" w:name="_Toc268623315"/>
      <w:bookmarkStart w:id="57" w:name="_Toc269476351"/>
      <w:r>
        <w:rPr>
          <w:b/>
          <w:bCs/>
          <w:iCs/>
          <w:szCs w:val="24"/>
          <w:lang w:eastAsia="ru-RU"/>
        </w:rPr>
        <w:t>4.7.</w:t>
      </w:r>
      <w:r w:rsidR="00443DC9">
        <w:rPr>
          <w:b/>
          <w:bCs/>
          <w:iCs/>
          <w:szCs w:val="24"/>
          <w:lang w:eastAsia="ru-RU"/>
        </w:rPr>
        <w:t xml:space="preserve"> </w:t>
      </w:r>
      <w:r w:rsidRPr="0063294F">
        <w:rPr>
          <w:b/>
          <w:bCs/>
          <w:iCs/>
          <w:szCs w:val="24"/>
          <w:lang w:eastAsia="ru-RU"/>
        </w:rPr>
        <w:t>Сведения о цене  договора</w:t>
      </w:r>
      <w:bookmarkEnd w:id="53"/>
      <w:bookmarkEnd w:id="54"/>
      <w:bookmarkEnd w:id="55"/>
      <w:r w:rsidRPr="0063294F">
        <w:rPr>
          <w:b/>
          <w:bCs/>
          <w:iCs/>
          <w:szCs w:val="24"/>
          <w:lang w:eastAsia="ru-RU"/>
        </w:rPr>
        <w:t xml:space="preserve"> </w:t>
      </w:r>
    </w:p>
    <w:p w:rsidR="00D22395" w:rsidRDefault="006C6CFF" w:rsidP="00E87556">
      <w:pPr>
        <w:spacing w:before="0"/>
        <w:jc w:val="both"/>
        <w:rPr>
          <w:szCs w:val="24"/>
          <w:lang w:eastAsia="ru-RU"/>
        </w:rPr>
      </w:pPr>
      <w:bookmarkStart w:id="58" w:name="_Toc276141184"/>
      <w:bookmarkStart w:id="59" w:name="_Toc276577603"/>
      <w:bookmarkStart w:id="60" w:name="_Toc276141185"/>
      <w:bookmarkStart w:id="61" w:name="_Toc276577604"/>
      <w:bookmarkStart w:id="62" w:name="_Toc276141186"/>
      <w:bookmarkStart w:id="63" w:name="_Toc276577605"/>
      <w:bookmarkStart w:id="64" w:name="_Toc276141188"/>
      <w:bookmarkStart w:id="65" w:name="_Toc276577607"/>
      <w:bookmarkStart w:id="66" w:name="_Toc276141192"/>
      <w:bookmarkStart w:id="67" w:name="_Toc276577611"/>
      <w:bookmarkStart w:id="68" w:name="_Toc276141193"/>
      <w:bookmarkStart w:id="69" w:name="_Toc276577612"/>
      <w:bookmarkStart w:id="70" w:name="_Toc276141197"/>
      <w:bookmarkStart w:id="71" w:name="_Toc276577616"/>
      <w:bookmarkStart w:id="72" w:name="_Toc276141200"/>
      <w:bookmarkStart w:id="73" w:name="_Toc276577619"/>
      <w:bookmarkStart w:id="74" w:name="_Toc276141201"/>
      <w:bookmarkStart w:id="75" w:name="_Toc276577620"/>
      <w:bookmarkStart w:id="76" w:name="_Toc276141207"/>
      <w:bookmarkStart w:id="77" w:name="_Toc276577626"/>
      <w:bookmarkStart w:id="78" w:name="_Toc263441558"/>
      <w:bookmarkStart w:id="79" w:name="_Toc269476353"/>
      <w:bookmarkStart w:id="80" w:name="_Toc29237667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6353CA">
        <w:rPr>
          <w:szCs w:val="24"/>
          <w:lang w:eastAsia="ru-RU"/>
        </w:rPr>
        <w:t xml:space="preserve">4.7.1. </w:t>
      </w:r>
      <w:r w:rsidR="00D22395" w:rsidRPr="006353CA">
        <w:rPr>
          <w:szCs w:val="24"/>
          <w:lang w:eastAsia="ru-RU"/>
        </w:rPr>
        <w:t xml:space="preserve">Начальная (максимальная) цена договора составляет  </w:t>
      </w:r>
      <w:r w:rsidR="006353CA" w:rsidRPr="006353CA">
        <w:rPr>
          <w:szCs w:val="24"/>
          <w:lang w:eastAsia="ru-RU"/>
        </w:rPr>
        <w:t>2 153</w:t>
      </w:r>
      <w:r w:rsidR="002931D8" w:rsidRPr="006353CA">
        <w:rPr>
          <w:szCs w:val="24"/>
          <w:lang w:eastAsia="ru-RU"/>
        </w:rPr>
        <w:t xml:space="preserve"> 000</w:t>
      </w:r>
      <w:r w:rsidR="00D22395" w:rsidRPr="006353CA">
        <w:rPr>
          <w:szCs w:val="24"/>
          <w:lang w:eastAsia="ru-RU"/>
        </w:rPr>
        <w:t xml:space="preserve"> (</w:t>
      </w:r>
      <w:r w:rsidR="006353CA" w:rsidRPr="006353CA">
        <w:rPr>
          <w:szCs w:val="24"/>
          <w:lang w:eastAsia="ru-RU"/>
        </w:rPr>
        <w:t>Два</w:t>
      </w:r>
      <w:r w:rsidR="002931D8" w:rsidRPr="006353CA">
        <w:rPr>
          <w:szCs w:val="24"/>
          <w:lang w:eastAsia="ru-RU"/>
        </w:rPr>
        <w:t xml:space="preserve"> миллион</w:t>
      </w:r>
      <w:r w:rsidR="006353CA" w:rsidRPr="006353CA">
        <w:rPr>
          <w:szCs w:val="24"/>
          <w:lang w:eastAsia="ru-RU"/>
        </w:rPr>
        <w:t>а</w:t>
      </w:r>
      <w:r w:rsidR="002931D8" w:rsidRPr="006353CA">
        <w:rPr>
          <w:szCs w:val="24"/>
          <w:lang w:eastAsia="ru-RU"/>
        </w:rPr>
        <w:t xml:space="preserve"> </w:t>
      </w:r>
      <w:r w:rsidR="006353CA" w:rsidRPr="006353CA">
        <w:rPr>
          <w:szCs w:val="24"/>
          <w:lang w:eastAsia="ru-RU"/>
        </w:rPr>
        <w:t>сто пятьдесят три тысячи</w:t>
      </w:r>
      <w:r w:rsidR="00D22395" w:rsidRPr="006353CA">
        <w:rPr>
          <w:szCs w:val="24"/>
          <w:lang w:eastAsia="ru-RU"/>
        </w:rPr>
        <w:t>) рублей 00 копеек, в том числе НДС. Источником информации о стоимости</w:t>
      </w:r>
      <w:r w:rsidR="00D22395"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p>
    <w:p w:rsidR="006C6CFF" w:rsidRPr="006C6CFF" w:rsidRDefault="006C6CFF" w:rsidP="006C6CFF">
      <w:pPr>
        <w:spacing w:before="0"/>
        <w:jc w:val="both"/>
        <w:rPr>
          <w:szCs w:val="24"/>
          <w:lang w:eastAsia="ru-RU"/>
        </w:rPr>
      </w:pPr>
      <w:r>
        <w:rPr>
          <w:szCs w:val="24"/>
          <w:lang w:eastAsia="ru-RU"/>
        </w:rPr>
        <w:t>4.7.2.</w:t>
      </w:r>
      <w:r w:rsidRPr="006C6CFF">
        <w:rPr>
          <w:rFonts w:eastAsia="Times New Roman"/>
          <w:szCs w:val="24"/>
          <w:lang w:eastAsia="ar-SA"/>
        </w:rPr>
        <w:t xml:space="preserve"> </w:t>
      </w:r>
      <w:r w:rsidRPr="006C6CFF">
        <w:rPr>
          <w:szCs w:val="24"/>
          <w:lang w:eastAsia="ru-RU"/>
        </w:rPr>
        <w:t xml:space="preserve">Порядок формирования цены Договора. </w:t>
      </w:r>
    </w:p>
    <w:p w:rsidR="00500761" w:rsidRDefault="006C6CFF" w:rsidP="006C6CFF">
      <w:pPr>
        <w:spacing w:before="0"/>
        <w:jc w:val="both"/>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p>
    <w:p w:rsidR="00D22395" w:rsidRPr="0063294F" w:rsidRDefault="00D22395" w:rsidP="006C6CFF">
      <w:pPr>
        <w:spacing w:before="0"/>
        <w:jc w:val="both"/>
        <w:rPr>
          <w:szCs w:val="24"/>
          <w:lang w:eastAsia="ru-RU"/>
        </w:rPr>
      </w:pPr>
      <w:r w:rsidRPr="0063294F">
        <w:rPr>
          <w:szCs w:val="24"/>
          <w:lang w:eastAsia="ru-RU"/>
        </w:rPr>
        <w:t xml:space="preserve">В соответствии со ст. 171 НК РФ Заказчик имеет право применить налоговый вычет НДС в отношении </w:t>
      </w:r>
      <w:r>
        <w:rPr>
          <w:szCs w:val="24"/>
          <w:lang w:eastAsia="ru-RU"/>
        </w:rPr>
        <w:t>выполняемых работ</w:t>
      </w:r>
      <w:r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sidR="002931D8">
        <w:rPr>
          <w:szCs w:val="24"/>
          <w:lang w:eastAsia="ru-RU"/>
        </w:rPr>
        <w:t xml:space="preserve"> </w:t>
      </w:r>
      <w:r w:rsidR="002931D8"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sidR="002931D8">
        <w:rPr>
          <w:szCs w:val="24"/>
          <w:lang w:eastAsia="ru-RU"/>
        </w:rPr>
        <w:t>т общей системы налогообложения</w:t>
      </w:r>
      <w:r w:rsidR="002931D8" w:rsidRPr="002931D8">
        <w:rPr>
          <w:szCs w:val="24"/>
          <w:lang w:eastAsia="ru-RU"/>
        </w:rPr>
        <w:t>)</w:t>
      </w:r>
      <w:r w:rsidRPr="0063294F">
        <w:rPr>
          <w:szCs w:val="24"/>
          <w:lang w:eastAsia="ru-RU"/>
        </w:rPr>
        <w:t>.</w:t>
      </w:r>
    </w:p>
    <w:p w:rsidR="00D22395" w:rsidRPr="00E87556" w:rsidRDefault="00D22395" w:rsidP="00E87556">
      <w:pPr>
        <w:tabs>
          <w:tab w:val="num" w:pos="0"/>
        </w:tabs>
        <w:jc w:val="both"/>
        <w:rPr>
          <w:b/>
          <w:lang w:eastAsia="ru-RU"/>
        </w:rPr>
      </w:pPr>
      <w:bookmarkStart w:id="81" w:name="_Toc385598802"/>
      <w:r w:rsidRPr="00E87556">
        <w:rPr>
          <w:b/>
          <w:lang w:eastAsia="ru-RU"/>
        </w:rPr>
        <w:t xml:space="preserve">4.8. Порядок предоставления заявок на участие </w:t>
      </w:r>
      <w:bookmarkEnd w:id="78"/>
      <w:bookmarkEnd w:id="79"/>
      <w:r w:rsidRPr="00E87556">
        <w:rPr>
          <w:b/>
          <w:lang w:eastAsia="ru-RU"/>
        </w:rPr>
        <w:t xml:space="preserve">в </w:t>
      </w:r>
      <w:bookmarkEnd w:id="80"/>
      <w:r w:rsidRPr="00E87556">
        <w:rPr>
          <w:b/>
        </w:rPr>
        <w:t>запросе предложений</w:t>
      </w:r>
      <w:bookmarkEnd w:id="81"/>
    </w:p>
    <w:p w:rsidR="00D22395" w:rsidRPr="0063294F" w:rsidRDefault="00D22395" w:rsidP="00E87556">
      <w:pPr>
        <w:widowControl w:val="0"/>
        <w:autoSpaceDE w:val="0"/>
        <w:autoSpaceDN w:val="0"/>
        <w:adjustRightInd w:val="0"/>
        <w:spacing w:before="0"/>
        <w:ind w:right="-23"/>
        <w:jc w:val="both"/>
        <w:rPr>
          <w:snapToGrid w:val="0"/>
          <w:szCs w:val="24"/>
          <w:lang w:eastAsia="ru-RU"/>
        </w:rPr>
      </w:pPr>
      <w:bookmarkStart w:id="82" w:name="_Toc263441560"/>
      <w:bookmarkStart w:id="83" w:name="_Toc269476354"/>
      <w:bookmarkStart w:id="84" w:name="_Toc292376679"/>
      <w:r w:rsidRPr="00536A35">
        <w:rPr>
          <w:szCs w:val="24"/>
        </w:rPr>
        <w:lastRenderedPageBreak/>
        <w:t xml:space="preserve">Участник обязан подать заявку на участие в запросе предложений в период </w:t>
      </w:r>
      <w:r w:rsidRPr="005C4F22">
        <w:rPr>
          <w:b/>
          <w:szCs w:val="24"/>
        </w:rPr>
        <w:t xml:space="preserve">с </w:t>
      </w:r>
      <w:r w:rsidR="00AD1FA4" w:rsidRPr="005C4F22">
        <w:rPr>
          <w:b/>
          <w:szCs w:val="24"/>
        </w:rPr>
        <w:t>09</w:t>
      </w:r>
      <w:r w:rsidRPr="005C4F22">
        <w:rPr>
          <w:b/>
          <w:szCs w:val="24"/>
        </w:rPr>
        <w:t>:</w:t>
      </w:r>
      <w:r w:rsidR="00AD1FA4" w:rsidRPr="005C4F22">
        <w:rPr>
          <w:b/>
          <w:szCs w:val="24"/>
        </w:rPr>
        <w:t>0</w:t>
      </w:r>
      <w:r w:rsidRPr="005C4F22">
        <w:rPr>
          <w:b/>
          <w:szCs w:val="24"/>
        </w:rPr>
        <w:t xml:space="preserve">0 </w:t>
      </w:r>
      <w:r w:rsidR="005569F6" w:rsidRPr="005C4F22">
        <w:rPr>
          <w:b/>
          <w:szCs w:val="24"/>
        </w:rPr>
        <w:t xml:space="preserve">01 июля </w:t>
      </w:r>
      <w:r w:rsidRPr="005C4F22">
        <w:rPr>
          <w:b/>
          <w:szCs w:val="24"/>
        </w:rPr>
        <w:t xml:space="preserve">2014 г. </w:t>
      </w:r>
      <w:r w:rsidR="003417D4" w:rsidRPr="005C4F22">
        <w:rPr>
          <w:b/>
          <w:szCs w:val="24"/>
        </w:rPr>
        <w:t>д</w:t>
      </w:r>
      <w:r w:rsidRPr="005C4F22">
        <w:rPr>
          <w:b/>
          <w:szCs w:val="24"/>
        </w:rPr>
        <w:t>о 1</w:t>
      </w:r>
      <w:r w:rsidR="005569F6" w:rsidRPr="005C4F22">
        <w:rPr>
          <w:b/>
          <w:szCs w:val="24"/>
        </w:rPr>
        <w:t>0</w:t>
      </w:r>
      <w:r w:rsidRPr="005C4F22">
        <w:rPr>
          <w:b/>
          <w:szCs w:val="24"/>
        </w:rPr>
        <w:t>:</w:t>
      </w:r>
      <w:r w:rsidR="005569F6" w:rsidRPr="005C4F22">
        <w:rPr>
          <w:b/>
          <w:szCs w:val="24"/>
        </w:rPr>
        <w:t>3</w:t>
      </w:r>
      <w:r w:rsidRPr="005C4F22">
        <w:rPr>
          <w:b/>
          <w:szCs w:val="24"/>
        </w:rPr>
        <w:t xml:space="preserve">0 </w:t>
      </w:r>
      <w:r w:rsidR="005569F6" w:rsidRPr="005C4F22">
        <w:rPr>
          <w:b/>
          <w:szCs w:val="24"/>
        </w:rPr>
        <w:t xml:space="preserve">09 июля </w:t>
      </w:r>
      <w:r w:rsidRPr="005C4F22">
        <w:rPr>
          <w:b/>
          <w:szCs w:val="24"/>
        </w:rPr>
        <w:t>2014 г.</w:t>
      </w:r>
      <w:r w:rsidRPr="005C4F22">
        <w:rPr>
          <w:szCs w:val="24"/>
        </w:rPr>
        <w:t xml:space="preserve"> в печатной форме на бумажном носителе.</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23"/>
        <w:jc w:val="both"/>
        <w:rPr>
          <w:snapToGrid w:val="0"/>
          <w:szCs w:val="24"/>
          <w:lang w:eastAsia="ru-RU"/>
        </w:rPr>
      </w:pPr>
      <w:r w:rsidRPr="0063294F">
        <w:rPr>
          <w:snapToGrid w:val="0"/>
          <w:szCs w:val="24"/>
          <w:lang w:eastAsia="ru-RU"/>
        </w:rPr>
        <w:t xml:space="preserve">Заявка с приложенными к ней документами должны быть подшиты в один том и вложены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заказчику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D22395" w:rsidRPr="0063294F" w:rsidRDefault="00D22395" w:rsidP="00E87556">
      <w:pPr>
        <w:widowControl w:val="0"/>
        <w:autoSpaceDE w:val="0"/>
        <w:autoSpaceDN w:val="0"/>
        <w:adjustRightInd w:val="0"/>
        <w:spacing w:before="0"/>
        <w:jc w:val="both"/>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заказчик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D22395" w:rsidRPr="0063294F" w:rsidRDefault="00D22395" w:rsidP="00E87556">
      <w:pPr>
        <w:widowControl w:val="0"/>
        <w:autoSpaceDE w:val="0"/>
        <w:autoSpaceDN w:val="0"/>
        <w:adjustRightInd w:val="0"/>
        <w:spacing w:before="0" w:line="271" w:lineRule="exact"/>
        <w:jc w:val="both"/>
        <w:rPr>
          <w:szCs w:val="24"/>
          <w:lang w:eastAsia="ru-RU"/>
        </w:rPr>
      </w:pPr>
      <w:r w:rsidRPr="0063294F">
        <w:rPr>
          <w:szCs w:val="24"/>
          <w:lang w:eastAsia="ru-RU"/>
        </w:rPr>
        <w:t xml:space="preserve">Заказчик регистрирует поступившие конверты 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 </w:t>
      </w:r>
    </w:p>
    <w:p w:rsidR="00D22395" w:rsidRPr="0063294F" w:rsidRDefault="00D22395" w:rsidP="00443DC9">
      <w:pPr>
        <w:pStyle w:val="afffffa"/>
        <w:spacing w:after="0"/>
        <w:outlineLvl w:val="9"/>
        <w:rPr>
          <w:lang w:eastAsia="ru-RU"/>
        </w:rPr>
      </w:pPr>
      <w:bookmarkStart w:id="85" w:name="_Toc385598803"/>
      <w:bookmarkStart w:id="86" w:name="_Toc386618687"/>
      <w:bookmarkStart w:id="87" w:name="_Toc386619720"/>
      <w:r w:rsidRPr="0063294F">
        <w:rPr>
          <w:lang w:eastAsia="ru-RU"/>
        </w:rPr>
        <w:t xml:space="preserve">4.9. </w:t>
      </w:r>
      <w:r w:rsidR="00443DC9">
        <w:rPr>
          <w:lang w:eastAsia="ru-RU"/>
        </w:rPr>
        <w:t xml:space="preserve"> </w:t>
      </w:r>
      <w:r w:rsidRPr="0063294F">
        <w:rPr>
          <w:lang w:eastAsia="ru-RU"/>
        </w:rPr>
        <w:t xml:space="preserve">Отзыв заявок на участие в </w:t>
      </w:r>
      <w:bookmarkEnd w:id="82"/>
      <w:bookmarkEnd w:id="83"/>
      <w:bookmarkEnd w:id="84"/>
      <w:r w:rsidRPr="0063294F">
        <w:rPr>
          <w:lang w:eastAsia="ru-RU"/>
        </w:rPr>
        <w:t>запросе предложений</w:t>
      </w:r>
      <w:bookmarkEnd w:id="85"/>
      <w:bookmarkEnd w:id="86"/>
      <w:bookmarkEnd w:id="87"/>
    </w:p>
    <w:p w:rsidR="00D22395" w:rsidRPr="0063294F" w:rsidRDefault="00D22395" w:rsidP="00E87556">
      <w:pPr>
        <w:tabs>
          <w:tab w:val="left" w:pos="709"/>
        </w:tabs>
        <w:spacing w:before="0"/>
        <w:jc w:val="both"/>
        <w:rPr>
          <w:szCs w:val="24"/>
          <w:lang w:eastAsia="ru-RU"/>
        </w:rPr>
      </w:pPr>
      <w:r>
        <w:rPr>
          <w:szCs w:val="24"/>
          <w:lang w:eastAsia="ru-RU"/>
        </w:rPr>
        <w:t>4.9.1.</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D22395" w:rsidRPr="0063294F" w:rsidRDefault="00D22395" w:rsidP="00E87556">
      <w:pPr>
        <w:tabs>
          <w:tab w:val="left" w:pos="1276"/>
        </w:tabs>
        <w:spacing w:before="0"/>
        <w:jc w:val="both"/>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участник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участника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D22395" w:rsidRPr="0063294F" w:rsidRDefault="00D22395" w:rsidP="00E87556">
      <w:pPr>
        <w:tabs>
          <w:tab w:val="left" w:pos="1276"/>
        </w:tabs>
        <w:spacing w:before="0"/>
        <w:jc w:val="both"/>
        <w:rPr>
          <w:szCs w:val="24"/>
          <w:lang w:eastAsia="ru-RU"/>
        </w:rPr>
      </w:pPr>
      <w:r>
        <w:rPr>
          <w:szCs w:val="24"/>
          <w:lang w:eastAsia="ru-RU"/>
        </w:rPr>
        <w:t>4.9.3.</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D22395" w:rsidRPr="0063294F" w:rsidRDefault="00D22395" w:rsidP="00E87556">
      <w:pPr>
        <w:tabs>
          <w:tab w:val="left" w:pos="1276"/>
        </w:tabs>
        <w:spacing w:before="0"/>
        <w:jc w:val="both"/>
        <w:rPr>
          <w:szCs w:val="24"/>
          <w:lang w:eastAsia="ru-RU"/>
        </w:rPr>
      </w:pPr>
      <w:r>
        <w:rPr>
          <w:szCs w:val="24"/>
          <w:lang w:eastAsia="ru-RU"/>
        </w:rPr>
        <w:t>4.9.4.</w:t>
      </w:r>
      <w:r w:rsidRPr="0063294F">
        <w:rPr>
          <w:szCs w:val="24"/>
          <w:lang w:eastAsia="ru-RU"/>
        </w:rPr>
        <w:t xml:space="preserve">В случае неисполнения требований вышеуказанных пунктов Комиссия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D22395" w:rsidRPr="0063294F" w:rsidRDefault="00D22395" w:rsidP="00443DC9">
      <w:pPr>
        <w:rPr>
          <w:b/>
          <w:bCs/>
          <w:iCs/>
          <w:szCs w:val="24"/>
          <w:lang w:eastAsia="ru-RU"/>
        </w:rPr>
      </w:pPr>
      <w:bookmarkStart w:id="88" w:name="_Toc263441561"/>
      <w:bookmarkStart w:id="89" w:name="_Toc269476355"/>
      <w:bookmarkStart w:id="90" w:name="_Toc292376680"/>
      <w:bookmarkStart w:id="91" w:name="_Toc385598804"/>
      <w:bookmarkStart w:id="92" w:name="_Toc386618688"/>
      <w:bookmarkStart w:id="93" w:name="_Toc386619721"/>
      <w:bookmarkStart w:id="94" w:name="_Toc269472549"/>
      <w:r w:rsidRPr="0063294F">
        <w:rPr>
          <w:b/>
          <w:bCs/>
          <w:iCs/>
          <w:szCs w:val="24"/>
          <w:lang w:eastAsia="ru-RU"/>
        </w:rPr>
        <w:t xml:space="preserve">4.10. </w:t>
      </w:r>
      <w:r w:rsidR="00443DC9">
        <w:rPr>
          <w:b/>
          <w:bCs/>
          <w:iCs/>
          <w:szCs w:val="24"/>
          <w:lang w:eastAsia="ru-RU"/>
        </w:rPr>
        <w:t xml:space="preserve"> </w:t>
      </w:r>
      <w:r w:rsidRPr="0063294F">
        <w:rPr>
          <w:b/>
          <w:bCs/>
          <w:iCs/>
          <w:szCs w:val="24"/>
          <w:lang w:eastAsia="ru-RU"/>
        </w:rPr>
        <w:t xml:space="preserve">Вскрытие конвертов с </w:t>
      </w:r>
      <w:bookmarkEnd w:id="88"/>
      <w:bookmarkEnd w:id="89"/>
      <w:r w:rsidRPr="0063294F">
        <w:rPr>
          <w:b/>
          <w:bCs/>
          <w:iCs/>
          <w:szCs w:val="24"/>
          <w:lang w:eastAsia="ru-RU"/>
        </w:rPr>
        <w:t xml:space="preserve">заявками и рассмотрение заявок на участие в </w:t>
      </w:r>
      <w:bookmarkEnd w:id="90"/>
      <w:r w:rsidRPr="0063294F">
        <w:rPr>
          <w:b/>
          <w:bCs/>
          <w:iCs/>
          <w:szCs w:val="24"/>
          <w:lang w:eastAsia="ru-RU"/>
        </w:rPr>
        <w:t>запросе предложений</w:t>
      </w:r>
      <w:bookmarkEnd w:id="91"/>
      <w:bookmarkEnd w:id="92"/>
      <w:bookmarkEnd w:id="93"/>
    </w:p>
    <w:p w:rsidR="00D22395" w:rsidRPr="00CF0285" w:rsidRDefault="00D22395" w:rsidP="002269AC">
      <w:pPr>
        <w:tabs>
          <w:tab w:val="num" w:pos="567"/>
          <w:tab w:val="left" w:pos="709"/>
          <w:tab w:val="num" w:pos="1701"/>
        </w:tabs>
        <w:spacing w:before="0"/>
        <w:jc w:val="both"/>
        <w:rPr>
          <w:szCs w:val="24"/>
          <w:lang w:eastAsia="ru-RU"/>
        </w:rPr>
      </w:pPr>
      <w:bookmarkStart w:id="95"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б) соответствие Участников закупки  требованиям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г) наличие существенных ошибок в данных при расчётах;</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д) имеют ли заявки законченный вид;</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F04EB5">
        <w:rPr>
          <w:bCs/>
          <w:szCs w:val="24"/>
          <w:lang w:eastAsia="ru-RU"/>
        </w:rPr>
        <w:lastRenderedPageBreak/>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При проверке правильности оформления заявки Комиссия вправе не обращать внимание на мелкие недочеты и погрешности, которые не влияют на существо заявки.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D22395" w:rsidRPr="009458A2" w:rsidRDefault="00D22395" w:rsidP="002269AC">
      <w:pPr>
        <w:tabs>
          <w:tab w:val="num" w:pos="567"/>
          <w:tab w:val="left" w:pos="709"/>
          <w:tab w:val="num" w:pos="1701"/>
        </w:tabs>
        <w:spacing w:before="0"/>
        <w:jc w:val="both"/>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a) заявки не отвечают требованиям к оформлению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D22395" w:rsidRPr="00CF0285" w:rsidRDefault="00D22395" w:rsidP="00D97F2F">
      <w:pPr>
        <w:tabs>
          <w:tab w:val="num" w:pos="567"/>
          <w:tab w:val="left" w:pos="709"/>
          <w:tab w:val="num" w:pos="1701"/>
        </w:tabs>
        <w:spacing w:before="0"/>
        <w:jc w:val="both"/>
        <w:rPr>
          <w:szCs w:val="24"/>
          <w:lang w:eastAsia="ru-RU"/>
        </w:rPr>
      </w:pPr>
      <w:r w:rsidRPr="00CF0285">
        <w:rPr>
          <w:szCs w:val="24"/>
          <w:lang w:eastAsia="ru-RU"/>
        </w:rPr>
        <w:t xml:space="preserve">Изучение заявки и приложенных к ней документов на предмет соответствия настоящей Документации, (с учетом положений п. 4.12.2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и публикуется на официальном сайте </w:t>
      </w:r>
      <w:hyperlink r:id="rId29" w:history="1">
        <w:r w:rsidRPr="00CF0285">
          <w:rPr>
            <w:rStyle w:val="afd"/>
            <w:szCs w:val="24"/>
            <w:lang w:eastAsia="ru-RU"/>
          </w:rPr>
          <w:t>http://zakupki.gov.ru/223/</w:t>
        </w:r>
      </w:hyperlink>
      <w:r w:rsidRPr="00CF0285">
        <w:rPr>
          <w:szCs w:val="24"/>
          <w:lang w:eastAsia="ru-RU"/>
        </w:rPr>
        <w:t xml:space="preserve">. </w:t>
      </w:r>
    </w:p>
    <w:p w:rsidR="009A7C50" w:rsidRDefault="00D22395" w:rsidP="00D97F2F">
      <w:pPr>
        <w:tabs>
          <w:tab w:val="num" w:pos="567"/>
          <w:tab w:val="left" w:pos="709"/>
          <w:tab w:val="num" w:pos="1701"/>
        </w:tabs>
        <w:spacing w:before="0"/>
        <w:jc w:val="both"/>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96" w:name="_Toc292376681"/>
      <w:bookmarkStart w:id="97" w:name="_Toc385598805"/>
      <w:bookmarkEnd w:id="95"/>
      <w:r w:rsidR="009A7C50" w:rsidRPr="009A7C50">
        <w:rPr>
          <w:szCs w:val="24"/>
          <w:lang w:eastAsia="ru-RU"/>
        </w:rPr>
        <w:t xml:space="preserve"> </w:t>
      </w:r>
    </w:p>
    <w:p w:rsidR="00646186" w:rsidRPr="00646186" w:rsidRDefault="00646186" w:rsidP="00646186">
      <w:pPr>
        <w:tabs>
          <w:tab w:val="left" w:pos="567"/>
          <w:tab w:val="left" w:pos="709"/>
          <w:tab w:val="left" w:pos="1701"/>
        </w:tabs>
        <w:spacing w:before="0" w:after="120"/>
        <w:jc w:val="both"/>
        <w:rPr>
          <w:rFonts w:eastAsia="Times New Roman"/>
          <w:szCs w:val="24"/>
          <w:lang w:eastAsia="ar-SA"/>
        </w:rPr>
      </w:pPr>
      <w:r w:rsidRPr="00646186">
        <w:rPr>
          <w:bCs/>
          <w:iCs/>
          <w:szCs w:val="24"/>
          <w:lang w:eastAsia="ru-RU"/>
        </w:rPr>
        <w:t>4.10.3.</w:t>
      </w:r>
      <w:r>
        <w:rPr>
          <w:bCs/>
          <w:iCs/>
          <w:szCs w:val="24"/>
          <w:lang w:eastAsia="ru-RU"/>
        </w:rPr>
        <w:t xml:space="preserve"> </w:t>
      </w:r>
      <w:r w:rsidRPr="00646186">
        <w:rPr>
          <w:rFonts w:eastAsia="Times New Roman"/>
          <w:szCs w:val="24"/>
          <w:lang w:eastAsia="ar-SA"/>
        </w:rPr>
        <w:t xml:space="preserve">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646186" w:rsidRPr="00646186" w:rsidRDefault="00646186" w:rsidP="00646186">
      <w:pPr>
        <w:tabs>
          <w:tab w:val="left" w:pos="567"/>
          <w:tab w:val="left" w:pos="709"/>
          <w:tab w:val="left" w:pos="1701"/>
        </w:tabs>
        <w:suppressAutoHyphens/>
        <w:spacing w:before="0" w:after="120"/>
        <w:ind w:firstLine="0"/>
        <w:jc w:val="both"/>
        <w:rPr>
          <w:rFonts w:eastAsia="Times New Roman"/>
          <w:b/>
          <w:bCs/>
          <w:iCs/>
          <w:szCs w:val="24"/>
          <w:lang w:eastAsia="ar-SA"/>
        </w:rPr>
      </w:pPr>
      <w:r w:rsidRPr="00646186">
        <w:rPr>
          <w:rFonts w:eastAsia="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646186" w:rsidRPr="00646186" w:rsidRDefault="00646186" w:rsidP="00646186">
      <w:pPr>
        <w:tabs>
          <w:tab w:val="num" w:pos="567"/>
          <w:tab w:val="left" w:pos="709"/>
          <w:tab w:val="num" w:pos="1701"/>
        </w:tabs>
        <w:spacing w:before="0"/>
        <w:jc w:val="both"/>
        <w:rPr>
          <w:bCs/>
          <w:iCs/>
          <w:szCs w:val="24"/>
          <w:lang w:eastAsia="ru-RU"/>
        </w:rPr>
      </w:pPr>
    </w:p>
    <w:p w:rsidR="00D22395" w:rsidRPr="0063294F" w:rsidRDefault="00D22395" w:rsidP="00D97F2F">
      <w:pPr>
        <w:tabs>
          <w:tab w:val="num" w:pos="567"/>
          <w:tab w:val="left" w:pos="709"/>
          <w:tab w:val="num" w:pos="1701"/>
        </w:tabs>
        <w:jc w:val="both"/>
        <w:rPr>
          <w:b/>
          <w:bCs/>
          <w:iCs/>
          <w:szCs w:val="24"/>
          <w:lang w:eastAsia="ru-RU"/>
        </w:rPr>
      </w:pPr>
      <w:r w:rsidRPr="0063294F">
        <w:rPr>
          <w:b/>
          <w:bCs/>
          <w:iCs/>
          <w:szCs w:val="24"/>
          <w:lang w:eastAsia="ru-RU"/>
        </w:rPr>
        <w:t>4.11</w:t>
      </w:r>
      <w:r w:rsidR="00443DC9">
        <w:rPr>
          <w:b/>
          <w:bCs/>
          <w:iCs/>
          <w:szCs w:val="24"/>
          <w:lang w:eastAsia="ru-RU"/>
        </w:rPr>
        <w:t>.</w:t>
      </w:r>
      <w:r w:rsidRPr="0063294F">
        <w:rPr>
          <w:b/>
          <w:bCs/>
          <w:iCs/>
          <w:szCs w:val="24"/>
          <w:lang w:eastAsia="ru-RU"/>
        </w:rPr>
        <w:t xml:space="preserve"> </w:t>
      </w:r>
      <w:r w:rsidR="00443DC9">
        <w:rPr>
          <w:b/>
          <w:bCs/>
          <w:iCs/>
          <w:szCs w:val="24"/>
          <w:lang w:eastAsia="ru-RU"/>
        </w:rPr>
        <w:t xml:space="preserve"> </w:t>
      </w:r>
      <w:r w:rsidRPr="0063294F">
        <w:rPr>
          <w:b/>
          <w:bCs/>
          <w:iCs/>
          <w:szCs w:val="24"/>
          <w:lang w:eastAsia="ru-RU"/>
        </w:rPr>
        <w:t xml:space="preserve">Опоздавшие </w:t>
      </w:r>
      <w:bookmarkEnd w:id="94"/>
      <w:r w:rsidRPr="0063294F">
        <w:rPr>
          <w:b/>
          <w:bCs/>
          <w:iCs/>
          <w:szCs w:val="24"/>
          <w:lang w:eastAsia="ru-RU"/>
        </w:rPr>
        <w:t>заявки на участие в </w:t>
      </w:r>
      <w:bookmarkEnd w:id="96"/>
      <w:r w:rsidRPr="0063294F">
        <w:rPr>
          <w:b/>
          <w:szCs w:val="24"/>
        </w:rPr>
        <w:t>запросе предложений</w:t>
      </w:r>
      <w:bookmarkEnd w:id="97"/>
    </w:p>
    <w:p w:rsidR="00D22395" w:rsidRPr="00BD712F" w:rsidRDefault="00D22395" w:rsidP="00D97F2F">
      <w:pPr>
        <w:tabs>
          <w:tab w:val="num" w:pos="1701"/>
          <w:tab w:val="num" w:pos="2214"/>
        </w:tabs>
        <w:spacing w:before="0"/>
        <w:jc w:val="both"/>
        <w:rPr>
          <w:szCs w:val="24"/>
          <w:lang w:eastAsia="ru-RU"/>
        </w:rPr>
      </w:pPr>
      <w:bookmarkStart w:id="98" w:name="_Toc269472550"/>
      <w:r w:rsidRPr="00BD712F">
        <w:rPr>
          <w:szCs w:val="24"/>
          <w:lang w:eastAsia="ru-RU"/>
        </w:rPr>
        <w:t>4.11.1.</w:t>
      </w:r>
      <w:r w:rsidR="0005781A">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sidR="009A7C50">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99" w:name="_Toc292376682"/>
      <w:bookmarkStart w:id="100" w:name="_Toc385598806"/>
      <w:bookmarkEnd w:id="98"/>
    </w:p>
    <w:p w:rsidR="00D22395" w:rsidRPr="00BD712F" w:rsidRDefault="00D22395" w:rsidP="00D97F2F">
      <w:pPr>
        <w:tabs>
          <w:tab w:val="left" w:pos="0"/>
          <w:tab w:val="left" w:pos="425"/>
          <w:tab w:val="left" w:pos="567"/>
          <w:tab w:val="left" w:pos="709"/>
        </w:tabs>
        <w:suppressAutoHyphens/>
        <w:spacing w:before="0"/>
        <w:contextualSpacing/>
        <w:jc w:val="both"/>
        <w:rPr>
          <w:bCs/>
          <w:szCs w:val="24"/>
          <w:lang w:eastAsia="ar-SA"/>
        </w:rPr>
      </w:pPr>
      <w:r w:rsidRPr="00BD712F">
        <w:rPr>
          <w:bCs/>
          <w:szCs w:val="24"/>
          <w:lang w:eastAsia="ar-SA"/>
        </w:rPr>
        <w:t>4.11.2.</w:t>
      </w:r>
      <w:r w:rsidR="0005781A">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D22395" w:rsidRDefault="00D22395" w:rsidP="00072F0B">
      <w:pPr>
        <w:tabs>
          <w:tab w:val="left" w:pos="0"/>
          <w:tab w:val="left" w:pos="425"/>
          <w:tab w:val="left" w:pos="567"/>
          <w:tab w:val="left" w:pos="709"/>
        </w:tabs>
        <w:suppressAutoHyphens/>
        <w:spacing w:before="0" w:after="240"/>
        <w:contextualSpacing/>
        <w:jc w:val="both"/>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D22395" w:rsidRDefault="00D22395" w:rsidP="00072F0B">
      <w:pPr>
        <w:tabs>
          <w:tab w:val="left" w:pos="0"/>
          <w:tab w:val="left" w:pos="425"/>
          <w:tab w:val="left" w:pos="567"/>
          <w:tab w:val="left" w:pos="709"/>
        </w:tabs>
        <w:suppressAutoHyphens/>
        <w:contextualSpacing/>
        <w:jc w:val="both"/>
        <w:rPr>
          <w:bCs/>
          <w:szCs w:val="24"/>
          <w:lang w:eastAsia="ar-SA"/>
        </w:rPr>
      </w:pPr>
      <w:r>
        <w:rPr>
          <w:bCs/>
          <w:szCs w:val="24"/>
          <w:lang w:eastAsia="ar-SA"/>
        </w:rPr>
        <w:t xml:space="preserve"> </w:t>
      </w:r>
    </w:p>
    <w:p w:rsidR="00D22395" w:rsidRPr="0063294F" w:rsidRDefault="00D22395" w:rsidP="00072F0B">
      <w:pPr>
        <w:tabs>
          <w:tab w:val="left" w:pos="0"/>
          <w:tab w:val="left" w:pos="425"/>
          <w:tab w:val="left" w:pos="567"/>
          <w:tab w:val="left" w:pos="709"/>
        </w:tabs>
        <w:suppressAutoHyphens/>
        <w:contextualSpacing/>
        <w:jc w:val="both"/>
        <w:rPr>
          <w:b/>
          <w:bCs/>
          <w:iCs/>
          <w:szCs w:val="24"/>
          <w:lang w:eastAsia="ru-RU"/>
        </w:rPr>
      </w:pPr>
      <w:r w:rsidRPr="0063294F">
        <w:rPr>
          <w:b/>
          <w:bCs/>
          <w:iCs/>
          <w:szCs w:val="24"/>
          <w:lang w:eastAsia="ru-RU"/>
        </w:rPr>
        <w:t>4.12.</w:t>
      </w:r>
      <w:r w:rsidR="00443DC9">
        <w:rPr>
          <w:b/>
          <w:bCs/>
          <w:iCs/>
          <w:szCs w:val="24"/>
          <w:lang w:eastAsia="ru-RU"/>
        </w:rPr>
        <w:t xml:space="preserve"> </w:t>
      </w:r>
      <w:r w:rsidRPr="0063294F">
        <w:rPr>
          <w:b/>
          <w:bCs/>
          <w:iCs/>
          <w:szCs w:val="24"/>
          <w:lang w:eastAsia="ru-RU"/>
        </w:rPr>
        <w:t xml:space="preserve">Отбор участников </w:t>
      </w:r>
      <w:bookmarkEnd w:id="99"/>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100"/>
    </w:p>
    <w:p w:rsidR="00D22395" w:rsidRPr="0063294F" w:rsidRDefault="00D22395" w:rsidP="00D97F2F">
      <w:pPr>
        <w:spacing w:before="0"/>
        <w:jc w:val="both"/>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D22395" w:rsidRPr="0063294F" w:rsidRDefault="00D22395" w:rsidP="00072F0B">
      <w:pPr>
        <w:suppressAutoHyphens/>
        <w:overflowPunct w:val="0"/>
        <w:autoSpaceDE w:val="0"/>
        <w:spacing w:before="0"/>
        <w:jc w:val="both"/>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F4528A" w:rsidRDefault="00F4528A" w:rsidP="00AE6C06">
      <w:pPr>
        <w:outlineLvl w:val="1"/>
        <w:rPr>
          <w:szCs w:val="24"/>
          <w:lang w:eastAsia="ru-RU"/>
        </w:rPr>
      </w:pPr>
      <w:bookmarkStart w:id="101" w:name="_Toc385598807"/>
      <w:bookmarkStart w:id="102" w:name="_Toc386618689"/>
      <w:bookmarkStart w:id="103" w:name="_Toc386619722"/>
      <w:r w:rsidRPr="00F4528A">
        <w:rPr>
          <w:szCs w:val="24"/>
          <w:lang w:eastAsia="ru-RU"/>
        </w:rPr>
        <w:lastRenderedPageBreak/>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176" w:tblpY="491"/>
        <w:tblW w:w="10261" w:type="dxa"/>
        <w:tblLayout w:type="fixed"/>
        <w:tblLook w:val="0000" w:firstRow="0" w:lastRow="0" w:firstColumn="0" w:lastColumn="0" w:noHBand="0" w:noVBand="0"/>
      </w:tblPr>
      <w:tblGrid>
        <w:gridCol w:w="959"/>
        <w:gridCol w:w="2835"/>
        <w:gridCol w:w="6467"/>
      </w:tblGrid>
      <w:tr w:rsidR="00A261D1" w:rsidRPr="00A261D1" w:rsidTr="00BC522D">
        <w:trPr>
          <w:trHeight w:val="390"/>
        </w:trPr>
        <w:tc>
          <w:tcPr>
            <w:tcW w:w="959" w:type="dxa"/>
            <w:tcBorders>
              <w:top w:val="single" w:sz="4" w:space="0" w:color="000000"/>
              <w:left w:val="single" w:sz="4" w:space="0" w:color="000000"/>
              <w:bottom w:val="single" w:sz="4" w:space="0" w:color="000000"/>
            </w:tcBorders>
            <w:shd w:val="clear" w:color="auto" w:fill="auto"/>
          </w:tcPr>
          <w:p w:rsidR="00A261D1" w:rsidRPr="00A261D1" w:rsidRDefault="00A261D1" w:rsidP="00A261D1">
            <w:pPr>
              <w:suppressAutoHyphens/>
              <w:spacing w:before="0"/>
              <w:ind w:firstLine="0"/>
              <w:jc w:val="center"/>
              <w:rPr>
                <w:szCs w:val="24"/>
                <w:lang w:eastAsia="ar-SA"/>
              </w:rPr>
            </w:pPr>
            <w:r w:rsidRPr="00A261D1">
              <w:rPr>
                <w:szCs w:val="24"/>
                <w:lang w:eastAsia="ar-SA"/>
              </w:rPr>
              <w:t>Номер</w:t>
            </w:r>
          </w:p>
          <w:p w:rsidR="00A261D1" w:rsidRPr="00A261D1" w:rsidRDefault="00A261D1" w:rsidP="00A261D1">
            <w:pPr>
              <w:suppressAutoHyphens/>
              <w:spacing w:before="0"/>
              <w:ind w:firstLine="0"/>
              <w:jc w:val="center"/>
              <w:rPr>
                <w:szCs w:val="24"/>
                <w:lang w:eastAsia="ar-SA"/>
              </w:rPr>
            </w:pPr>
            <w:r w:rsidRPr="00A261D1">
              <w:rPr>
                <w:szCs w:val="24"/>
                <w:lang w:eastAsia="ar-SA"/>
              </w:rPr>
              <w:t>критерия</w:t>
            </w:r>
          </w:p>
        </w:tc>
        <w:tc>
          <w:tcPr>
            <w:tcW w:w="2835" w:type="dxa"/>
            <w:tcBorders>
              <w:top w:val="single" w:sz="4" w:space="0" w:color="000000"/>
              <w:left w:val="single" w:sz="4" w:space="0" w:color="000000"/>
              <w:bottom w:val="single" w:sz="4" w:space="0" w:color="000000"/>
            </w:tcBorders>
            <w:shd w:val="clear" w:color="auto" w:fill="auto"/>
          </w:tcPr>
          <w:p w:rsidR="00A261D1" w:rsidRPr="00A261D1" w:rsidRDefault="00A261D1" w:rsidP="00A261D1">
            <w:pPr>
              <w:suppressAutoHyphens/>
              <w:spacing w:before="0"/>
              <w:ind w:firstLine="0"/>
              <w:jc w:val="center"/>
              <w:rPr>
                <w:szCs w:val="24"/>
                <w:lang w:eastAsia="ar-SA"/>
              </w:rPr>
            </w:pPr>
            <w:r w:rsidRPr="00A261D1">
              <w:rPr>
                <w:szCs w:val="24"/>
                <w:lang w:eastAsia="ar-SA"/>
              </w:rPr>
              <w:t>Критерии оценка заявки по запросу предложений, значимость критерия (%).</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A261D1" w:rsidRPr="00A261D1" w:rsidRDefault="00A261D1" w:rsidP="00A261D1">
            <w:pPr>
              <w:suppressAutoHyphens/>
              <w:spacing w:before="0"/>
              <w:ind w:firstLine="0"/>
              <w:jc w:val="center"/>
              <w:rPr>
                <w:szCs w:val="24"/>
                <w:lang w:eastAsia="ar-SA"/>
              </w:rPr>
            </w:pPr>
            <w:r w:rsidRPr="00A261D1">
              <w:rPr>
                <w:szCs w:val="24"/>
                <w:lang w:eastAsia="ar-SA"/>
              </w:rPr>
              <w:t>Порядок оценки:</w:t>
            </w:r>
          </w:p>
        </w:tc>
      </w:tr>
      <w:tr w:rsidR="00A261D1" w:rsidRPr="00A261D1" w:rsidTr="00BC522D">
        <w:trPr>
          <w:trHeight w:val="236"/>
        </w:trPr>
        <w:tc>
          <w:tcPr>
            <w:tcW w:w="959" w:type="dxa"/>
            <w:tcBorders>
              <w:top w:val="single" w:sz="4" w:space="0" w:color="000000"/>
              <w:left w:val="single" w:sz="4" w:space="0" w:color="000000"/>
              <w:bottom w:val="single" w:sz="4" w:space="0" w:color="000000"/>
            </w:tcBorders>
            <w:shd w:val="clear" w:color="auto" w:fill="auto"/>
          </w:tcPr>
          <w:p w:rsidR="00A261D1" w:rsidRPr="00A261D1" w:rsidRDefault="00A261D1" w:rsidP="00A261D1">
            <w:pPr>
              <w:suppressAutoHyphens/>
              <w:spacing w:before="0"/>
              <w:ind w:firstLine="0"/>
              <w:jc w:val="both"/>
              <w:rPr>
                <w:b/>
                <w:szCs w:val="24"/>
                <w:lang w:eastAsia="ar-SA"/>
              </w:rPr>
            </w:pPr>
            <w:r w:rsidRPr="00A261D1">
              <w:rPr>
                <w:b/>
                <w:szCs w:val="24"/>
                <w:lang w:eastAsia="ar-SA"/>
              </w:rPr>
              <w:t>1.</w:t>
            </w:r>
          </w:p>
        </w:tc>
        <w:tc>
          <w:tcPr>
            <w:tcW w:w="2835" w:type="dxa"/>
            <w:tcBorders>
              <w:top w:val="single" w:sz="4" w:space="0" w:color="000000"/>
              <w:left w:val="single" w:sz="4" w:space="0" w:color="000000"/>
              <w:bottom w:val="single" w:sz="4" w:space="0" w:color="000000"/>
            </w:tcBorders>
            <w:shd w:val="clear" w:color="auto" w:fill="auto"/>
          </w:tcPr>
          <w:p w:rsidR="00A261D1" w:rsidRPr="00A261D1" w:rsidRDefault="00A261D1" w:rsidP="00C06C4D">
            <w:pPr>
              <w:suppressAutoHyphens/>
              <w:spacing w:before="0"/>
              <w:ind w:firstLine="0"/>
              <w:jc w:val="both"/>
              <w:rPr>
                <w:szCs w:val="24"/>
                <w:lang w:eastAsia="ar-SA"/>
              </w:rPr>
            </w:pPr>
            <w:r w:rsidRPr="00A261D1">
              <w:rPr>
                <w:b/>
                <w:szCs w:val="24"/>
                <w:lang w:eastAsia="ar-SA"/>
              </w:rPr>
              <w:t>Цена договора</w:t>
            </w:r>
            <w:r w:rsidRPr="00A261D1">
              <w:rPr>
                <w:szCs w:val="24"/>
                <w:lang w:eastAsia="ar-SA"/>
              </w:rPr>
              <w:t xml:space="preserve"> </w:t>
            </w:r>
            <w:r w:rsidRPr="00A261D1">
              <w:rPr>
                <w:b/>
                <w:szCs w:val="24"/>
                <w:lang w:eastAsia="ar-SA"/>
              </w:rPr>
              <w:t>(</w:t>
            </w:r>
            <w:r w:rsidR="00C06C4D">
              <w:rPr>
                <w:b/>
                <w:szCs w:val="24"/>
                <w:lang w:eastAsia="ar-SA"/>
              </w:rPr>
              <w:t>6</w:t>
            </w:r>
            <w:r w:rsidRPr="00A261D1">
              <w:rPr>
                <w:b/>
                <w:szCs w:val="24"/>
                <w:lang w:eastAsia="ar-SA"/>
              </w:rPr>
              <w:t>0%)</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A261D1" w:rsidRPr="00A261D1" w:rsidRDefault="00A261D1" w:rsidP="00A261D1">
            <w:pPr>
              <w:suppressAutoHyphens/>
              <w:autoSpaceDE w:val="0"/>
              <w:spacing w:before="0"/>
              <w:ind w:left="34" w:firstLine="0"/>
              <w:jc w:val="both"/>
              <w:rPr>
                <w:szCs w:val="24"/>
                <w:lang w:eastAsia="ar-SA"/>
              </w:rPr>
            </w:pPr>
            <w:r w:rsidRPr="00A261D1">
              <w:rPr>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261D1" w:rsidRPr="00A261D1" w:rsidRDefault="00A261D1" w:rsidP="00A261D1">
            <w:pPr>
              <w:suppressAutoHyphens/>
              <w:spacing w:before="0"/>
              <w:ind w:firstLine="0"/>
              <w:jc w:val="both"/>
              <w:rPr>
                <w:szCs w:val="24"/>
                <w:lang w:eastAsia="ar-SA"/>
              </w:rPr>
            </w:pPr>
            <w:r w:rsidRPr="00A261D1">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A261D1">
              <w:rPr>
                <w:rFonts w:ascii="Calibri" w:hAnsi="Calibri"/>
                <w:sz w:val="22"/>
                <w:lang w:eastAsia="ar-SA"/>
              </w:rPr>
              <w:t xml:space="preserve"> </w:t>
            </w:r>
            <w:r w:rsidRPr="00A261D1">
              <w:rPr>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A261D1" w:rsidRPr="00A261D1" w:rsidTr="00BC522D">
        <w:trPr>
          <w:trHeight w:val="632"/>
        </w:trPr>
        <w:tc>
          <w:tcPr>
            <w:tcW w:w="959" w:type="dxa"/>
            <w:tcBorders>
              <w:top w:val="single" w:sz="4" w:space="0" w:color="000000"/>
              <w:left w:val="single" w:sz="4" w:space="0" w:color="000000"/>
              <w:bottom w:val="single" w:sz="4" w:space="0" w:color="000000"/>
            </w:tcBorders>
            <w:shd w:val="clear" w:color="auto" w:fill="auto"/>
          </w:tcPr>
          <w:p w:rsidR="00A261D1" w:rsidRPr="00A261D1" w:rsidRDefault="00A261D1" w:rsidP="00A261D1">
            <w:pPr>
              <w:suppressAutoHyphens/>
              <w:spacing w:before="0"/>
              <w:ind w:firstLine="0"/>
              <w:jc w:val="both"/>
              <w:rPr>
                <w:b/>
                <w:bCs/>
                <w:szCs w:val="24"/>
                <w:lang w:eastAsia="ar-SA"/>
              </w:rPr>
            </w:pPr>
            <w:r>
              <w:rPr>
                <w:b/>
                <w:szCs w:val="24"/>
                <w:lang w:eastAsia="ar-SA"/>
              </w:rPr>
              <w:t>2</w:t>
            </w:r>
            <w:r w:rsidRPr="00A261D1">
              <w:rPr>
                <w:b/>
                <w:szCs w:val="24"/>
                <w:lang w:eastAsia="ar-SA"/>
              </w:rPr>
              <w:t>.</w:t>
            </w:r>
          </w:p>
        </w:tc>
        <w:tc>
          <w:tcPr>
            <w:tcW w:w="2835" w:type="dxa"/>
            <w:tcBorders>
              <w:top w:val="single" w:sz="4" w:space="0" w:color="000000"/>
              <w:left w:val="single" w:sz="4" w:space="0" w:color="000000"/>
              <w:bottom w:val="single" w:sz="4" w:space="0" w:color="000000"/>
            </w:tcBorders>
            <w:shd w:val="clear" w:color="auto" w:fill="auto"/>
          </w:tcPr>
          <w:p w:rsidR="00A261D1" w:rsidRPr="00A261D1" w:rsidRDefault="00A261D1" w:rsidP="00C06C4D">
            <w:pPr>
              <w:suppressAutoHyphens/>
              <w:spacing w:before="0"/>
              <w:ind w:firstLine="0"/>
              <w:rPr>
                <w:b/>
                <w:szCs w:val="24"/>
                <w:lang w:eastAsia="ar-SA"/>
              </w:rPr>
            </w:pPr>
            <w:r w:rsidRPr="00A261D1">
              <w:rPr>
                <w:b/>
                <w:szCs w:val="24"/>
                <w:lang w:eastAsia="ar-SA"/>
              </w:rPr>
              <w:t>Опыт выполнения аналогичных работ (</w:t>
            </w:r>
            <w:r w:rsidR="00C06C4D">
              <w:rPr>
                <w:b/>
                <w:szCs w:val="24"/>
                <w:lang w:eastAsia="ar-SA"/>
              </w:rPr>
              <w:t>2</w:t>
            </w:r>
            <w:r w:rsidRPr="00A261D1">
              <w:rPr>
                <w:b/>
                <w:szCs w:val="24"/>
                <w:lang w:eastAsia="ar-SA"/>
              </w:rPr>
              <w:t>0%)</w:t>
            </w:r>
            <w:r w:rsidRPr="00A261D1">
              <w:rPr>
                <w:b/>
                <w:bCs/>
                <w:szCs w:val="24"/>
                <w:lang w:eastAsia="ar-SA"/>
              </w:rPr>
              <w:t xml:space="preserve">                                                                                                                                                                                                                                                                                                                                        </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A261D1" w:rsidRPr="00A261D1" w:rsidRDefault="00A261D1" w:rsidP="00A261D1">
            <w:pPr>
              <w:suppressAutoHyphens/>
              <w:spacing w:before="0"/>
              <w:ind w:firstLine="0"/>
              <w:jc w:val="both"/>
              <w:rPr>
                <w:szCs w:val="24"/>
                <w:lang w:eastAsia="ar-SA"/>
              </w:rPr>
            </w:pPr>
            <w:r w:rsidRPr="00A261D1">
              <w:rPr>
                <w:szCs w:val="24"/>
                <w:lang w:eastAsia="ar-SA"/>
              </w:rPr>
              <w:t>Оценка заявок по критерию «Опыт выполнения аналогичных работ» осуществляется на основании анализа сведений, указанных в справке о перечне и объемах выполнения аналогичных договоров (форма 4 Приложения №1 Документации) за 2010-2013 годы, подтвержденных представленными в заявке копиями договоров на выполнение аналогичных работ:</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5 баллов – </w:t>
            </w:r>
            <w:r>
              <w:rPr>
                <w:szCs w:val="24"/>
                <w:lang w:eastAsia="ar-SA"/>
              </w:rPr>
              <w:t>5</w:t>
            </w:r>
            <w:r w:rsidRPr="00A261D1">
              <w:rPr>
                <w:szCs w:val="24"/>
                <w:lang w:eastAsia="ar-SA"/>
              </w:rPr>
              <w:t xml:space="preserve"> 000 001 рубль и более; </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4 балла – от </w:t>
            </w:r>
            <w:r>
              <w:rPr>
                <w:szCs w:val="24"/>
                <w:lang w:eastAsia="ar-SA"/>
              </w:rPr>
              <w:t>4</w:t>
            </w:r>
            <w:r w:rsidRPr="00A261D1">
              <w:rPr>
                <w:szCs w:val="24"/>
                <w:lang w:eastAsia="ar-SA"/>
              </w:rPr>
              <w:t xml:space="preserve"> 000 001 рубля до </w:t>
            </w:r>
            <w:r>
              <w:rPr>
                <w:szCs w:val="24"/>
                <w:lang w:eastAsia="ar-SA"/>
              </w:rPr>
              <w:t>5</w:t>
            </w:r>
            <w:r w:rsidRPr="00A261D1">
              <w:rPr>
                <w:szCs w:val="24"/>
                <w:lang w:eastAsia="ar-SA"/>
              </w:rPr>
              <w:t xml:space="preserve"> 000 000 рублей включительно;</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3 балла – от </w:t>
            </w:r>
            <w:r>
              <w:rPr>
                <w:szCs w:val="24"/>
                <w:lang w:eastAsia="ar-SA"/>
              </w:rPr>
              <w:t>3</w:t>
            </w:r>
            <w:r w:rsidRPr="00A261D1">
              <w:rPr>
                <w:szCs w:val="24"/>
                <w:lang w:eastAsia="ar-SA"/>
              </w:rPr>
              <w:t xml:space="preserve"> 000 001 рубля до </w:t>
            </w:r>
            <w:r>
              <w:rPr>
                <w:szCs w:val="24"/>
                <w:lang w:eastAsia="ar-SA"/>
              </w:rPr>
              <w:t>4</w:t>
            </w:r>
            <w:r w:rsidRPr="00A261D1">
              <w:rPr>
                <w:szCs w:val="24"/>
                <w:lang w:eastAsia="ar-SA"/>
              </w:rPr>
              <w:t xml:space="preserve"> 000 000 рублей включительно;</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2 балла – от </w:t>
            </w:r>
            <w:r>
              <w:rPr>
                <w:szCs w:val="24"/>
                <w:lang w:eastAsia="ar-SA"/>
              </w:rPr>
              <w:t>2</w:t>
            </w:r>
            <w:r w:rsidRPr="00A261D1">
              <w:rPr>
                <w:szCs w:val="24"/>
                <w:lang w:eastAsia="ar-SA"/>
              </w:rPr>
              <w:t xml:space="preserve"> 000 001 рубля до </w:t>
            </w:r>
            <w:r>
              <w:rPr>
                <w:szCs w:val="24"/>
                <w:lang w:eastAsia="ar-SA"/>
              </w:rPr>
              <w:t>3</w:t>
            </w:r>
            <w:r w:rsidRPr="00A261D1">
              <w:rPr>
                <w:szCs w:val="24"/>
                <w:lang w:eastAsia="ar-SA"/>
              </w:rPr>
              <w:t xml:space="preserve"> 000 000 рублей включительно;</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1 балл – от </w:t>
            </w:r>
            <w:r>
              <w:rPr>
                <w:szCs w:val="24"/>
                <w:lang w:eastAsia="ar-SA"/>
              </w:rPr>
              <w:t>1 0</w:t>
            </w:r>
            <w:r w:rsidRPr="00A261D1">
              <w:rPr>
                <w:szCs w:val="24"/>
                <w:lang w:eastAsia="ar-SA"/>
              </w:rPr>
              <w:t xml:space="preserve">00 001 рубля до </w:t>
            </w:r>
            <w:r>
              <w:rPr>
                <w:szCs w:val="24"/>
                <w:lang w:eastAsia="ar-SA"/>
              </w:rPr>
              <w:t>2</w:t>
            </w:r>
            <w:r w:rsidRPr="00A261D1">
              <w:rPr>
                <w:szCs w:val="24"/>
                <w:lang w:eastAsia="ar-SA"/>
              </w:rPr>
              <w:t xml:space="preserve"> 000 000 рублей включительно;</w:t>
            </w:r>
          </w:p>
          <w:p w:rsidR="00A261D1" w:rsidRPr="00A261D1" w:rsidRDefault="00A261D1" w:rsidP="00A261D1">
            <w:pPr>
              <w:suppressAutoHyphens/>
              <w:spacing w:before="0"/>
              <w:ind w:firstLine="0"/>
              <w:jc w:val="both"/>
              <w:rPr>
                <w:szCs w:val="24"/>
                <w:lang w:eastAsia="ar-SA"/>
              </w:rPr>
            </w:pPr>
            <w:r w:rsidRPr="00A261D1">
              <w:rPr>
                <w:szCs w:val="24"/>
                <w:lang w:eastAsia="ar-SA"/>
              </w:rPr>
              <w:t xml:space="preserve">0 баллов – </w:t>
            </w:r>
            <w:r>
              <w:rPr>
                <w:szCs w:val="24"/>
                <w:lang w:eastAsia="ar-SA"/>
              </w:rPr>
              <w:t>1 0</w:t>
            </w:r>
            <w:r w:rsidRPr="00A261D1">
              <w:rPr>
                <w:szCs w:val="24"/>
                <w:lang w:eastAsia="ar-SA"/>
              </w:rPr>
              <w:t>00 000 рублей и менее.</w:t>
            </w:r>
          </w:p>
          <w:p w:rsidR="00A261D1" w:rsidRPr="00A261D1" w:rsidRDefault="00A261D1" w:rsidP="007255C2">
            <w:pPr>
              <w:tabs>
                <w:tab w:val="left" w:pos="6987"/>
              </w:tabs>
              <w:suppressAutoHyphens/>
              <w:spacing w:before="0"/>
              <w:ind w:firstLine="0"/>
              <w:jc w:val="both"/>
              <w:rPr>
                <w:szCs w:val="24"/>
                <w:lang w:eastAsia="ar-SA"/>
              </w:rPr>
            </w:pPr>
            <w:r w:rsidRPr="00A261D1">
              <w:rPr>
                <w:szCs w:val="24"/>
                <w:lang w:eastAsia="ar-SA"/>
              </w:rPr>
              <w:t>В случае не указания сведений по объему выполнения аналогичных договоров в справке (форма 4 Приложения №1 Документации), а также непредставления копий договоров, заявке такого Участника будет присуждаться 0 баллов по данному критерию.</w:t>
            </w:r>
          </w:p>
        </w:tc>
      </w:tr>
      <w:tr w:rsidR="00A261D1" w:rsidRPr="00A261D1" w:rsidTr="00BC522D">
        <w:trPr>
          <w:trHeight w:val="2596"/>
        </w:trPr>
        <w:tc>
          <w:tcPr>
            <w:tcW w:w="959" w:type="dxa"/>
            <w:tcBorders>
              <w:top w:val="single" w:sz="4" w:space="0" w:color="000000"/>
              <w:left w:val="single" w:sz="4" w:space="0" w:color="000000"/>
              <w:bottom w:val="single" w:sz="4" w:space="0" w:color="000000"/>
            </w:tcBorders>
            <w:shd w:val="clear" w:color="auto" w:fill="auto"/>
          </w:tcPr>
          <w:p w:rsidR="00A261D1" w:rsidRPr="00A261D1" w:rsidRDefault="00A261D1" w:rsidP="00A261D1">
            <w:pPr>
              <w:suppressAutoHyphens/>
              <w:spacing w:before="0"/>
              <w:ind w:firstLine="0"/>
              <w:jc w:val="both"/>
              <w:rPr>
                <w:b/>
                <w:szCs w:val="24"/>
                <w:lang w:eastAsia="ar-SA"/>
              </w:rPr>
            </w:pPr>
            <w:r w:rsidRPr="00A261D1">
              <w:rPr>
                <w:b/>
                <w:szCs w:val="24"/>
                <w:lang w:eastAsia="ar-SA"/>
              </w:rPr>
              <w:lastRenderedPageBreak/>
              <w:t>4.</w:t>
            </w:r>
          </w:p>
        </w:tc>
        <w:tc>
          <w:tcPr>
            <w:tcW w:w="2835" w:type="dxa"/>
            <w:tcBorders>
              <w:top w:val="single" w:sz="4" w:space="0" w:color="000000"/>
              <w:left w:val="single" w:sz="4" w:space="0" w:color="000000"/>
              <w:bottom w:val="single" w:sz="4" w:space="0" w:color="000000"/>
            </w:tcBorders>
            <w:shd w:val="clear" w:color="auto" w:fill="auto"/>
          </w:tcPr>
          <w:p w:rsidR="00A261D1" w:rsidRPr="00A261D1" w:rsidRDefault="00A261D1" w:rsidP="00C06C4D">
            <w:pPr>
              <w:suppressAutoHyphens/>
              <w:spacing w:before="0"/>
              <w:ind w:firstLine="0"/>
              <w:rPr>
                <w:b/>
                <w:szCs w:val="24"/>
                <w:lang w:eastAsia="ar-SA"/>
              </w:rPr>
            </w:pPr>
            <w:r w:rsidRPr="00A261D1">
              <w:rPr>
                <w:b/>
                <w:szCs w:val="24"/>
                <w:lang w:eastAsia="ar-SA"/>
              </w:rPr>
              <w:t>Деловая репутация</w:t>
            </w:r>
            <w:r w:rsidRPr="00A261D1">
              <w:rPr>
                <w:b/>
                <w:szCs w:val="24"/>
                <w:lang w:val="en-US" w:eastAsia="ar-SA"/>
              </w:rPr>
              <w:t xml:space="preserve"> </w:t>
            </w:r>
            <w:r w:rsidRPr="00A261D1">
              <w:rPr>
                <w:b/>
                <w:szCs w:val="24"/>
                <w:lang w:eastAsia="ar-SA"/>
              </w:rPr>
              <w:t>(</w:t>
            </w:r>
            <w:r w:rsidR="00C06C4D">
              <w:rPr>
                <w:b/>
                <w:szCs w:val="24"/>
                <w:lang w:eastAsia="ar-SA"/>
              </w:rPr>
              <w:t>2</w:t>
            </w:r>
            <w:r w:rsidRPr="00A261D1">
              <w:rPr>
                <w:b/>
                <w:szCs w:val="24"/>
                <w:lang w:eastAsia="ar-SA"/>
              </w:rPr>
              <w:t>0%)</w:t>
            </w:r>
          </w:p>
        </w:tc>
        <w:tc>
          <w:tcPr>
            <w:tcW w:w="6467" w:type="dxa"/>
            <w:tcBorders>
              <w:top w:val="single" w:sz="4" w:space="0" w:color="000000"/>
              <w:left w:val="single" w:sz="4" w:space="0" w:color="000000"/>
              <w:bottom w:val="single" w:sz="4" w:space="0" w:color="000000"/>
              <w:right w:val="single" w:sz="4" w:space="0" w:color="000000"/>
            </w:tcBorders>
            <w:shd w:val="clear" w:color="auto" w:fill="auto"/>
          </w:tcPr>
          <w:p w:rsidR="00460A82" w:rsidRPr="00460A82" w:rsidRDefault="00460A82" w:rsidP="00460A82">
            <w:pPr>
              <w:suppressAutoHyphens/>
              <w:spacing w:before="0"/>
              <w:ind w:firstLine="0"/>
              <w:jc w:val="both"/>
              <w:rPr>
                <w:szCs w:val="24"/>
                <w:lang w:eastAsia="ar-SA"/>
              </w:rPr>
            </w:pPr>
            <w:r w:rsidRPr="00460A82">
              <w:rPr>
                <w:szCs w:val="24"/>
                <w:lang w:eastAsia="ar-SA"/>
              </w:rPr>
              <w:t>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w:t>
            </w:r>
          </w:p>
          <w:p w:rsidR="00460A82" w:rsidRPr="00460A82" w:rsidRDefault="00460A82" w:rsidP="00460A82">
            <w:pPr>
              <w:suppressAutoHyphens/>
              <w:spacing w:before="0"/>
              <w:ind w:firstLine="0"/>
              <w:jc w:val="both"/>
              <w:rPr>
                <w:szCs w:val="24"/>
                <w:lang w:eastAsia="ar-SA"/>
              </w:rPr>
            </w:pPr>
            <w:r w:rsidRPr="00460A82">
              <w:rPr>
                <w:szCs w:val="24"/>
                <w:lang w:eastAsia="ar-SA"/>
              </w:rPr>
              <w:t>5 баллов - свыше 9 отзывов;</w:t>
            </w:r>
          </w:p>
          <w:p w:rsidR="00460A82" w:rsidRPr="00460A82" w:rsidRDefault="00460A82" w:rsidP="00460A82">
            <w:pPr>
              <w:suppressAutoHyphens/>
              <w:spacing w:before="0"/>
              <w:ind w:firstLine="0"/>
              <w:jc w:val="both"/>
              <w:rPr>
                <w:szCs w:val="24"/>
                <w:lang w:eastAsia="ar-SA"/>
              </w:rPr>
            </w:pPr>
            <w:r w:rsidRPr="00460A82">
              <w:rPr>
                <w:szCs w:val="24"/>
                <w:lang w:eastAsia="ar-SA"/>
              </w:rPr>
              <w:t>4 балла - 7-8 отзывов;</w:t>
            </w:r>
          </w:p>
          <w:p w:rsidR="00460A82" w:rsidRPr="00460A82" w:rsidRDefault="00460A82" w:rsidP="00460A82">
            <w:pPr>
              <w:suppressAutoHyphens/>
              <w:spacing w:before="0"/>
              <w:ind w:firstLine="0"/>
              <w:jc w:val="both"/>
              <w:rPr>
                <w:szCs w:val="24"/>
                <w:lang w:eastAsia="ar-SA"/>
              </w:rPr>
            </w:pPr>
            <w:r w:rsidRPr="00460A82">
              <w:rPr>
                <w:szCs w:val="24"/>
                <w:lang w:eastAsia="ar-SA"/>
              </w:rPr>
              <w:t>3 балла- 5-6 отзывов;</w:t>
            </w:r>
          </w:p>
          <w:p w:rsidR="00460A82" w:rsidRPr="00460A82" w:rsidRDefault="00460A82" w:rsidP="00460A82">
            <w:pPr>
              <w:suppressAutoHyphens/>
              <w:spacing w:before="0"/>
              <w:ind w:firstLine="0"/>
              <w:jc w:val="both"/>
              <w:rPr>
                <w:szCs w:val="24"/>
                <w:lang w:eastAsia="ar-SA"/>
              </w:rPr>
            </w:pPr>
            <w:r w:rsidRPr="00460A82">
              <w:rPr>
                <w:szCs w:val="24"/>
                <w:lang w:eastAsia="ar-SA"/>
              </w:rPr>
              <w:t>2 балла- 3-4 отзывов;</w:t>
            </w:r>
          </w:p>
          <w:p w:rsidR="00460A82" w:rsidRPr="00460A82" w:rsidRDefault="00460A82" w:rsidP="00460A82">
            <w:pPr>
              <w:suppressAutoHyphens/>
              <w:spacing w:before="0"/>
              <w:ind w:firstLine="0"/>
              <w:jc w:val="both"/>
              <w:rPr>
                <w:szCs w:val="24"/>
                <w:lang w:eastAsia="ar-SA"/>
              </w:rPr>
            </w:pPr>
            <w:r w:rsidRPr="00460A82">
              <w:rPr>
                <w:szCs w:val="24"/>
                <w:lang w:eastAsia="ar-SA"/>
              </w:rPr>
              <w:t>1балл- 1-2 отзыва;</w:t>
            </w:r>
          </w:p>
          <w:p w:rsidR="00A261D1" w:rsidRPr="00A261D1" w:rsidRDefault="00460A82" w:rsidP="00460A82">
            <w:pPr>
              <w:tabs>
                <w:tab w:val="left" w:pos="4680"/>
              </w:tabs>
              <w:suppressAutoHyphens/>
              <w:spacing w:before="0"/>
              <w:ind w:firstLine="0"/>
              <w:jc w:val="both"/>
              <w:rPr>
                <w:szCs w:val="24"/>
                <w:lang w:eastAsia="ar-SA"/>
              </w:rPr>
            </w:pPr>
            <w:r w:rsidRPr="00460A82">
              <w:rPr>
                <w:szCs w:val="24"/>
                <w:lang w:eastAsia="ar-SA"/>
              </w:rPr>
              <w:t>0 баллов - 0 отзывов.</w:t>
            </w:r>
            <w:r w:rsidR="00A261D1" w:rsidRPr="00A261D1">
              <w:rPr>
                <w:szCs w:val="24"/>
                <w:lang w:eastAsia="ar-SA"/>
              </w:rPr>
              <w:tab/>
            </w:r>
          </w:p>
        </w:tc>
      </w:tr>
    </w:tbl>
    <w:p w:rsidR="00A261D1" w:rsidRDefault="00A261D1" w:rsidP="00A261D1">
      <w:pPr>
        <w:pStyle w:val="23"/>
        <w:rPr>
          <w:lang w:eastAsia="ru-RU"/>
        </w:rPr>
      </w:pPr>
    </w:p>
    <w:p w:rsidR="00F4528A" w:rsidRPr="00F4528A" w:rsidRDefault="00F4528A" w:rsidP="00F4528A">
      <w:pPr>
        <w:spacing w:after="60"/>
        <w:outlineLvl w:val="1"/>
        <w:rPr>
          <w:szCs w:val="24"/>
          <w:lang w:eastAsia="ru-RU"/>
        </w:rPr>
      </w:pPr>
      <w:r w:rsidRPr="00F4528A">
        <w:rPr>
          <w:szCs w:val="24"/>
          <w:lang w:eastAsia="ru-RU"/>
        </w:rPr>
        <w:t>Оценка заявок осуществляется в следующем порядке:</w:t>
      </w:r>
    </w:p>
    <w:p w:rsidR="00C914DC" w:rsidRPr="00C914DC" w:rsidRDefault="00C914DC" w:rsidP="00C914DC">
      <w:pPr>
        <w:suppressAutoHyphens/>
        <w:autoSpaceDE w:val="0"/>
        <w:spacing w:before="0"/>
        <w:jc w:val="both"/>
        <w:rPr>
          <w:szCs w:val="24"/>
          <w:lang w:eastAsia="ar-SA"/>
        </w:rPr>
      </w:pPr>
      <w:r w:rsidRPr="00C914DC">
        <w:rPr>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C914DC" w:rsidRPr="00C914DC" w:rsidRDefault="00C914DC" w:rsidP="00C914DC">
      <w:pPr>
        <w:suppressAutoHyphens/>
        <w:autoSpaceDE w:val="0"/>
        <w:spacing w:before="0"/>
        <w:jc w:val="both"/>
        <w:rPr>
          <w:szCs w:val="24"/>
          <w:lang w:eastAsia="ar-SA"/>
        </w:rPr>
      </w:pPr>
      <w:r w:rsidRPr="00C914DC">
        <w:rPr>
          <w:szCs w:val="24"/>
          <w:lang w:eastAsia="ar-SA"/>
        </w:rPr>
        <w:t xml:space="preserve">2) Рейтинг заявки по конкретному критерию рассчитывается как произведение коэффициента значимости на балл. </w:t>
      </w:r>
      <w:r w:rsidRPr="00C914DC">
        <w:rPr>
          <w:rFonts w:eastAsia="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C914DC" w:rsidRPr="00C914DC" w:rsidRDefault="00C914DC" w:rsidP="00C914DC">
      <w:pPr>
        <w:suppressAutoHyphens/>
        <w:autoSpaceDE w:val="0"/>
        <w:spacing w:before="0"/>
        <w:jc w:val="both"/>
        <w:rPr>
          <w:szCs w:val="24"/>
          <w:lang w:eastAsia="ar-SA"/>
        </w:rPr>
      </w:pPr>
      <w:r w:rsidRPr="00C914DC">
        <w:rPr>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C914DC">
        <w:rPr>
          <w:sz w:val="22"/>
          <w:szCs w:val="24"/>
          <w:lang w:eastAsia="ar-SA"/>
        </w:rPr>
        <w:t xml:space="preserve"> </w:t>
      </w:r>
      <w:r w:rsidRPr="00C914DC">
        <w:rPr>
          <w:szCs w:val="24"/>
          <w:lang w:eastAsia="ar-SA"/>
        </w:rPr>
        <w:t xml:space="preserve">Заявке, набравшей наибольший итоговый рейтинг, присваивается первый номер. </w:t>
      </w:r>
      <w:r w:rsidRPr="00C914DC">
        <w:rPr>
          <w:rFonts w:eastAsia="Times New Roman"/>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C914DC" w:rsidRPr="00C914DC" w:rsidRDefault="00C914DC" w:rsidP="00C914DC">
      <w:pPr>
        <w:suppressAutoHyphens/>
        <w:autoSpaceDE w:val="0"/>
        <w:spacing w:before="0"/>
        <w:jc w:val="both"/>
        <w:rPr>
          <w:rFonts w:eastAsia="Times New Roman"/>
          <w:szCs w:val="24"/>
          <w:lang w:eastAsia="ar-SA"/>
        </w:rPr>
      </w:pPr>
      <w:r w:rsidRPr="00C914DC">
        <w:rPr>
          <w:szCs w:val="24"/>
          <w:lang w:eastAsia="ar-SA"/>
        </w:rPr>
        <w:t xml:space="preserve">4) </w:t>
      </w:r>
      <w:r w:rsidRPr="00C914DC">
        <w:rPr>
          <w:rFonts w:eastAsia="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C914DC" w:rsidRDefault="00C914DC" w:rsidP="00C914DC">
      <w:pPr>
        <w:tabs>
          <w:tab w:val="left" w:pos="0"/>
        </w:tabs>
        <w:suppressAutoHyphens/>
        <w:spacing w:before="0"/>
        <w:ind w:firstLine="0"/>
        <w:jc w:val="both"/>
        <w:rPr>
          <w:rFonts w:eastAsia="Times New Roman"/>
          <w:szCs w:val="24"/>
          <w:lang w:eastAsia="ar-SA"/>
        </w:rPr>
      </w:pPr>
      <w:r w:rsidRPr="00C914DC">
        <w:rPr>
          <w:rFonts w:eastAsia="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77044" w:rsidRPr="00277044" w:rsidRDefault="00277044" w:rsidP="00277044">
      <w:pPr>
        <w:spacing w:before="0"/>
        <w:outlineLvl w:val="1"/>
        <w:rPr>
          <w:szCs w:val="24"/>
          <w:lang w:eastAsia="ru-RU"/>
        </w:rPr>
      </w:pPr>
      <w:r w:rsidRPr="00277044">
        <w:rPr>
          <w:szCs w:val="24"/>
          <w:lang w:eastAsia="ru-RU"/>
        </w:rPr>
        <w:t>4.12.2. Оформление окончательного решения Комиссии по закупке.</w:t>
      </w:r>
    </w:p>
    <w:p w:rsidR="00277044" w:rsidRPr="00277044" w:rsidRDefault="00277044" w:rsidP="00747AEE">
      <w:pPr>
        <w:spacing w:before="0"/>
        <w:jc w:val="both"/>
        <w:outlineLvl w:val="1"/>
        <w:rPr>
          <w:szCs w:val="24"/>
          <w:lang w:eastAsia="ru-RU"/>
        </w:rPr>
      </w:pPr>
      <w:r w:rsidRPr="00277044">
        <w:rPr>
          <w:szCs w:val="24"/>
          <w:lang w:eastAsia="ru-RU"/>
        </w:rPr>
        <w:t xml:space="preserve">Окончательные результаты </w:t>
      </w:r>
      <w:r w:rsidRPr="00277044">
        <w:rPr>
          <w:bCs/>
          <w:szCs w:val="24"/>
          <w:lang w:eastAsia="ru-RU"/>
        </w:rPr>
        <w:t>запроса предложений</w:t>
      </w:r>
      <w:r w:rsidRPr="00277044">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0" w:history="1">
        <w:r w:rsidRPr="00277044">
          <w:rPr>
            <w:rStyle w:val="afd"/>
            <w:szCs w:val="24"/>
            <w:lang w:eastAsia="ru-RU"/>
          </w:rPr>
          <w:t>http://zakupki.gov.ru/223</w:t>
        </w:r>
      </w:hyperlink>
      <w:r w:rsidRPr="00277044">
        <w:rPr>
          <w:szCs w:val="24"/>
          <w:lang w:eastAsia="ru-RU"/>
        </w:rPr>
        <w:t xml:space="preserve"> не позднее, чем через три  дня со дня подписания такого протокола.</w:t>
      </w:r>
    </w:p>
    <w:p w:rsidR="00277044" w:rsidRPr="00277044" w:rsidRDefault="00277044" w:rsidP="00747AEE">
      <w:pPr>
        <w:spacing w:before="0" w:after="60"/>
        <w:jc w:val="both"/>
        <w:outlineLvl w:val="1"/>
        <w:rPr>
          <w:szCs w:val="24"/>
          <w:lang w:eastAsia="ru-RU"/>
        </w:rPr>
      </w:pPr>
      <w:r w:rsidRPr="00277044">
        <w:rPr>
          <w:szCs w:val="24"/>
          <w:lang w:eastAsia="ru-RU"/>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D22395" w:rsidRPr="0063294F" w:rsidRDefault="00D22395" w:rsidP="00443DC9">
      <w:pPr>
        <w:rPr>
          <w:b/>
          <w:szCs w:val="24"/>
        </w:rPr>
      </w:pPr>
      <w:r w:rsidRPr="0063294F">
        <w:rPr>
          <w:b/>
          <w:szCs w:val="24"/>
        </w:rPr>
        <w:t>4.13.</w:t>
      </w:r>
      <w:r w:rsidRPr="0063294F">
        <w:rPr>
          <w:b/>
          <w:szCs w:val="24"/>
        </w:rPr>
        <w:tab/>
        <w:t>Заключение Договора.</w:t>
      </w:r>
      <w:bookmarkEnd w:id="101"/>
      <w:bookmarkEnd w:id="102"/>
      <w:bookmarkEnd w:id="103"/>
    </w:p>
    <w:p w:rsidR="00D22395" w:rsidRPr="002B2ADF" w:rsidRDefault="00D22395" w:rsidP="00923878">
      <w:pPr>
        <w:tabs>
          <w:tab w:val="left" w:pos="709"/>
        </w:tabs>
        <w:spacing w:before="0"/>
        <w:jc w:val="both"/>
        <w:rPr>
          <w:szCs w:val="24"/>
          <w:lang w:eastAsia="ar-SA"/>
        </w:rPr>
      </w:pPr>
      <w:r w:rsidRPr="002B2ADF">
        <w:rPr>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22395" w:rsidRPr="00DF177E" w:rsidRDefault="00D22395" w:rsidP="00F576A5">
      <w:pPr>
        <w:tabs>
          <w:tab w:val="left" w:pos="851"/>
          <w:tab w:val="left" w:pos="993"/>
        </w:tabs>
        <w:spacing w:before="0"/>
        <w:jc w:val="both"/>
        <w:rPr>
          <w:szCs w:val="24"/>
          <w:lang w:eastAsia="ar-SA"/>
        </w:rPr>
      </w:pPr>
      <w:r w:rsidRPr="002B2ADF">
        <w:rPr>
          <w:szCs w:val="24"/>
          <w:lang w:eastAsia="ar-SA"/>
        </w:rPr>
        <w:t>4.13.2 Участник закупки, признанный Победителем</w:t>
      </w:r>
      <w:r w:rsidR="00CD5D18" w:rsidRPr="00CD5D18">
        <w:rPr>
          <w:szCs w:val="24"/>
          <w:lang w:eastAsia="ar-SA"/>
        </w:rPr>
        <w:t xml:space="preserve"> </w:t>
      </w:r>
      <w:r w:rsidR="00CD5D18">
        <w:rPr>
          <w:szCs w:val="24"/>
          <w:lang w:eastAsia="ar-SA"/>
        </w:rPr>
        <w:t>запроса предложений (</w:t>
      </w:r>
      <w:r w:rsidR="00CD5D18" w:rsidRPr="002B2ADF">
        <w:rPr>
          <w:szCs w:val="24"/>
          <w:lang w:eastAsia="ar-SA"/>
        </w:rPr>
        <w:t>в соответствии с п.4.12.</w:t>
      </w:r>
      <w:r w:rsidR="00CD5D18">
        <w:rPr>
          <w:szCs w:val="24"/>
          <w:lang w:eastAsia="ar-SA"/>
        </w:rPr>
        <w:t>2)</w:t>
      </w:r>
      <w:r w:rsidRPr="002B2ADF">
        <w:rPr>
          <w:szCs w:val="24"/>
          <w:lang w:eastAsia="ar-SA"/>
        </w:rPr>
        <w:t>, либо иное лицо, с которым заключается договор</w:t>
      </w:r>
      <w:r w:rsidR="00CD5D18">
        <w:rPr>
          <w:szCs w:val="24"/>
          <w:lang w:eastAsia="ar-SA"/>
        </w:rPr>
        <w:t xml:space="preserve"> </w:t>
      </w:r>
      <w:r w:rsidR="00CD5D18" w:rsidRPr="00CD5D18">
        <w:rPr>
          <w:szCs w:val="24"/>
          <w:lang w:eastAsia="ar-SA"/>
        </w:rPr>
        <w:t>(в соответствии с п. 4.</w:t>
      </w:r>
      <w:r w:rsidR="00277044">
        <w:rPr>
          <w:szCs w:val="24"/>
          <w:lang w:eastAsia="ar-SA"/>
        </w:rPr>
        <w:t>10</w:t>
      </w:r>
      <w:r w:rsidR="00CD5D18"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sidR="00CD5D18">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D22395" w:rsidRPr="00DF177E" w:rsidRDefault="00D22395" w:rsidP="00DF177E">
      <w:pPr>
        <w:tabs>
          <w:tab w:val="left" w:pos="851"/>
        </w:tabs>
        <w:contextualSpacing/>
        <w:jc w:val="both"/>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w:t>
      </w:r>
      <w:r w:rsidRPr="006E4208">
        <w:rPr>
          <w:szCs w:val="24"/>
          <w:lang w:eastAsia="ar-SA"/>
        </w:rPr>
        <w:lastRenderedPageBreak/>
        <w:t xml:space="preserve">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заявке на участие в закупке которого присвоен следующий порядковый номер</w:t>
      </w:r>
      <w:r w:rsidRPr="002B2ADF">
        <w:rPr>
          <w:szCs w:val="24"/>
          <w:lang w:eastAsia="ar-SA"/>
        </w:rPr>
        <w:t xml:space="preserve">. Участник закупки, который в соответствии с итоговым протоколом занял </w:t>
      </w:r>
      <w:r>
        <w:rPr>
          <w:szCs w:val="24"/>
          <w:lang w:eastAsia="ar-SA"/>
        </w:rPr>
        <w:t xml:space="preserve"> </w:t>
      </w:r>
      <w:r w:rsidRPr="002B2ADF">
        <w:rPr>
          <w:szCs w:val="24"/>
          <w:lang w:eastAsia="ar-SA"/>
        </w:rPr>
        <w:t>2-е место</w:t>
      </w:r>
      <w:r>
        <w:rPr>
          <w:szCs w:val="24"/>
          <w:lang w:eastAsia="ar-SA"/>
        </w:rPr>
        <w:t>,</w:t>
      </w:r>
      <w:r w:rsidRPr="002B2ADF">
        <w:rPr>
          <w:szCs w:val="24"/>
          <w:lang w:eastAsia="ar-SA"/>
        </w:rPr>
        <w:t xml:space="preserve"> обязан 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представ</w:t>
      </w:r>
      <w:r>
        <w:rPr>
          <w:szCs w:val="24"/>
          <w:lang w:eastAsia="ar-SA"/>
        </w:rPr>
        <w:t xml:space="preserve">ляет </w:t>
      </w:r>
      <w:r w:rsidRPr="002B2ADF">
        <w:rPr>
          <w:szCs w:val="24"/>
          <w:lang w:eastAsia="ar-SA"/>
        </w:rPr>
        <w:t>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являющийся приложением № 4</w:t>
      </w:r>
      <w:r>
        <w:rPr>
          <w:szCs w:val="24"/>
          <w:lang w:eastAsia="ar-SA"/>
        </w:rPr>
        <w:t xml:space="preserve"> </w:t>
      </w:r>
      <w:r w:rsidRPr="002B2ADF">
        <w:rPr>
          <w:szCs w:val="24"/>
          <w:lang w:eastAsia="ar-SA"/>
        </w:rPr>
        <w:t xml:space="preserve">к Документации и содержащий существенные условия согласно п. 4.13.2. Документации.    </w:t>
      </w:r>
    </w:p>
    <w:p w:rsidR="00D22395" w:rsidRPr="0063294F" w:rsidRDefault="00D22395" w:rsidP="00443DC9">
      <w:pPr>
        <w:rPr>
          <w:b/>
          <w:bCs/>
          <w:szCs w:val="24"/>
          <w:lang w:eastAsia="ar-SA"/>
        </w:rPr>
      </w:pPr>
      <w:bookmarkStart w:id="104" w:name="_Toc385598808"/>
      <w:bookmarkStart w:id="105" w:name="_Toc386618690"/>
      <w:bookmarkStart w:id="106"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04"/>
      <w:bookmarkEnd w:id="105"/>
      <w:bookmarkEnd w:id="106"/>
    </w:p>
    <w:p w:rsidR="00D22395" w:rsidRPr="0063294F" w:rsidRDefault="00D22395" w:rsidP="00FF612D">
      <w:pPr>
        <w:spacing w:before="0"/>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1">
        <w:r w:rsidRPr="0063294F">
          <w:rPr>
            <w:color w:val="0000FF"/>
            <w:szCs w:val="24"/>
            <w:u w:val="single"/>
            <w:lang w:eastAsia="ar-SA"/>
          </w:rPr>
          <w:t>http://www.zakupki.gov.ru/223</w:t>
        </w:r>
      </w:hyperlink>
      <w:r w:rsidRPr="0063294F">
        <w:rPr>
          <w:szCs w:val="24"/>
          <w:lang w:eastAsia="ar-SA"/>
        </w:rPr>
        <w:t xml:space="preserve">. </w:t>
      </w:r>
    </w:p>
    <w:p w:rsidR="00D22395" w:rsidRPr="0063294F" w:rsidRDefault="00D22395" w:rsidP="00443DC9">
      <w:pPr>
        <w:rPr>
          <w:b/>
          <w:szCs w:val="24"/>
          <w:lang w:eastAsia="ru-RU"/>
        </w:rPr>
      </w:pPr>
      <w:bookmarkStart w:id="107" w:name="_Toc385598809"/>
      <w:bookmarkStart w:id="108" w:name="_Toc386618691"/>
      <w:bookmarkStart w:id="109" w:name="_Toc386619724"/>
      <w:r w:rsidRPr="0063294F">
        <w:rPr>
          <w:b/>
          <w:szCs w:val="24"/>
          <w:lang w:eastAsia="ru-RU"/>
        </w:rPr>
        <w:t>4.15.   Обеспечение заявки</w:t>
      </w:r>
      <w:bookmarkEnd w:id="107"/>
      <w:bookmarkEnd w:id="108"/>
      <w:bookmarkEnd w:id="109"/>
    </w:p>
    <w:p w:rsidR="00D22395" w:rsidRPr="0063294F" w:rsidRDefault="00D22395" w:rsidP="00FF612D">
      <w:pPr>
        <w:widowControl w:val="0"/>
        <w:autoSpaceDE w:val="0"/>
        <w:autoSpaceDN w:val="0"/>
        <w:adjustRightInd w:val="0"/>
        <w:spacing w:before="0"/>
        <w:ind w:right="-23"/>
        <w:jc w:val="both"/>
        <w:rPr>
          <w:bCs/>
          <w:lang w:eastAsia="ru-RU"/>
        </w:rPr>
      </w:pPr>
      <w:r w:rsidRPr="0063294F">
        <w:rPr>
          <w:bCs/>
          <w:lang w:eastAsia="ru-RU"/>
        </w:rPr>
        <w:t>Заказчиком  не устанавливается требование обеспечения заявки на участие в настоящем запросе предложений.</w:t>
      </w:r>
    </w:p>
    <w:p w:rsidR="00D22395" w:rsidRPr="0063294F" w:rsidRDefault="00D22395" w:rsidP="00443DC9">
      <w:pPr>
        <w:rPr>
          <w:b/>
          <w:szCs w:val="24"/>
          <w:lang w:eastAsia="ru-RU"/>
        </w:rPr>
      </w:pPr>
      <w:bookmarkStart w:id="110" w:name="_Toc385598810"/>
      <w:bookmarkStart w:id="111" w:name="_Toc386618692"/>
      <w:bookmarkStart w:id="112"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10"/>
      <w:bookmarkEnd w:id="111"/>
      <w:bookmarkEnd w:id="112"/>
    </w:p>
    <w:p w:rsidR="00D22395" w:rsidRPr="0063294F" w:rsidRDefault="00D22395" w:rsidP="00FF612D">
      <w:pPr>
        <w:widowControl w:val="0"/>
        <w:tabs>
          <w:tab w:val="left" w:pos="709"/>
        </w:tabs>
        <w:autoSpaceDE w:val="0"/>
        <w:autoSpaceDN w:val="0"/>
        <w:adjustRightInd w:val="0"/>
        <w:spacing w:before="0"/>
        <w:ind w:right="-23"/>
        <w:jc w:val="both"/>
        <w:rPr>
          <w:szCs w:val="24"/>
          <w:lang w:eastAsia="ru-RU"/>
        </w:rPr>
      </w:pPr>
      <w:r w:rsidRPr="0063294F">
        <w:rPr>
          <w:szCs w:val="24"/>
          <w:lang w:eastAsia="ru-RU"/>
        </w:rPr>
        <w:t xml:space="preserve">4.16.1. Закупки, проводимые 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D22395" w:rsidRPr="0063294F" w:rsidRDefault="00D22395" w:rsidP="00FF612D">
      <w:pPr>
        <w:widowControl w:val="0"/>
        <w:tabs>
          <w:tab w:val="left" w:pos="709"/>
        </w:tabs>
        <w:autoSpaceDE w:val="0"/>
        <w:autoSpaceDN w:val="0"/>
        <w:adjustRightInd w:val="0"/>
        <w:spacing w:before="0"/>
        <w:jc w:val="both"/>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22395" w:rsidRPr="0063294F" w:rsidRDefault="00D22395" w:rsidP="00FF612D">
      <w:pPr>
        <w:widowControl w:val="0"/>
        <w:tabs>
          <w:tab w:val="left" w:pos="709"/>
        </w:tabs>
        <w:autoSpaceDE w:val="0"/>
        <w:autoSpaceDN w:val="0"/>
        <w:adjustRightInd w:val="0"/>
        <w:spacing w:before="0"/>
        <w:ind w:right="-23"/>
        <w:jc w:val="both"/>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D22395" w:rsidRPr="0063294F" w:rsidRDefault="00D22395" w:rsidP="0063294F">
      <w:pPr>
        <w:widowControl w:val="0"/>
        <w:autoSpaceDE w:val="0"/>
        <w:autoSpaceDN w:val="0"/>
        <w:adjustRightInd w:val="0"/>
        <w:ind w:right="-20"/>
        <w:jc w:val="both"/>
        <w:rPr>
          <w:spacing w:val="1"/>
          <w:szCs w:val="24"/>
          <w:lang w:eastAsia="ru-RU"/>
        </w:rPr>
        <w:sectPr w:rsidR="00D22395" w:rsidRPr="0063294F" w:rsidSect="009456D4">
          <w:pgSz w:w="11907" w:h="16840" w:code="9"/>
          <w:pgMar w:top="284" w:right="567" w:bottom="284" w:left="1276" w:header="567" w:footer="510" w:gutter="0"/>
          <w:cols w:space="708"/>
          <w:docGrid w:linePitch="360"/>
        </w:sectPr>
      </w:pPr>
    </w:p>
    <w:p w:rsidR="00D22395" w:rsidRPr="00DC6AB5" w:rsidRDefault="00D22395" w:rsidP="003025CD">
      <w:pPr>
        <w:keepNext/>
        <w:contextualSpacing/>
        <w:outlineLvl w:val="0"/>
        <w:rPr>
          <w:b/>
          <w:iCs/>
          <w:szCs w:val="24"/>
        </w:rPr>
      </w:pPr>
      <w:bookmarkStart w:id="113" w:name="_Toc390849403"/>
      <w:r>
        <w:rPr>
          <w:b/>
          <w:iCs/>
          <w:szCs w:val="24"/>
        </w:rPr>
        <w:lastRenderedPageBreak/>
        <w:t>5.</w:t>
      </w:r>
      <w:r w:rsidR="00443DC9">
        <w:rPr>
          <w:b/>
          <w:iCs/>
          <w:szCs w:val="24"/>
        </w:rPr>
        <w:t xml:space="preserve"> </w:t>
      </w:r>
      <w:r w:rsidRPr="00DC6AB5">
        <w:rPr>
          <w:b/>
          <w:iCs/>
          <w:szCs w:val="24"/>
        </w:rPr>
        <w:t>Техническое задание</w:t>
      </w:r>
      <w:bookmarkEnd w:id="113"/>
    </w:p>
    <w:p w:rsidR="00FF6246" w:rsidRDefault="00D22395" w:rsidP="00443DC9">
      <w:pPr>
        <w:rPr>
          <w:b/>
          <w:iCs/>
        </w:rPr>
      </w:pPr>
      <w:bookmarkStart w:id="114" w:name="_Hlt22846931"/>
      <w:bookmarkStart w:id="115" w:name="_Toc348353686"/>
      <w:bookmarkStart w:id="116" w:name="_Toc386619727"/>
      <w:bookmarkStart w:id="117" w:name="_Ref55336310"/>
      <w:bookmarkStart w:id="118" w:name="_Toc57314672"/>
      <w:bookmarkStart w:id="119" w:name="_Toc69728986"/>
      <w:bookmarkStart w:id="120" w:name="_Toc98251926"/>
      <w:bookmarkStart w:id="121" w:name="_Toc152664503"/>
      <w:bookmarkStart w:id="122" w:name="_Toc306106353"/>
      <w:bookmarkStart w:id="123" w:name="_Ref34763774"/>
      <w:bookmarkStart w:id="124" w:name="_Ref89649494"/>
      <w:bookmarkStart w:id="125" w:name="_Toc90385115"/>
      <w:bookmarkStart w:id="126" w:name="_Ref93264992"/>
      <w:bookmarkStart w:id="127" w:name="_Ref93265116"/>
      <w:bookmarkStart w:id="128" w:name="_Toc255987070"/>
      <w:bookmarkEnd w:id="114"/>
      <w:r>
        <w:rPr>
          <w:b/>
        </w:rPr>
        <w:t>5.1.</w:t>
      </w:r>
      <w:bookmarkEnd w:id="115"/>
      <w:bookmarkEnd w:id="116"/>
      <w:r w:rsidRPr="0056494F">
        <w:rPr>
          <w:b/>
        </w:rPr>
        <w:t xml:space="preserve"> Общие положения</w:t>
      </w:r>
    </w:p>
    <w:p w:rsidR="003779D2" w:rsidRPr="008B4F9E" w:rsidRDefault="003779D2" w:rsidP="003779D2">
      <w:pPr>
        <w:jc w:val="both"/>
      </w:pPr>
      <w:r w:rsidRPr="00A5527E">
        <w:t xml:space="preserve">Основанием для </w:t>
      </w:r>
      <w:r>
        <w:t xml:space="preserve">выполнения </w:t>
      </w:r>
      <w:r w:rsidRPr="00D31C57">
        <w:t>ремонта</w:t>
      </w:r>
      <w:r w:rsidRPr="008C4C16">
        <w:t xml:space="preserve"> кровель</w:t>
      </w:r>
      <w:r>
        <w:t xml:space="preserve"> здания мастерских участка тепловых сетей, здания стоянки технологического транспорта на 4 бокса с пунктом общественного питания, здания мазутонасосной </w:t>
      </w:r>
      <w:r w:rsidRPr="008B4F9E">
        <w:t>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FF40AF" w:rsidRPr="00FF40AF" w:rsidRDefault="003779D2" w:rsidP="00A47B58">
      <w:pPr>
        <w:numPr>
          <w:ilvl w:val="0"/>
          <w:numId w:val="41"/>
        </w:numPr>
        <w:tabs>
          <w:tab w:val="num" w:pos="0"/>
          <w:tab w:val="left" w:pos="1080"/>
        </w:tabs>
        <w:suppressAutoHyphens/>
        <w:spacing w:before="0"/>
        <w:ind w:left="0" w:firstLine="720"/>
        <w:jc w:val="both"/>
        <w:rPr>
          <w:rFonts w:eastAsia="Times New Roman"/>
          <w:szCs w:val="24"/>
          <w:lang w:eastAsia="ar-SA"/>
        </w:rPr>
      </w:pPr>
      <w:r w:rsidRPr="008B4F9E">
        <w:t>Вздутие, растрескивание  покровного слоя рулонного материала ковра по всей поверхности кровли и в местах примыкания к парапетам, трубам, дефлекторам  в</w:t>
      </w:r>
      <w:r>
        <w:t>следствие</w:t>
      </w:r>
      <w:r w:rsidRPr="008B4F9E">
        <w:t xml:space="preserve"> длительного срока эксплуатации</w:t>
      </w:r>
      <w:r w:rsidR="00FF40AF" w:rsidRPr="00FF40AF">
        <w:rPr>
          <w:rFonts w:eastAsia="Times New Roman"/>
          <w:szCs w:val="24"/>
          <w:lang w:eastAsia="ar-SA"/>
        </w:rPr>
        <w:t>.</w:t>
      </w:r>
    </w:p>
    <w:p w:rsidR="00FF40AF" w:rsidRPr="00FF40AF" w:rsidRDefault="00886540" w:rsidP="00443DC9">
      <w:pPr>
        <w:rPr>
          <w:rFonts w:eastAsia="Times New Roman"/>
          <w:b/>
          <w:color w:val="000000"/>
          <w:szCs w:val="24"/>
          <w:lang w:val="x-none" w:eastAsia="ru-RU"/>
        </w:rPr>
      </w:pPr>
      <w:bookmarkStart w:id="129" w:name="_Toc348353687"/>
      <w:r>
        <w:rPr>
          <w:rFonts w:eastAsia="Times New Roman"/>
          <w:b/>
          <w:color w:val="000000"/>
          <w:szCs w:val="24"/>
          <w:lang w:eastAsia="ru-RU"/>
        </w:rPr>
        <w:t xml:space="preserve"> </w:t>
      </w:r>
      <w:r w:rsidR="00443DC9">
        <w:rPr>
          <w:rFonts w:eastAsia="Times New Roman"/>
          <w:b/>
          <w:color w:val="000000"/>
          <w:szCs w:val="24"/>
          <w:lang w:eastAsia="ru-RU"/>
        </w:rPr>
        <w:t xml:space="preserve">5.2. </w:t>
      </w:r>
      <w:r w:rsidR="00FF40AF" w:rsidRPr="00FF40AF">
        <w:rPr>
          <w:rFonts w:eastAsia="Times New Roman"/>
          <w:b/>
          <w:color w:val="000000"/>
          <w:szCs w:val="24"/>
          <w:lang w:val="x-none" w:eastAsia="ru-RU"/>
        </w:rPr>
        <w:t>Исходные данные</w:t>
      </w:r>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 xml:space="preserve">Заказчик </w:t>
            </w:r>
            <w:r w:rsidRPr="00FF40AF">
              <w:rPr>
                <w:rFonts w:eastAsia="Times New Roman"/>
                <w:szCs w:val="24"/>
                <w:lang w:eastAsia="ar-SA"/>
              </w:rPr>
              <w:t>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Открытое акционерное общество «Мурманэнергосбыт»</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Адрес заказчика</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183034, г. Мурманск, ул. Свердлова, д.39</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Получатель 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Филиал открытого акционерного общества «Мурманэнергосбыт» «Кандалакшская теплосеть»</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szCs w:val="24"/>
                <w:lang w:eastAsia="ar-SA"/>
              </w:rPr>
            </w:pPr>
            <w:r w:rsidRPr="00FF40AF">
              <w:rPr>
                <w:rFonts w:eastAsia="Times New Roman"/>
                <w:szCs w:val="24"/>
                <w:lang w:eastAsia="ar-SA"/>
              </w:rPr>
              <w:t xml:space="preserve">Адрес получателя работ </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184042, Мурманская обл., г. Кандалакша, ул. Заводская, д.3</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Срок выполнения работ</w:t>
            </w:r>
          </w:p>
        </w:tc>
        <w:tc>
          <w:tcPr>
            <w:tcW w:w="7371" w:type="dxa"/>
            <w:shd w:val="clear" w:color="auto" w:fill="auto"/>
          </w:tcPr>
          <w:p w:rsidR="00FF40AF" w:rsidRPr="00FF40AF" w:rsidRDefault="00FF40AF" w:rsidP="003779D2">
            <w:pPr>
              <w:suppressAutoHyphens/>
              <w:spacing w:before="0"/>
              <w:ind w:firstLine="0"/>
              <w:jc w:val="both"/>
              <w:rPr>
                <w:rFonts w:eastAsia="Times New Roman"/>
                <w:szCs w:val="24"/>
                <w:lang w:eastAsia="ar-SA"/>
              </w:rPr>
            </w:pPr>
            <w:r w:rsidRPr="00FF40AF">
              <w:rPr>
                <w:rFonts w:eastAsia="Times New Roman"/>
                <w:szCs w:val="24"/>
                <w:lang w:eastAsia="ar-SA"/>
              </w:rPr>
              <w:t xml:space="preserve">с момента подписания договора по </w:t>
            </w:r>
            <w:r w:rsidR="003779D2">
              <w:rPr>
                <w:rFonts w:eastAsia="Times New Roman"/>
                <w:szCs w:val="24"/>
                <w:lang w:eastAsia="ar-SA"/>
              </w:rPr>
              <w:t>08</w:t>
            </w:r>
            <w:r w:rsidRPr="00FF40AF">
              <w:rPr>
                <w:rFonts w:eastAsia="Times New Roman"/>
                <w:szCs w:val="24"/>
                <w:lang w:eastAsia="ar-SA"/>
              </w:rPr>
              <w:t xml:space="preserve"> </w:t>
            </w:r>
            <w:r w:rsidR="003779D2">
              <w:rPr>
                <w:rFonts w:eastAsia="Times New Roman"/>
                <w:szCs w:val="24"/>
                <w:lang w:eastAsia="ar-SA"/>
              </w:rPr>
              <w:t>октября</w:t>
            </w:r>
            <w:r w:rsidRPr="00FF40AF">
              <w:rPr>
                <w:rFonts w:eastAsia="Times New Roman"/>
                <w:szCs w:val="24"/>
                <w:lang w:eastAsia="ar-SA"/>
              </w:rPr>
              <w:t xml:space="preserve"> 2014 года включительно</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Место выполнения 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 xml:space="preserve">184042, Мурманская обл., г. Кандалакша, ул. Заводская, д.4, </w:t>
            </w:r>
            <w:r w:rsidRPr="00FF40AF">
              <w:rPr>
                <w:rFonts w:eastAsia="Times New Roman"/>
                <w:szCs w:val="24"/>
                <w:lang w:eastAsia="ar-SA"/>
              </w:rPr>
              <w:t>котельная № 1</w:t>
            </w:r>
          </w:p>
        </w:tc>
      </w:tr>
    </w:tbl>
    <w:p w:rsidR="00FF40AF" w:rsidRPr="00FF40AF" w:rsidRDefault="00443DC9" w:rsidP="00443DC9">
      <w:pPr>
        <w:rPr>
          <w:rFonts w:eastAsia="Times New Roman"/>
          <w:b/>
          <w:szCs w:val="24"/>
          <w:lang w:val="x-none" w:eastAsia="ru-RU"/>
        </w:rPr>
      </w:pPr>
      <w:bookmarkStart w:id="130" w:name="_Toc339531947"/>
      <w:bookmarkStart w:id="131" w:name="_Toc348353688"/>
      <w:r>
        <w:rPr>
          <w:rFonts w:eastAsia="Times New Roman"/>
          <w:b/>
          <w:color w:val="000000"/>
          <w:szCs w:val="24"/>
          <w:lang w:eastAsia="ru-RU"/>
        </w:rPr>
        <w:t xml:space="preserve">5.3. </w:t>
      </w:r>
      <w:r w:rsidR="00FF40AF" w:rsidRPr="00FF40AF">
        <w:rPr>
          <w:rFonts w:eastAsia="Times New Roman"/>
          <w:b/>
          <w:color w:val="000000"/>
          <w:szCs w:val="24"/>
          <w:lang w:val="x-none" w:eastAsia="ru-RU"/>
        </w:rPr>
        <w:t xml:space="preserve">Цель </w:t>
      </w:r>
      <w:bookmarkEnd w:id="130"/>
      <w:r w:rsidR="00FF40AF" w:rsidRPr="00FF40AF">
        <w:rPr>
          <w:rFonts w:eastAsia="Times New Roman"/>
          <w:b/>
          <w:szCs w:val="24"/>
          <w:lang w:val="x-none" w:eastAsia="ru-RU"/>
        </w:rPr>
        <w:t>выполнения работ</w:t>
      </w:r>
      <w:bookmarkEnd w:id="131"/>
    </w:p>
    <w:p w:rsidR="003779D2" w:rsidRDefault="003779D2" w:rsidP="003779D2">
      <w:pPr>
        <w:spacing w:before="0"/>
        <w:jc w:val="both"/>
      </w:pPr>
      <w:bookmarkStart w:id="132" w:name="_Toc339531948"/>
      <w:bookmarkStart w:id="133" w:name="_Toc348353689"/>
      <w:r w:rsidRPr="00E93F2E">
        <w:rPr>
          <w:color w:val="000000"/>
        </w:rPr>
        <w:t xml:space="preserve">Выполнение </w:t>
      </w:r>
      <w:r w:rsidRPr="00A82AD1">
        <w:t xml:space="preserve">ремонта </w:t>
      </w:r>
      <w:r w:rsidRPr="00C339BD">
        <w:t>кров</w:t>
      </w:r>
      <w:r>
        <w:t>ли</w:t>
      </w:r>
      <w:r w:rsidRPr="00C339BD">
        <w:t xml:space="preserve"> здани</w:t>
      </w:r>
      <w:r>
        <w:t>й</w:t>
      </w:r>
      <w:r w:rsidRPr="00C339BD">
        <w:t xml:space="preserve"> </w:t>
      </w:r>
      <w:r w:rsidRPr="00A82AD1">
        <w:t>в целях</w:t>
      </w:r>
      <w:r>
        <w:t xml:space="preserve"> </w:t>
      </w:r>
      <w:r w:rsidRPr="00C339BD">
        <w:t>устранения дефектов, для обеспечения и поддержания эксплуатационной надежности зданий</w:t>
      </w:r>
      <w:r w:rsidRPr="00E93F2E">
        <w:t>.</w:t>
      </w:r>
    </w:p>
    <w:p w:rsidR="00FF40AF" w:rsidRPr="00FF40AF" w:rsidRDefault="00443DC9" w:rsidP="00443DC9">
      <w:pPr>
        <w:rPr>
          <w:rFonts w:eastAsia="Times New Roman"/>
          <w:b/>
          <w:bCs/>
          <w:szCs w:val="24"/>
          <w:lang w:val="x-none" w:eastAsia="ru-RU"/>
        </w:rPr>
      </w:pPr>
      <w:r>
        <w:rPr>
          <w:rFonts w:eastAsia="Times New Roman"/>
          <w:b/>
          <w:bCs/>
          <w:szCs w:val="24"/>
          <w:lang w:eastAsia="ru-RU"/>
        </w:rPr>
        <w:t xml:space="preserve">5.4. </w:t>
      </w:r>
      <w:r w:rsidR="00FF40AF" w:rsidRPr="00FF40AF">
        <w:rPr>
          <w:rFonts w:eastAsia="Times New Roman"/>
          <w:b/>
          <w:bCs/>
          <w:szCs w:val="24"/>
          <w:lang w:val="x-none" w:eastAsia="ru-RU"/>
        </w:rPr>
        <w:t xml:space="preserve">Состав и объем </w:t>
      </w:r>
      <w:bookmarkEnd w:id="132"/>
      <w:r w:rsidR="00FF40AF" w:rsidRPr="00FF40AF">
        <w:rPr>
          <w:rFonts w:eastAsia="Times New Roman"/>
          <w:b/>
          <w:bCs/>
          <w:szCs w:val="24"/>
          <w:lang w:val="x-none" w:eastAsia="ru-RU"/>
        </w:rPr>
        <w:t>работ</w:t>
      </w:r>
      <w:bookmarkEnd w:id="133"/>
    </w:p>
    <w:p w:rsidR="00FF40AF" w:rsidRPr="00FF40AF" w:rsidRDefault="00886540" w:rsidP="00886540">
      <w:pPr>
        <w:tabs>
          <w:tab w:val="left" w:pos="993"/>
        </w:tabs>
        <w:suppressAutoHyphens/>
        <w:spacing w:before="0"/>
        <w:ind w:firstLine="0"/>
        <w:jc w:val="both"/>
        <w:rPr>
          <w:rFonts w:eastAsia="Times New Roman"/>
          <w:szCs w:val="24"/>
          <w:lang w:eastAsia="ar-SA"/>
        </w:rPr>
      </w:pPr>
      <w:r>
        <w:rPr>
          <w:rFonts w:eastAsia="Times New Roman"/>
          <w:color w:val="000000"/>
          <w:szCs w:val="24"/>
          <w:lang w:eastAsia="ar-SA"/>
        </w:rPr>
        <w:t xml:space="preserve">5.4.1. </w:t>
      </w:r>
      <w:r w:rsidR="00FF40AF" w:rsidRPr="00FF40AF">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654" w:type="dxa"/>
        <w:tblInd w:w="93" w:type="dxa"/>
        <w:tblLayout w:type="fixed"/>
        <w:tblLook w:val="04A0" w:firstRow="1" w:lastRow="0" w:firstColumn="1" w:lastColumn="0" w:noHBand="0" w:noVBand="1"/>
      </w:tblPr>
      <w:tblGrid>
        <w:gridCol w:w="724"/>
        <w:gridCol w:w="7655"/>
        <w:gridCol w:w="1275"/>
      </w:tblGrid>
      <w:tr w:rsidR="003779D2" w:rsidRPr="003779D2" w:rsidTr="008A70C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w:t>
            </w:r>
            <w:r w:rsidRPr="003779D2">
              <w:rPr>
                <w:rFonts w:eastAsia="Times New Roman"/>
                <w:color w:val="000000"/>
                <w:szCs w:val="24"/>
                <w:lang w:eastAsia="ru-RU"/>
              </w:rPr>
              <w:br/>
              <w:t>п/п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Кол-во, ед. изм.</w:t>
            </w:r>
          </w:p>
        </w:tc>
      </w:tr>
      <w:tr w:rsidR="003779D2" w:rsidRPr="003779D2" w:rsidTr="008A70CA">
        <w:trPr>
          <w:trHeight w:val="57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b/>
                <w:color w:val="000000"/>
                <w:szCs w:val="24"/>
                <w:lang w:eastAsia="ru-RU"/>
              </w:rPr>
            </w:pPr>
            <w:r w:rsidRPr="003779D2">
              <w:rPr>
                <w:rFonts w:eastAsia="Times New Roman"/>
                <w:b/>
                <w:color w:val="000000"/>
                <w:szCs w:val="24"/>
                <w:lang w:eastAsia="ru-RU"/>
              </w:rPr>
              <w:t xml:space="preserve">Здание </w:t>
            </w:r>
            <w:r w:rsidRPr="003779D2">
              <w:rPr>
                <w:rFonts w:eastAsia="Times New Roman"/>
                <w:b/>
                <w:szCs w:val="24"/>
                <w:lang w:eastAsia="ar-SA"/>
              </w:rPr>
              <w:t>мазутонасосной</w:t>
            </w:r>
          </w:p>
        </w:tc>
      </w:tr>
      <w:tr w:rsidR="003779D2" w:rsidRPr="003779D2" w:rsidTr="008A70CA">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359,0 м²</w:t>
            </w:r>
          </w:p>
        </w:tc>
      </w:tr>
      <w:tr w:rsidR="003779D2" w:rsidRPr="003779D2" w:rsidTr="008A70CA">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359,0  м²</w:t>
            </w:r>
          </w:p>
        </w:tc>
      </w:tr>
      <w:tr w:rsidR="003779D2" w:rsidRPr="003779D2" w:rsidTr="008A70CA">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359,0 м²</w:t>
            </w:r>
          </w:p>
        </w:tc>
      </w:tr>
      <w:tr w:rsidR="003779D2" w:rsidRPr="003779D2" w:rsidTr="008A70CA">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примыканий рулонных и мастичных кровель к стенам и парапетам высотой более 600 мм с одним фартуком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27,0 м</w:t>
            </w:r>
          </w:p>
        </w:tc>
      </w:tr>
      <w:tr w:rsidR="003779D2" w:rsidRPr="003779D2" w:rsidTr="008A70CA">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70,0 м</w:t>
            </w:r>
          </w:p>
        </w:tc>
      </w:tr>
      <w:tr w:rsidR="003779D2" w:rsidRPr="003779D2" w:rsidTr="008A70C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000000"/>
                <w:szCs w:val="24"/>
                <w:lang w:eastAsia="ru-RU"/>
              </w:rPr>
            </w:pPr>
            <w:r w:rsidRPr="003779D2">
              <w:rPr>
                <w:rFonts w:eastAsia="Times New Roman"/>
                <w:color w:val="000000"/>
                <w:szCs w:val="24"/>
                <w:lang w:eastAsia="ru-RU"/>
              </w:rPr>
              <w:t>27,0 м</w:t>
            </w:r>
          </w:p>
        </w:tc>
      </w:tr>
      <w:tr w:rsidR="003779D2" w:rsidRPr="003779D2" w:rsidTr="008A70CA">
        <w:trPr>
          <w:trHeight w:val="43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color w:val="FF0000"/>
                <w:szCs w:val="24"/>
                <w:lang w:eastAsia="ru-RU"/>
              </w:rPr>
            </w:pPr>
            <w:r w:rsidRPr="003779D2">
              <w:rPr>
                <w:rFonts w:eastAsia="Times New Roman"/>
                <w:szCs w:val="24"/>
                <w:lang w:eastAsia="ru-RU"/>
              </w:rPr>
              <w:t>Прочие работы</w:t>
            </w:r>
          </w:p>
        </w:tc>
      </w:tr>
      <w:tr w:rsidR="003779D2" w:rsidRPr="003779D2" w:rsidTr="008A70CA">
        <w:trPr>
          <w:trHeight w:val="3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3,1 т</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3,1 т</w:t>
            </w:r>
          </w:p>
        </w:tc>
      </w:tr>
      <w:tr w:rsidR="003779D2" w:rsidRPr="003779D2" w:rsidTr="008A70CA">
        <w:trPr>
          <w:trHeight w:val="56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b/>
                <w:szCs w:val="24"/>
                <w:lang w:eastAsia="ru-RU"/>
              </w:rPr>
            </w:pPr>
            <w:r w:rsidRPr="003779D2">
              <w:rPr>
                <w:rFonts w:eastAsia="Times New Roman"/>
                <w:b/>
                <w:szCs w:val="24"/>
                <w:lang w:eastAsia="ar-SA"/>
              </w:rPr>
              <w:lastRenderedPageBreak/>
              <w:t>Здание стоянки технологического транспорта на 4 бокса с пунктом общественного питания</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существующих рулонных кровель на покрытия из наплавляемых материалов в два слоя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275,0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275,0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275,0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Устройство примыканий рулонных и мастичных кровель к стенам и парапетам высотой до 600 мм без фартуков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45,0 м</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25,0 м</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45,0 м</w:t>
            </w:r>
          </w:p>
        </w:tc>
      </w:tr>
      <w:tr w:rsidR="003779D2" w:rsidRPr="003779D2" w:rsidTr="008A70CA">
        <w:trPr>
          <w:trHeight w:val="433"/>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Прочие работы</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2,5 т</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2,5 т</w:t>
            </w:r>
          </w:p>
        </w:tc>
      </w:tr>
      <w:tr w:rsidR="003779D2" w:rsidRPr="003779D2" w:rsidTr="008A70CA">
        <w:trPr>
          <w:trHeight w:val="569"/>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b/>
                <w:szCs w:val="24"/>
                <w:lang w:eastAsia="ru-RU"/>
              </w:rPr>
            </w:pPr>
            <w:r w:rsidRPr="003779D2">
              <w:rPr>
                <w:rFonts w:eastAsia="Times New Roman"/>
                <w:b/>
                <w:szCs w:val="24"/>
                <w:lang w:eastAsia="ar-SA"/>
              </w:rPr>
              <w:t>Здание мастерских участка тепловых сетей</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tabs>
                <w:tab w:val="left" w:pos="2115"/>
              </w:tabs>
              <w:suppressAutoHyphens/>
              <w:spacing w:before="0"/>
              <w:ind w:firstLine="0"/>
              <w:jc w:val="both"/>
              <w:rPr>
                <w:rFonts w:eastAsia="Times New Roman"/>
                <w:szCs w:val="24"/>
                <w:lang w:eastAsia="ar-SA"/>
              </w:rPr>
            </w:pPr>
            <w:r w:rsidRPr="003779D2">
              <w:rPr>
                <w:rFonts w:eastAsia="Times New Roman"/>
                <w:szCs w:val="24"/>
                <w:lang w:eastAsia="ar-SA"/>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676,0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tabs>
                <w:tab w:val="left" w:pos="3240"/>
              </w:tabs>
              <w:suppressAutoHyphens/>
              <w:spacing w:before="0"/>
              <w:ind w:firstLine="0"/>
              <w:jc w:val="both"/>
              <w:rPr>
                <w:rFonts w:eastAsia="Times New Roman"/>
                <w:szCs w:val="24"/>
                <w:lang w:eastAsia="ar-SA"/>
              </w:rPr>
            </w:pPr>
            <w:r w:rsidRPr="003779D2">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676,0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tabs>
                <w:tab w:val="left" w:pos="1290"/>
              </w:tabs>
              <w:suppressAutoHyphens/>
              <w:spacing w:before="0"/>
              <w:ind w:firstLine="0"/>
              <w:jc w:val="both"/>
              <w:rPr>
                <w:rFonts w:eastAsia="Times New Roman"/>
                <w:szCs w:val="24"/>
                <w:lang w:eastAsia="ar-SA"/>
              </w:rPr>
            </w:pPr>
            <w:r w:rsidRPr="003779D2">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 xml:space="preserve">676,0 </w:t>
            </w:r>
            <w:r w:rsidRPr="003779D2">
              <w:rPr>
                <w:rFonts w:eastAsia="Times New Roman"/>
                <w:color w:val="000000"/>
                <w:szCs w:val="24"/>
                <w:lang w:eastAsia="ru-RU"/>
              </w:rPr>
              <w:t>м²</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 xml:space="preserve">Устройство примыканий кровель из наплавляемых материалов к стенам и парапетам высотой более 600 мм с одним фартуком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78,0 м</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58,0 м</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60 м</w:t>
            </w:r>
          </w:p>
        </w:tc>
      </w:tr>
      <w:tr w:rsidR="003779D2" w:rsidRPr="003779D2" w:rsidTr="008A70CA">
        <w:trPr>
          <w:trHeight w:val="437"/>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Прочие работы</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5,7 т</w:t>
            </w:r>
          </w:p>
        </w:tc>
      </w:tr>
      <w:tr w:rsidR="003779D2" w:rsidRPr="003779D2"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3779D2" w:rsidRPr="003779D2" w:rsidRDefault="003779D2" w:rsidP="003779D2">
            <w:pPr>
              <w:suppressAutoHyphens/>
              <w:spacing w:before="0"/>
              <w:ind w:firstLine="0"/>
              <w:jc w:val="both"/>
              <w:rPr>
                <w:rFonts w:eastAsia="Times New Roman"/>
                <w:szCs w:val="24"/>
                <w:lang w:eastAsia="ar-SA"/>
              </w:rPr>
            </w:pPr>
            <w:r w:rsidRPr="003779D2">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779D2" w:rsidRPr="003779D2" w:rsidRDefault="003779D2" w:rsidP="003779D2">
            <w:pPr>
              <w:spacing w:before="0"/>
              <w:ind w:firstLine="0"/>
              <w:jc w:val="center"/>
              <w:rPr>
                <w:rFonts w:eastAsia="Times New Roman"/>
                <w:szCs w:val="24"/>
                <w:lang w:eastAsia="ru-RU"/>
              </w:rPr>
            </w:pPr>
            <w:r w:rsidRPr="003779D2">
              <w:rPr>
                <w:rFonts w:eastAsia="Times New Roman"/>
                <w:szCs w:val="24"/>
                <w:lang w:eastAsia="ru-RU"/>
              </w:rPr>
              <w:t>5,7 т</w:t>
            </w:r>
          </w:p>
        </w:tc>
      </w:tr>
    </w:tbl>
    <w:p w:rsidR="003779D2" w:rsidRPr="003779D2" w:rsidRDefault="003779D2" w:rsidP="003779D2">
      <w:pPr>
        <w:tabs>
          <w:tab w:val="left" w:pos="4050"/>
        </w:tabs>
        <w:spacing w:before="0"/>
        <w:ind w:firstLine="0"/>
        <w:jc w:val="both"/>
        <w:rPr>
          <w:rFonts w:eastAsia="Times New Roman"/>
          <w:szCs w:val="24"/>
          <w:lang w:eastAsia="ar-SA"/>
        </w:rPr>
      </w:pPr>
      <w:r w:rsidRPr="003779D2">
        <w:rPr>
          <w:rFonts w:eastAsia="Times New Roman"/>
          <w:szCs w:val="24"/>
          <w:lang w:eastAsia="ar-SA"/>
        </w:rPr>
        <w:tab/>
      </w:r>
    </w:p>
    <w:p w:rsidR="003779D2" w:rsidRPr="003779D2" w:rsidRDefault="003779D2" w:rsidP="003779D2">
      <w:pPr>
        <w:tabs>
          <w:tab w:val="left" w:pos="993"/>
        </w:tabs>
        <w:spacing w:before="0"/>
        <w:ind w:firstLine="0"/>
        <w:jc w:val="both"/>
        <w:rPr>
          <w:rFonts w:eastAsia="Times New Roman"/>
          <w:szCs w:val="24"/>
          <w:lang w:eastAsia="ar-SA"/>
        </w:rPr>
      </w:pPr>
      <w:r w:rsidRPr="003779D2">
        <w:rPr>
          <w:rFonts w:eastAsia="Times New Roman"/>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3779D2" w:rsidRPr="003779D2" w:rsidTr="008A70CA">
        <w:trPr>
          <w:trHeight w:val="466"/>
        </w:trPr>
        <w:tc>
          <w:tcPr>
            <w:tcW w:w="5670" w:type="dxa"/>
            <w:tcBorders>
              <w:top w:val="single" w:sz="4" w:space="0" w:color="auto"/>
            </w:tcBorders>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bidi="ru-RU"/>
              </w:rPr>
              <w:t>Наименование параметра</w:t>
            </w:r>
          </w:p>
        </w:tc>
        <w:tc>
          <w:tcPr>
            <w:tcW w:w="1418" w:type="dxa"/>
            <w:tcBorders>
              <w:top w:val="single" w:sz="4" w:space="0" w:color="auto"/>
            </w:tcBorders>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p>
        </w:tc>
        <w:tc>
          <w:tcPr>
            <w:tcW w:w="1276" w:type="dxa"/>
            <w:tcBorders>
              <w:top w:val="single" w:sz="4" w:space="0" w:color="auto"/>
            </w:tcBorders>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К</w:t>
            </w:r>
          </w:p>
        </w:tc>
        <w:tc>
          <w:tcPr>
            <w:tcW w:w="1275" w:type="dxa"/>
            <w:tcBorders>
              <w:top w:val="single" w:sz="4" w:space="0" w:color="auto"/>
            </w:tcBorders>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П</w:t>
            </w:r>
          </w:p>
        </w:tc>
      </w:tr>
      <w:tr w:rsidR="003779D2" w:rsidRPr="003779D2" w:rsidTr="008A70CA">
        <w:trPr>
          <w:trHeight w:val="417"/>
        </w:trPr>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rPr>
              <w:t>Тип покрытия:</w:t>
            </w:r>
          </w:p>
        </w:tc>
        <w:tc>
          <w:tcPr>
            <w:tcW w:w="1418"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верх</w:t>
            </w:r>
          </w:p>
        </w:tc>
        <w:tc>
          <w:tcPr>
            <w:tcW w:w="1276"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пленка</w:t>
            </w:r>
          </w:p>
        </w:tc>
        <w:tc>
          <w:tcPr>
            <w:tcW w:w="1275"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пленка</w:t>
            </w:r>
          </w:p>
        </w:tc>
      </w:tr>
      <w:tr w:rsidR="003779D2" w:rsidRPr="003779D2" w:rsidTr="008A70CA">
        <w:trPr>
          <w:trHeight w:val="423"/>
        </w:trPr>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p>
        </w:tc>
        <w:tc>
          <w:tcPr>
            <w:tcW w:w="1418" w:type="dxa"/>
            <w:shd w:val="clear" w:color="auto" w:fill="auto"/>
            <w:vAlign w:val="center"/>
          </w:tcPr>
          <w:p w:rsidR="003779D2" w:rsidRPr="003779D2" w:rsidRDefault="005A23B9"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низ</w:t>
            </w:r>
          </w:p>
        </w:tc>
        <w:tc>
          <w:tcPr>
            <w:tcW w:w="1276" w:type="dxa"/>
            <w:shd w:val="clear" w:color="auto" w:fill="auto"/>
            <w:vAlign w:val="center"/>
          </w:tcPr>
          <w:p w:rsidR="003779D2" w:rsidRPr="003779D2" w:rsidRDefault="005A23B9"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сланец</w:t>
            </w:r>
          </w:p>
        </w:tc>
        <w:tc>
          <w:tcPr>
            <w:tcW w:w="1275" w:type="dxa"/>
            <w:shd w:val="clear" w:color="auto" w:fill="auto"/>
            <w:vAlign w:val="center"/>
          </w:tcPr>
          <w:p w:rsidR="003779D2" w:rsidRPr="003779D2" w:rsidRDefault="005A23B9"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пленка</w:t>
            </w:r>
          </w:p>
        </w:tc>
      </w:tr>
      <w:tr w:rsidR="003779D2" w:rsidRPr="003779D2" w:rsidTr="008A70CA">
        <w:trPr>
          <w:trHeight w:val="415"/>
        </w:trPr>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rPr>
              <w:t>Масса, кг/кв.м не менее</w:t>
            </w:r>
          </w:p>
        </w:tc>
        <w:tc>
          <w:tcPr>
            <w:tcW w:w="1418"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5.0</w:t>
            </w:r>
          </w:p>
        </w:tc>
        <w:tc>
          <w:tcPr>
            <w:tcW w:w="1275"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4.6</w:t>
            </w:r>
          </w:p>
        </w:tc>
      </w:tr>
      <w:tr w:rsidR="003779D2" w:rsidRPr="003779D2" w:rsidTr="008A70CA">
        <w:trPr>
          <w:trHeight w:val="502"/>
        </w:trPr>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На полиэфире</w:t>
            </w:r>
          </w:p>
        </w:tc>
        <w:tc>
          <w:tcPr>
            <w:tcW w:w="1276"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600/400</w:t>
            </w:r>
          </w:p>
        </w:tc>
        <w:tc>
          <w:tcPr>
            <w:tcW w:w="1275"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600/400</w:t>
            </w:r>
          </w:p>
        </w:tc>
      </w:tr>
      <w:tr w:rsidR="003779D2" w:rsidRPr="003779D2" w:rsidTr="008A70CA">
        <w:trPr>
          <w:trHeight w:val="419"/>
        </w:trPr>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rPr>
              <w:t>Толщина, мм</w:t>
            </w:r>
          </w:p>
        </w:tc>
        <w:tc>
          <w:tcPr>
            <w:tcW w:w="1418"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4.2</w:t>
            </w:r>
          </w:p>
        </w:tc>
        <w:tc>
          <w:tcPr>
            <w:tcW w:w="1275"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4</w:t>
            </w:r>
          </w:p>
        </w:tc>
      </w:tr>
      <w:tr w:rsidR="003779D2" w:rsidRPr="003779D2" w:rsidTr="008A70CA">
        <w:tc>
          <w:tcPr>
            <w:tcW w:w="5670" w:type="dxa"/>
            <w:shd w:val="clear" w:color="auto" w:fill="auto"/>
            <w:vAlign w:val="center"/>
          </w:tcPr>
          <w:p w:rsidR="003779D2" w:rsidRPr="003779D2" w:rsidRDefault="003779D2" w:rsidP="003779D2">
            <w:pPr>
              <w:tabs>
                <w:tab w:val="left" w:pos="993"/>
              </w:tabs>
              <w:spacing w:before="0"/>
              <w:ind w:firstLine="0"/>
              <w:rPr>
                <w:rFonts w:eastAsia="Times New Roman"/>
                <w:szCs w:val="24"/>
                <w:lang w:eastAsia="ar-SA"/>
              </w:rPr>
            </w:pPr>
            <w:r w:rsidRPr="003779D2">
              <w:rPr>
                <w:rFonts w:eastAsia="Times New Roman"/>
                <w:szCs w:val="24"/>
                <w:lang w:eastAsia="ar-SA"/>
              </w:rPr>
              <w:t>Водопоглащение в течение 24 ч, % по массе, не более</w:t>
            </w:r>
          </w:p>
        </w:tc>
        <w:tc>
          <w:tcPr>
            <w:tcW w:w="1418"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1</w:t>
            </w:r>
          </w:p>
        </w:tc>
        <w:tc>
          <w:tcPr>
            <w:tcW w:w="1275" w:type="dxa"/>
            <w:shd w:val="clear" w:color="auto" w:fill="auto"/>
            <w:vAlign w:val="center"/>
          </w:tcPr>
          <w:p w:rsidR="003779D2" w:rsidRPr="003779D2" w:rsidRDefault="003779D2" w:rsidP="003779D2">
            <w:pPr>
              <w:tabs>
                <w:tab w:val="left" w:pos="993"/>
              </w:tabs>
              <w:spacing w:before="0"/>
              <w:ind w:firstLine="0"/>
              <w:jc w:val="center"/>
              <w:rPr>
                <w:rFonts w:eastAsia="Times New Roman"/>
                <w:szCs w:val="24"/>
                <w:lang w:eastAsia="ar-SA"/>
              </w:rPr>
            </w:pPr>
            <w:r w:rsidRPr="003779D2">
              <w:rPr>
                <w:rFonts w:eastAsia="Times New Roman"/>
                <w:szCs w:val="24"/>
                <w:lang w:eastAsia="ar-SA"/>
              </w:rPr>
              <w:t>1</w:t>
            </w:r>
          </w:p>
        </w:tc>
      </w:tr>
    </w:tbl>
    <w:p w:rsidR="00FF40AF" w:rsidRPr="00FF40AF" w:rsidRDefault="00FF40AF" w:rsidP="00FF40AF">
      <w:pPr>
        <w:tabs>
          <w:tab w:val="left" w:pos="993"/>
        </w:tabs>
        <w:spacing w:before="0"/>
        <w:ind w:firstLine="0"/>
        <w:jc w:val="both"/>
        <w:rPr>
          <w:rFonts w:eastAsia="Times New Roman"/>
          <w:color w:val="000000"/>
          <w:szCs w:val="24"/>
          <w:lang w:eastAsia="ar-SA"/>
        </w:rPr>
      </w:pPr>
    </w:p>
    <w:p w:rsidR="00FF40AF" w:rsidRPr="00FF40AF" w:rsidRDefault="00FF40AF" w:rsidP="00FF40AF">
      <w:pPr>
        <w:tabs>
          <w:tab w:val="left" w:pos="993"/>
        </w:tabs>
        <w:spacing w:before="0"/>
        <w:ind w:firstLine="0"/>
        <w:jc w:val="both"/>
        <w:rPr>
          <w:rFonts w:eastAsia="Times New Roman"/>
          <w:szCs w:val="24"/>
          <w:lang w:eastAsia="ar-SA"/>
        </w:rPr>
      </w:pPr>
    </w:p>
    <w:p w:rsidR="00FF40AF" w:rsidRDefault="00886540" w:rsidP="00443DC9">
      <w:pPr>
        <w:rPr>
          <w:rFonts w:eastAsia="Times New Roman"/>
          <w:b/>
          <w:color w:val="000000"/>
          <w:szCs w:val="24"/>
          <w:lang w:eastAsia="ru-RU"/>
        </w:rPr>
      </w:pPr>
      <w:bookmarkStart w:id="134" w:name="_Toc348353690"/>
      <w:r>
        <w:rPr>
          <w:rFonts w:eastAsia="Times New Roman"/>
          <w:b/>
          <w:szCs w:val="24"/>
          <w:lang w:eastAsia="ru-RU"/>
        </w:rPr>
        <w:t>5.5.</w:t>
      </w:r>
      <w:r w:rsidR="00443DC9">
        <w:rPr>
          <w:rFonts w:eastAsia="Times New Roman"/>
          <w:b/>
          <w:szCs w:val="24"/>
          <w:lang w:eastAsia="ru-RU"/>
        </w:rPr>
        <w:t xml:space="preserve"> </w:t>
      </w:r>
      <w:r w:rsidR="00FF40AF" w:rsidRPr="00FF40AF">
        <w:rPr>
          <w:rFonts w:eastAsia="Times New Roman"/>
          <w:b/>
          <w:szCs w:val="24"/>
          <w:lang w:val="x-none" w:eastAsia="ru-RU"/>
        </w:rPr>
        <w:t>Требования</w:t>
      </w:r>
      <w:r w:rsidR="00FF40AF" w:rsidRPr="00FF40AF">
        <w:rPr>
          <w:rFonts w:eastAsia="Times New Roman"/>
          <w:b/>
          <w:color w:val="000000"/>
          <w:szCs w:val="24"/>
          <w:lang w:val="x-none" w:eastAsia="ru-RU"/>
        </w:rPr>
        <w:t xml:space="preserve"> к организации и выполнению работ</w:t>
      </w:r>
      <w:bookmarkEnd w:id="134"/>
    </w:p>
    <w:p w:rsidR="00FF40AF" w:rsidRPr="00FF40AF" w:rsidRDefault="00886540" w:rsidP="00886540">
      <w:pPr>
        <w:tabs>
          <w:tab w:val="center" w:pos="709"/>
          <w:tab w:val="left" w:pos="993"/>
        </w:tabs>
        <w:suppressAutoHyphens/>
        <w:spacing w:before="0"/>
        <w:ind w:firstLine="0"/>
        <w:jc w:val="both"/>
        <w:rPr>
          <w:color w:val="000000"/>
          <w:szCs w:val="24"/>
        </w:rPr>
      </w:pPr>
      <w:r>
        <w:rPr>
          <w:szCs w:val="24"/>
        </w:rPr>
        <w:t xml:space="preserve">5.5.1. </w:t>
      </w:r>
      <w:r w:rsidR="00FF40AF" w:rsidRPr="00FF40AF">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FF40AF" w:rsidRPr="00FF40AF" w:rsidRDefault="00FF40AF" w:rsidP="00A47B58">
      <w:pPr>
        <w:numPr>
          <w:ilvl w:val="2"/>
          <w:numId w:val="46"/>
        </w:numPr>
        <w:tabs>
          <w:tab w:val="center" w:pos="709"/>
          <w:tab w:val="left" w:pos="993"/>
        </w:tabs>
        <w:suppressAutoHyphens/>
        <w:spacing w:before="0"/>
        <w:ind w:left="0" w:firstLine="0"/>
        <w:jc w:val="both"/>
        <w:rPr>
          <w:szCs w:val="24"/>
        </w:rPr>
      </w:pPr>
      <w:r w:rsidRPr="00FF40AF">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F40AF" w:rsidRPr="00FF40AF" w:rsidRDefault="00FF40AF" w:rsidP="00A47B58">
      <w:pPr>
        <w:numPr>
          <w:ilvl w:val="2"/>
          <w:numId w:val="46"/>
        </w:numPr>
        <w:suppressAutoHyphens/>
        <w:spacing w:before="0"/>
        <w:ind w:left="0" w:firstLine="0"/>
        <w:jc w:val="both"/>
        <w:rPr>
          <w:szCs w:val="24"/>
        </w:rPr>
      </w:pPr>
      <w:r w:rsidRPr="00FF40AF">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FF40AF" w:rsidRPr="00FF40AF" w:rsidRDefault="00886540" w:rsidP="00886540">
      <w:pPr>
        <w:tabs>
          <w:tab w:val="left" w:pos="993"/>
        </w:tabs>
        <w:suppressAutoHyphens/>
        <w:spacing w:before="0"/>
        <w:ind w:firstLine="0"/>
        <w:jc w:val="both"/>
        <w:rPr>
          <w:szCs w:val="24"/>
        </w:rPr>
      </w:pPr>
      <w:r>
        <w:rPr>
          <w:szCs w:val="24"/>
        </w:rPr>
        <w:t>5.5.4.</w:t>
      </w:r>
      <w:r w:rsidR="00FF40AF" w:rsidRPr="00FF40AF">
        <w:rPr>
          <w:szCs w:val="24"/>
        </w:rPr>
        <w:t xml:space="preserve"> </w:t>
      </w:r>
      <w:r w:rsidR="003779D2" w:rsidRPr="003779D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r w:rsidR="00FF40AF" w:rsidRPr="00FF40AF">
        <w:rPr>
          <w:szCs w:val="24"/>
        </w:rPr>
        <w:t xml:space="preserve">. </w:t>
      </w:r>
    </w:p>
    <w:p w:rsidR="00FF40AF" w:rsidRPr="00FF40AF" w:rsidRDefault="003779D2" w:rsidP="00A47B58">
      <w:pPr>
        <w:numPr>
          <w:ilvl w:val="2"/>
          <w:numId w:val="47"/>
        </w:numPr>
        <w:suppressAutoHyphens/>
        <w:spacing w:before="0"/>
        <w:ind w:left="0" w:firstLine="0"/>
        <w:jc w:val="both"/>
        <w:rPr>
          <w:szCs w:val="24"/>
        </w:rPr>
      </w:pPr>
      <w:r w:rsidRPr="003779D2">
        <w:rPr>
          <w:szCs w:val="24"/>
        </w:rPr>
        <w:t>Работы проводятся в соответствии с Планом-графиком</w:t>
      </w:r>
      <w:r w:rsidR="00FF40AF" w:rsidRPr="00FF40AF">
        <w:rPr>
          <w:szCs w:val="24"/>
        </w:rPr>
        <w:t>.</w:t>
      </w:r>
    </w:p>
    <w:p w:rsidR="00FF40AF" w:rsidRPr="00FF40AF" w:rsidRDefault="00FF40AF" w:rsidP="00A47B58">
      <w:pPr>
        <w:numPr>
          <w:ilvl w:val="2"/>
          <w:numId w:val="47"/>
        </w:numPr>
        <w:suppressAutoHyphens/>
        <w:spacing w:before="0"/>
        <w:ind w:left="0" w:firstLine="0"/>
        <w:jc w:val="both"/>
        <w:rPr>
          <w:szCs w:val="24"/>
        </w:rPr>
      </w:pPr>
      <w:r w:rsidRPr="00FF40AF">
        <w:rPr>
          <w:szCs w:val="24"/>
        </w:rPr>
        <w:t xml:space="preserve"> </w:t>
      </w:r>
      <w:r w:rsidR="003779D2" w:rsidRPr="003779D2">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r w:rsidRPr="00FF40AF">
        <w:rPr>
          <w:szCs w:val="24"/>
        </w:rPr>
        <w:t>.</w:t>
      </w:r>
    </w:p>
    <w:p w:rsidR="00FF40AF" w:rsidRPr="00FF40AF" w:rsidRDefault="003779D2" w:rsidP="00A47B58">
      <w:pPr>
        <w:numPr>
          <w:ilvl w:val="2"/>
          <w:numId w:val="47"/>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szCs w:val="24"/>
        </w:rPr>
        <w:t>Заказчик предоставляет площадку для хранения материалов и инструментов</w:t>
      </w:r>
      <w:r w:rsidR="00FF40AF" w:rsidRPr="00FF40AF">
        <w:rPr>
          <w:rFonts w:eastAsia="Times New Roman"/>
          <w:szCs w:val="24"/>
          <w:lang w:eastAsia="ar-SA"/>
        </w:rPr>
        <w:t xml:space="preserve">. </w:t>
      </w:r>
    </w:p>
    <w:p w:rsidR="00FF40AF" w:rsidRPr="00FF40AF" w:rsidRDefault="003779D2" w:rsidP="00A47B58">
      <w:pPr>
        <w:numPr>
          <w:ilvl w:val="2"/>
          <w:numId w:val="47"/>
        </w:numPr>
        <w:tabs>
          <w:tab w:val="left" w:pos="0"/>
          <w:tab w:val="center" w:pos="709"/>
          <w:tab w:val="center" w:pos="851"/>
          <w:tab w:val="left" w:pos="1134"/>
        </w:tabs>
        <w:suppressAutoHyphens/>
        <w:spacing w:before="0"/>
        <w:ind w:left="0" w:firstLine="0"/>
        <w:jc w:val="both"/>
        <w:rPr>
          <w:szCs w:val="24"/>
        </w:rPr>
      </w:pPr>
      <w:r w:rsidRPr="003779D2">
        <w:rPr>
          <w:szCs w:val="24"/>
        </w:rPr>
        <w:t>При выполнении работ Подрядчик обеспечивает соблюдение  правил пожарной, промышленной безопасности, правил техники безопасности</w:t>
      </w:r>
      <w:r w:rsidR="00FF40AF" w:rsidRPr="00FF40AF">
        <w:rPr>
          <w:szCs w:val="24"/>
        </w:rPr>
        <w:t>.</w:t>
      </w:r>
    </w:p>
    <w:p w:rsidR="00FF40AF" w:rsidRPr="00FF40AF" w:rsidRDefault="003779D2" w:rsidP="00A47B58">
      <w:pPr>
        <w:numPr>
          <w:ilvl w:val="2"/>
          <w:numId w:val="47"/>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rFonts w:eastAsia="Times New Roman"/>
          <w:szCs w:val="24"/>
          <w:lang w:eastAsia="ar-SA"/>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sidR="00FF40AF" w:rsidRPr="00FF40AF">
        <w:rPr>
          <w:rFonts w:eastAsia="Times New Roman"/>
          <w:szCs w:val="24"/>
          <w:lang w:eastAsia="ar-SA"/>
        </w:rPr>
        <w:t>.</w:t>
      </w:r>
    </w:p>
    <w:p w:rsidR="00FF40AF" w:rsidRPr="00FF40AF" w:rsidRDefault="003779D2" w:rsidP="00A47B58">
      <w:pPr>
        <w:numPr>
          <w:ilvl w:val="2"/>
          <w:numId w:val="47"/>
        </w:numPr>
        <w:tabs>
          <w:tab w:val="left" w:pos="0"/>
          <w:tab w:val="center" w:pos="709"/>
          <w:tab w:val="left" w:pos="1134"/>
        </w:tabs>
        <w:suppressAutoHyphens/>
        <w:spacing w:before="0"/>
        <w:ind w:left="0" w:firstLine="0"/>
        <w:jc w:val="both"/>
        <w:rPr>
          <w:szCs w:val="24"/>
        </w:rPr>
      </w:pPr>
      <w:r w:rsidRPr="003779D2">
        <w:rPr>
          <w:szCs w:val="24"/>
        </w:rPr>
        <w:t>Подрядчик обязан устранить указанные недостатки за свой счет в срок, установленный Заказчиком</w:t>
      </w:r>
      <w:r w:rsidR="00FF40AF" w:rsidRPr="00FF40AF">
        <w:rPr>
          <w:szCs w:val="24"/>
        </w:rPr>
        <w:t>.</w:t>
      </w:r>
    </w:p>
    <w:p w:rsidR="00FF40AF" w:rsidRDefault="003779D2" w:rsidP="00A47B58">
      <w:pPr>
        <w:numPr>
          <w:ilvl w:val="2"/>
          <w:numId w:val="47"/>
        </w:numPr>
        <w:tabs>
          <w:tab w:val="left" w:pos="0"/>
          <w:tab w:val="center" w:pos="709"/>
          <w:tab w:val="left" w:pos="1134"/>
        </w:tabs>
        <w:suppressAutoHyphens/>
        <w:spacing w:before="0"/>
        <w:ind w:left="0" w:firstLine="0"/>
        <w:jc w:val="both"/>
        <w:rPr>
          <w:szCs w:val="24"/>
        </w:rPr>
      </w:pPr>
      <w:r w:rsidRPr="003779D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FF40AF" w:rsidRPr="00FF40AF">
        <w:rPr>
          <w:szCs w:val="24"/>
        </w:rPr>
        <w:t>.</w:t>
      </w:r>
    </w:p>
    <w:p w:rsidR="003779D2" w:rsidRPr="003779D2" w:rsidRDefault="003779D2" w:rsidP="00734BDD">
      <w:pPr>
        <w:pStyle w:val="23"/>
      </w:pPr>
    </w:p>
    <w:p w:rsidR="00FF40AF" w:rsidRPr="00FF40AF" w:rsidRDefault="00443DC9" w:rsidP="00443DC9">
      <w:pPr>
        <w:rPr>
          <w:rFonts w:eastAsia="Times New Roman"/>
          <w:b/>
          <w:color w:val="000000"/>
          <w:szCs w:val="24"/>
          <w:lang w:eastAsia="ar-SA"/>
        </w:rPr>
      </w:pPr>
      <w:bookmarkStart w:id="135" w:name="_Toc348353691"/>
      <w:r>
        <w:rPr>
          <w:rFonts w:eastAsia="Times New Roman"/>
          <w:b/>
          <w:szCs w:val="24"/>
          <w:lang w:eastAsia="ar-SA"/>
        </w:rPr>
        <w:t xml:space="preserve">5.6. </w:t>
      </w:r>
      <w:r w:rsidR="00FF40AF" w:rsidRPr="00FF40AF">
        <w:rPr>
          <w:rFonts w:eastAsia="Times New Roman"/>
          <w:b/>
          <w:szCs w:val="24"/>
          <w:lang w:eastAsia="ar-SA"/>
        </w:rPr>
        <w:t>Требования</w:t>
      </w:r>
      <w:r w:rsidR="00FF40AF" w:rsidRPr="00FF40AF">
        <w:rPr>
          <w:rFonts w:eastAsia="Times New Roman"/>
          <w:b/>
          <w:color w:val="000000"/>
          <w:szCs w:val="24"/>
          <w:lang w:eastAsia="ar-SA"/>
        </w:rPr>
        <w:t xml:space="preserve"> к составу документации</w:t>
      </w:r>
      <w:bookmarkEnd w:id="135"/>
    </w:p>
    <w:p w:rsidR="00FF40AF" w:rsidRPr="00FF40AF" w:rsidRDefault="00E72A65" w:rsidP="00E72A65">
      <w:pPr>
        <w:tabs>
          <w:tab w:val="left" w:pos="1134"/>
        </w:tabs>
        <w:suppressAutoHyphens/>
        <w:spacing w:before="0"/>
        <w:ind w:left="141" w:firstLine="0"/>
        <w:jc w:val="both"/>
        <w:rPr>
          <w:szCs w:val="24"/>
        </w:rPr>
      </w:pPr>
      <w:r>
        <w:rPr>
          <w:szCs w:val="24"/>
        </w:rPr>
        <w:t xml:space="preserve">5.6.1. </w:t>
      </w:r>
      <w:r w:rsidR="003779D2" w:rsidRPr="003779D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FF40AF" w:rsidRPr="00FF40AF">
        <w:rPr>
          <w:szCs w:val="24"/>
        </w:rPr>
        <w:t>.</w:t>
      </w:r>
    </w:p>
    <w:p w:rsidR="00FF40AF" w:rsidRPr="00FF40AF" w:rsidRDefault="00E72A65" w:rsidP="00E72A65">
      <w:pPr>
        <w:tabs>
          <w:tab w:val="left" w:pos="0"/>
          <w:tab w:val="left" w:pos="1134"/>
        </w:tabs>
        <w:suppressAutoHyphens/>
        <w:spacing w:before="0"/>
        <w:ind w:left="141" w:firstLine="0"/>
        <w:jc w:val="both"/>
        <w:rPr>
          <w:szCs w:val="24"/>
        </w:rPr>
      </w:pPr>
      <w:r>
        <w:rPr>
          <w:szCs w:val="24"/>
        </w:rPr>
        <w:t xml:space="preserve">5.6.2. </w:t>
      </w:r>
      <w:r w:rsidR="00FF40AF" w:rsidRPr="00FF40AF">
        <w:rPr>
          <w:szCs w:val="24"/>
        </w:rPr>
        <w:t>Ремонтная документация на выполненные работы должна включать:</w:t>
      </w:r>
    </w:p>
    <w:p w:rsidR="00FF40AF" w:rsidRPr="00FF40AF" w:rsidRDefault="00FF40AF" w:rsidP="00A47B58">
      <w:pPr>
        <w:numPr>
          <w:ilvl w:val="0"/>
          <w:numId w:val="43"/>
        </w:numPr>
        <w:tabs>
          <w:tab w:val="left" w:pos="0"/>
          <w:tab w:val="num" w:pos="900"/>
          <w:tab w:val="left" w:pos="1134"/>
        </w:tabs>
        <w:suppressAutoHyphens/>
        <w:spacing w:before="0"/>
        <w:ind w:left="0" w:firstLine="540"/>
        <w:jc w:val="both"/>
        <w:rPr>
          <w:szCs w:val="24"/>
        </w:rPr>
      </w:pPr>
      <w:r w:rsidRPr="00FF40AF">
        <w:rPr>
          <w:szCs w:val="24"/>
        </w:rPr>
        <w:t>акты на скрытые работы;</w:t>
      </w:r>
    </w:p>
    <w:p w:rsidR="00FF40AF" w:rsidRPr="00FF40AF" w:rsidRDefault="00FF40AF" w:rsidP="00A47B58">
      <w:pPr>
        <w:numPr>
          <w:ilvl w:val="0"/>
          <w:numId w:val="43"/>
        </w:numPr>
        <w:tabs>
          <w:tab w:val="left" w:pos="0"/>
          <w:tab w:val="num" w:pos="900"/>
          <w:tab w:val="left" w:pos="1134"/>
        </w:tabs>
        <w:suppressAutoHyphens/>
        <w:spacing w:before="0"/>
        <w:ind w:left="0" w:firstLine="540"/>
        <w:jc w:val="both"/>
        <w:rPr>
          <w:szCs w:val="24"/>
        </w:rPr>
      </w:pPr>
      <w:r w:rsidRPr="00FF40AF">
        <w:rPr>
          <w:szCs w:val="24"/>
        </w:rPr>
        <w:t>акты-допуски;</w:t>
      </w:r>
    </w:p>
    <w:p w:rsidR="00FF40AF" w:rsidRPr="00FF40AF" w:rsidRDefault="00FF40AF" w:rsidP="00A47B58">
      <w:pPr>
        <w:numPr>
          <w:ilvl w:val="0"/>
          <w:numId w:val="43"/>
        </w:numPr>
        <w:tabs>
          <w:tab w:val="left" w:pos="0"/>
          <w:tab w:val="num" w:pos="900"/>
          <w:tab w:val="left" w:pos="1134"/>
        </w:tabs>
        <w:suppressAutoHyphens/>
        <w:spacing w:before="0"/>
        <w:ind w:left="0" w:firstLine="540"/>
        <w:jc w:val="both"/>
        <w:rPr>
          <w:szCs w:val="24"/>
        </w:rPr>
      </w:pPr>
      <w:r w:rsidRPr="00FF40AF">
        <w:rPr>
          <w:szCs w:val="24"/>
        </w:rPr>
        <w:t>наряды на выполнение работ;</w:t>
      </w:r>
    </w:p>
    <w:p w:rsidR="00FF40AF" w:rsidRPr="00FF40AF" w:rsidRDefault="00FF40AF" w:rsidP="00A47B58">
      <w:pPr>
        <w:numPr>
          <w:ilvl w:val="0"/>
          <w:numId w:val="43"/>
        </w:numPr>
        <w:tabs>
          <w:tab w:val="left" w:pos="0"/>
          <w:tab w:val="num" w:pos="900"/>
          <w:tab w:val="left" w:pos="1134"/>
        </w:tabs>
        <w:suppressAutoHyphens/>
        <w:spacing w:before="0"/>
        <w:ind w:left="0" w:firstLine="540"/>
        <w:jc w:val="both"/>
        <w:rPr>
          <w:szCs w:val="24"/>
        </w:rPr>
      </w:pPr>
      <w:r w:rsidRPr="00FF40AF">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FF40AF" w:rsidRPr="00FF40AF" w:rsidRDefault="00443DC9" w:rsidP="00443DC9">
      <w:pPr>
        <w:rPr>
          <w:rFonts w:eastAsia="Times New Roman"/>
          <w:b/>
          <w:color w:val="000000"/>
          <w:szCs w:val="24"/>
          <w:lang w:eastAsia="ar-SA"/>
        </w:rPr>
      </w:pPr>
      <w:r>
        <w:rPr>
          <w:rFonts w:eastAsia="Times New Roman"/>
          <w:b/>
          <w:szCs w:val="24"/>
          <w:lang w:eastAsia="ar-SA"/>
        </w:rPr>
        <w:t xml:space="preserve">5.7. </w:t>
      </w:r>
      <w:bookmarkStart w:id="136" w:name="_Toc348353692"/>
      <w:r>
        <w:rPr>
          <w:rFonts w:eastAsia="Times New Roman"/>
          <w:b/>
          <w:szCs w:val="24"/>
          <w:lang w:eastAsia="ar-SA"/>
        </w:rPr>
        <w:t xml:space="preserve"> </w:t>
      </w:r>
      <w:r w:rsidR="00FF40AF" w:rsidRPr="00FF40AF">
        <w:rPr>
          <w:rFonts w:eastAsia="Times New Roman"/>
          <w:b/>
          <w:szCs w:val="24"/>
          <w:lang w:eastAsia="ar-SA"/>
        </w:rPr>
        <w:t>Основные технические требования</w:t>
      </w:r>
      <w:bookmarkEnd w:id="136"/>
    </w:p>
    <w:p w:rsidR="000400E8" w:rsidRPr="00DA79A4" w:rsidRDefault="000400E8" w:rsidP="000400E8">
      <w:pPr>
        <w:jc w:val="both"/>
      </w:pPr>
      <w:bookmarkStart w:id="137" w:name="_Toc339531949"/>
      <w:r w:rsidRPr="00DA79A4">
        <w:lastRenderedPageBreak/>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0400E8" w:rsidRDefault="000400E8" w:rsidP="00A47B58">
      <w:pPr>
        <w:numPr>
          <w:ilvl w:val="0"/>
          <w:numId w:val="43"/>
        </w:numPr>
        <w:tabs>
          <w:tab w:val="left" w:pos="0"/>
          <w:tab w:val="num" w:pos="900"/>
          <w:tab w:val="left" w:pos="1134"/>
        </w:tabs>
        <w:spacing w:before="0"/>
        <w:ind w:left="0" w:firstLine="540"/>
        <w:jc w:val="both"/>
      </w:pPr>
      <w:r w:rsidRPr="00422D94">
        <w:t>Федеральный закон от 21.07.1997 N 116-ФЗ «О промышленной безопасности опасных производственных объектов»;</w:t>
      </w:r>
      <w:r w:rsidRPr="008B4F9E">
        <w:t xml:space="preserve"> </w:t>
      </w:r>
    </w:p>
    <w:p w:rsidR="000400E8" w:rsidRPr="008B4F9E" w:rsidRDefault="000400E8" w:rsidP="00A47B58">
      <w:pPr>
        <w:numPr>
          <w:ilvl w:val="0"/>
          <w:numId w:val="43"/>
        </w:numPr>
        <w:tabs>
          <w:tab w:val="left" w:pos="0"/>
          <w:tab w:val="num" w:pos="900"/>
          <w:tab w:val="left" w:pos="1134"/>
        </w:tabs>
        <w:spacing w:before="0"/>
        <w:ind w:left="0" w:firstLine="540"/>
        <w:jc w:val="both"/>
      </w:pPr>
      <w:r w:rsidRPr="003A7420">
        <w:t>СП 48.13330.2011 «Организация строительства»;</w:t>
      </w:r>
    </w:p>
    <w:p w:rsidR="000400E8" w:rsidRDefault="000400E8" w:rsidP="00A47B58">
      <w:pPr>
        <w:numPr>
          <w:ilvl w:val="0"/>
          <w:numId w:val="43"/>
        </w:numPr>
        <w:tabs>
          <w:tab w:val="left" w:pos="0"/>
          <w:tab w:val="num" w:pos="900"/>
          <w:tab w:val="left" w:pos="1134"/>
        </w:tabs>
        <w:spacing w:before="0"/>
        <w:ind w:left="0" w:firstLine="540"/>
        <w:jc w:val="both"/>
      </w:pPr>
      <w:r w:rsidRPr="003A7420">
        <w:t>СНиП II-26-76* «Кровли»</w:t>
      </w:r>
      <w:r>
        <w:t>;</w:t>
      </w:r>
    </w:p>
    <w:p w:rsidR="000400E8" w:rsidRPr="003A7420" w:rsidRDefault="000400E8" w:rsidP="00A47B58">
      <w:pPr>
        <w:numPr>
          <w:ilvl w:val="0"/>
          <w:numId w:val="43"/>
        </w:numPr>
        <w:tabs>
          <w:tab w:val="left" w:pos="0"/>
          <w:tab w:val="num" w:pos="900"/>
          <w:tab w:val="left" w:pos="1134"/>
        </w:tabs>
        <w:spacing w:before="0"/>
        <w:ind w:left="0" w:firstLine="540"/>
        <w:jc w:val="both"/>
      </w:pPr>
      <w:r w:rsidRPr="003A7420">
        <w:t>СНиП</w:t>
      </w:r>
      <w:r>
        <w:t xml:space="preserve"> 3.04.01-87 «Изоляционные и отделочные покрытия»;</w:t>
      </w:r>
    </w:p>
    <w:p w:rsidR="000400E8" w:rsidRPr="003A7420" w:rsidRDefault="000400E8" w:rsidP="00A47B58">
      <w:pPr>
        <w:numPr>
          <w:ilvl w:val="0"/>
          <w:numId w:val="43"/>
        </w:numPr>
        <w:tabs>
          <w:tab w:val="left" w:pos="0"/>
          <w:tab w:val="num" w:pos="900"/>
          <w:tab w:val="left" w:pos="1134"/>
        </w:tabs>
        <w:spacing w:before="0"/>
        <w:ind w:left="0" w:firstLine="540"/>
        <w:jc w:val="both"/>
      </w:pPr>
      <w:r w:rsidRPr="003A7420">
        <w:t>СНиП III-4-80* «Техника безопасности в строительстве»;</w:t>
      </w:r>
    </w:p>
    <w:p w:rsidR="000400E8" w:rsidRPr="003A7420" w:rsidRDefault="000400E8" w:rsidP="00A47B58">
      <w:pPr>
        <w:numPr>
          <w:ilvl w:val="0"/>
          <w:numId w:val="43"/>
        </w:numPr>
        <w:tabs>
          <w:tab w:val="left" w:pos="0"/>
          <w:tab w:val="num" w:pos="900"/>
          <w:tab w:val="left" w:pos="1134"/>
        </w:tabs>
        <w:spacing w:before="0"/>
        <w:ind w:left="0" w:firstLine="540"/>
        <w:jc w:val="both"/>
      </w:pPr>
      <w:r w:rsidRPr="003A7420">
        <w:t>СНиП 12-03-2001, 12-4-2002 «Безопасность труда в строительстве»;</w:t>
      </w:r>
    </w:p>
    <w:p w:rsidR="000400E8" w:rsidRDefault="000400E8" w:rsidP="00A47B58">
      <w:pPr>
        <w:numPr>
          <w:ilvl w:val="0"/>
          <w:numId w:val="43"/>
        </w:numPr>
        <w:tabs>
          <w:tab w:val="left" w:pos="0"/>
          <w:tab w:val="num" w:pos="900"/>
          <w:tab w:val="left" w:pos="1134"/>
        </w:tabs>
        <w:spacing w:before="0"/>
        <w:ind w:left="0" w:firstLine="540"/>
        <w:jc w:val="both"/>
      </w:pPr>
      <w:r w:rsidRPr="003A7420">
        <w:t>другой нормативно-технический документации (ГОСТ, ОСТ, СНиП,  СТО, РД).</w:t>
      </w:r>
    </w:p>
    <w:p w:rsidR="000400E8" w:rsidRPr="000400E8" w:rsidRDefault="000400E8" w:rsidP="00734BDD">
      <w:pPr>
        <w:pStyle w:val="23"/>
      </w:pPr>
    </w:p>
    <w:bookmarkEnd w:id="137"/>
    <w:p w:rsidR="00FF40AF" w:rsidRPr="00FF40AF" w:rsidRDefault="00443DC9" w:rsidP="00443DC9">
      <w:pPr>
        <w:rPr>
          <w:rFonts w:eastAsia="Times New Roman"/>
          <w:b/>
          <w:szCs w:val="24"/>
          <w:lang w:eastAsia="ar-SA"/>
        </w:rPr>
      </w:pPr>
      <w:r>
        <w:rPr>
          <w:rFonts w:eastAsia="Times New Roman"/>
          <w:b/>
          <w:szCs w:val="24"/>
          <w:lang w:eastAsia="ar-SA"/>
        </w:rPr>
        <w:t xml:space="preserve">5.8. </w:t>
      </w:r>
      <w:r w:rsidR="00FF40AF" w:rsidRPr="00FF40AF">
        <w:rPr>
          <w:rFonts w:eastAsia="Times New Roman"/>
          <w:b/>
          <w:szCs w:val="24"/>
          <w:lang w:eastAsia="ar-SA"/>
        </w:rPr>
        <w:t>Требования к Подрядчику</w:t>
      </w:r>
    </w:p>
    <w:p w:rsidR="00FF40AF" w:rsidRPr="00FF40AF" w:rsidRDefault="00443DC9"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w:t>
      </w:r>
      <w:r w:rsidR="00E72A65">
        <w:rPr>
          <w:szCs w:val="24"/>
        </w:rPr>
        <w:t>.8.1.</w:t>
      </w:r>
      <w:r w:rsidR="000400E8">
        <w:rPr>
          <w:szCs w:val="24"/>
        </w:rPr>
        <w:t xml:space="preserve"> </w:t>
      </w:r>
      <w:r w:rsidR="00FF40AF" w:rsidRPr="00FF40AF">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5.8.2.</w:t>
      </w:r>
      <w:r w:rsidR="000400E8">
        <w:rPr>
          <w:szCs w:val="24"/>
        </w:rPr>
        <w:t xml:space="preserve"> </w:t>
      </w:r>
      <w:r w:rsidR="00FF40AF" w:rsidRPr="00FF40AF">
        <w:rPr>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rFonts w:eastAsia="Times New Roman"/>
          <w:b/>
          <w:szCs w:val="24"/>
          <w:lang w:eastAsia="ar-SA"/>
        </w:rPr>
      </w:pPr>
      <w:r>
        <w:rPr>
          <w:szCs w:val="24"/>
        </w:rPr>
        <w:t>5.8.3.</w:t>
      </w:r>
      <w:r w:rsidR="00FF40AF" w:rsidRPr="00FF40AF">
        <w:rPr>
          <w:szCs w:val="24"/>
        </w:rPr>
        <w:t xml:space="preserve">Наличие полиса страхования ответственности при осуществлении деятельности в качестве Подрядчика. </w:t>
      </w:r>
    </w:p>
    <w:p w:rsidR="00FF40AF" w:rsidRPr="00FF40AF" w:rsidRDefault="00E72A65" w:rsidP="000400E8">
      <w:pPr>
        <w:tabs>
          <w:tab w:val="num" w:pos="720"/>
          <w:tab w:val="left" w:pos="851"/>
        </w:tabs>
        <w:suppressAutoHyphens/>
        <w:overflowPunct w:val="0"/>
        <w:autoSpaceDE w:val="0"/>
        <w:autoSpaceDN w:val="0"/>
        <w:adjustRightInd w:val="0"/>
        <w:spacing w:before="0"/>
        <w:ind w:left="141" w:firstLine="0"/>
        <w:jc w:val="both"/>
        <w:rPr>
          <w:color w:val="FF0000"/>
          <w:szCs w:val="24"/>
        </w:rPr>
      </w:pPr>
      <w:r>
        <w:rPr>
          <w:szCs w:val="24"/>
        </w:rPr>
        <w:t>5.8.4.</w:t>
      </w:r>
      <w:r w:rsidR="000400E8" w:rsidRPr="000400E8">
        <w:rPr>
          <w:szCs w:val="24"/>
        </w:rPr>
        <w:t xml:space="preserve"> Достаточное количество собственных квалифицированных специалистов рабочих специальностей, ответственных руководителей работ, имеющих </w:t>
      </w:r>
      <w:r w:rsidR="000400E8" w:rsidRPr="000400E8">
        <w:rPr>
          <w:bCs/>
          <w:szCs w:val="24"/>
        </w:rPr>
        <w:t xml:space="preserve">специальную подготовку, </w:t>
      </w:r>
      <w:r w:rsidR="000400E8" w:rsidRPr="000400E8">
        <w:rPr>
          <w:szCs w:val="24"/>
        </w:rPr>
        <w:t xml:space="preserve">соответствующие удостоверения, с допуском к работе на высоте. Квалификация руководителей, специалистов и ремонтного персонала должна </w:t>
      </w:r>
      <w:r w:rsidR="000400E8" w:rsidRPr="000400E8">
        <w:rPr>
          <w:bCs/>
          <w:szCs w:val="24"/>
        </w:rPr>
        <w:t>соответствовать виду выполняемых работ</w:t>
      </w:r>
      <w:r w:rsidR="00FF40AF" w:rsidRPr="00FF40AF">
        <w:rPr>
          <w:bCs/>
          <w:szCs w:val="24"/>
        </w:rPr>
        <w:t xml:space="preserve">. </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5.8.5.</w:t>
      </w:r>
      <w:r w:rsidR="000400E8">
        <w:rPr>
          <w:szCs w:val="24"/>
        </w:rPr>
        <w:t xml:space="preserve"> </w:t>
      </w:r>
      <w:r w:rsidR="000400E8" w:rsidRPr="000400E8">
        <w:rPr>
          <w:szCs w:val="24"/>
        </w:rPr>
        <w:t xml:space="preserve">Наличие </w:t>
      </w:r>
      <w:r w:rsidR="000400E8" w:rsidRPr="000400E8">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5.8.6.</w:t>
      </w:r>
      <w:r w:rsidR="000400E8" w:rsidRPr="000400E8">
        <w:rPr>
          <w:bCs/>
          <w:szCs w:val="24"/>
        </w:rPr>
        <w:t xml:space="preserve"> 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5.8.7.</w:t>
      </w:r>
      <w:r w:rsidR="000400E8" w:rsidRPr="000400E8">
        <w:rPr>
          <w:bCs/>
          <w:szCs w:val="24"/>
        </w:rPr>
        <w:t xml:space="preserve"> Все инструменты, оснастка, приспособления, используемые для ремонта, должны быть технически исправны и пройти испытания</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szCs w:val="24"/>
        </w:rPr>
        <w:t>5.8.8.</w:t>
      </w:r>
      <w:r w:rsidR="00E46407" w:rsidRPr="00E46407">
        <w:rPr>
          <w:bCs/>
          <w:szCs w:val="24"/>
        </w:rPr>
        <w:t xml:space="preserve"> Наличие опыта выполнения аналогичных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5.8.9.</w:t>
      </w:r>
      <w:r w:rsidR="00E46407" w:rsidRPr="00E46407">
        <w:rPr>
          <w:szCs w:val="24"/>
        </w:rPr>
        <w:t xml:space="preserve"> </w:t>
      </w:r>
      <w:r w:rsidR="00E46407" w:rsidRPr="00E46407">
        <w:rPr>
          <w:bCs/>
          <w:szCs w:val="24"/>
        </w:rPr>
        <w:t>Подрядчик обязан в кратчайшие сроки возмещать ущерб, нанесенный имуществу Заказчика вследствие выполнения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bCs/>
          <w:szCs w:val="24"/>
        </w:rPr>
        <w:t>5.8.10.</w:t>
      </w:r>
      <w:r w:rsidR="00E46407" w:rsidRPr="00E46407">
        <w:rPr>
          <w:szCs w:val="24"/>
        </w:rPr>
        <w:t xml:space="preserve"> </w:t>
      </w:r>
      <w:r w:rsidR="00E46407" w:rsidRPr="00E46407">
        <w:rPr>
          <w:bCs/>
          <w:szCs w:val="24"/>
        </w:rPr>
        <w:t>Подрядчик обязан передать Заказчику документацию в объеме, предусмотренную техническим заданием</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5.8.11.</w:t>
      </w:r>
      <w:r w:rsidR="00E46407" w:rsidRPr="00E46407">
        <w:rPr>
          <w:szCs w:val="24"/>
        </w:rPr>
        <w:t xml:space="preserve"> </w:t>
      </w:r>
      <w:r w:rsidR="00E46407" w:rsidRPr="00E46407">
        <w:rPr>
          <w:bCs/>
          <w:szCs w:val="24"/>
        </w:rPr>
        <w:t>Подрядчик обеспечивает свой персонал необходимыми для выполнения работ средствами индивидуальной защиты и спецодеждой</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5.8.12.</w:t>
      </w:r>
      <w:r w:rsidR="00E46407" w:rsidRPr="00E46407">
        <w:rPr>
          <w:szCs w:val="24"/>
        </w:rPr>
        <w:t xml:space="preserve"> </w:t>
      </w:r>
      <w:r w:rsidR="00E46407" w:rsidRPr="00E46407">
        <w:rPr>
          <w:bCs/>
          <w:szCs w:val="24"/>
        </w:rPr>
        <w:t>Подрядчик обеспечивает содержание и уборку закрепленной территории</w:t>
      </w:r>
      <w:r w:rsidR="00FF40AF" w:rsidRPr="00FF40AF">
        <w:rPr>
          <w:bCs/>
          <w:szCs w:val="24"/>
        </w:rPr>
        <w:t xml:space="preserve">. </w:t>
      </w:r>
    </w:p>
    <w:p w:rsidR="00FF40AF" w:rsidRDefault="00E72A65" w:rsidP="00E72A65">
      <w:pPr>
        <w:tabs>
          <w:tab w:val="num" w:pos="432"/>
          <w:tab w:val="num" w:pos="720"/>
          <w:tab w:val="left" w:pos="1134"/>
        </w:tabs>
        <w:suppressAutoHyphens/>
        <w:overflowPunct w:val="0"/>
        <w:autoSpaceDE w:val="0"/>
        <w:autoSpaceDN w:val="0"/>
        <w:adjustRightInd w:val="0"/>
        <w:spacing w:before="0"/>
        <w:ind w:left="141" w:firstLine="0"/>
        <w:jc w:val="both"/>
        <w:rPr>
          <w:szCs w:val="24"/>
        </w:rPr>
      </w:pPr>
      <w:r>
        <w:rPr>
          <w:szCs w:val="24"/>
        </w:rPr>
        <w:t>5.8.13.</w:t>
      </w:r>
      <w:r w:rsidR="00E46407" w:rsidRPr="00E46407">
        <w:rPr>
          <w:szCs w:val="24"/>
        </w:rPr>
        <w:t xml:space="preserve"> Подрядчик несет ответственность за полноту, качество выполнения работ в установленный срок</w:t>
      </w:r>
      <w:r w:rsidR="00FF40AF" w:rsidRPr="00FF40AF">
        <w:rPr>
          <w:szCs w:val="24"/>
        </w:rPr>
        <w:t>.</w:t>
      </w:r>
    </w:p>
    <w:p w:rsidR="00E46407" w:rsidRPr="00E46407" w:rsidRDefault="00E46407" w:rsidP="00734BDD">
      <w:pPr>
        <w:pStyle w:val="23"/>
      </w:pPr>
    </w:p>
    <w:p w:rsidR="00FF40AF" w:rsidRPr="00FF40AF" w:rsidRDefault="00443DC9" w:rsidP="00443DC9">
      <w:pPr>
        <w:rPr>
          <w:rFonts w:eastAsia="Times New Roman"/>
          <w:b/>
          <w:szCs w:val="24"/>
          <w:lang w:eastAsia="ar-SA"/>
        </w:rPr>
      </w:pPr>
      <w:r>
        <w:rPr>
          <w:rFonts w:eastAsia="Times New Roman"/>
          <w:b/>
          <w:szCs w:val="24"/>
          <w:lang w:eastAsia="ar-SA"/>
        </w:rPr>
        <w:t xml:space="preserve">5.9. </w:t>
      </w:r>
      <w:r w:rsidR="00F15525" w:rsidRPr="00F15525">
        <w:rPr>
          <w:rFonts w:eastAsia="Times New Roman"/>
          <w:b/>
          <w:szCs w:val="24"/>
          <w:lang w:eastAsia="ar-SA"/>
        </w:rPr>
        <w:t>9.</w:t>
      </w:r>
      <w:r w:rsidR="00F15525" w:rsidRPr="00F15525">
        <w:rPr>
          <w:rFonts w:eastAsia="Times New Roman"/>
          <w:b/>
          <w:szCs w:val="24"/>
          <w:lang w:eastAsia="ar-SA"/>
        </w:rPr>
        <w:tab/>
        <w:t>Гарантийный срок</w:t>
      </w:r>
    </w:p>
    <w:p w:rsidR="001A20DC" w:rsidRPr="001A20DC" w:rsidRDefault="00E72A65" w:rsidP="001A20DC">
      <w:pPr>
        <w:tabs>
          <w:tab w:val="num" w:pos="720"/>
          <w:tab w:val="left" w:pos="1134"/>
        </w:tabs>
        <w:suppressAutoHyphens/>
        <w:overflowPunct w:val="0"/>
        <w:autoSpaceDE w:val="0"/>
        <w:autoSpaceDN w:val="0"/>
        <w:adjustRightInd w:val="0"/>
        <w:spacing w:before="0"/>
        <w:ind w:left="141" w:firstLine="0"/>
        <w:jc w:val="both"/>
        <w:rPr>
          <w:lang w:eastAsia="ar-SA"/>
        </w:rPr>
      </w:pPr>
      <w:r>
        <w:rPr>
          <w:rFonts w:eastAsia="Times New Roman"/>
          <w:szCs w:val="24"/>
          <w:lang w:eastAsia="ar-SA"/>
        </w:rPr>
        <w:t>5.9.1.</w:t>
      </w:r>
      <w:r w:rsidR="00F15525">
        <w:rPr>
          <w:rFonts w:eastAsia="Times New Roman"/>
          <w:szCs w:val="24"/>
          <w:lang w:eastAsia="ar-SA"/>
        </w:rPr>
        <w:t xml:space="preserve"> </w:t>
      </w:r>
      <w:r w:rsidR="00F15525" w:rsidRPr="00F15525">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FF40AF" w:rsidRDefault="00FF40AF" w:rsidP="00E92030">
      <w:pPr>
        <w:keepNext/>
        <w:spacing w:before="0"/>
        <w:jc w:val="right"/>
        <w:outlineLvl w:val="0"/>
        <w:rPr>
          <w:b/>
          <w:iCs/>
          <w:snapToGrid w:val="0"/>
          <w:szCs w:val="24"/>
        </w:rPr>
      </w:pPr>
    </w:p>
    <w:p w:rsidR="00FF40AF" w:rsidRDefault="00FF40AF" w:rsidP="00734BDD">
      <w:pPr>
        <w:pStyle w:val="23"/>
      </w:pPr>
    </w:p>
    <w:p w:rsidR="00FF40AF" w:rsidRPr="00FF40AF" w:rsidRDefault="00FF40AF" w:rsidP="00FF40AF"/>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r>
        <w:rPr>
          <w:b/>
          <w:iCs/>
          <w:snapToGrid w:val="0"/>
          <w:szCs w:val="24"/>
        </w:rPr>
        <w:t xml:space="preserve">                      </w:t>
      </w:r>
    </w:p>
    <w:p w:rsidR="00D22395" w:rsidRPr="0063294F" w:rsidRDefault="00FF40AF" w:rsidP="00596C5D">
      <w:pPr>
        <w:jc w:val="right"/>
        <w:rPr>
          <w:b/>
          <w:iCs/>
          <w:snapToGrid w:val="0"/>
          <w:szCs w:val="24"/>
        </w:rPr>
      </w:pPr>
      <w:r>
        <w:rPr>
          <w:snapToGrid w:val="0"/>
        </w:rPr>
        <w:br w:type="page"/>
      </w:r>
      <w:bookmarkStart w:id="138" w:name="_Toc390849404"/>
      <w:r w:rsidR="00D22395" w:rsidRPr="0063294F">
        <w:rPr>
          <w:b/>
          <w:iCs/>
          <w:snapToGrid w:val="0"/>
          <w:szCs w:val="24"/>
        </w:rPr>
        <w:lastRenderedPageBreak/>
        <w:t>Приложение № 1</w:t>
      </w:r>
      <w:bookmarkEnd w:id="138"/>
      <w:r w:rsidR="00D22395" w:rsidRPr="0063294F">
        <w:rPr>
          <w:b/>
          <w:iCs/>
          <w:snapToGrid w:val="0"/>
          <w:szCs w:val="24"/>
        </w:rPr>
        <w:t xml:space="preserve"> </w:t>
      </w:r>
    </w:p>
    <w:p w:rsidR="00D22395" w:rsidRDefault="00D22395" w:rsidP="00E92030">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w:t>
      </w:r>
    </w:p>
    <w:p w:rsidR="00D22395" w:rsidRDefault="00D22395" w:rsidP="00E92030">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4000BB" w:rsidRDefault="00D22395" w:rsidP="004000BB">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4000BB" w:rsidRPr="004000BB">
        <w:rPr>
          <w:b/>
          <w:snapToGrid w:val="0"/>
          <w:szCs w:val="24"/>
          <w:lang w:eastAsia="ru-RU"/>
        </w:rPr>
        <w:t xml:space="preserve">ремонта </w:t>
      </w:r>
      <w:r w:rsidR="00C93ED5">
        <w:rPr>
          <w:b/>
          <w:snapToGrid w:val="0"/>
          <w:szCs w:val="24"/>
          <w:lang w:eastAsia="ru-RU"/>
        </w:rPr>
        <w:t>кровель</w:t>
      </w:r>
    </w:p>
    <w:p w:rsidR="00060F58" w:rsidRDefault="00631EDE" w:rsidP="00060F58">
      <w:pPr>
        <w:tabs>
          <w:tab w:val="left" w:pos="851"/>
        </w:tabs>
        <w:spacing w:before="0"/>
        <w:jc w:val="right"/>
        <w:rPr>
          <w:b/>
          <w:snapToGrid w:val="0"/>
          <w:szCs w:val="24"/>
          <w:lang w:eastAsia="ru-RU"/>
        </w:rPr>
      </w:pPr>
      <w:r>
        <w:rPr>
          <w:b/>
          <w:snapToGrid w:val="0"/>
          <w:szCs w:val="24"/>
          <w:lang w:eastAsia="ru-RU"/>
        </w:rPr>
        <w:t>здания мастерских участка тепловых сетей,</w:t>
      </w:r>
      <w:r w:rsidR="00C93ED5" w:rsidRPr="00C93ED5">
        <w:rPr>
          <w:b/>
        </w:rPr>
        <w:t xml:space="preserve"> </w:t>
      </w:r>
      <w:r w:rsidR="00C93ED5" w:rsidRPr="00631EDE">
        <w:rPr>
          <w:b/>
        </w:rPr>
        <w:t>здания</w:t>
      </w:r>
    </w:p>
    <w:p w:rsidR="0078152D" w:rsidRDefault="00631EDE" w:rsidP="0078152D">
      <w:pPr>
        <w:tabs>
          <w:tab w:val="left" w:pos="851"/>
        </w:tabs>
        <w:spacing w:before="0"/>
        <w:jc w:val="right"/>
        <w:rPr>
          <w:b/>
          <w:snapToGrid w:val="0"/>
          <w:szCs w:val="24"/>
          <w:lang w:eastAsia="ru-RU"/>
        </w:rPr>
      </w:pPr>
      <w:r w:rsidRPr="0078152D">
        <w:rPr>
          <w:b/>
          <w:snapToGrid w:val="0"/>
          <w:szCs w:val="24"/>
          <w:lang w:eastAsia="ru-RU"/>
        </w:rPr>
        <w:t>стоянки технологического транспорта на 4 бокса</w:t>
      </w:r>
      <w:r w:rsidR="00C93ED5" w:rsidRPr="0078152D">
        <w:rPr>
          <w:b/>
          <w:snapToGrid w:val="0"/>
          <w:szCs w:val="24"/>
          <w:lang w:eastAsia="ru-RU"/>
        </w:rPr>
        <w:t xml:space="preserve"> с пунктом</w:t>
      </w:r>
      <w:r w:rsidRPr="0078152D">
        <w:rPr>
          <w:b/>
          <w:snapToGrid w:val="0"/>
          <w:szCs w:val="24"/>
          <w:lang w:eastAsia="ru-RU"/>
        </w:rPr>
        <w:tab/>
      </w:r>
    </w:p>
    <w:p w:rsidR="00631EDE" w:rsidRDefault="0078152D" w:rsidP="0078152D">
      <w:pPr>
        <w:tabs>
          <w:tab w:val="left" w:pos="851"/>
        </w:tabs>
        <w:spacing w:before="0"/>
        <w:jc w:val="right"/>
        <w:rPr>
          <w:b/>
          <w:snapToGrid w:val="0"/>
          <w:szCs w:val="24"/>
          <w:lang w:eastAsia="ru-RU"/>
        </w:rPr>
      </w:pPr>
      <w:r>
        <w:t>о</w:t>
      </w:r>
      <w:r w:rsidR="00631EDE">
        <w:rPr>
          <w:b/>
          <w:snapToGrid w:val="0"/>
          <w:szCs w:val="24"/>
          <w:lang w:eastAsia="ru-RU"/>
        </w:rPr>
        <w:t>бщественного питания, здания мазутонасосной</w:t>
      </w:r>
    </w:p>
    <w:p w:rsidR="00631EDE" w:rsidRDefault="00631EDE" w:rsidP="00060F58">
      <w:pPr>
        <w:tabs>
          <w:tab w:val="left" w:pos="851"/>
        </w:tabs>
        <w:spacing w:before="0"/>
        <w:jc w:val="right"/>
        <w:rPr>
          <w:b/>
          <w:snapToGrid w:val="0"/>
          <w:szCs w:val="24"/>
          <w:lang w:eastAsia="ru-RU"/>
        </w:rPr>
      </w:pPr>
      <w:r>
        <w:rPr>
          <w:b/>
          <w:snapToGrid w:val="0"/>
          <w:szCs w:val="24"/>
          <w:lang w:eastAsia="ru-RU"/>
        </w:rPr>
        <w:t xml:space="preserve"> </w:t>
      </w:r>
      <w:r w:rsidR="00060F58" w:rsidRPr="00060F58">
        <w:rPr>
          <w:b/>
          <w:snapToGrid w:val="0"/>
          <w:szCs w:val="24"/>
          <w:lang w:eastAsia="ru-RU"/>
        </w:rPr>
        <w:t xml:space="preserve"> </w:t>
      </w:r>
    </w:p>
    <w:p w:rsidR="00D22395" w:rsidRPr="0063294F" w:rsidRDefault="00D22395" w:rsidP="00631EDE">
      <w:pPr>
        <w:tabs>
          <w:tab w:val="left" w:pos="851"/>
        </w:tabs>
        <w:spacing w:before="0"/>
        <w:jc w:val="center"/>
        <w:rPr>
          <w:b/>
          <w:snapToGrid w:val="0"/>
          <w:szCs w:val="24"/>
          <w:lang w:eastAsia="ru-RU"/>
        </w:rPr>
      </w:pPr>
      <w:r w:rsidRPr="0063294F">
        <w:rPr>
          <w:b/>
          <w:snapToGrid w:val="0"/>
          <w:szCs w:val="24"/>
          <w:lang w:eastAsia="ru-RU"/>
        </w:rPr>
        <w:t>Письмо о подаче оферты</w:t>
      </w:r>
      <w:bookmarkEnd w:id="117"/>
      <w:bookmarkEnd w:id="118"/>
      <w:bookmarkEnd w:id="119"/>
      <w:bookmarkEnd w:id="120"/>
      <w:bookmarkEnd w:id="121"/>
      <w:bookmarkEnd w:id="122"/>
    </w:p>
    <w:p w:rsidR="00D22395" w:rsidRPr="0063294F" w:rsidRDefault="00D22395" w:rsidP="0063294F">
      <w:pPr>
        <w:tabs>
          <w:tab w:val="num" w:pos="1494"/>
        </w:tabs>
        <w:spacing w:after="120" w:line="360" w:lineRule="auto"/>
        <w:jc w:val="both"/>
        <w:rPr>
          <w:snapToGrid w:val="0"/>
          <w:szCs w:val="24"/>
          <w:lang w:eastAsia="ru-RU"/>
        </w:rPr>
      </w:pPr>
      <w:bookmarkStart w:id="139" w:name="_Toc98251927"/>
      <w:bookmarkStart w:id="140" w:name="_Toc152664504"/>
      <w:r w:rsidRPr="0063294F">
        <w:rPr>
          <w:snapToGrid w:val="0"/>
          <w:szCs w:val="24"/>
          <w:lang w:eastAsia="ru-RU"/>
        </w:rPr>
        <w:t>Форма письма о подаче оферты</w:t>
      </w:r>
      <w:bookmarkEnd w:id="139"/>
      <w:bookmarkEnd w:id="140"/>
    </w:p>
    <w:p w:rsidR="00D22395" w:rsidRPr="0063294F" w:rsidRDefault="00D22395"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23"/>
    <w:bookmarkEnd w:id="124"/>
    <w:bookmarkEnd w:id="125"/>
    <w:bookmarkEnd w:id="126"/>
    <w:bookmarkEnd w:id="127"/>
    <w:p w:rsidR="00D22395" w:rsidRPr="0063294F" w:rsidRDefault="00D22395" w:rsidP="0063294F">
      <w:pPr>
        <w:ind w:right="5243"/>
        <w:jc w:val="both"/>
        <w:rPr>
          <w:snapToGrid w:val="0"/>
          <w:szCs w:val="20"/>
          <w:lang w:eastAsia="ru-RU"/>
        </w:rPr>
      </w:pPr>
      <w:r w:rsidRPr="0063294F">
        <w:rPr>
          <w:snapToGrid w:val="0"/>
          <w:szCs w:val="20"/>
          <w:lang w:eastAsia="ru-RU"/>
        </w:rPr>
        <w:t>«_____»_______________ года</w:t>
      </w:r>
    </w:p>
    <w:p w:rsidR="00D22395" w:rsidRPr="0063294F" w:rsidRDefault="00D22395" w:rsidP="0063294F">
      <w:pPr>
        <w:ind w:right="5243"/>
        <w:jc w:val="both"/>
        <w:rPr>
          <w:snapToGrid w:val="0"/>
          <w:szCs w:val="20"/>
          <w:lang w:eastAsia="ru-RU"/>
        </w:rPr>
      </w:pPr>
      <w:r w:rsidRPr="0063294F">
        <w:rPr>
          <w:snapToGrid w:val="0"/>
          <w:szCs w:val="20"/>
          <w:lang w:eastAsia="ru-RU"/>
        </w:rPr>
        <w:t>№________________________</w:t>
      </w:r>
    </w:p>
    <w:p w:rsidR="00D22395" w:rsidRPr="0063294F" w:rsidRDefault="00D22395" w:rsidP="0063294F">
      <w:pPr>
        <w:jc w:val="center"/>
        <w:rPr>
          <w:snapToGrid w:val="0"/>
          <w:szCs w:val="24"/>
          <w:lang w:eastAsia="ru-RU"/>
        </w:rPr>
      </w:pPr>
      <w:bookmarkStart w:id="141" w:name="_Ref96861029"/>
      <w:bookmarkStart w:id="142" w:name="_Toc161993463"/>
      <w:r w:rsidRPr="0063294F">
        <w:rPr>
          <w:snapToGrid w:val="0"/>
          <w:szCs w:val="24"/>
          <w:lang w:eastAsia="ru-RU"/>
        </w:rPr>
        <w:t>Уважаемые господа!</w:t>
      </w:r>
    </w:p>
    <w:p w:rsidR="00D22395" w:rsidRPr="0063294F" w:rsidRDefault="00D22395" w:rsidP="0063294F">
      <w:pPr>
        <w:jc w:val="center"/>
        <w:rPr>
          <w:snapToGrid w:val="0"/>
          <w:szCs w:val="24"/>
          <w:lang w:eastAsia="ru-RU"/>
        </w:rPr>
      </w:pPr>
    </w:p>
    <w:p w:rsidR="00D22395" w:rsidRPr="0063294F" w:rsidRDefault="00D22395" w:rsidP="00F74117">
      <w:pPr>
        <w:suppressAutoHyphens/>
        <w:jc w:val="both"/>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w:t>
      </w:r>
    </w:p>
    <w:p w:rsidR="00D22395" w:rsidRPr="0063294F" w:rsidRDefault="00D22395" w:rsidP="00EF41EE">
      <w:pPr>
        <w:spacing w:before="0"/>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D22395" w:rsidRPr="0063294F" w:rsidRDefault="00D22395" w:rsidP="0063294F">
      <w:pPr>
        <w:jc w:val="both"/>
        <w:rPr>
          <w:snapToGrid w:val="0"/>
          <w:szCs w:val="24"/>
          <w:lang w:eastAsia="ru-RU"/>
        </w:rPr>
      </w:pPr>
      <w:r w:rsidRPr="0063294F">
        <w:rPr>
          <w:snapToGrid w:val="0"/>
          <w:szCs w:val="24"/>
          <w:lang w:eastAsia="ru-RU"/>
        </w:rPr>
        <w:t>зарегистрированное по адресу:</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EF41EE">
      <w:pPr>
        <w:spacing w:before="0"/>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D22395" w:rsidRPr="0063294F" w:rsidRDefault="00D22395" w:rsidP="0063294F">
      <w:pPr>
        <w:jc w:val="both"/>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EF41EE">
      <w:pPr>
        <w:spacing w:before="0"/>
        <w:jc w:val="center"/>
        <w:rPr>
          <w:snapToGrid w:val="0"/>
          <w:szCs w:val="24"/>
          <w:vertAlign w:val="superscript"/>
          <w:lang w:eastAsia="ru-RU"/>
        </w:rPr>
      </w:pPr>
      <w:r w:rsidRPr="0063294F">
        <w:rPr>
          <w:snapToGrid w:val="0"/>
          <w:szCs w:val="24"/>
          <w:vertAlign w:val="superscript"/>
          <w:lang w:eastAsia="ru-RU"/>
        </w:rPr>
        <w:t>(краткое описание)</w:t>
      </w:r>
    </w:p>
    <w:p w:rsidR="00D22395" w:rsidRPr="0063294F" w:rsidRDefault="00D22395" w:rsidP="0063294F">
      <w:pPr>
        <w:jc w:val="both"/>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D22395" w:rsidRPr="00A50D23" w:rsidTr="00013A27">
        <w:trPr>
          <w:cantSplit/>
        </w:trPr>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D22395" w:rsidRPr="0063294F" w:rsidRDefault="00D22395"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092BEF" w:rsidRPr="00092BEF" w:rsidRDefault="00092BEF" w:rsidP="00092BEF">
      <w:pPr>
        <w:rPr>
          <w:lang w:eastAsia="ru-RU"/>
        </w:rPr>
      </w:pPr>
    </w:p>
    <w:p w:rsidR="00D22395" w:rsidRPr="002C1519" w:rsidRDefault="00D22395" w:rsidP="00734BDD">
      <w:pPr>
        <w:pStyle w:val="23"/>
      </w:pPr>
    </w:p>
    <w:p w:rsidR="00D22395" w:rsidRPr="0063294F" w:rsidRDefault="00D22395" w:rsidP="0063294F">
      <w:pPr>
        <w:suppressAutoHyphens/>
        <w:jc w:val="both"/>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«____»_______________________года.</w:t>
      </w:r>
    </w:p>
    <w:p w:rsidR="00D22395" w:rsidRPr="00807121" w:rsidRDefault="00D22395" w:rsidP="00807121">
      <w:pPr>
        <w:jc w:val="both"/>
        <w:rPr>
          <w:snapToGrid w:val="0"/>
          <w:szCs w:val="24"/>
          <w:lang w:eastAsia="ru-RU"/>
        </w:rPr>
      </w:pPr>
      <w:bookmarkStart w:id="143" w:name="_Ref55335818"/>
      <w:bookmarkStart w:id="144" w:name="_Ref55336334"/>
      <w:bookmarkStart w:id="145" w:name="_Toc57314673"/>
      <w:bookmarkStart w:id="146" w:name="_Toc69728987"/>
      <w:bookmarkStart w:id="147"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1.</w:t>
      </w:r>
      <w:r w:rsidR="00A9319C">
        <w:rPr>
          <w:snapToGrid w:val="0"/>
          <w:szCs w:val="24"/>
          <w:lang w:eastAsia="ru-RU"/>
        </w:rPr>
        <w:t xml:space="preserve"> </w:t>
      </w:r>
      <w:r w:rsidRPr="00807121">
        <w:rPr>
          <w:snapToGrid w:val="0"/>
          <w:szCs w:val="24"/>
          <w:lang w:eastAsia="ru-RU"/>
        </w:rPr>
        <w:t>Коммерческое предложение (форма 1) — на ____ л;</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lastRenderedPageBreak/>
        <w:t>2.</w:t>
      </w:r>
      <w:r w:rsidR="00A9319C">
        <w:rPr>
          <w:snapToGrid w:val="0"/>
          <w:szCs w:val="24"/>
          <w:lang w:eastAsia="ru-RU"/>
        </w:rPr>
        <w:t xml:space="preserve"> </w:t>
      </w:r>
      <w:r w:rsidRPr="00807121">
        <w:rPr>
          <w:snapToGrid w:val="0"/>
          <w:szCs w:val="24"/>
          <w:lang w:eastAsia="ru-RU"/>
        </w:rPr>
        <w:t>Техническое предложение (форма 2)  - на ____л;</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3.</w:t>
      </w:r>
      <w:r w:rsidRPr="00807121">
        <w:rPr>
          <w:snapToGrid w:val="0"/>
          <w:szCs w:val="24"/>
          <w:lang w:eastAsia="ru-RU"/>
        </w:rPr>
        <w:t>Анкета участника (форма 3) — на ____ л;</w:t>
      </w:r>
    </w:p>
    <w:p w:rsidR="00D22395" w:rsidRDefault="00D22395" w:rsidP="00913BDD">
      <w:pPr>
        <w:tabs>
          <w:tab w:val="left" w:pos="851"/>
        </w:tabs>
        <w:suppressAutoHyphens/>
        <w:spacing w:line="276" w:lineRule="auto"/>
        <w:ind w:left="709" w:hanging="426"/>
        <w:jc w:val="both"/>
        <w:rPr>
          <w:snapToGrid w:val="0"/>
          <w:szCs w:val="24"/>
          <w:lang w:eastAsia="ru-RU"/>
        </w:rPr>
      </w:pPr>
      <w:r>
        <w:t>4.</w:t>
      </w:r>
      <w:r w:rsidR="00A9319C">
        <w:t xml:space="preserve"> </w:t>
      </w:r>
      <w:r w:rsidR="002127FB">
        <w:fldChar w:fldCharType="begin"/>
      </w:r>
      <w:r w:rsidR="002127FB">
        <w:instrText xml:space="preserve"> REF _Ref55336378 \h  \* MERGEFORMAT </w:instrText>
      </w:r>
      <w:r w:rsidR="002127FB">
        <w:fldChar w:fldCharType="separate"/>
      </w:r>
      <w:r w:rsidR="00AC5E6F" w:rsidRPr="00AC5E6F">
        <w:rPr>
          <w:snapToGrid w:val="0"/>
          <w:szCs w:val="24"/>
          <w:lang w:eastAsia="ru-RU"/>
        </w:rPr>
        <w:t>Справка о перечне и годовых объемах выполнения аналогичных договоров (форма 4)</w:t>
      </w:r>
      <w:r w:rsidR="002127FB">
        <w:fldChar w:fldCharType="end"/>
      </w:r>
      <w:r w:rsidR="005A10C6">
        <w:rPr>
          <w:snapToGrid w:val="0"/>
          <w:szCs w:val="24"/>
          <w:lang w:eastAsia="ru-RU"/>
        </w:rPr>
        <w:t xml:space="preserve">  - </w:t>
      </w:r>
      <w:r w:rsidRPr="00807121">
        <w:rPr>
          <w:snapToGrid w:val="0"/>
          <w:szCs w:val="24"/>
          <w:lang w:eastAsia="ru-RU"/>
        </w:rPr>
        <w:t>на ____ л;</w:t>
      </w:r>
    </w:p>
    <w:p w:rsidR="005A10C6" w:rsidRPr="005A10C6" w:rsidRDefault="005A10C6" w:rsidP="00913BDD">
      <w:pPr>
        <w:tabs>
          <w:tab w:val="left" w:pos="851"/>
        </w:tabs>
        <w:suppressAutoHyphens/>
        <w:spacing w:before="0" w:line="276" w:lineRule="auto"/>
        <w:ind w:left="709" w:hanging="426"/>
        <w:jc w:val="both"/>
        <w:rPr>
          <w:sz w:val="22"/>
          <w:lang w:eastAsia="ar-SA"/>
        </w:rPr>
      </w:pPr>
      <w:r>
        <w:rPr>
          <w:lang w:eastAsia="ru-RU"/>
        </w:rPr>
        <w:t xml:space="preserve">5. </w:t>
      </w:r>
      <w:r w:rsidRPr="005A10C6">
        <w:rPr>
          <w:szCs w:val="24"/>
          <w:lang w:eastAsia="ar-SA"/>
        </w:rPr>
        <w:t xml:space="preserve">Справка о материально-технических ресурсах (форма 5) </w:t>
      </w:r>
      <w:r w:rsidRPr="005A10C6">
        <w:rPr>
          <w:rFonts w:eastAsia="Times New Roman"/>
          <w:szCs w:val="24"/>
          <w:lang w:eastAsia="ar-SA"/>
        </w:rPr>
        <w:t>— на ____ л;</w:t>
      </w:r>
    </w:p>
    <w:p w:rsidR="00D22395" w:rsidRPr="00807121" w:rsidRDefault="005A10C6" w:rsidP="00913BDD">
      <w:pPr>
        <w:tabs>
          <w:tab w:val="left" w:pos="851"/>
        </w:tabs>
        <w:suppressAutoHyphens/>
        <w:spacing w:line="276" w:lineRule="auto"/>
        <w:ind w:left="709" w:hanging="426"/>
        <w:jc w:val="both"/>
        <w:rPr>
          <w:snapToGrid w:val="0"/>
          <w:szCs w:val="24"/>
          <w:lang w:eastAsia="ru-RU"/>
        </w:rPr>
      </w:pPr>
      <w:bookmarkStart w:id="148" w:name="_Ref214869470"/>
      <w:r>
        <w:rPr>
          <w:snapToGrid w:val="0"/>
          <w:szCs w:val="24"/>
          <w:lang w:eastAsia="ru-RU"/>
        </w:rPr>
        <w:t>6</w:t>
      </w:r>
      <w:r w:rsidR="00D22395">
        <w:rPr>
          <w:snapToGrid w:val="0"/>
          <w:szCs w:val="24"/>
          <w:lang w:eastAsia="ru-RU"/>
        </w:rPr>
        <w:t xml:space="preserve">.Справка о </w:t>
      </w:r>
      <w:r w:rsidR="009D2025">
        <w:rPr>
          <w:snapToGrid w:val="0"/>
          <w:szCs w:val="24"/>
          <w:lang w:eastAsia="ru-RU"/>
        </w:rPr>
        <w:t>кадровых</w:t>
      </w:r>
      <w:r w:rsidR="00D22395">
        <w:rPr>
          <w:snapToGrid w:val="0"/>
          <w:szCs w:val="24"/>
          <w:lang w:eastAsia="ru-RU"/>
        </w:rPr>
        <w:t xml:space="preserve"> ресурсах (форма </w:t>
      </w:r>
      <w:r w:rsidR="007A7C83">
        <w:rPr>
          <w:snapToGrid w:val="0"/>
          <w:szCs w:val="24"/>
          <w:lang w:eastAsia="ru-RU"/>
        </w:rPr>
        <w:t>6</w:t>
      </w:r>
      <w:r w:rsidR="00D22395">
        <w:rPr>
          <w:snapToGrid w:val="0"/>
          <w:szCs w:val="24"/>
          <w:lang w:eastAsia="ru-RU"/>
        </w:rPr>
        <w:t>)</w:t>
      </w:r>
      <w:r w:rsidR="00D22395" w:rsidRPr="00807121">
        <w:rPr>
          <w:snapToGrid w:val="0"/>
          <w:szCs w:val="24"/>
          <w:lang w:eastAsia="ru-RU"/>
        </w:rPr>
        <w:t xml:space="preserve"> — на ____ л;</w:t>
      </w:r>
      <w:bookmarkEnd w:id="148"/>
    </w:p>
    <w:p w:rsidR="00D22395"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7</w:t>
      </w:r>
      <w:r w:rsidR="00D22395">
        <w:rPr>
          <w:snapToGrid w:val="0"/>
          <w:szCs w:val="24"/>
          <w:lang w:eastAsia="ru-RU"/>
        </w:rPr>
        <w:t>.</w:t>
      </w:r>
      <w:r w:rsidR="00D22395" w:rsidRPr="00807121">
        <w:rPr>
          <w:snapToGrid w:val="0"/>
          <w:szCs w:val="24"/>
          <w:lang w:eastAsia="ru-RU"/>
        </w:rPr>
        <w:t xml:space="preserve">Документы, подтверждающие возможность выполнения таких работ (перечислить) — на ____ л.; </w:t>
      </w:r>
    </w:p>
    <w:p w:rsidR="00D22395" w:rsidRPr="00807121" w:rsidRDefault="00913BDD" w:rsidP="00913BDD">
      <w:pPr>
        <w:tabs>
          <w:tab w:val="left" w:pos="851"/>
        </w:tabs>
        <w:suppressAutoHyphens/>
        <w:spacing w:line="276" w:lineRule="auto"/>
        <w:ind w:left="426" w:hanging="142"/>
        <w:jc w:val="both"/>
        <w:rPr>
          <w:snapToGrid w:val="0"/>
          <w:szCs w:val="24"/>
          <w:lang w:eastAsia="ru-RU"/>
        </w:rPr>
      </w:pPr>
      <w:r>
        <w:rPr>
          <w:snapToGrid w:val="0"/>
          <w:szCs w:val="24"/>
          <w:lang w:eastAsia="ru-RU"/>
        </w:rPr>
        <w:t>8</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Документы, подтверждающие соответствие Участника п</w:t>
      </w:r>
      <w:r w:rsidR="00A9319C">
        <w:rPr>
          <w:snapToGrid w:val="0"/>
          <w:szCs w:val="24"/>
          <w:lang w:eastAsia="ru-RU"/>
        </w:rPr>
        <w:t xml:space="preserve">роцедуре открытого одноэтапного </w:t>
      </w:r>
      <w:r w:rsidR="00D22395" w:rsidRPr="00807121">
        <w:rPr>
          <w:snapToGrid w:val="0"/>
          <w:szCs w:val="24"/>
          <w:lang w:eastAsia="ru-RU"/>
        </w:rPr>
        <w:t>запроса предложений установленным требованиям — на ____ л.</w:t>
      </w:r>
    </w:p>
    <w:p w:rsidR="00D22395" w:rsidRPr="00807121"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9</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Прочие документы (перечислить) — на ____ л.</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9D2025" w:rsidP="009D2025">
      <w:pPr>
        <w:ind w:right="3684"/>
        <w:rPr>
          <w:snapToGrid w:val="0"/>
          <w:szCs w:val="24"/>
          <w:vertAlign w:val="superscript"/>
          <w:lang w:eastAsia="ru-RU"/>
        </w:rPr>
      </w:pPr>
      <w:r>
        <w:rPr>
          <w:snapToGrid w:val="0"/>
          <w:szCs w:val="24"/>
          <w:vertAlign w:val="superscript"/>
          <w:lang w:eastAsia="ru-RU"/>
        </w:rPr>
        <w:t xml:space="preserve">                                     </w:t>
      </w:r>
      <w:r w:rsidR="00D22395"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0056A">
      <w:pPr>
        <w:ind w:right="3684"/>
        <w:rPr>
          <w:snapToGrid w:val="0"/>
          <w:szCs w:val="24"/>
          <w:vertAlign w:val="superscript"/>
          <w:lang w:eastAsia="ru-RU"/>
        </w:rPr>
      </w:pPr>
      <w:r w:rsidRPr="0063294F">
        <w:rPr>
          <w:snapToGrid w:val="0"/>
          <w:szCs w:val="24"/>
          <w:vertAlign w:val="superscript"/>
          <w:lang w:eastAsia="ru-RU"/>
        </w:rPr>
        <w:t>(фамилия, имя, отчество подписавшего, должность)</w:t>
      </w:r>
    </w:p>
    <w:p w:rsidR="00D22395" w:rsidRPr="0063294F" w:rsidRDefault="00D22395" w:rsidP="00F73FEA">
      <w:pPr>
        <w:tabs>
          <w:tab w:val="left" w:pos="3330"/>
        </w:tabs>
        <w:jc w:val="both"/>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74AE">
      <w:pPr>
        <w:suppressAutoHyphens/>
        <w:spacing w:line="20" w:lineRule="atLeast"/>
        <w:contextualSpacing/>
        <w:jc w:val="both"/>
        <w:rPr>
          <w:sz w:val="20"/>
          <w:szCs w:val="20"/>
          <w:lang w:eastAsia="ar-SA"/>
        </w:rPr>
      </w:pPr>
      <w:bookmarkStart w:id="149" w:name="_Toc206835204"/>
      <w:bookmarkStart w:id="150" w:name="_Toc306106354"/>
      <w:bookmarkStart w:id="151" w:name="_Ref55335823"/>
      <w:bookmarkStart w:id="152" w:name="_Ref55336359"/>
      <w:bookmarkStart w:id="153" w:name="_Toc57314675"/>
      <w:bookmarkStart w:id="154" w:name="_Toc69728989"/>
      <w:bookmarkStart w:id="155" w:name="_Toc176240327"/>
      <w:bookmarkEnd w:id="143"/>
      <w:bookmarkEnd w:id="144"/>
      <w:bookmarkEnd w:id="145"/>
      <w:bookmarkEnd w:id="146"/>
      <w:bookmarkEnd w:id="147"/>
      <w:r w:rsidRPr="0063294F">
        <w:rPr>
          <w:sz w:val="20"/>
          <w:szCs w:val="20"/>
          <w:lang w:eastAsia="ar-SA"/>
        </w:rPr>
        <w:t>1.</w:t>
      </w:r>
      <w:r w:rsidR="00A9319C">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D22395" w:rsidRPr="0063294F" w:rsidRDefault="00D22395" w:rsidP="007D74AE">
      <w:pPr>
        <w:suppressAutoHyphens/>
        <w:spacing w:line="20" w:lineRule="atLeast"/>
        <w:contextualSpacing/>
        <w:jc w:val="both"/>
        <w:rPr>
          <w:sz w:val="20"/>
          <w:szCs w:val="20"/>
          <w:lang w:eastAsia="ar-SA"/>
        </w:rPr>
      </w:pPr>
      <w:r w:rsidRPr="0063294F">
        <w:rPr>
          <w:sz w:val="20"/>
          <w:szCs w:val="20"/>
          <w:lang w:eastAsia="ar-SA"/>
        </w:rPr>
        <w:t>2.</w:t>
      </w:r>
      <w:r w:rsidR="00A9319C">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D22395" w:rsidRDefault="00D22395" w:rsidP="007D74AE">
      <w:pPr>
        <w:suppressAutoHyphens/>
        <w:spacing w:line="20" w:lineRule="atLeast"/>
        <w:contextualSpacing/>
        <w:jc w:val="both"/>
        <w:rPr>
          <w:b/>
          <w:sz w:val="20"/>
          <w:szCs w:val="20"/>
          <w:u w:val="single"/>
          <w:lang w:eastAsia="ar-SA"/>
        </w:rPr>
      </w:pPr>
      <w:r w:rsidRPr="0063294F">
        <w:rPr>
          <w:sz w:val="20"/>
          <w:szCs w:val="20"/>
          <w:lang w:eastAsia="ar-SA"/>
        </w:rPr>
        <w:t>3.</w:t>
      </w:r>
      <w:r w:rsidR="00A9319C">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sidR="00C94038">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sidR="00C94038">
        <w:rPr>
          <w:sz w:val="20"/>
          <w:szCs w:val="20"/>
          <w:lang w:eastAsia="ar-SA"/>
        </w:rPr>
        <w:t>работ</w:t>
      </w:r>
      <w:r w:rsidRPr="0063294F">
        <w:rPr>
          <w:sz w:val="20"/>
          <w:szCs w:val="20"/>
          <w:lang w:eastAsia="ar-SA"/>
        </w:rPr>
        <w:t xml:space="preserve"> (подраздел </w:t>
      </w:r>
      <w:r w:rsidR="002127FB">
        <w:fldChar w:fldCharType="begin"/>
      </w:r>
      <w:r w:rsidR="002127FB">
        <w:instrText xml:space="preserve"> REF _Ref55335818 \n \h  \* MERGEFORMAT </w:instrText>
      </w:r>
      <w:r w:rsidR="002127FB">
        <w:fldChar w:fldCharType="separate"/>
      </w:r>
      <w:r w:rsidR="00AC5E6F">
        <w:t>0</w:t>
      </w:r>
      <w:r w:rsidR="002127FB">
        <w:fldChar w:fldCharType="end"/>
      </w:r>
      <w:r w:rsidRPr="0063294F">
        <w:rPr>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D22395" w:rsidRPr="00596C5D" w:rsidRDefault="00AE6C06" w:rsidP="00596C5D">
      <w:pPr>
        <w:suppressAutoHyphens/>
        <w:spacing w:before="0" w:line="20" w:lineRule="atLeast"/>
        <w:jc w:val="both"/>
        <w:rPr>
          <w:sz w:val="20"/>
          <w:szCs w:val="20"/>
          <w:lang w:eastAsia="ar-SA"/>
        </w:rPr>
      </w:pPr>
      <w:r>
        <w:rPr>
          <w:sz w:val="20"/>
          <w:szCs w:val="20"/>
          <w:lang w:eastAsia="ar-SA"/>
        </w:rPr>
        <w:t>4</w:t>
      </w:r>
      <w:r w:rsidR="00D22395" w:rsidRPr="00587F13">
        <w:rPr>
          <w:sz w:val="20"/>
          <w:szCs w:val="20"/>
          <w:lang w:eastAsia="ar-SA"/>
        </w:rPr>
        <w:t xml:space="preserve">. Участник открытого одноэтапного запроса предложений должен </w:t>
      </w:r>
      <w:r w:rsidR="00D22395" w:rsidRPr="00596C5D">
        <w:rPr>
          <w:b/>
          <w:sz w:val="20"/>
          <w:szCs w:val="20"/>
          <w:lang w:eastAsia="ar-SA"/>
        </w:rPr>
        <w:t>указать срок действия Предложения</w:t>
      </w:r>
      <w:r w:rsidR="00D22395" w:rsidRPr="00587F13">
        <w:rPr>
          <w:sz w:val="20"/>
          <w:szCs w:val="20"/>
          <w:lang w:eastAsia="ar-SA"/>
        </w:rPr>
        <w:t xml:space="preserve"> на участие в проведении открытого одноэтапного запроса предложений. </w:t>
      </w:r>
    </w:p>
    <w:p w:rsidR="00D22395" w:rsidRPr="0063294F" w:rsidRDefault="00AE6C06" w:rsidP="008656D1">
      <w:pPr>
        <w:suppressAutoHyphens/>
        <w:spacing w:before="0" w:line="20" w:lineRule="atLeast"/>
        <w:contextualSpacing/>
        <w:jc w:val="both"/>
        <w:rPr>
          <w:sz w:val="20"/>
          <w:szCs w:val="20"/>
          <w:lang w:eastAsia="ar-SA"/>
        </w:rPr>
      </w:pPr>
      <w:r>
        <w:rPr>
          <w:sz w:val="20"/>
          <w:szCs w:val="20"/>
          <w:lang w:eastAsia="ar-SA"/>
        </w:rPr>
        <w:t>5</w:t>
      </w:r>
      <w:r w:rsidR="00D22395" w:rsidRPr="0063294F">
        <w:rPr>
          <w:sz w:val="20"/>
          <w:szCs w:val="20"/>
          <w:lang w:eastAsia="ar-SA"/>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D22395" w:rsidRDefault="00AE6C06" w:rsidP="007D74AE">
      <w:pPr>
        <w:suppressAutoHyphens/>
        <w:spacing w:line="20" w:lineRule="atLeast"/>
        <w:contextualSpacing/>
        <w:jc w:val="both"/>
        <w:rPr>
          <w:sz w:val="20"/>
          <w:szCs w:val="20"/>
          <w:lang w:eastAsia="ar-SA"/>
        </w:rPr>
        <w:sectPr w:rsidR="00D22395" w:rsidSect="009456D4">
          <w:footerReference w:type="default" r:id="rId33"/>
          <w:pgSz w:w="11907" w:h="16840" w:code="9"/>
          <w:pgMar w:top="624" w:right="567" w:bottom="510" w:left="1276" w:header="567" w:footer="567" w:gutter="0"/>
          <w:cols w:space="708"/>
          <w:docGrid w:linePitch="360"/>
        </w:sectPr>
      </w:pPr>
      <w:r>
        <w:rPr>
          <w:sz w:val="20"/>
          <w:szCs w:val="20"/>
          <w:lang w:eastAsia="ar-SA"/>
        </w:rPr>
        <w:t>6</w:t>
      </w:r>
      <w:r w:rsidR="00D22395" w:rsidRPr="0063294F">
        <w:rPr>
          <w:sz w:val="20"/>
          <w:szCs w:val="20"/>
          <w:lang w:eastAsia="ar-SA"/>
        </w:rPr>
        <w:t>.</w:t>
      </w:r>
      <w:r w:rsidR="00497B67">
        <w:rPr>
          <w:sz w:val="20"/>
          <w:szCs w:val="20"/>
          <w:lang w:eastAsia="ar-SA"/>
        </w:rPr>
        <w:t xml:space="preserve"> </w:t>
      </w:r>
      <w:r w:rsidR="00D22395" w:rsidRPr="0063294F">
        <w:rPr>
          <w:sz w:val="20"/>
          <w:szCs w:val="20"/>
          <w:lang w:eastAsia="ar-SA"/>
        </w:rPr>
        <w:t>Письмо должно быть подписано и скреплено печатью в соответствии с требованиями подпунктов.</w:t>
      </w:r>
    </w:p>
    <w:p w:rsidR="00D22395" w:rsidRPr="0063294F" w:rsidRDefault="00D22395" w:rsidP="0063294F">
      <w:pPr>
        <w:keepNext/>
        <w:pageBreakBefore/>
        <w:suppressAutoHyphens/>
        <w:spacing w:before="360" w:after="120" w:line="360" w:lineRule="auto"/>
        <w:ind w:left="1134"/>
        <w:jc w:val="right"/>
        <w:outlineLvl w:val="1"/>
        <w:rPr>
          <w:b/>
          <w:snapToGrid w:val="0"/>
          <w:szCs w:val="24"/>
          <w:lang w:eastAsia="ru-RU"/>
        </w:rPr>
      </w:pPr>
      <w:bookmarkStart w:id="156" w:name="_Toc386619737"/>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AC5E6F">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49"/>
      <w:bookmarkEnd w:id="150"/>
      <w:bookmarkEnd w:id="156"/>
    </w:p>
    <w:p w:rsidR="00D22395" w:rsidRPr="0063294F" w:rsidRDefault="00D22395" w:rsidP="0063294F">
      <w:pPr>
        <w:jc w:val="center"/>
        <w:rPr>
          <w:snapToGrid w:val="0"/>
          <w:szCs w:val="24"/>
          <w:lang w:eastAsia="ru-RU"/>
        </w:rPr>
      </w:pPr>
      <w:bookmarkStart w:id="157" w:name="_Toc206835205"/>
      <w:bookmarkStart w:id="158" w:name="_Ref214868178"/>
      <w:bookmarkStart w:id="159" w:name="_Toc306106355"/>
      <w:r w:rsidRPr="0063294F">
        <w:rPr>
          <w:snapToGrid w:val="0"/>
          <w:szCs w:val="24"/>
          <w:lang w:eastAsia="ru-RU"/>
        </w:rPr>
        <w:t>Форма коммерческого предложения</w:t>
      </w:r>
      <w:bookmarkEnd w:id="157"/>
      <w:bookmarkEnd w:id="158"/>
      <w:bookmarkEnd w:id="159"/>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AC5E6F">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D22395"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5A23B9" w:rsidRDefault="005A23B9" w:rsidP="005A23B9">
      <w:pPr>
        <w:pStyle w:val="23"/>
        <w:rPr>
          <w:lang w:eastAsia="ru-RU"/>
        </w:rPr>
      </w:pPr>
    </w:p>
    <w:p w:rsidR="005A23B9" w:rsidRDefault="005A23B9" w:rsidP="005A23B9">
      <w:pPr>
        <w:rPr>
          <w:lang w:eastAsia="ru-RU"/>
        </w:rPr>
      </w:pPr>
    </w:p>
    <w:p w:rsidR="005A23B9" w:rsidRPr="005A23B9" w:rsidRDefault="005A23B9" w:rsidP="005A23B9">
      <w:pPr>
        <w:pStyle w:val="23"/>
        <w:rPr>
          <w:lang w:eastAsia="ru-RU"/>
        </w:rPr>
      </w:pPr>
    </w:p>
    <w:p w:rsidR="005A23B9" w:rsidRDefault="005A23B9" w:rsidP="005A23B9">
      <w:pPr>
        <w:pStyle w:val="23"/>
        <w:rPr>
          <w:lang w:eastAsia="ru-RU"/>
        </w:rPr>
      </w:pPr>
    </w:p>
    <w:p w:rsidR="005A23B9" w:rsidRPr="005A23B9" w:rsidRDefault="005A23B9" w:rsidP="005A23B9">
      <w:pPr>
        <w:rPr>
          <w:lang w:eastAsia="ru-RU"/>
        </w:rPr>
      </w:pPr>
    </w:p>
    <w:p w:rsidR="005A23B9" w:rsidRDefault="005A23B9" w:rsidP="005A23B9">
      <w:pPr>
        <w:jc w:val="center"/>
        <w:rPr>
          <w:b/>
          <w:snapToGrid w:val="0"/>
          <w:szCs w:val="24"/>
          <w:lang w:eastAsia="ru-RU"/>
        </w:rPr>
      </w:pPr>
      <w:r>
        <w:rPr>
          <w:b/>
          <w:snapToGrid w:val="0"/>
          <w:szCs w:val="24"/>
          <w:lang w:eastAsia="ru-RU"/>
        </w:rPr>
        <w:t>ЛОКАЛЬНАЯ СМЕТА</w:t>
      </w:r>
    </w:p>
    <w:p w:rsidR="005A23B9" w:rsidRDefault="005A23B9" w:rsidP="005A23B9">
      <w:pPr>
        <w:pStyle w:val="23"/>
        <w:rPr>
          <w:lang w:eastAsia="ru-RU"/>
        </w:rPr>
      </w:pPr>
    </w:p>
    <w:p w:rsidR="005A23B9" w:rsidRDefault="005A23B9" w:rsidP="005A23B9">
      <w:pPr>
        <w:rPr>
          <w:lang w:eastAsia="ru-RU"/>
        </w:rPr>
      </w:pPr>
    </w:p>
    <w:p w:rsidR="005A23B9" w:rsidRDefault="005A23B9" w:rsidP="005A23B9">
      <w:pPr>
        <w:pStyle w:val="23"/>
        <w:rPr>
          <w:lang w:eastAsia="ru-RU"/>
        </w:rPr>
      </w:pPr>
    </w:p>
    <w:p w:rsidR="005A23B9" w:rsidRPr="005A23B9" w:rsidRDefault="005A23B9" w:rsidP="005A23B9">
      <w:pPr>
        <w:rPr>
          <w:lang w:eastAsia="ru-RU"/>
        </w:rPr>
      </w:pPr>
    </w:p>
    <w:p w:rsidR="005A23B9" w:rsidRDefault="005A23B9" w:rsidP="005A23B9">
      <w:pPr>
        <w:pStyle w:val="23"/>
        <w:rPr>
          <w:lang w:eastAsia="ru-RU"/>
        </w:rPr>
      </w:pPr>
    </w:p>
    <w:p w:rsidR="005A23B9" w:rsidRDefault="005A23B9" w:rsidP="005A23B9">
      <w:pPr>
        <w:rPr>
          <w:lang w:eastAsia="ru-RU"/>
        </w:rPr>
      </w:pPr>
    </w:p>
    <w:p w:rsidR="005A23B9" w:rsidRPr="005A23B9" w:rsidRDefault="005A23B9" w:rsidP="005A23B9">
      <w:pPr>
        <w:pStyle w:val="23"/>
        <w:rPr>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3294F">
      <w:pPr>
        <w:ind w:right="3684"/>
        <w:jc w:val="center"/>
        <w:rPr>
          <w:snapToGrid w:val="0"/>
          <w:szCs w:val="24"/>
          <w:vertAlign w:val="superscript"/>
          <w:lang w:eastAsia="ru-RU"/>
        </w:rPr>
      </w:pP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 </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60" w:name="_Ref55335821"/>
      <w:bookmarkStart w:id="161" w:name="_Ref55336345"/>
      <w:bookmarkStart w:id="162" w:name="_Toc57314674"/>
      <w:bookmarkStart w:id="163" w:name="_Toc69728988"/>
      <w:bookmarkStart w:id="164" w:name="_Toc206835206"/>
      <w:bookmarkStart w:id="165" w:name="_Toc306106356"/>
      <w:bookmarkStart w:id="166" w:name="_Toc386619738"/>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AC5E6F">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60"/>
      <w:bookmarkEnd w:id="161"/>
      <w:bookmarkEnd w:id="162"/>
      <w:bookmarkEnd w:id="163"/>
      <w:bookmarkEnd w:id="164"/>
      <w:bookmarkEnd w:id="165"/>
      <w:bookmarkEnd w:id="166"/>
    </w:p>
    <w:p w:rsidR="00D22395" w:rsidRPr="0063294F" w:rsidRDefault="00D22395" w:rsidP="0063294F">
      <w:pPr>
        <w:jc w:val="center"/>
        <w:rPr>
          <w:snapToGrid w:val="0"/>
          <w:szCs w:val="24"/>
          <w:lang w:eastAsia="ru-RU"/>
        </w:rPr>
      </w:pPr>
      <w:bookmarkStart w:id="167" w:name="_Toc206835207"/>
      <w:bookmarkStart w:id="168" w:name="_Toc306106357"/>
      <w:r w:rsidRPr="0063294F">
        <w:rPr>
          <w:snapToGrid w:val="0"/>
          <w:szCs w:val="24"/>
          <w:lang w:eastAsia="ru-RU"/>
        </w:rPr>
        <w:t>Форма Технического предложения</w:t>
      </w:r>
      <w:bookmarkEnd w:id="167"/>
      <w:bookmarkEnd w:id="168"/>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AC5E6F">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D22395"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5A23B9" w:rsidRPr="005A23B9" w:rsidRDefault="005A23B9" w:rsidP="005A23B9">
      <w:pPr>
        <w:suppressAutoHyphens/>
        <w:spacing w:before="0"/>
        <w:ind w:firstLine="0"/>
        <w:jc w:val="center"/>
        <w:rPr>
          <w:b/>
          <w:szCs w:val="24"/>
          <w:lang w:eastAsia="ar-SA"/>
        </w:rPr>
      </w:pPr>
      <w:r w:rsidRPr="005A23B9">
        <w:rPr>
          <w:b/>
          <w:szCs w:val="24"/>
          <w:lang w:eastAsia="ar-SA"/>
        </w:rPr>
        <w:t>Состав и объем работ:</w:t>
      </w:r>
    </w:p>
    <w:tbl>
      <w:tblPr>
        <w:tblW w:w="9654" w:type="dxa"/>
        <w:tblInd w:w="93" w:type="dxa"/>
        <w:tblLayout w:type="fixed"/>
        <w:tblLook w:val="04A0" w:firstRow="1" w:lastRow="0" w:firstColumn="1" w:lastColumn="0" w:noHBand="0" w:noVBand="1"/>
      </w:tblPr>
      <w:tblGrid>
        <w:gridCol w:w="724"/>
        <w:gridCol w:w="7655"/>
        <w:gridCol w:w="1275"/>
      </w:tblGrid>
      <w:tr w:rsidR="005A23B9" w:rsidRPr="005A23B9" w:rsidTr="001D6685">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w:t>
            </w:r>
            <w:r w:rsidRPr="005A23B9">
              <w:rPr>
                <w:snapToGrid w:val="0"/>
                <w:szCs w:val="24"/>
                <w:lang w:eastAsia="ru-RU"/>
              </w:rPr>
              <w:br/>
              <w:t>п/п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Кол-во, ед. изм.</w:t>
            </w:r>
          </w:p>
        </w:tc>
      </w:tr>
      <w:tr w:rsidR="005A23B9" w:rsidRPr="005A23B9" w:rsidTr="001D6685">
        <w:trPr>
          <w:trHeight w:val="57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b/>
                <w:snapToGrid w:val="0"/>
                <w:szCs w:val="24"/>
                <w:lang w:eastAsia="ru-RU"/>
              </w:rPr>
            </w:pPr>
            <w:r w:rsidRPr="005A23B9">
              <w:rPr>
                <w:b/>
                <w:snapToGrid w:val="0"/>
                <w:szCs w:val="24"/>
                <w:lang w:eastAsia="ru-RU"/>
              </w:rPr>
              <w:t>Здание мазутонасосной</w:t>
            </w:r>
          </w:p>
        </w:tc>
      </w:tr>
      <w:tr w:rsidR="005A23B9" w:rsidRPr="005A23B9" w:rsidTr="001D6685">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359,0 м²</w:t>
            </w:r>
          </w:p>
        </w:tc>
      </w:tr>
      <w:tr w:rsidR="005A23B9" w:rsidRPr="005A23B9" w:rsidTr="001D6685">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359,0  м²</w:t>
            </w:r>
          </w:p>
        </w:tc>
      </w:tr>
      <w:tr w:rsidR="005A23B9" w:rsidRPr="005A23B9" w:rsidTr="001D6685">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359,0 м²</w:t>
            </w:r>
          </w:p>
        </w:tc>
      </w:tr>
      <w:tr w:rsidR="005A23B9" w:rsidRPr="005A23B9" w:rsidTr="001D6685">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примыканий рулонных и мастичных кровель к стенам и парапетам высотой более 600 мм с одним фартуком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27,0 м</w:t>
            </w:r>
          </w:p>
        </w:tc>
      </w:tr>
      <w:tr w:rsidR="005A23B9" w:rsidRPr="005A23B9" w:rsidTr="001D6685">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70,0 м</w:t>
            </w:r>
          </w:p>
        </w:tc>
      </w:tr>
      <w:tr w:rsidR="005A23B9" w:rsidRPr="005A23B9" w:rsidTr="001D6685">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27,0 м</w:t>
            </w:r>
          </w:p>
        </w:tc>
      </w:tr>
      <w:tr w:rsidR="005A23B9" w:rsidRPr="005A23B9" w:rsidTr="001D6685">
        <w:trPr>
          <w:trHeight w:val="43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Прочие работы</w:t>
            </w:r>
          </w:p>
        </w:tc>
      </w:tr>
      <w:tr w:rsidR="005A23B9" w:rsidRPr="005A23B9" w:rsidTr="001D6685">
        <w:trPr>
          <w:trHeight w:val="3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3,1 т</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44"/>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3,1 т</w:t>
            </w:r>
          </w:p>
        </w:tc>
      </w:tr>
      <w:tr w:rsidR="005A23B9" w:rsidRPr="005A23B9" w:rsidTr="001D6685">
        <w:trPr>
          <w:trHeight w:val="56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b/>
                <w:snapToGrid w:val="0"/>
                <w:szCs w:val="24"/>
                <w:lang w:eastAsia="ru-RU"/>
              </w:rPr>
            </w:pPr>
            <w:r w:rsidRPr="005A23B9">
              <w:rPr>
                <w:b/>
                <w:snapToGrid w:val="0"/>
                <w:szCs w:val="24"/>
                <w:lang w:eastAsia="ru-RU"/>
              </w:rPr>
              <w:t>Здание стоянки технологического транспорта на 4 бокса с пунктом общественного питания</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существующих рулонных кровель на покрытия из наплавляемых материалов в два слоя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275,0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275,0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275,0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примыканий рулонных и мастичных кровель к стенам и парапетам высотой до 600 мм без фартуков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45,0 м</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 xml:space="preserve">Смена обделок из листовой стали (поясков, сандриков, отливов, </w:t>
            </w:r>
            <w:r w:rsidRPr="005A23B9">
              <w:rPr>
                <w:snapToGrid w:val="0"/>
                <w:szCs w:val="24"/>
                <w:lang w:eastAsia="ru-RU"/>
              </w:rPr>
              <w:lastRenderedPageBreak/>
              <w:t>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lastRenderedPageBreak/>
              <w:t>25,0 м</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45,0 м</w:t>
            </w:r>
          </w:p>
        </w:tc>
      </w:tr>
      <w:tr w:rsidR="005A23B9" w:rsidRPr="005A23B9" w:rsidTr="001D6685">
        <w:trPr>
          <w:trHeight w:val="433"/>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Прочие работы</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2,5 т</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1"/>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2,5 т</w:t>
            </w:r>
          </w:p>
        </w:tc>
      </w:tr>
      <w:tr w:rsidR="005A23B9" w:rsidRPr="005A23B9" w:rsidTr="001D6685">
        <w:trPr>
          <w:trHeight w:val="569"/>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b/>
                <w:snapToGrid w:val="0"/>
                <w:szCs w:val="24"/>
                <w:lang w:eastAsia="ru-RU"/>
              </w:rPr>
            </w:pPr>
            <w:r w:rsidRPr="005A23B9">
              <w:rPr>
                <w:b/>
                <w:snapToGrid w:val="0"/>
                <w:szCs w:val="24"/>
                <w:lang w:eastAsia="ru-RU"/>
              </w:rPr>
              <w:t>Здание мастерских участка тепловых сетей</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676,0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676,0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676,0 м²</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 xml:space="preserve">Устройство примыканий кровель из наплавляемых материалов к стенам и парапетам высотой более 600 мм с одним фартуком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78,0 м</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58,0 м</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60 м</w:t>
            </w:r>
          </w:p>
        </w:tc>
      </w:tr>
      <w:tr w:rsidR="005A23B9" w:rsidRPr="005A23B9" w:rsidTr="001D6685">
        <w:trPr>
          <w:trHeight w:val="437"/>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Прочие работы</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5,7 т</w:t>
            </w:r>
          </w:p>
        </w:tc>
      </w:tr>
      <w:tr w:rsidR="005A23B9" w:rsidRPr="005A23B9" w:rsidTr="001D6685">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numPr>
                <w:ilvl w:val="0"/>
                <w:numId w:val="52"/>
              </w:numPr>
              <w:jc w:val="both"/>
              <w:rPr>
                <w:snapToGrid w:val="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A23B9" w:rsidRPr="005A23B9" w:rsidRDefault="005A23B9" w:rsidP="005A23B9">
            <w:pPr>
              <w:jc w:val="both"/>
              <w:rPr>
                <w:snapToGrid w:val="0"/>
                <w:szCs w:val="24"/>
                <w:lang w:eastAsia="ru-RU"/>
              </w:rPr>
            </w:pPr>
            <w:r w:rsidRPr="005A23B9">
              <w:rPr>
                <w:snapToGrid w:val="0"/>
                <w:szCs w:val="24"/>
                <w:lang w:eastAsia="ru-RU"/>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5,7 т</w:t>
            </w:r>
          </w:p>
        </w:tc>
      </w:tr>
    </w:tbl>
    <w:p w:rsidR="005A23B9" w:rsidRPr="005A23B9" w:rsidRDefault="005A23B9" w:rsidP="005A23B9">
      <w:pPr>
        <w:jc w:val="both"/>
        <w:rPr>
          <w:snapToGrid w:val="0"/>
          <w:szCs w:val="24"/>
          <w:lang w:eastAsia="ru-RU"/>
        </w:rPr>
      </w:pPr>
      <w:r w:rsidRPr="005A23B9">
        <w:rPr>
          <w:snapToGrid w:val="0"/>
          <w:szCs w:val="24"/>
          <w:lang w:eastAsia="ru-RU"/>
        </w:rPr>
        <w:tab/>
      </w:r>
    </w:p>
    <w:p w:rsidR="005A23B9" w:rsidRPr="005A23B9" w:rsidRDefault="005A23B9" w:rsidP="005A23B9">
      <w:pPr>
        <w:jc w:val="both"/>
        <w:rPr>
          <w:snapToGrid w:val="0"/>
          <w:szCs w:val="24"/>
          <w:lang w:eastAsia="ru-RU"/>
        </w:rPr>
      </w:pPr>
      <w:r w:rsidRPr="005A23B9">
        <w:rPr>
          <w:snapToGrid w:val="0"/>
          <w:szCs w:val="24"/>
          <w:lang w:eastAsia="ru-RU"/>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5A23B9" w:rsidRPr="005A23B9" w:rsidTr="001D6685">
        <w:trPr>
          <w:trHeight w:val="466"/>
        </w:trPr>
        <w:tc>
          <w:tcPr>
            <w:tcW w:w="5670" w:type="dxa"/>
            <w:tcBorders>
              <w:top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bidi="ru-RU"/>
              </w:rPr>
              <w:t>Наименование параметра</w:t>
            </w:r>
          </w:p>
        </w:tc>
        <w:tc>
          <w:tcPr>
            <w:tcW w:w="1418" w:type="dxa"/>
            <w:tcBorders>
              <w:top w:val="single" w:sz="4" w:space="0" w:color="auto"/>
            </w:tcBorders>
            <w:shd w:val="clear" w:color="auto" w:fill="auto"/>
            <w:vAlign w:val="center"/>
          </w:tcPr>
          <w:p w:rsidR="005A23B9" w:rsidRPr="005A23B9" w:rsidRDefault="005A23B9" w:rsidP="005A23B9">
            <w:pPr>
              <w:jc w:val="both"/>
              <w:rPr>
                <w:snapToGrid w:val="0"/>
                <w:szCs w:val="24"/>
                <w:lang w:eastAsia="ru-RU"/>
              </w:rPr>
            </w:pPr>
          </w:p>
        </w:tc>
        <w:tc>
          <w:tcPr>
            <w:tcW w:w="1276" w:type="dxa"/>
            <w:tcBorders>
              <w:top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К</w:t>
            </w:r>
          </w:p>
        </w:tc>
        <w:tc>
          <w:tcPr>
            <w:tcW w:w="1275" w:type="dxa"/>
            <w:tcBorders>
              <w:top w:val="single" w:sz="4" w:space="0" w:color="auto"/>
            </w:tcBorders>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П</w:t>
            </w:r>
          </w:p>
        </w:tc>
      </w:tr>
      <w:tr w:rsidR="005A23B9" w:rsidRPr="005A23B9" w:rsidTr="001D6685">
        <w:trPr>
          <w:trHeight w:val="417"/>
        </w:trPr>
        <w:tc>
          <w:tcPr>
            <w:tcW w:w="5670" w:type="dxa"/>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Тип покрытия:</w:t>
            </w:r>
          </w:p>
        </w:tc>
        <w:tc>
          <w:tcPr>
            <w:tcW w:w="1418" w:type="dxa"/>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верх</w:t>
            </w:r>
          </w:p>
        </w:tc>
        <w:tc>
          <w:tcPr>
            <w:tcW w:w="1276" w:type="dxa"/>
            <w:shd w:val="clear" w:color="auto" w:fill="auto"/>
            <w:vAlign w:val="center"/>
          </w:tcPr>
          <w:p w:rsidR="005A23B9" w:rsidRPr="005A23B9" w:rsidRDefault="005A23B9" w:rsidP="005A23B9">
            <w:pPr>
              <w:ind w:firstLine="0"/>
              <w:jc w:val="both"/>
              <w:rPr>
                <w:snapToGrid w:val="0"/>
                <w:szCs w:val="24"/>
                <w:lang w:eastAsia="ru-RU"/>
              </w:rPr>
            </w:pPr>
          </w:p>
        </w:tc>
        <w:tc>
          <w:tcPr>
            <w:tcW w:w="1275" w:type="dxa"/>
            <w:shd w:val="clear" w:color="auto" w:fill="auto"/>
            <w:vAlign w:val="center"/>
          </w:tcPr>
          <w:p w:rsidR="005A23B9" w:rsidRPr="005A23B9" w:rsidRDefault="005A23B9" w:rsidP="005A23B9">
            <w:pPr>
              <w:ind w:firstLine="0"/>
              <w:jc w:val="both"/>
              <w:rPr>
                <w:snapToGrid w:val="0"/>
                <w:szCs w:val="24"/>
                <w:lang w:eastAsia="ru-RU"/>
              </w:rPr>
            </w:pPr>
          </w:p>
        </w:tc>
      </w:tr>
      <w:tr w:rsidR="005A23B9" w:rsidRPr="005A23B9" w:rsidTr="001D6685">
        <w:trPr>
          <w:trHeight w:val="423"/>
        </w:trPr>
        <w:tc>
          <w:tcPr>
            <w:tcW w:w="5670" w:type="dxa"/>
            <w:shd w:val="clear" w:color="auto" w:fill="auto"/>
            <w:vAlign w:val="center"/>
          </w:tcPr>
          <w:p w:rsidR="005A23B9" w:rsidRPr="005A23B9" w:rsidRDefault="005A23B9" w:rsidP="005A23B9">
            <w:pPr>
              <w:jc w:val="both"/>
              <w:rPr>
                <w:snapToGrid w:val="0"/>
                <w:szCs w:val="24"/>
                <w:lang w:eastAsia="ru-RU"/>
              </w:rPr>
            </w:pPr>
          </w:p>
        </w:tc>
        <w:tc>
          <w:tcPr>
            <w:tcW w:w="1418" w:type="dxa"/>
            <w:shd w:val="clear" w:color="auto" w:fill="auto"/>
            <w:vAlign w:val="center"/>
          </w:tcPr>
          <w:p w:rsidR="005A23B9" w:rsidRPr="005A23B9" w:rsidRDefault="00221564" w:rsidP="005A23B9">
            <w:pPr>
              <w:ind w:firstLine="0"/>
              <w:jc w:val="both"/>
              <w:rPr>
                <w:snapToGrid w:val="0"/>
                <w:szCs w:val="24"/>
                <w:lang w:eastAsia="ru-RU"/>
              </w:rPr>
            </w:pPr>
            <w:r w:rsidRPr="005A23B9">
              <w:rPr>
                <w:snapToGrid w:val="0"/>
                <w:szCs w:val="24"/>
                <w:lang w:eastAsia="ru-RU"/>
              </w:rPr>
              <w:t>низ</w:t>
            </w:r>
          </w:p>
        </w:tc>
        <w:tc>
          <w:tcPr>
            <w:tcW w:w="1276" w:type="dxa"/>
            <w:shd w:val="clear" w:color="auto" w:fill="auto"/>
            <w:vAlign w:val="center"/>
          </w:tcPr>
          <w:p w:rsidR="005A23B9" w:rsidRPr="005A23B9" w:rsidRDefault="005A23B9" w:rsidP="005A23B9">
            <w:pPr>
              <w:ind w:firstLine="0"/>
              <w:jc w:val="both"/>
              <w:rPr>
                <w:snapToGrid w:val="0"/>
                <w:szCs w:val="24"/>
                <w:lang w:eastAsia="ru-RU"/>
              </w:rPr>
            </w:pPr>
          </w:p>
        </w:tc>
        <w:tc>
          <w:tcPr>
            <w:tcW w:w="1275" w:type="dxa"/>
            <w:shd w:val="clear" w:color="auto" w:fill="auto"/>
            <w:vAlign w:val="center"/>
          </w:tcPr>
          <w:p w:rsidR="005A23B9" w:rsidRPr="005A23B9" w:rsidRDefault="005A23B9" w:rsidP="00221564">
            <w:pPr>
              <w:ind w:firstLine="0"/>
              <w:jc w:val="both"/>
              <w:rPr>
                <w:snapToGrid w:val="0"/>
                <w:szCs w:val="24"/>
                <w:lang w:eastAsia="ru-RU"/>
              </w:rPr>
            </w:pPr>
          </w:p>
        </w:tc>
      </w:tr>
      <w:tr w:rsidR="005A23B9" w:rsidRPr="005A23B9" w:rsidTr="001D6685">
        <w:trPr>
          <w:trHeight w:val="415"/>
        </w:trPr>
        <w:tc>
          <w:tcPr>
            <w:tcW w:w="5670" w:type="dxa"/>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Масса, кг/кв.м не менее</w:t>
            </w:r>
          </w:p>
        </w:tc>
        <w:tc>
          <w:tcPr>
            <w:tcW w:w="1418" w:type="dxa"/>
            <w:shd w:val="clear" w:color="auto" w:fill="auto"/>
            <w:vAlign w:val="center"/>
          </w:tcPr>
          <w:p w:rsidR="005A23B9" w:rsidRPr="005A23B9" w:rsidRDefault="005A23B9" w:rsidP="005A23B9">
            <w:pPr>
              <w:jc w:val="both"/>
              <w:rPr>
                <w:snapToGrid w:val="0"/>
                <w:szCs w:val="24"/>
                <w:lang w:eastAsia="ru-RU"/>
              </w:rPr>
            </w:pPr>
          </w:p>
        </w:tc>
        <w:tc>
          <w:tcPr>
            <w:tcW w:w="1276" w:type="dxa"/>
            <w:shd w:val="clear" w:color="auto" w:fill="auto"/>
            <w:vAlign w:val="center"/>
          </w:tcPr>
          <w:p w:rsidR="005A23B9" w:rsidRPr="005A23B9" w:rsidRDefault="005A23B9" w:rsidP="005A23B9">
            <w:pPr>
              <w:ind w:firstLine="0"/>
              <w:jc w:val="both"/>
              <w:rPr>
                <w:snapToGrid w:val="0"/>
                <w:szCs w:val="24"/>
                <w:lang w:eastAsia="ru-RU"/>
              </w:rPr>
            </w:pPr>
          </w:p>
        </w:tc>
        <w:tc>
          <w:tcPr>
            <w:tcW w:w="1275" w:type="dxa"/>
            <w:shd w:val="clear" w:color="auto" w:fill="auto"/>
            <w:vAlign w:val="center"/>
          </w:tcPr>
          <w:p w:rsidR="005A23B9" w:rsidRPr="005A23B9" w:rsidRDefault="005A23B9" w:rsidP="005A23B9">
            <w:pPr>
              <w:ind w:firstLine="0"/>
              <w:jc w:val="both"/>
              <w:rPr>
                <w:snapToGrid w:val="0"/>
                <w:szCs w:val="24"/>
                <w:lang w:eastAsia="ru-RU"/>
              </w:rPr>
            </w:pPr>
          </w:p>
        </w:tc>
      </w:tr>
      <w:tr w:rsidR="005A23B9" w:rsidRPr="005A23B9" w:rsidTr="001D6685">
        <w:trPr>
          <w:trHeight w:val="502"/>
        </w:trPr>
        <w:tc>
          <w:tcPr>
            <w:tcW w:w="5670" w:type="dxa"/>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Разрывная сила при растяжении в продольном/поперечном направлении, Н, не менее</w:t>
            </w:r>
          </w:p>
        </w:tc>
        <w:tc>
          <w:tcPr>
            <w:tcW w:w="1418" w:type="dxa"/>
            <w:shd w:val="clear" w:color="auto" w:fill="auto"/>
            <w:vAlign w:val="center"/>
          </w:tcPr>
          <w:p w:rsidR="005A23B9" w:rsidRPr="005A23B9" w:rsidRDefault="005A23B9" w:rsidP="005A23B9">
            <w:pPr>
              <w:ind w:firstLine="0"/>
              <w:jc w:val="both"/>
              <w:rPr>
                <w:snapToGrid w:val="0"/>
                <w:szCs w:val="24"/>
                <w:lang w:eastAsia="ru-RU"/>
              </w:rPr>
            </w:pPr>
            <w:r w:rsidRPr="005A23B9">
              <w:rPr>
                <w:snapToGrid w:val="0"/>
                <w:szCs w:val="24"/>
                <w:lang w:eastAsia="ru-RU"/>
              </w:rPr>
              <w:t>На полиэфире</w:t>
            </w:r>
          </w:p>
        </w:tc>
        <w:tc>
          <w:tcPr>
            <w:tcW w:w="1276" w:type="dxa"/>
            <w:shd w:val="clear" w:color="auto" w:fill="auto"/>
            <w:vAlign w:val="center"/>
          </w:tcPr>
          <w:p w:rsidR="005A23B9" w:rsidRPr="005A23B9" w:rsidRDefault="005A23B9" w:rsidP="005A23B9">
            <w:pPr>
              <w:ind w:firstLine="0"/>
              <w:jc w:val="both"/>
              <w:rPr>
                <w:snapToGrid w:val="0"/>
                <w:szCs w:val="24"/>
                <w:lang w:eastAsia="ru-RU"/>
              </w:rPr>
            </w:pPr>
          </w:p>
        </w:tc>
        <w:tc>
          <w:tcPr>
            <w:tcW w:w="1275" w:type="dxa"/>
            <w:shd w:val="clear" w:color="auto" w:fill="auto"/>
            <w:vAlign w:val="center"/>
          </w:tcPr>
          <w:p w:rsidR="005A23B9" w:rsidRPr="005A23B9" w:rsidRDefault="005A23B9" w:rsidP="005A23B9">
            <w:pPr>
              <w:ind w:firstLine="0"/>
              <w:jc w:val="both"/>
              <w:rPr>
                <w:snapToGrid w:val="0"/>
                <w:szCs w:val="24"/>
                <w:lang w:eastAsia="ru-RU"/>
              </w:rPr>
            </w:pPr>
          </w:p>
        </w:tc>
      </w:tr>
      <w:tr w:rsidR="005A23B9" w:rsidRPr="005A23B9" w:rsidTr="001D6685">
        <w:trPr>
          <w:trHeight w:val="419"/>
        </w:trPr>
        <w:tc>
          <w:tcPr>
            <w:tcW w:w="5670" w:type="dxa"/>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Толщина, мм</w:t>
            </w:r>
          </w:p>
        </w:tc>
        <w:tc>
          <w:tcPr>
            <w:tcW w:w="1418" w:type="dxa"/>
            <w:shd w:val="clear" w:color="auto" w:fill="auto"/>
            <w:vAlign w:val="center"/>
          </w:tcPr>
          <w:p w:rsidR="005A23B9" w:rsidRPr="005A23B9" w:rsidRDefault="005A23B9" w:rsidP="005A23B9">
            <w:pPr>
              <w:jc w:val="both"/>
              <w:rPr>
                <w:snapToGrid w:val="0"/>
                <w:szCs w:val="24"/>
                <w:lang w:eastAsia="ru-RU"/>
              </w:rPr>
            </w:pPr>
          </w:p>
        </w:tc>
        <w:tc>
          <w:tcPr>
            <w:tcW w:w="1276" w:type="dxa"/>
            <w:shd w:val="clear" w:color="auto" w:fill="auto"/>
            <w:vAlign w:val="center"/>
          </w:tcPr>
          <w:p w:rsidR="005A23B9" w:rsidRPr="005A23B9" w:rsidRDefault="005A23B9" w:rsidP="00221564">
            <w:pPr>
              <w:ind w:firstLine="0"/>
              <w:jc w:val="both"/>
              <w:rPr>
                <w:snapToGrid w:val="0"/>
                <w:szCs w:val="24"/>
                <w:lang w:eastAsia="ru-RU"/>
              </w:rPr>
            </w:pPr>
          </w:p>
        </w:tc>
        <w:tc>
          <w:tcPr>
            <w:tcW w:w="1275" w:type="dxa"/>
            <w:shd w:val="clear" w:color="auto" w:fill="auto"/>
            <w:vAlign w:val="center"/>
          </w:tcPr>
          <w:p w:rsidR="005A23B9" w:rsidRPr="005A23B9" w:rsidRDefault="005A23B9" w:rsidP="00221564">
            <w:pPr>
              <w:ind w:firstLine="0"/>
              <w:jc w:val="both"/>
              <w:rPr>
                <w:snapToGrid w:val="0"/>
                <w:szCs w:val="24"/>
                <w:lang w:eastAsia="ru-RU"/>
              </w:rPr>
            </w:pPr>
          </w:p>
        </w:tc>
      </w:tr>
      <w:tr w:rsidR="005A23B9" w:rsidRPr="005A23B9" w:rsidTr="001D6685">
        <w:tc>
          <w:tcPr>
            <w:tcW w:w="5670" w:type="dxa"/>
            <w:shd w:val="clear" w:color="auto" w:fill="auto"/>
            <w:vAlign w:val="center"/>
          </w:tcPr>
          <w:p w:rsidR="005A23B9" w:rsidRPr="005A23B9" w:rsidRDefault="005A23B9" w:rsidP="005A23B9">
            <w:pPr>
              <w:jc w:val="both"/>
              <w:rPr>
                <w:snapToGrid w:val="0"/>
                <w:szCs w:val="24"/>
                <w:lang w:eastAsia="ru-RU"/>
              </w:rPr>
            </w:pPr>
            <w:r w:rsidRPr="005A23B9">
              <w:rPr>
                <w:snapToGrid w:val="0"/>
                <w:szCs w:val="24"/>
                <w:lang w:eastAsia="ru-RU"/>
              </w:rPr>
              <w:t>Водопоглащение в течение 24 ч, % по массе, не более</w:t>
            </w:r>
          </w:p>
        </w:tc>
        <w:tc>
          <w:tcPr>
            <w:tcW w:w="1418" w:type="dxa"/>
            <w:shd w:val="clear" w:color="auto" w:fill="auto"/>
            <w:vAlign w:val="center"/>
          </w:tcPr>
          <w:p w:rsidR="005A23B9" w:rsidRPr="005A23B9" w:rsidRDefault="005A23B9" w:rsidP="005A23B9">
            <w:pPr>
              <w:jc w:val="both"/>
              <w:rPr>
                <w:snapToGrid w:val="0"/>
                <w:szCs w:val="24"/>
                <w:lang w:eastAsia="ru-RU"/>
              </w:rPr>
            </w:pPr>
          </w:p>
        </w:tc>
        <w:tc>
          <w:tcPr>
            <w:tcW w:w="1276" w:type="dxa"/>
            <w:shd w:val="clear" w:color="auto" w:fill="auto"/>
            <w:vAlign w:val="center"/>
          </w:tcPr>
          <w:p w:rsidR="005A23B9" w:rsidRPr="005A23B9" w:rsidRDefault="005A23B9" w:rsidP="00221564">
            <w:pPr>
              <w:ind w:firstLine="0"/>
              <w:jc w:val="both"/>
              <w:rPr>
                <w:snapToGrid w:val="0"/>
                <w:szCs w:val="24"/>
                <w:lang w:eastAsia="ru-RU"/>
              </w:rPr>
            </w:pPr>
          </w:p>
        </w:tc>
        <w:tc>
          <w:tcPr>
            <w:tcW w:w="1275" w:type="dxa"/>
            <w:shd w:val="clear" w:color="auto" w:fill="auto"/>
            <w:vAlign w:val="center"/>
          </w:tcPr>
          <w:p w:rsidR="005A23B9" w:rsidRPr="005A23B9" w:rsidRDefault="005A23B9" w:rsidP="00221564">
            <w:pPr>
              <w:ind w:firstLine="0"/>
              <w:jc w:val="both"/>
              <w:rPr>
                <w:snapToGrid w:val="0"/>
                <w:szCs w:val="24"/>
                <w:lang w:eastAsia="ru-RU"/>
              </w:rPr>
            </w:pPr>
          </w:p>
        </w:tc>
      </w:tr>
    </w:tbl>
    <w:p w:rsidR="005A23B9" w:rsidRDefault="005A23B9" w:rsidP="0063294F">
      <w:pPr>
        <w:jc w:val="both"/>
        <w:rPr>
          <w:snapToGrid w:val="0"/>
          <w:szCs w:val="24"/>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lastRenderedPageBreak/>
        <w:t>____________________________________</w:t>
      </w:r>
    </w:p>
    <w:p w:rsidR="00D22395" w:rsidRPr="0063294F" w:rsidRDefault="00D22395"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E53886" w:rsidRPr="00E53886" w:rsidRDefault="00E53886" w:rsidP="00E53886">
      <w:pPr>
        <w:numPr>
          <w:ilvl w:val="0"/>
          <w:numId w:val="34"/>
        </w:numPr>
        <w:tabs>
          <w:tab w:val="num" w:pos="567"/>
          <w:tab w:val="left" w:pos="1494"/>
        </w:tabs>
        <w:suppressAutoHyphens/>
        <w:spacing w:before="0"/>
        <w:ind w:left="567" w:hanging="567"/>
        <w:contextualSpacing/>
        <w:jc w:val="both"/>
        <w:rPr>
          <w:b/>
          <w:sz w:val="20"/>
          <w:szCs w:val="20"/>
        </w:rPr>
      </w:pPr>
      <w:r w:rsidRPr="00E53886">
        <w:rPr>
          <w:b/>
          <w:sz w:val="20"/>
          <w:szCs w:val="20"/>
        </w:rPr>
        <w:t xml:space="preserve">Участник открытого одноэтапного запроса предложений заполняет Таблицу «Характеристики применяемых наплавляемых кровельных материалов», учитывая требования Раздела 5 «Техническое задание» Документации. </w:t>
      </w: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69" w:name="_Ref214869550"/>
      <w:bookmarkStart w:id="170" w:name="_Toc306106358"/>
      <w:bookmarkStart w:id="171" w:name="_Toc386619739"/>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AC5E6F">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51"/>
      <w:bookmarkEnd w:id="152"/>
      <w:bookmarkEnd w:id="153"/>
      <w:bookmarkEnd w:id="154"/>
      <w:bookmarkEnd w:id="155"/>
      <w:bookmarkEnd w:id="169"/>
      <w:bookmarkEnd w:id="170"/>
      <w:bookmarkEnd w:id="171"/>
    </w:p>
    <w:p w:rsidR="00D22395" w:rsidRPr="0063294F" w:rsidRDefault="00D22395" w:rsidP="0063294F">
      <w:pPr>
        <w:tabs>
          <w:tab w:val="num" w:pos="1494"/>
        </w:tabs>
        <w:spacing w:after="120" w:line="360" w:lineRule="auto"/>
        <w:jc w:val="center"/>
        <w:rPr>
          <w:snapToGrid w:val="0"/>
          <w:szCs w:val="24"/>
          <w:lang w:eastAsia="ru-RU"/>
        </w:rPr>
      </w:pPr>
      <w:bookmarkStart w:id="172" w:name="_Toc176240328"/>
      <w:r w:rsidRPr="0063294F">
        <w:rPr>
          <w:snapToGrid w:val="0"/>
          <w:szCs w:val="24"/>
          <w:lang w:eastAsia="ru-RU"/>
        </w:rPr>
        <w:t xml:space="preserve">Форма Анкеты Участника </w:t>
      </w:r>
      <w:bookmarkEnd w:id="172"/>
      <w:r w:rsidRPr="0063294F">
        <w:rPr>
          <w:snapToGrid w:val="0"/>
          <w:szCs w:val="24"/>
          <w:lang w:eastAsia="ru-RU"/>
        </w:rPr>
        <w:t>открытого одноэтапного запроса предложений</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rPr>
          <w:snapToGrid w:val="0"/>
          <w:szCs w:val="24"/>
          <w:lang w:eastAsia="ru-RU"/>
        </w:rPr>
      </w:pPr>
    </w:p>
    <w:p w:rsidR="00D22395" w:rsidRPr="0063294F" w:rsidRDefault="00D22395" w:rsidP="0063294F">
      <w:pPr>
        <w:rPr>
          <w:snapToGrid w:val="0"/>
          <w:szCs w:val="24"/>
          <w:lang w:eastAsia="ru-RU"/>
        </w:rPr>
      </w:pPr>
    </w:p>
    <w:p w:rsidR="00D22395" w:rsidRPr="0063294F" w:rsidRDefault="00D22395"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г. №__________</w:t>
      </w:r>
    </w:p>
    <w:p w:rsidR="00D22395" w:rsidRPr="0063294F" w:rsidRDefault="00D22395" w:rsidP="0063294F">
      <w:pPr>
        <w:jc w:val="both"/>
        <w:rPr>
          <w:snapToGrid w:val="0"/>
          <w:szCs w:val="24"/>
          <w:lang w:eastAsia="ru-RU"/>
        </w:rPr>
      </w:pPr>
    </w:p>
    <w:p w:rsidR="00D22395" w:rsidRPr="0063294F" w:rsidRDefault="00D22395"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D22395" w:rsidRPr="0063294F" w:rsidRDefault="00D22395" w:rsidP="0063294F">
      <w:pPr>
        <w:jc w:val="both"/>
        <w:rPr>
          <w:snapToGrid w:val="0"/>
          <w:szCs w:val="24"/>
          <w:lang w:eastAsia="ru-RU"/>
        </w:rPr>
      </w:pPr>
    </w:p>
    <w:p w:rsidR="00D22395" w:rsidRPr="0063294F" w:rsidRDefault="00D22395"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D22395" w:rsidRPr="0063294F" w:rsidRDefault="00D22395" w:rsidP="0063294F">
      <w:pPr>
        <w:jc w:val="both"/>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D22395" w:rsidRPr="00A50D23" w:rsidTr="0063294F">
        <w:trPr>
          <w:cantSplit/>
          <w:trHeight w:val="240"/>
          <w:tblHeader/>
        </w:trPr>
        <w:tc>
          <w:tcPr>
            <w:tcW w:w="72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 п/п</w:t>
            </w:r>
          </w:p>
        </w:tc>
        <w:tc>
          <w:tcPr>
            <w:tcW w:w="486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Height w:val="116"/>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jc w:val="both"/>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bl>
    <w:p w:rsidR="00D22395" w:rsidRPr="0063294F" w:rsidRDefault="00D22395" w:rsidP="0063294F">
      <w:pPr>
        <w:jc w:val="both"/>
        <w:rPr>
          <w:snapToGrid w:val="0"/>
          <w:szCs w:val="24"/>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keepNext/>
        <w:jc w:val="both"/>
        <w:rPr>
          <w:b/>
          <w:snapToGrid w:val="0"/>
          <w:szCs w:val="24"/>
          <w:lang w:eastAsia="ru-RU"/>
        </w:rPr>
      </w:pP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63294F">
      <w:pPr>
        <w:tabs>
          <w:tab w:val="left" w:pos="0"/>
        </w:tabs>
        <w:spacing w:line="360" w:lineRule="auto"/>
        <w:ind w:left="426" w:hanging="426"/>
        <w:jc w:val="both"/>
        <w:rPr>
          <w:sz w:val="20"/>
          <w:szCs w:val="20"/>
          <w:lang w:eastAsia="ar-SA"/>
        </w:rPr>
      </w:pP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D22395" w:rsidRDefault="00D22395" w:rsidP="00385DF9">
      <w:pPr>
        <w:tabs>
          <w:tab w:val="left" w:pos="0"/>
        </w:tabs>
        <w:suppressAutoHyphens/>
        <w:ind w:left="426" w:hanging="426"/>
        <w:jc w:val="both"/>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D22395" w:rsidRDefault="00D22395" w:rsidP="00734BDD">
      <w:pPr>
        <w:pStyle w:val="23"/>
        <w:sectPr w:rsidR="00D22395" w:rsidSect="009456D4">
          <w:pgSz w:w="11907" w:h="16840" w:code="9"/>
          <w:pgMar w:top="624" w:right="567" w:bottom="510" w:left="1276" w:header="567" w:footer="567" w:gutter="0"/>
          <w:cols w:space="708"/>
          <w:rtlGutter/>
          <w:docGrid w:linePitch="360"/>
        </w:sectPr>
      </w:pP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73" w:name="_Ref55336378"/>
      <w:bookmarkStart w:id="174" w:name="_Toc57314676"/>
      <w:bookmarkStart w:id="175" w:name="_Toc69728990"/>
      <w:bookmarkStart w:id="176" w:name="_Toc176240329"/>
      <w:bookmarkStart w:id="177" w:name="_Toc306106359"/>
      <w:bookmarkStart w:id="178" w:name="_Toc386619740"/>
      <w:bookmarkEnd w:id="128"/>
      <w:bookmarkEnd w:id="141"/>
      <w:bookmarkEnd w:id="142"/>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AC5E6F">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173"/>
      <w:bookmarkEnd w:id="174"/>
      <w:bookmarkEnd w:id="175"/>
      <w:bookmarkEnd w:id="176"/>
      <w:bookmarkEnd w:id="177"/>
      <w:bookmarkEnd w:id="178"/>
    </w:p>
    <w:p w:rsidR="00D22395" w:rsidRPr="0063294F" w:rsidRDefault="00D22395" w:rsidP="0063294F">
      <w:pPr>
        <w:tabs>
          <w:tab w:val="num" w:pos="1494"/>
        </w:tabs>
        <w:spacing w:after="120" w:line="360" w:lineRule="auto"/>
        <w:ind w:left="1314"/>
        <w:jc w:val="center"/>
        <w:rPr>
          <w:snapToGrid w:val="0"/>
          <w:szCs w:val="24"/>
          <w:lang w:eastAsia="ru-RU"/>
        </w:rPr>
      </w:pPr>
      <w:bookmarkStart w:id="179" w:name="_Toc176240330"/>
      <w:r w:rsidRPr="0063294F">
        <w:rPr>
          <w:snapToGrid w:val="0"/>
          <w:szCs w:val="24"/>
          <w:lang w:eastAsia="ru-RU"/>
        </w:rPr>
        <w:t>Форма Справки о перечне и годовых объемах выполнения аналогичных договоров</w:t>
      </w:r>
      <w:bookmarkEnd w:id="179"/>
      <w:r w:rsidRPr="0063294F">
        <w:rPr>
          <w:b/>
          <w:snapToGrid w:val="0"/>
          <w:szCs w:val="24"/>
          <w:lang w:eastAsia="ru-RU"/>
        </w:rPr>
        <w:t xml:space="preserve"> </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г. №__________</w:t>
      </w:r>
    </w:p>
    <w:p w:rsidR="00D22395" w:rsidRPr="0063294F" w:rsidRDefault="00D22395"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sidR="00A261D1">
        <w:rPr>
          <w:b/>
          <w:snapToGrid w:val="0"/>
          <w:szCs w:val="24"/>
          <w:lang w:eastAsia="ru-RU"/>
        </w:rPr>
        <w:t>2011-2013 годы</w:t>
      </w:r>
    </w:p>
    <w:p w:rsidR="00D22395" w:rsidRDefault="00D22395"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p w:rsidR="00D22395" w:rsidRDefault="00D22395" w:rsidP="00734BDD">
      <w:pPr>
        <w:pStyle w:val="23"/>
      </w:pP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507E01" w:rsidRDefault="00D22395" w:rsidP="00A424F9">
            <w:pPr>
              <w:keepNext/>
              <w:suppressAutoHyphens/>
              <w:snapToGrid w:val="0"/>
              <w:spacing w:before="40" w:after="40"/>
              <w:ind w:right="57"/>
              <w:rPr>
                <w:sz w:val="20"/>
                <w:szCs w:val="20"/>
                <w:lang w:eastAsia="ar-SA"/>
              </w:rPr>
            </w:pPr>
          </w:p>
          <w:p w:rsidR="00D22395" w:rsidRPr="00A424F9" w:rsidRDefault="00D22395"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keepNext/>
              <w:suppressAutoHyphens/>
              <w:snapToGrid w:val="0"/>
              <w:spacing w:before="40" w:after="40"/>
              <w:ind w:left="57" w:right="57"/>
              <w:rPr>
                <w:sz w:val="20"/>
                <w:szCs w:val="20"/>
                <w:lang w:eastAsia="ar-SA"/>
              </w:rPr>
            </w:pPr>
            <w:r w:rsidRPr="00BC16DE">
              <w:rPr>
                <w:b/>
                <w:sz w:val="20"/>
                <w:szCs w:val="20"/>
                <w:lang w:eastAsia="ar-SA"/>
              </w:rPr>
              <w:t>ИТОГО за полный год [</w:t>
            </w:r>
            <w:r w:rsidR="00A4218C">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4" w:firstLine="0"/>
              <w:jc w:val="both"/>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left="57" w:right="57"/>
              <w:rPr>
                <w:sz w:val="20"/>
                <w:szCs w:val="20"/>
                <w:lang w:eastAsia="ar-SA"/>
              </w:rPr>
            </w:pPr>
            <w:r w:rsidRPr="00BC16DE">
              <w:rPr>
                <w:b/>
                <w:sz w:val="20"/>
                <w:szCs w:val="20"/>
                <w:lang w:eastAsia="ar-SA"/>
              </w:rPr>
              <w:t>ИТОГО за полный год [</w:t>
            </w:r>
            <w:r w:rsidR="00A4218C">
              <w:rPr>
                <w:b/>
                <w:i/>
                <w:sz w:val="20"/>
                <w:szCs w:val="20"/>
                <w:lang w:eastAsia="ar-SA"/>
              </w:rPr>
              <w:t>указать год</w:t>
            </w:r>
            <w:r w:rsidRPr="00BC16DE">
              <w:rPr>
                <w:b/>
                <w:sz w:val="20"/>
                <w:szCs w:val="20"/>
                <w:lang w:eastAsia="ar-SA"/>
              </w:rPr>
              <w:t>]</w:t>
            </w:r>
            <w:r w:rsidR="00A4218C">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D22395" w:rsidRPr="00BC16DE" w:rsidRDefault="00D22395"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r w:rsidR="00A4218C" w:rsidRPr="00A4218C">
              <w:rPr>
                <w:b/>
                <w:sz w:val="20"/>
                <w:szCs w:val="20"/>
                <w:lang w:eastAsia="ar-SA"/>
              </w:rPr>
              <w:t>за полный год [</w:t>
            </w:r>
            <w:r w:rsidR="00A4218C" w:rsidRPr="00A4218C">
              <w:rPr>
                <w:b/>
                <w:i/>
                <w:sz w:val="20"/>
                <w:szCs w:val="20"/>
                <w:lang w:eastAsia="ar-SA"/>
              </w:rPr>
              <w:t>указать год</w:t>
            </w:r>
            <w:r w:rsidR="00A4218C"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r>
              <w:rPr>
                <w:b/>
                <w:sz w:val="20"/>
                <w:szCs w:val="20"/>
                <w:lang w:eastAsia="ar-SA"/>
              </w:rPr>
              <w:t>х</w:t>
            </w: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jc w:val="center"/>
              <w:rPr>
                <w:b/>
                <w:sz w:val="20"/>
                <w:szCs w:val="20"/>
                <w:lang w:eastAsia="ar-SA"/>
              </w:rPr>
            </w:pPr>
            <w:r w:rsidRPr="00BC16DE">
              <w:rPr>
                <w:b/>
                <w:sz w:val="20"/>
                <w:szCs w:val="20"/>
                <w:lang w:eastAsia="ar-SA"/>
              </w:rPr>
              <w:t xml:space="preserve">ИТОГО за ______год, ______год </w:t>
            </w:r>
            <w:r w:rsidR="00A4218C">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494043">
            <w:pPr>
              <w:suppressAutoHyphens/>
              <w:snapToGrid w:val="0"/>
              <w:spacing w:before="40" w:after="40"/>
              <w:ind w:left="57" w:right="57"/>
              <w:rPr>
                <w:b/>
                <w:sz w:val="20"/>
                <w:szCs w:val="20"/>
                <w:lang w:eastAsia="ar-SA"/>
              </w:rPr>
            </w:pPr>
            <w:r w:rsidRPr="00BC16DE">
              <w:rPr>
                <w:b/>
                <w:sz w:val="20"/>
                <w:szCs w:val="20"/>
                <w:lang w:eastAsia="ar-SA"/>
              </w:rPr>
              <w:t>х</w:t>
            </w:r>
          </w:p>
        </w:tc>
      </w:tr>
      <w:tr w:rsidR="00A74CD0" w:rsidRPr="00A50D23" w:rsidTr="00494043">
        <w:trPr>
          <w:cantSplit/>
        </w:trPr>
        <w:tc>
          <w:tcPr>
            <w:tcW w:w="7797" w:type="dxa"/>
            <w:gridSpan w:val="4"/>
            <w:tcBorders>
              <w:top w:val="single" w:sz="4" w:space="0" w:color="000000"/>
              <w:left w:val="single" w:sz="4" w:space="0" w:color="000000"/>
              <w:bottom w:val="single" w:sz="4" w:space="0" w:color="000000"/>
            </w:tcBorders>
          </w:tcPr>
          <w:p w:rsidR="00A74CD0" w:rsidRPr="00BC16DE" w:rsidRDefault="00A74CD0" w:rsidP="00BC16DE">
            <w:pPr>
              <w:suppressAutoHyphens/>
              <w:snapToGrid w:val="0"/>
              <w:spacing w:before="40" w:after="40"/>
              <w:ind w:left="57" w:right="57"/>
              <w:jc w:val="center"/>
              <w:rPr>
                <w:b/>
                <w:sz w:val="20"/>
                <w:szCs w:val="20"/>
                <w:lang w:eastAsia="ar-SA"/>
              </w:rPr>
            </w:pPr>
            <w:r w:rsidRPr="00A74CD0">
              <w:rPr>
                <w:rFonts w:eastAsia="Times New Roman"/>
                <w:b/>
                <w:szCs w:val="20"/>
              </w:rPr>
              <w:t>т.ч. для ОАО «Мурманэнергосбыт»</w:t>
            </w:r>
          </w:p>
        </w:tc>
        <w:tc>
          <w:tcPr>
            <w:tcW w:w="1275" w:type="dxa"/>
            <w:tcBorders>
              <w:top w:val="single" w:sz="4" w:space="0" w:color="000000"/>
              <w:left w:val="single" w:sz="4" w:space="0" w:color="000000"/>
              <w:bottom w:val="single" w:sz="4" w:space="0" w:color="000000"/>
            </w:tcBorders>
          </w:tcPr>
          <w:p w:rsidR="00A74CD0" w:rsidRPr="00BC16DE" w:rsidRDefault="00A74CD0"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A74CD0" w:rsidRPr="00BC16DE" w:rsidRDefault="00A74CD0" w:rsidP="00494043">
            <w:pPr>
              <w:suppressAutoHyphens/>
              <w:snapToGrid w:val="0"/>
              <w:spacing w:before="40" w:after="40"/>
              <w:ind w:left="57" w:right="57"/>
              <w:rPr>
                <w:b/>
                <w:sz w:val="20"/>
                <w:szCs w:val="20"/>
                <w:lang w:eastAsia="ar-SA"/>
              </w:rPr>
            </w:pPr>
          </w:p>
        </w:tc>
      </w:tr>
    </w:tbl>
    <w:p w:rsidR="00D22395" w:rsidRPr="0063294F" w:rsidRDefault="00D22395" w:rsidP="0063294F">
      <w:pPr>
        <w:jc w:val="both"/>
        <w:rPr>
          <w:snapToGrid w:val="0"/>
          <w:szCs w:val="24"/>
          <w:lang w:eastAsia="ru-RU"/>
        </w:rPr>
      </w:pPr>
      <w:r w:rsidRPr="0063294F">
        <w:rPr>
          <w:snapToGrid w:val="0"/>
          <w:szCs w:val="24"/>
          <w:lang w:eastAsia="ru-RU"/>
        </w:rPr>
        <w:t>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3"/>
          <w:numId w:val="35"/>
        </w:numPr>
        <w:tabs>
          <w:tab w:val="num" w:pos="567"/>
          <w:tab w:val="left" w:pos="1494"/>
        </w:tabs>
        <w:suppressAutoHyphens/>
        <w:ind w:left="567" w:hanging="567"/>
        <w:jc w:val="both"/>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D22395" w:rsidRPr="0063294F" w:rsidRDefault="00D22395" w:rsidP="007D2251">
      <w:pPr>
        <w:numPr>
          <w:ilvl w:val="3"/>
          <w:numId w:val="35"/>
        </w:numPr>
        <w:tabs>
          <w:tab w:val="num" w:pos="567"/>
          <w:tab w:val="left" w:pos="1494"/>
        </w:tabs>
        <w:suppressAutoHyphens/>
        <w:spacing w:before="0"/>
        <w:ind w:left="567" w:hanging="567"/>
        <w:jc w:val="both"/>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B7382" w:rsidRDefault="00D22395" w:rsidP="007D2251">
      <w:pPr>
        <w:numPr>
          <w:ilvl w:val="3"/>
          <w:numId w:val="35"/>
        </w:numPr>
        <w:tabs>
          <w:tab w:val="num" w:pos="567"/>
          <w:tab w:val="left" w:pos="1494"/>
        </w:tabs>
        <w:suppressAutoHyphens/>
        <w:spacing w:before="0"/>
        <w:ind w:left="567" w:hanging="567"/>
        <w:jc w:val="both"/>
        <w:rPr>
          <w:b/>
          <w:sz w:val="20"/>
          <w:szCs w:val="20"/>
          <w:lang w:eastAsia="ar-SA"/>
        </w:rPr>
      </w:pPr>
      <w:r w:rsidRPr="0063294F">
        <w:rPr>
          <w:sz w:val="20"/>
          <w:szCs w:val="20"/>
          <w:lang w:eastAsia="ar-SA"/>
        </w:rPr>
        <w:lastRenderedPageBreak/>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A74CD0" w:rsidRPr="00A74CD0" w:rsidRDefault="00D22395" w:rsidP="00A74CD0">
      <w:pPr>
        <w:numPr>
          <w:ilvl w:val="3"/>
          <w:numId w:val="35"/>
        </w:numPr>
        <w:tabs>
          <w:tab w:val="num" w:pos="567"/>
          <w:tab w:val="left" w:pos="1494"/>
        </w:tabs>
        <w:suppressAutoHyphens/>
        <w:spacing w:before="0"/>
        <w:ind w:left="567" w:hanging="567"/>
        <w:jc w:val="both"/>
        <w:rPr>
          <w:b/>
          <w:sz w:val="20"/>
          <w:szCs w:val="20"/>
          <w:lang w:eastAsia="ar-SA"/>
        </w:rPr>
      </w:pPr>
      <w:r w:rsidRPr="0063294F">
        <w:rPr>
          <w:sz w:val="20"/>
          <w:szCs w:val="20"/>
          <w:lang w:eastAsia="ar-SA"/>
        </w:rPr>
        <w:t xml:space="preserve">Участник открытого одноэтапного запроса предложений может самостоятельно выбрать договора, которые, по его мнению, наилучшим образом характеризует его опыт. </w:t>
      </w:r>
      <w:r w:rsidR="00A74CD0" w:rsidRPr="00A74CD0">
        <w:rPr>
          <w:sz w:val="20"/>
          <w:szCs w:val="20"/>
          <w:lang w:eastAsia="ar-SA"/>
        </w:rPr>
        <w:t>Данные сведения будут использованы для определения объема поставок и дальнейшей оценки Участника по данному критерию</w:t>
      </w:r>
      <w:r w:rsidR="00A74CD0" w:rsidRPr="00A74CD0">
        <w:rPr>
          <w:b/>
          <w:sz w:val="20"/>
          <w:szCs w:val="20"/>
          <w:lang w:eastAsia="ar-SA"/>
        </w:rPr>
        <w:t xml:space="preserve">. В случае не указания сведений по объему выполнения  аналогичных договоров, а также не предоставления </w:t>
      </w:r>
      <w:r w:rsidR="00A74CD0" w:rsidRPr="00A74CD0">
        <w:rPr>
          <w:b/>
          <w:bCs/>
          <w:sz w:val="20"/>
          <w:szCs w:val="20"/>
          <w:lang w:eastAsia="ar-SA"/>
        </w:rPr>
        <w:t xml:space="preserve">копий </w:t>
      </w:r>
      <w:r w:rsidR="00A74CD0" w:rsidRPr="00A74CD0">
        <w:rPr>
          <w:b/>
          <w:sz w:val="20"/>
          <w:szCs w:val="20"/>
          <w:lang w:eastAsia="ar-SA"/>
        </w:rPr>
        <w:t>договоров и актов выполненных работ (отзывов либо иных документов, подтверждающими выполнение работ), заявке такого Участника будет присуждаться 0 баллов по данному критерию.</w:t>
      </w:r>
    </w:p>
    <w:p w:rsidR="00D22395" w:rsidRPr="0063294F" w:rsidRDefault="00D22395" w:rsidP="0063294F">
      <w:pPr>
        <w:tabs>
          <w:tab w:val="num" w:pos="1494"/>
        </w:tabs>
        <w:spacing w:line="360" w:lineRule="auto"/>
        <w:ind w:left="1134"/>
        <w:jc w:val="both"/>
        <w:rPr>
          <w:snapToGrid w:val="0"/>
          <w:sz w:val="20"/>
          <w:szCs w:val="20"/>
          <w:lang w:eastAsia="ru-RU"/>
        </w:rPr>
      </w:pPr>
    </w:p>
    <w:p w:rsidR="00D22395" w:rsidRDefault="00D22395" w:rsidP="0063294F">
      <w:pPr>
        <w:tabs>
          <w:tab w:val="left" w:pos="3732"/>
        </w:tabs>
        <w:spacing w:line="360" w:lineRule="auto"/>
        <w:ind w:left="1134"/>
        <w:jc w:val="both"/>
        <w:rPr>
          <w:snapToGrid w:val="0"/>
          <w:sz w:val="20"/>
          <w:szCs w:val="20"/>
          <w:lang w:eastAsia="ru-RU"/>
        </w:rPr>
        <w:sectPr w:rsidR="00D22395" w:rsidSect="009456D4">
          <w:pgSz w:w="11907" w:h="16840" w:code="9"/>
          <w:pgMar w:top="624" w:right="567" w:bottom="510" w:left="1276" w:header="567" w:footer="567" w:gutter="0"/>
          <w:cols w:space="708"/>
          <w:rtlGutter/>
          <w:docGrid w:linePitch="360"/>
        </w:sectPr>
      </w:pPr>
    </w:p>
    <w:p w:rsidR="007D2251" w:rsidRPr="007D2251" w:rsidRDefault="007D2251" w:rsidP="007D2251">
      <w:pPr>
        <w:keepNext/>
        <w:keepLines/>
        <w:suppressAutoHyphens/>
        <w:spacing w:before="0"/>
        <w:ind w:firstLine="0"/>
        <w:jc w:val="right"/>
        <w:outlineLvl w:val="1"/>
        <w:rPr>
          <w:b/>
          <w:szCs w:val="24"/>
          <w:lang w:eastAsia="ru-RU"/>
        </w:rPr>
      </w:pPr>
      <w:bookmarkStart w:id="180" w:name="_Toc384374333"/>
      <w:bookmarkStart w:id="181" w:name="_Toc371690801"/>
      <w:bookmarkStart w:id="182" w:name="_Toc371690641"/>
      <w:bookmarkStart w:id="183" w:name="_Toc366762391"/>
      <w:bookmarkStart w:id="184" w:name="_Ref55336389"/>
      <w:bookmarkStart w:id="185" w:name="_Toc386619741"/>
      <w:r w:rsidRPr="007D2251">
        <w:rPr>
          <w:b/>
          <w:szCs w:val="24"/>
          <w:lang w:eastAsia="ru-RU"/>
        </w:rPr>
        <w:lastRenderedPageBreak/>
        <w:t>Справка о материально-технических ресурсах (форма 5)</w:t>
      </w:r>
      <w:bookmarkEnd w:id="180"/>
      <w:bookmarkEnd w:id="181"/>
      <w:bookmarkEnd w:id="182"/>
      <w:bookmarkEnd w:id="183"/>
      <w:bookmarkEnd w:id="184"/>
    </w:p>
    <w:p w:rsidR="007D2251" w:rsidRPr="007D2251" w:rsidRDefault="007D2251" w:rsidP="007D2251">
      <w:pPr>
        <w:tabs>
          <w:tab w:val="left" w:pos="1494"/>
        </w:tabs>
        <w:suppressAutoHyphens/>
        <w:spacing w:before="0"/>
        <w:ind w:left="1314" w:firstLine="0"/>
        <w:jc w:val="right"/>
        <w:rPr>
          <w:bCs/>
          <w:szCs w:val="24"/>
          <w:lang w:eastAsia="ru-RU"/>
        </w:rPr>
      </w:pPr>
      <w:r w:rsidRPr="007D2251">
        <w:rPr>
          <w:bCs/>
          <w:szCs w:val="24"/>
          <w:lang w:eastAsia="ru-RU"/>
        </w:rPr>
        <w:t>Форма Справки о материально-технических ресурсах</w:t>
      </w:r>
    </w:p>
    <w:p w:rsidR="007D2251" w:rsidRPr="007D2251" w:rsidRDefault="007D2251" w:rsidP="007D2251">
      <w:pPr>
        <w:tabs>
          <w:tab w:val="left" w:pos="1494"/>
        </w:tabs>
        <w:suppressAutoHyphens/>
        <w:spacing w:before="0"/>
        <w:ind w:left="1314" w:firstLine="0"/>
        <w:jc w:val="right"/>
        <w:rPr>
          <w:bCs/>
          <w:szCs w:val="24"/>
          <w:lang w:eastAsia="ru-RU"/>
        </w:rPr>
      </w:pPr>
    </w:p>
    <w:p w:rsidR="007D2251" w:rsidRPr="007D2251" w:rsidRDefault="007D2251" w:rsidP="007D2251">
      <w:pPr>
        <w:pBdr>
          <w:top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начало формы</w:t>
      </w:r>
    </w:p>
    <w:p w:rsidR="007D2251" w:rsidRPr="007D2251" w:rsidRDefault="007D2251" w:rsidP="007D2251">
      <w:pPr>
        <w:suppressAutoHyphens/>
        <w:spacing w:before="0"/>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г. №__________</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jc w:val="center"/>
        <w:rPr>
          <w:b/>
          <w:bCs/>
          <w:szCs w:val="24"/>
          <w:lang w:eastAsia="ru-RU"/>
        </w:rPr>
      </w:pPr>
      <w:r w:rsidRPr="007D2251">
        <w:rPr>
          <w:b/>
          <w:bCs/>
          <w:szCs w:val="24"/>
          <w:lang w:eastAsia="ru-RU"/>
        </w:rPr>
        <w:t>Справка о материально-технических ресурсах</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7D2251" w:rsidRPr="007D2251" w:rsidRDefault="007D2251" w:rsidP="007D2251">
      <w:pPr>
        <w:suppressAutoHyphens/>
        <w:spacing w:before="0"/>
        <w:jc w:val="both"/>
        <w:rPr>
          <w:bCs/>
          <w:szCs w:val="24"/>
          <w:lang w:eastAsia="ru-RU"/>
        </w:rPr>
      </w:pPr>
    </w:p>
    <w:tbl>
      <w:tblPr>
        <w:tblW w:w="10515" w:type="dxa"/>
        <w:tblInd w:w="-318" w:type="dxa"/>
        <w:tblLayout w:type="fixed"/>
        <w:tblLook w:val="04A0" w:firstRow="1" w:lastRow="0" w:firstColumn="1" w:lastColumn="0" w:noHBand="0" w:noVBand="1"/>
      </w:tblPr>
      <w:tblGrid>
        <w:gridCol w:w="710"/>
        <w:gridCol w:w="1842"/>
        <w:gridCol w:w="1416"/>
        <w:gridCol w:w="1842"/>
        <w:gridCol w:w="1700"/>
        <w:gridCol w:w="1371"/>
        <w:gridCol w:w="1634"/>
      </w:tblGrid>
      <w:tr w:rsidR="007D2251" w:rsidRPr="007D2251" w:rsidTr="007D2251">
        <w:trPr>
          <w:cantSplit/>
          <w:trHeight w:val="530"/>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w:t>
            </w:r>
          </w:p>
          <w:p w:rsidR="007D2251" w:rsidRPr="007D2251" w:rsidRDefault="007D2251" w:rsidP="007D2251">
            <w:pPr>
              <w:keepNext/>
              <w:suppressAutoHyphens/>
              <w:spacing w:before="40" w:after="40"/>
              <w:ind w:left="57" w:right="57" w:firstLine="0"/>
              <w:rPr>
                <w:bCs/>
                <w:szCs w:val="24"/>
                <w:lang w:eastAsia="ru-RU"/>
              </w:rPr>
            </w:pPr>
            <w:r w:rsidRPr="007D2251">
              <w:rPr>
                <w:bCs/>
                <w:szCs w:val="24"/>
                <w:lang w:eastAsia="ru-RU"/>
              </w:rPr>
              <w:t>п/п</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1701"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372"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635" w:type="dxa"/>
            <w:tcBorders>
              <w:top w:val="single" w:sz="4" w:space="0" w:color="000000"/>
              <w:left w:val="single" w:sz="4" w:space="0" w:color="000000"/>
              <w:bottom w:val="single" w:sz="4" w:space="0" w:color="000000"/>
              <w:right w:val="single" w:sz="4" w:space="0" w:color="000000"/>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A47B58">
            <w:pPr>
              <w:numPr>
                <w:ilvl w:val="0"/>
                <w:numId w:val="42"/>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A47B58">
            <w:pPr>
              <w:numPr>
                <w:ilvl w:val="0"/>
                <w:numId w:val="42"/>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A47B58">
            <w:pPr>
              <w:numPr>
                <w:ilvl w:val="0"/>
                <w:numId w:val="42"/>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bl>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(подпись, М.П.)</w:t>
      </w: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7D2251" w:rsidRPr="007D2251" w:rsidRDefault="007D2251" w:rsidP="007D2251">
      <w:pPr>
        <w:keepNext/>
        <w:suppressAutoHyphens/>
        <w:spacing w:before="0"/>
        <w:jc w:val="both"/>
        <w:rPr>
          <w:bCs/>
          <w:szCs w:val="24"/>
          <w:lang w:eastAsia="ru-RU"/>
        </w:rPr>
      </w:pPr>
    </w:p>
    <w:p w:rsidR="007D2251" w:rsidRPr="007D2251" w:rsidRDefault="007D2251" w:rsidP="007D2251">
      <w:pPr>
        <w:pBdr>
          <w:bottom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конец формы</w:t>
      </w:r>
    </w:p>
    <w:p w:rsidR="007D2251" w:rsidRPr="007D2251" w:rsidRDefault="007D2251" w:rsidP="007D2251">
      <w:pPr>
        <w:pBdr>
          <w:bottom w:val="single" w:sz="4" w:space="1" w:color="000000"/>
        </w:pBdr>
        <w:shd w:val="clear" w:color="auto" w:fill="E0E0E0"/>
        <w:suppressAutoHyphens/>
        <w:spacing w:before="0"/>
        <w:ind w:right="21" w:firstLine="0"/>
        <w:jc w:val="center"/>
        <w:rPr>
          <w:bCs/>
          <w:szCs w:val="24"/>
          <w:lang w:eastAsia="ru-RU"/>
        </w:rPr>
      </w:pPr>
      <w:r w:rsidRPr="007D2251">
        <w:rPr>
          <w:bCs/>
          <w:szCs w:val="24"/>
          <w:lang w:eastAsia="ru-RU"/>
        </w:rPr>
        <w:t>Инструкции по заполнению</w:t>
      </w: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7D2251" w:rsidRPr="007D2251" w:rsidRDefault="007D2251" w:rsidP="007D2251">
      <w:pPr>
        <w:spacing w:before="0"/>
        <w:ind w:firstLine="0"/>
        <w:rPr>
          <w:bCs/>
          <w:sz w:val="20"/>
          <w:szCs w:val="20"/>
          <w:lang w:eastAsia="ru-RU"/>
        </w:rPr>
        <w:sectPr w:rsidR="007D2251" w:rsidRPr="007D2251">
          <w:pgSz w:w="11907" w:h="16840"/>
          <w:pgMar w:top="567" w:right="567" w:bottom="567" w:left="1276" w:header="567" w:footer="567" w:gutter="0"/>
          <w:cols w:space="720"/>
        </w:sectPr>
      </w:pPr>
    </w:p>
    <w:p w:rsidR="00D22395" w:rsidRPr="00EA7EFC" w:rsidRDefault="00D22395" w:rsidP="00CA1E2F">
      <w:pPr>
        <w:pStyle w:val="1"/>
        <w:numPr>
          <w:ilvl w:val="0"/>
          <w:numId w:val="0"/>
        </w:numPr>
        <w:ind w:left="792" w:hanging="432"/>
        <w:jc w:val="right"/>
        <w:rPr>
          <w:rFonts w:ascii="Times New Roman" w:hAnsi="Times New Roman"/>
          <w:b/>
          <w:i w:val="0"/>
          <w:sz w:val="24"/>
          <w:szCs w:val="24"/>
        </w:rPr>
      </w:pPr>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007D2251" w:rsidRPr="007D2251">
        <w:rPr>
          <w:rFonts w:ascii="Times New Roman" w:hAnsi="Times New Roman"/>
          <w:b/>
          <w:i w:val="0"/>
          <w:sz w:val="24"/>
          <w:szCs w:val="24"/>
        </w:rPr>
        <w:t>6</w:t>
      </w:r>
      <w:r w:rsidRPr="00EA7EFC">
        <w:rPr>
          <w:rFonts w:ascii="Times New Roman" w:hAnsi="Times New Roman"/>
          <w:b/>
          <w:i w:val="0"/>
          <w:sz w:val="24"/>
          <w:szCs w:val="24"/>
        </w:rPr>
        <w:t>)</w:t>
      </w:r>
      <w:bookmarkEnd w:id="185"/>
    </w:p>
    <w:p w:rsidR="00D22395" w:rsidRPr="006D2002" w:rsidRDefault="00D22395" w:rsidP="006D2002">
      <w:pPr>
        <w:tabs>
          <w:tab w:val="left" w:pos="1494"/>
        </w:tabs>
        <w:suppressAutoHyphens/>
        <w:spacing w:after="120" w:line="360" w:lineRule="auto"/>
        <w:ind w:left="1314"/>
        <w:jc w:val="center"/>
        <w:rPr>
          <w:szCs w:val="24"/>
          <w:lang w:eastAsia="ar-SA"/>
        </w:rPr>
      </w:pPr>
      <w:r w:rsidRPr="006D2002">
        <w:rPr>
          <w:szCs w:val="24"/>
          <w:lang w:eastAsia="ar-SA"/>
        </w:rPr>
        <w:t>Форма Справки о кадровых ресурсах</w:t>
      </w:r>
    </w:p>
    <w:p w:rsidR="00D22395" w:rsidRPr="006D2002" w:rsidRDefault="00D22395"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D22395" w:rsidRPr="006D2002" w:rsidRDefault="00D22395"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г. №__________</w:t>
      </w:r>
    </w:p>
    <w:p w:rsidR="00D22395" w:rsidRPr="006D2002" w:rsidRDefault="00D22395" w:rsidP="006D2002">
      <w:pPr>
        <w:jc w:val="center"/>
        <w:rPr>
          <w:b/>
          <w:bCs/>
          <w:color w:val="000000"/>
          <w:szCs w:val="24"/>
          <w:lang w:eastAsia="ru-RU"/>
        </w:rPr>
      </w:pPr>
      <w:r w:rsidRPr="006D2002">
        <w:rPr>
          <w:b/>
          <w:bCs/>
          <w:color w:val="000000"/>
          <w:szCs w:val="24"/>
          <w:lang w:eastAsia="ru-RU"/>
        </w:rPr>
        <w:t>Справка о кадровых ресурсах</w:t>
      </w:r>
    </w:p>
    <w:p w:rsidR="00D22395" w:rsidRPr="006D2002" w:rsidRDefault="00D22395"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D22395"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B84E48">
            <w:pPr>
              <w:spacing w:before="40" w:after="40" w:line="240" w:lineRule="atLeast"/>
              <w:ind w:left="57" w:right="57"/>
              <w:jc w:val="both"/>
              <w:rPr>
                <w:color w:val="000000"/>
                <w:szCs w:val="24"/>
                <w:lang w:eastAsia="ru-RU"/>
              </w:rPr>
            </w:pPr>
            <w:r w:rsidRPr="006D2002">
              <w:rPr>
                <w:color w:val="000000"/>
                <w:szCs w:val="24"/>
                <w:lang w:eastAsia="ru-RU"/>
              </w:rPr>
              <w:t>№</w:t>
            </w:r>
            <w:r w:rsidRPr="006D2002">
              <w:rPr>
                <w:color w:val="000000"/>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Default="00D22395" w:rsidP="00B84E48">
            <w:pPr>
              <w:spacing w:before="40" w:after="40" w:line="240" w:lineRule="atLeast"/>
              <w:ind w:left="57" w:right="57"/>
              <w:jc w:val="both"/>
              <w:rPr>
                <w:color w:val="000000"/>
                <w:szCs w:val="24"/>
                <w:lang w:eastAsia="ru-RU"/>
              </w:rPr>
            </w:pPr>
          </w:p>
          <w:p w:rsidR="00D22395" w:rsidRPr="006D2002" w:rsidRDefault="00D22395"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spacing w:before="40" w:after="40" w:line="240" w:lineRule="atLeast"/>
              <w:ind w:left="57" w:right="57" w:firstLine="300"/>
              <w:jc w:val="both"/>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color w:val="000000"/>
                <w:szCs w:val="24"/>
                <w:lang w:eastAsia="ru-RU"/>
              </w:rPr>
            </w:pPr>
            <w:r w:rsidRPr="006D2002">
              <w:rPr>
                <w:color w:val="000000"/>
                <w:szCs w:val="24"/>
                <w:lang w:eastAsia="ru-RU"/>
              </w:rPr>
              <w:t>Стаж работы в анной или аналогичной должности, лет</w:t>
            </w: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AA1F8C">
            <w:pPr>
              <w:jc w:val="both"/>
              <w:rPr>
                <w:szCs w:val="24"/>
                <w:lang w:eastAsia="ru-RU"/>
              </w:rPr>
            </w:pPr>
            <w:r>
              <w:rPr>
                <w:szCs w:val="24"/>
                <w:lang w:eastAsia="ru-RU"/>
              </w:rPr>
              <w:t xml:space="preserve">Руководители </w:t>
            </w:r>
            <w:r w:rsidR="005847F5">
              <w:rPr>
                <w:szCs w:val="24"/>
                <w:lang w:eastAsia="ru-RU"/>
              </w:rPr>
              <w:t>работ</w:t>
            </w:r>
          </w:p>
        </w:tc>
      </w:tr>
      <w:tr w:rsidR="00D22395"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5847F5" w:rsidP="006D2002">
            <w:pPr>
              <w:rPr>
                <w:color w:val="000000"/>
                <w:szCs w:val="24"/>
                <w:lang w:eastAsia="ru-RU"/>
              </w:rPr>
            </w:pPr>
            <w:r>
              <w:rPr>
                <w:color w:val="000000"/>
                <w:szCs w:val="24"/>
                <w:lang w:eastAsia="ru-RU"/>
              </w:rPr>
              <w:t>Специалисты</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5847F5">
            <w:pPr>
              <w:spacing w:before="40" w:after="40" w:line="240" w:lineRule="atLeast"/>
              <w:ind w:left="57" w:right="57" w:firstLine="300"/>
              <w:jc w:val="both"/>
              <w:rPr>
                <w:color w:val="000000"/>
                <w:szCs w:val="24"/>
                <w:lang w:eastAsia="ru-RU"/>
              </w:rPr>
            </w:pPr>
            <w:r>
              <w:rPr>
                <w:color w:val="000000"/>
                <w:szCs w:val="24"/>
                <w:lang w:eastAsia="ru-RU"/>
              </w:rPr>
              <w:t xml:space="preserve">   </w:t>
            </w:r>
            <w:r w:rsidR="005847F5">
              <w:rPr>
                <w:color w:val="000000"/>
                <w:szCs w:val="24"/>
                <w:lang w:eastAsia="ru-RU"/>
              </w:rPr>
              <w:t>Прочий персонал</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D22395"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Штатная численность, чел.</w:t>
            </w: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D22395" w:rsidRPr="006D2002" w:rsidRDefault="00D22395"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D22395" w:rsidRPr="006D2002" w:rsidRDefault="00D22395"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D22395" w:rsidRPr="006D2002" w:rsidRDefault="00D22395" w:rsidP="006D2002">
      <w:pPr>
        <w:rPr>
          <w:color w:val="000000"/>
          <w:szCs w:val="24"/>
          <w:lang w:eastAsia="ru-RU"/>
        </w:rPr>
      </w:pPr>
    </w:p>
    <w:p w:rsidR="00D22395" w:rsidRPr="00322C6B" w:rsidRDefault="00D22395" w:rsidP="007D2251">
      <w:pPr>
        <w:pStyle w:val="afff1"/>
        <w:numPr>
          <w:ilvl w:val="6"/>
          <w:numId w:val="35"/>
        </w:numPr>
        <w:tabs>
          <w:tab w:val="clear" w:pos="5040"/>
          <w:tab w:val="num" w:pos="426"/>
          <w:tab w:val="num" w:pos="851"/>
        </w:tabs>
        <w:ind w:left="0" w:firstLine="0"/>
        <w:jc w:val="both"/>
        <w:rPr>
          <w:rFonts w:ascii="Times New Roman" w:hAnsi="Times New Roman"/>
          <w:color w:val="000000"/>
        </w:rPr>
      </w:pPr>
      <w:bookmarkStart w:id="186" w:name="_Toc176765552"/>
      <w:bookmarkEnd w:id="186"/>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D22395" w:rsidRPr="00322C6B" w:rsidRDefault="00D22395" w:rsidP="007D2251">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D22395" w:rsidRPr="00322C6B" w:rsidRDefault="00D22395" w:rsidP="007D2251">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закупки в ходе выполнения Договора.</w:t>
      </w:r>
      <w:r w:rsidR="00D16AC8">
        <w:rPr>
          <w:rFonts w:ascii="Times New Roman" w:hAnsi="Times New Roman"/>
          <w:color w:val="000000"/>
        </w:rPr>
        <w:t xml:space="preserve"> </w:t>
      </w:r>
      <w:r w:rsidR="00D16AC8" w:rsidRPr="00D16AC8">
        <w:rPr>
          <w:rFonts w:ascii="Times New Roman" w:hAnsi="Times New Roman"/>
          <w:color w:val="000000"/>
        </w:rPr>
        <w:t>Указанные данные должны быть подтверждены приложенными копиями аттестатов и удостоверений</w:t>
      </w:r>
      <w:r w:rsidR="00DC720F">
        <w:rPr>
          <w:rFonts w:ascii="Times New Roman" w:hAnsi="Times New Roman"/>
          <w:color w:val="000000"/>
        </w:rPr>
        <w:t xml:space="preserve"> </w:t>
      </w:r>
      <w:r w:rsidR="00DC720F" w:rsidRPr="00DC720F">
        <w:rPr>
          <w:rFonts w:ascii="Times New Roman" w:hAnsi="Times New Roman"/>
          <w:color w:val="000000"/>
        </w:rPr>
        <w:t>и иных документов, подтверждающих их квалификацию, образование и опыт</w:t>
      </w:r>
      <w:r w:rsidR="00D16AC8" w:rsidRPr="00D16AC8">
        <w:rPr>
          <w:rFonts w:ascii="Times New Roman" w:hAnsi="Times New Roman"/>
          <w:color w:val="000000"/>
        </w:rPr>
        <w:t xml:space="preserve"> (требование п.3.2. Документации).</w:t>
      </w:r>
    </w:p>
    <w:p w:rsidR="00D22395" w:rsidRPr="00322C6B" w:rsidRDefault="00D22395" w:rsidP="007D2251">
      <w:pPr>
        <w:pStyle w:val="afff1"/>
        <w:numPr>
          <w:ilvl w:val="0"/>
          <w:numId w:val="35"/>
        </w:numPr>
        <w:ind w:left="0" w:firstLine="0"/>
        <w:jc w:val="both"/>
        <w:rPr>
          <w:rFonts w:ascii="Times New Roman" w:hAnsi="Times New Roman"/>
          <w:color w:val="000000"/>
        </w:rPr>
      </w:pPr>
      <w:r w:rsidRPr="00322C6B">
        <w:rPr>
          <w:rFonts w:ascii="Times New Roman" w:hAnsi="Times New Roman"/>
          <w:color w:val="000000"/>
        </w:rPr>
        <w:t>В таблице-2 данной справки указывается в общем штатная численность всех специалистов, находящихся в  штате Участника закупки.</w:t>
      </w:r>
    </w:p>
    <w:p w:rsidR="00D22395" w:rsidRPr="007827B3" w:rsidRDefault="00D22395" w:rsidP="007D2251">
      <w:pPr>
        <w:pStyle w:val="afff1"/>
        <w:numPr>
          <w:ilvl w:val="0"/>
          <w:numId w:val="35"/>
        </w:numPr>
        <w:ind w:left="0" w:firstLine="0"/>
        <w:jc w:val="both"/>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w:t>
      </w:r>
      <w:r w:rsidR="007827B3" w:rsidRPr="007827B3">
        <w:rPr>
          <w:rFonts w:ascii="Times New Roman" w:hAnsi="Times New Roman"/>
          <w:color w:val="000000"/>
        </w:rPr>
        <w:t xml:space="preserve"> </w:t>
      </w:r>
      <w:r w:rsidRPr="007827B3">
        <w:rPr>
          <w:rFonts w:ascii="Times New Roman" w:hAnsi="Times New Roman"/>
          <w:color w:val="000000"/>
        </w:rPr>
        <w:t xml:space="preserve"> же можно ограничиться указанием общего числа работников данной категории.</w:t>
      </w:r>
    </w:p>
    <w:p w:rsidR="00D22395" w:rsidRPr="007827B3" w:rsidRDefault="00D22395" w:rsidP="007827B3">
      <w:pPr>
        <w:pStyle w:val="afff1"/>
        <w:ind w:left="0" w:firstLine="0"/>
        <w:jc w:val="both"/>
        <w:rPr>
          <w:rFonts w:ascii="Times New Roman" w:hAnsi="Times New Roman"/>
          <w:color w:val="000000"/>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3294F" w:rsidRDefault="00D22395" w:rsidP="0063294F">
      <w:pPr>
        <w:tabs>
          <w:tab w:val="num" w:pos="1494"/>
        </w:tabs>
        <w:spacing w:line="360" w:lineRule="auto"/>
        <w:jc w:val="both"/>
        <w:rPr>
          <w:snapToGrid w:val="0"/>
          <w:sz w:val="20"/>
          <w:szCs w:val="20"/>
          <w:lang w:eastAsia="ru-RU"/>
        </w:rPr>
      </w:pPr>
    </w:p>
    <w:p w:rsidR="00D22395" w:rsidRPr="0063294F" w:rsidRDefault="00D22395" w:rsidP="0063294F">
      <w:pPr>
        <w:tabs>
          <w:tab w:val="left" w:pos="1494"/>
        </w:tabs>
        <w:spacing w:line="360" w:lineRule="auto"/>
        <w:jc w:val="both"/>
        <w:rPr>
          <w:sz w:val="20"/>
          <w:szCs w:val="20"/>
          <w:lang w:eastAsia="ar-SA"/>
        </w:rPr>
      </w:pPr>
    </w:p>
    <w:p w:rsidR="00D22395" w:rsidRDefault="00D22395" w:rsidP="0063294F">
      <w:pPr>
        <w:tabs>
          <w:tab w:val="left" w:pos="1494"/>
        </w:tabs>
        <w:spacing w:line="360" w:lineRule="auto"/>
        <w:jc w:val="both"/>
        <w:rPr>
          <w:sz w:val="20"/>
          <w:szCs w:val="20"/>
          <w:lang w:eastAsia="ar-SA"/>
        </w:rPr>
        <w:sectPr w:rsidR="00D22395" w:rsidSect="009456D4">
          <w:pgSz w:w="11907" w:h="16840" w:code="9"/>
          <w:pgMar w:top="624" w:right="567" w:bottom="510" w:left="1276" w:header="567" w:footer="567" w:gutter="0"/>
          <w:cols w:space="708"/>
          <w:rtlGutter/>
          <w:docGrid w:linePitch="360"/>
        </w:sectPr>
      </w:pPr>
    </w:p>
    <w:p w:rsidR="00D22395" w:rsidRPr="0063294F" w:rsidRDefault="00D22395" w:rsidP="00E249BD">
      <w:pPr>
        <w:keepNext/>
        <w:spacing w:before="0"/>
        <w:jc w:val="right"/>
        <w:outlineLvl w:val="0"/>
        <w:rPr>
          <w:b/>
          <w:iCs/>
          <w:snapToGrid w:val="0"/>
          <w:szCs w:val="24"/>
        </w:rPr>
      </w:pPr>
      <w:bookmarkStart w:id="187" w:name="_Toc390849405"/>
      <w:r w:rsidRPr="0063294F">
        <w:rPr>
          <w:b/>
          <w:iCs/>
          <w:snapToGrid w:val="0"/>
          <w:szCs w:val="24"/>
        </w:rPr>
        <w:lastRenderedPageBreak/>
        <w:t xml:space="preserve">Приложение № </w:t>
      </w:r>
      <w:r>
        <w:rPr>
          <w:b/>
          <w:iCs/>
          <w:snapToGrid w:val="0"/>
          <w:szCs w:val="24"/>
        </w:rPr>
        <w:t>2</w:t>
      </w:r>
      <w:bookmarkEnd w:id="187"/>
      <w:r w:rsidRPr="0063294F">
        <w:rPr>
          <w:b/>
          <w:iCs/>
          <w:snapToGrid w:val="0"/>
          <w:szCs w:val="24"/>
        </w:rPr>
        <w:t xml:space="preserve"> </w:t>
      </w:r>
    </w:p>
    <w:p w:rsidR="0090459C" w:rsidRDefault="0090459C" w:rsidP="0090459C">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w:t>
      </w:r>
    </w:p>
    <w:p w:rsidR="0090459C" w:rsidRDefault="0090459C" w:rsidP="0090459C">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90459C" w:rsidRDefault="0090459C" w:rsidP="0090459C">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4000BB">
        <w:rPr>
          <w:b/>
          <w:snapToGrid w:val="0"/>
          <w:szCs w:val="24"/>
          <w:lang w:eastAsia="ru-RU"/>
        </w:rPr>
        <w:t xml:space="preserve">ремонта </w:t>
      </w:r>
      <w:r>
        <w:rPr>
          <w:b/>
          <w:snapToGrid w:val="0"/>
          <w:szCs w:val="24"/>
          <w:lang w:eastAsia="ru-RU"/>
        </w:rPr>
        <w:t>кровель</w:t>
      </w:r>
    </w:p>
    <w:p w:rsidR="0090459C" w:rsidRDefault="0090459C" w:rsidP="0090459C">
      <w:pPr>
        <w:tabs>
          <w:tab w:val="left" w:pos="851"/>
        </w:tabs>
        <w:spacing w:before="0"/>
        <w:jc w:val="right"/>
        <w:rPr>
          <w:b/>
          <w:snapToGrid w:val="0"/>
          <w:szCs w:val="24"/>
          <w:lang w:eastAsia="ru-RU"/>
        </w:rPr>
      </w:pPr>
      <w:r>
        <w:rPr>
          <w:b/>
          <w:snapToGrid w:val="0"/>
          <w:szCs w:val="24"/>
          <w:lang w:eastAsia="ru-RU"/>
        </w:rPr>
        <w:t>здания мастерских участка тепловых сетей,</w:t>
      </w:r>
      <w:r w:rsidRPr="00C93ED5">
        <w:rPr>
          <w:b/>
        </w:rPr>
        <w:t xml:space="preserve"> </w:t>
      </w:r>
      <w:r w:rsidRPr="00631EDE">
        <w:rPr>
          <w:b/>
        </w:rPr>
        <w:t>здания</w:t>
      </w:r>
    </w:p>
    <w:p w:rsidR="0090459C" w:rsidRPr="0078152D" w:rsidRDefault="0090459C" w:rsidP="0078152D">
      <w:pPr>
        <w:tabs>
          <w:tab w:val="left" w:pos="851"/>
        </w:tabs>
        <w:spacing w:before="0"/>
        <w:jc w:val="right"/>
        <w:rPr>
          <w:b/>
          <w:snapToGrid w:val="0"/>
          <w:szCs w:val="24"/>
          <w:lang w:eastAsia="ru-RU"/>
        </w:rPr>
      </w:pPr>
      <w:r w:rsidRPr="00631EDE">
        <w:tab/>
      </w:r>
      <w:r w:rsidRPr="0078152D">
        <w:rPr>
          <w:b/>
          <w:snapToGrid w:val="0"/>
          <w:szCs w:val="24"/>
          <w:lang w:eastAsia="ru-RU"/>
        </w:rPr>
        <w:t>стоянки технологического транспорта на 4 бокса с пунктом</w:t>
      </w:r>
    </w:p>
    <w:p w:rsidR="00602E3F" w:rsidRPr="0078152D" w:rsidRDefault="0090459C" w:rsidP="0078152D">
      <w:pPr>
        <w:tabs>
          <w:tab w:val="left" w:pos="851"/>
        </w:tabs>
        <w:spacing w:before="0"/>
        <w:jc w:val="right"/>
        <w:rPr>
          <w:b/>
          <w:snapToGrid w:val="0"/>
          <w:szCs w:val="24"/>
          <w:lang w:eastAsia="ru-RU"/>
        </w:rPr>
      </w:pPr>
      <w:r w:rsidRPr="0078152D">
        <w:rPr>
          <w:b/>
          <w:snapToGrid w:val="0"/>
          <w:szCs w:val="24"/>
          <w:lang w:eastAsia="ru-RU"/>
        </w:rPr>
        <w:t xml:space="preserve">                                                                               общественного питания, здания </w:t>
      </w:r>
      <w:r w:rsidR="004161D1" w:rsidRPr="0078152D">
        <w:rPr>
          <w:b/>
          <w:snapToGrid w:val="0"/>
          <w:szCs w:val="24"/>
          <w:lang w:eastAsia="ru-RU"/>
        </w:rPr>
        <w:t>м</w:t>
      </w:r>
      <w:r w:rsidRPr="0078152D">
        <w:rPr>
          <w:b/>
          <w:snapToGrid w:val="0"/>
          <w:szCs w:val="24"/>
          <w:lang w:eastAsia="ru-RU"/>
        </w:rPr>
        <w:t>азутонасосной</w:t>
      </w:r>
    </w:p>
    <w:p w:rsidR="00282508" w:rsidRDefault="00282508" w:rsidP="0063294F">
      <w:pPr>
        <w:rPr>
          <w:i/>
          <w:szCs w:val="24"/>
          <w:lang w:eastAsia="ru-RU"/>
        </w:rPr>
      </w:pPr>
    </w:p>
    <w:p w:rsidR="00D22395" w:rsidRPr="0063294F" w:rsidRDefault="00D22395" w:rsidP="0063294F">
      <w:pPr>
        <w:rPr>
          <w:i/>
          <w:szCs w:val="24"/>
          <w:lang w:eastAsia="ru-RU"/>
        </w:rPr>
      </w:pPr>
      <w:r w:rsidRPr="0063294F">
        <w:rPr>
          <w:i/>
          <w:szCs w:val="24"/>
          <w:lang w:eastAsia="ru-RU"/>
        </w:rPr>
        <w:t>Наименование организации</w:t>
      </w:r>
    </w:p>
    <w:p w:rsidR="00D22395" w:rsidRPr="0063294F" w:rsidRDefault="00D22395" w:rsidP="0063294F">
      <w:pPr>
        <w:rPr>
          <w:i/>
          <w:szCs w:val="24"/>
          <w:lang w:eastAsia="ru-RU"/>
        </w:rPr>
      </w:pPr>
      <w:r w:rsidRPr="0063294F">
        <w:rPr>
          <w:i/>
          <w:szCs w:val="24"/>
          <w:lang w:eastAsia="ru-RU"/>
        </w:rPr>
        <w:t>ИНН КПП</w:t>
      </w:r>
    </w:p>
    <w:p w:rsidR="00D22395" w:rsidRPr="0063294F" w:rsidRDefault="00D22395" w:rsidP="0063294F">
      <w:pPr>
        <w:rPr>
          <w:i/>
          <w:szCs w:val="24"/>
          <w:lang w:eastAsia="ru-RU"/>
        </w:rPr>
      </w:pPr>
      <w:r w:rsidRPr="0063294F">
        <w:rPr>
          <w:i/>
          <w:szCs w:val="24"/>
          <w:lang w:eastAsia="ru-RU"/>
        </w:rPr>
        <w:t>Адрес</w:t>
      </w:r>
    </w:p>
    <w:p w:rsidR="00D22395" w:rsidRPr="0063294F" w:rsidRDefault="00D22395" w:rsidP="0063294F">
      <w:pPr>
        <w:rPr>
          <w:i/>
          <w:szCs w:val="24"/>
          <w:lang w:eastAsia="ru-RU"/>
        </w:rPr>
      </w:pPr>
      <w:r w:rsidRPr="0063294F">
        <w:rPr>
          <w:i/>
          <w:szCs w:val="24"/>
          <w:lang w:eastAsia="ru-RU"/>
        </w:rPr>
        <w:t>Телефон</w:t>
      </w:r>
    </w:p>
    <w:p w:rsidR="00D22395" w:rsidRPr="0063294F" w:rsidRDefault="00D22395" w:rsidP="0063294F">
      <w:pPr>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D22395" w:rsidRPr="0063294F" w:rsidRDefault="00D22395" w:rsidP="0063294F">
      <w:pPr>
        <w:jc w:val="both"/>
        <w:rPr>
          <w:szCs w:val="24"/>
          <w:lang w:eastAsia="ru-RU"/>
        </w:rPr>
      </w:pPr>
      <w:r w:rsidRPr="0063294F">
        <w:rPr>
          <w:szCs w:val="24"/>
          <w:lang w:eastAsia="ru-RU"/>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
    <w:p w:rsidR="00D22395" w:rsidRPr="0063294F" w:rsidRDefault="00D22395" w:rsidP="0063294F">
      <w:pPr>
        <w:jc w:val="both"/>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D22395" w:rsidRPr="0063294F" w:rsidRDefault="00D22395" w:rsidP="0063294F">
      <w:pPr>
        <w:jc w:val="both"/>
        <w:rPr>
          <w:szCs w:val="24"/>
          <w:lang w:eastAsia="ru-RU"/>
        </w:rPr>
      </w:pPr>
    </w:p>
    <w:p w:rsidR="00D22395" w:rsidRPr="0063294F" w:rsidRDefault="00D22395" w:rsidP="0063294F">
      <w:pPr>
        <w:rPr>
          <w:szCs w:val="24"/>
          <w:lang w:eastAsia="ru-RU"/>
        </w:rPr>
      </w:pPr>
      <w:r w:rsidRPr="0063294F">
        <w:rPr>
          <w:szCs w:val="24"/>
          <w:lang w:eastAsia="ru-RU"/>
        </w:rPr>
        <w:t>(Руководитель) __________________________________ М.П.</w:t>
      </w:r>
    </w:p>
    <w:p w:rsidR="00D22395" w:rsidRPr="0063294F" w:rsidRDefault="00D22395" w:rsidP="0063294F">
      <w:pPr>
        <w:rPr>
          <w:szCs w:val="24"/>
          <w:lang w:eastAsia="ru-RU"/>
        </w:rPr>
      </w:pPr>
      <w:r w:rsidRPr="0063294F">
        <w:rPr>
          <w:szCs w:val="24"/>
          <w:lang w:eastAsia="ru-RU"/>
        </w:rPr>
        <w:br w:type="page"/>
      </w:r>
    </w:p>
    <w:p w:rsidR="00D22395" w:rsidRPr="0063294F" w:rsidRDefault="00D22395" w:rsidP="00E249BD">
      <w:pPr>
        <w:keepNext/>
        <w:spacing w:before="0"/>
        <w:jc w:val="right"/>
        <w:outlineLvl w:val="0"/>
        <w:rPr>
          <w:b/>
          <w:iCs/>
          <w:snapToGrid w:val="0"/>
          <w:szCs w:val="24"/>
        </w:rPr>
      </w:pPr>
      <w:bookmarkStart w:id="188" w:name="_Toc390849406"/>
      <w:r w:rsidRPr="0063294F">
        <w:rPr>
          <w:b/>
          <w:iCs/>
          <w:snapToGrid w:val="0"/>
          <w:szCs w:val="24"/>
        </w:rPr>
        <w:t xml:space="preserve">Приложение № </w:t>
      </w:r>
      <w:r>
        <w:rPr>
          <w:b/>
          <w:iCs/>
          <w:snapToGrid w:val="0"/>
          <w:szCs w:val="24"/>
        </w:rPr>
        <w:t>3</w:t>
      </w:r>
      <w:bookmarkEnd w:id="188"/>
      <w:r w:rsidRPr="0063294F">
        <w:rPr>
          <w:b/>
          <w:iCs/>
          <w:snapToGrid w:val="0"/>
          <w:szCs w:val="24"/>
        </w:rPr>
        <w:t xml:space="preserve"> </w:t>
      </w:r>
    </w:p>
    <w:p w:rsidR="00282508" w:rsidRPr="00282508" w:rsidRDefault="00282508" w:rsidP="00282508">
      <w:pPr>
        <w:tabs>
          <w:tab w:val="left" w:pos="851"/>
        </w:tabs>
        <w:spacing w:before="0"/>
        <w:jc w:val="right"/>
        <w:rPr>
          <w:b/>
          <w:snapToGrid w:val="0"/>
          <w:szCs w:val="24"/>
          <w:lang w:eastAsia="ru-RU"/>
        </w:rPr>
      </w:pPr>
      <w:r w:rsidRPr="00282508">
        <w:rPr>
          <w:b/>
          <w:snapToGrid w:val="0"/>
          <w:szCs w:val="24"/>
          <w:lang w:eastAsia="ru-RU"/>
        </w:rPr>
        <w:t xml:space="preserve">к Документации о проведении открытого </w:t>
      </w:r>
    </w:p>
    <w:p w:rsidR="00282508" w:rsidRPr="00282508" w:rsidRDefault="00282508" w:rsidP="00282508">
      <w:pPr>
        <w:tabs>
          <w:tab w:val="left" w:pos="851"/>
        </w:tabs>
        <w:spacing w:before="0"/>
        <w:jc w:val="right"/>
        <w:rPr>
          <w:b/>
          <w:snapToGrid w:val="0"/>
          <w:szCs w:val="24"/>
          <w:lang w:eastAsia="ru-RU"/>
        </w:rPr>
      </w:pPr>
      <w:r w:rsidRPr="00282508">
        <w:rPr>
          <w:b/>
          <w:snapToGrid w:val="0"/>
          <w:szCs w:val="24"/>
          <w:lang w:eastAsia="ru-RU"/>
        </w:rPr>
        <w:t xml:space="preserve">одноэтапного запроса предложений на право </w:t>
      </w:r>
    </w:p>
    <w:p w:rsidR="00282508" w:rsidRPr="00282508" w:rsidRDefault="00282508" w:rsidP="00282508">
      <w:pPr>
        <w:tabs>
          <w:tab w:val="left" w:pos="851"/>
        </w:tabs>
        <w:spacing w:before="0"/>
        <w:jc w:val="right"/>
        <w:rPr>
          <w:b/>
          <w:snapToGrid w:val="0"/>
          <w:szCs w:val="24"/>
          <w:lang w:eastAsia="ru-RU"/>
        </w:rPr>
      </w:pPr>
      <w:r w:rsidRPr="00282508">
        <w:rPr>
          <w:b/>
          <w:snapToGrid w:val="0"/>
          <w:szCs w:val="24"/>
          <w:lang w:eastAsia="ru-RU"/>
        </w:rPr>
        <w:t>заключения Договора на выполнение ремонта кровель</w:t>
      </w:r>
    </w:p>
    <w:p w:rsidR="00282508" w:rsidRPr="00282508" w:rsidRDefault="00282508" w:rsidP="00282508">
      <w:pPr>
        <w:tabs>
          <w:tab w:val="left" w:pos="851"/>
        </w:tabs>
        <w:spacing w:before="0"/>
        <w:jc w:val="right"/>
        <w:rPr>
          <w:b/>
          <w:snapToGrid w:val="0"/>
          <w:szCs w:val="24"/>
          <w:lang w:eastAsia="ru-RU"/>
        </w:rPr>
      </w:pPr>
      <w:r w:rsidRPr="00282508">
        <w:rPr>
          <w:b/>
          <w:snapToGrid w:val="0"/>
          <w:szCs w:val="24"/>
          <w:lang w:eastAsia="ru-RU"/>
        </w:rPr>
        <w:t>здания мастерских участка тепловых сетей,</w:t>
      </w:r>
      <w:r w:rsidRPr="00282508">
        <w:rPr>
          <w:b/>
        </w:rPr>
        <w:t xml:space="preserve"> здания</w:t>
      </w:r>
    </w:p>
    <w:p w:rsidR="00282508" w:rsidRPr="00282508" w:rsidRDefault="00282508" w:rsidP="00282508">
      <w:pPr>
        <w:spacing w:before="0"/>
        <w:ind w:left="240"/>
        <w:jc w:val="right"/>
        <w:rPr>
          <w:b/>
        </w:rPr>
      </w:pPr>
      <w:r>
        <w:rPr>
          <w:b/>
        </w:rPr>
        <w:t xml:space="preserve">         </w:t>
      </w:r>
      <w:r w:rsidRPr="00282508">
        <w:rPr>
          <w:b/>
        </w:rPr>
        <w:tab/>
      </w:r>
      <w:r>
        <w:rPr>
          <w:b/>
        </w:rPr>
        <w:t xml:space="preserve">                                 </w:t>
      </w:r>
      <w:r w:rsidRPr="00282508">
        <w:rPr>
          <w:b/>
        </w:rPr>
        <w:t>стоянки технологического транспорта на 4 бокса</w:t>
      </w:r>
      <w:r w:rsidRPr="00282508">
        <w:rPr>
          <w:b/>
          <w:snapToGrid w:val="0"/>
        </w:rPr>
        <w:t xml:space="preserve"> с пунктом</w:t>
      </w:r>
      <w:r w:rsidRPr="00282508">
        <w:rPr>
          <w:b/>
        </w:rPr>
        <w:tab/>
      </w:r>
    </w:p>
    <w:p w:rsidR="00282508" w:rsidRPr="00282508" w:rsidRDefault="00282508" w:rsidP="00282508">
      <w:pPr>
        <w:tabs>
          <w:tab w:val="left" w:pos="2054"/>
        </w:tabs>
        <w:spacing w:before="0"/>
        <w:jc w:val="right"/>
        <w:rPr>
          <w:b/>
          <w:snapToGrid w:val="0"/>
          <w:szCs w:val="24"/>
          <w:lang w:eastAsia="ru-RU"/>
        </w:rPr>
      </w:pPr>
      <w:r w:rsidRPr="00282508">
        <w:rPr>
          <w:b/>
          <w:snapToGrid w:val="0"/>
        </w:rPr>
        <w:t xml:space="preserve">                                                                      общественного питания, здания </w:t>
      </w:r>
      <w:r w:rsidRPr="00282508">
        <w:rPr>
          <w:b/>
        </w:rPr>
        <w:t>м</w:t>
      </w:r>
      <w:r w:rsidRPr="00282508">
        <w:rPr>
          <w:b/>
          <w:snapToGrid w:val="0"/>
        </w:rPr>
        <w:t>азутонасосной</w:t>
      </w:r>
    </w:p>
    <w:p w:rsidR="00282508" w:rsidRPr="00282508" w:rsidRDefault="00282508" w:rsidP="00282508">
      <w:pPr>
        <w:pStyle w:val="23"/>
      </w:pPr>
    </w:p>
    <w:p w:rsidR="00D22395" w:rsidRPr="0063294F" w:rsidRDefault="00D22395" w:rsidP="0063294F">
      <w:pPr>
        <w:tabs>
          <w:tab w:val="left" w:pos="2054"/>
        </w:tabs>
        <w:jc w:val="center"/>
        <w:rPr>
          <w:b/>
          <w:szCs w:val="24"/>
          <w:lang w:eastAsia="ru-RU"/>
        </w:rPr>
      </w:pPr>
      <w:r w:rsidRPr="0063294F">
        <w:rPr>
          <w:b/>
          <w:szCs w:val="24"/>
          <w:lang w:eastAsia="ru-RU"/>
        </w:rPr>
        <w:t>Д О В Е Р Е Н Н О С Т Ь №_______</w:t>
      </w:r>
    </w:p>
    <w:p w:rsidR="00D22395" w:rsidRPr="0063294F" w:rsidRDefault="00D22395" w:rsidP="0063294F">
      <w:pPr>
        <w:tabs>
          <w:tab w:val="left" w:pos="2054"/>
        </w:tabs>
        <w:jc w:val="center"/>
        <w:rPr>
          <w:szCs w:val="24"/>
          <w:lang w:eastAsia="ru-RU"/>
        </w:rPr>
      </w:pPr>
    </w:p>
    <w:p w:rsidR="00D22395" w:rsidRPr="0063294F" w:rsidRDefault="00D22395"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D22395" w:rsidRPr="0063294F" w:rsidRDefault="00D22395"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D22395" w:rsidRPr="0063294F" w:rsidRDefault="00D22395" w:rsidP="0063294F">
      <w:pPr>
        <w:tabs>
          <w:tab w:val="left" w:pos="2054"/>
        </w:tabs>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должность уполномоченного лица, ФИО уполномоченного лица, паспорт номер_____серия_________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D22395" w:rsidRPr="0063294F" w:rsidRDefault="00D22395" w:rsidP="0063294F">
      <w:pPr>
        <w:tabs>
          <w:tab w:val="left" w:pos="2054"/>
        </w:tabs>
        <w:jc w:val="both"/>
        <w:rPr>
          <w:szCs w:val="24"/>
          <w:lang w:eastAsia="ru-RU"/>
        </w:rPr>
      </w:pPr>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Доверенность действительна по «___» ________ 201_ года</w:t>
      </w:r>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p>
    <w:p w:rsidR="00D22395" w:rsidRDefault="00D22395" w:rsidP="0063294F">
      <w:pPr>
        <w:tabs>
          <w:tab w:val="left" w:pos="2054"/>
        </w:tabs>
        <w:jc w:val="both"/>
        <w:rPr>
          <w:szCs w:val="24"/>
          <w:lang w:eastAsia="ru-RU"/>
        </w:rPr>
      </w:pPr>
      <w:r w:rsidRPr="0063294F">
        <w:rPr>
          <w:szCs w:val="24"/>
          <w:lang w:eastAsia="ru-RU"/>
        </w:rPr>
        <w:t xml:space="preserve"> (Руководитель)__________________________________М.П.</w:t>
      </w:r>
    </w:p>
    <w:p w:rsidR="00D22395" w:rsidRDefault="00D22395" w:rsidP="0063294F">
      <w:pPr>
        <w:tabs>
          <w:tab w:val="left" w:pos="2054"/>
        </w:tabs>
        <w:jc w:val="both"/>
        <w:rPr>
          <w:szCs w:val="24"/>
          <w:lang w:eastAsia="ru-RU"/>
        </w:rPr>
        <w:sectPr w:rsidR="00D22395" w:rsidSect="009456D4">
          <w:pgSz w:w="11907" w:h="16840" w:code="9"/>
          <w:pgMar w:top="624" w:right="567" w:bottom="510" w:left="1276" w:header="567" w:footer="567" w:gutter="0"/>
          <w:cols w:space="708"/>
          <w:docGrid w:linePitch="360"/>
        </w:sectPr>
      </w:pPr>
    </w:p>
    <w:p w:rsidR="00D22395" w:rsidRDefault="00D22395" w:rsidP="00E249BD">
      <w:pPr>
        <w:keepNext/>
        <w:spacing w:before="0"/>
        <w:jc w:val="right"/>
        <w:outlineLvl w:val="0"/>
        <w:rPr>
          <w:b/>
          <w:iCs/>
          <w:snapToGrid w:val="0"/>
          <w:szCs w:val="24"/>
        </w:rPr>
      </w:pPr>
    </w:p>
    <w:p w:rsidR="00D22395" w:rsidRDefault="00D22395" w:rsidP="00734BDD">
      <w:pPr>
        <w:pStyle w:val="23"/>
        <w:sectPr w:rsidR="00D22395" w:rsidSect="009456D4">
          <w:footerReference w:type="default" r:id="rId34"/>
          <w:type w:val="continuous"/>
          <w:pgSz w:w="11907" w:h="16840" w:code="9"/>
          <w:pgMar w:top="709" w:right="567" w:bottom="1701" w:left="1276" w:header="567" w:footer="567" w:gutter="0"/>
          <w:cols w:space="708"/>
          <w:docGrid w:linePitch="360"/>
        </w:sectPr>
      </w:pPr>
    </w:p>
    <w:p w:rsidR="00AA0144" w:rsidRDefault="00AA0144" w:rsidP="00E249BD">
      <w:pPr>
        <w:keepNext/>
        <w:spacing w:before="0"/>
        <w:jc w:val="right"/>
        <w:outlineLvl w:val="0"/>
        <w:rPr>
          <w:b/>
          <w:iCs/>
          <w:snapToGrid w:val="0"/>
          <w:szCs w:val="24"/>
        </w:rPr>
      </w:pPr>
    </w:p>
    <w:p w:rsidR="00D22395" w:rsidRDefault="00D22395" w:rsidP="00E249BD">
      <w:pPr>
        <w:keepNext/>
        <w:spacing w:before="0"/>
        <w:jc w:val="right"/>
        <w:outlineLvl w:val="0"/>
        <w:rPr>
          <w:b/>
          <w:iCs/>
          <w:snapToGrid w:val="0"/>
          <w:szCs w:val="24"/>
        </w:rPr>
      </w:pPr>
      <w:bookmarkStart w:id="189" w:name="_Toc390849407"/>
      <w:r w:rsidRPr="0063294F">
        <w:rPr>
          <w:b/>
          <w:iCs/>
          <w:snapToGrid w:val="0"/>
          <w:szCs w:val="24"/>
        </w:rPr>
        <w:t xml:space="preserve">Приложение № </w:t>
      </w:r>
      <w:r>
        <w:rPr>
          <w:b/>
          <w:iCs/>
          <w:snapToGrid w:val="0"/>
          <w:szCs w:val="24"/>
        </w:rPr>
        <w:t>4</w:t>
      </w:r>
      <w:bookmarkEnd w:id="189"/>
      <w:r w:rsidRPr="0063294F">
        <w:rPr>
          <w:b/>
          <w:iCs/>
          <w:snapToGrid w:val="0"/>
          <w:szCs w:val="24"/>
        </w:rPr>
        <w:t xml:space="preserve"> </w:t>
      </w:r>
    </w:p>
    <w:p w:rsidR="00A47B58" w:rsidRPr="00A47B58" w:rsidRDefault="00A47B58" w:rsidP="00A47B58">
      <w:pPr>
        <w:pStyle w:val="23"/>
      </w:pPr>
    </w:p>
    <w:p w:rsidR="0064640C" w:rsidRPr="00282508" w:rsidRDefault="0064640C" w:rsidP="0064640C">
      <w:pPr>
        <w:tabs>
          <w:tab w:val="left" w:pos="851"/>
        </w:tabs>
        <w:spacing w:before="0"/>
        <w:jc w:val="right"/>
        <w:rPr>
          <w:b/>
          <w:snapToGrid w:val="0"/>
          <w:szCs w:val="24"/>
          <w:lang w:eastAsia="ru-RU"/>
        </w:rPr>
      </w:pPr>
      <w:r w:rsidRPr="00282508">
        <w:rPr>
          <w:b/>
          <w:snapToGrid w:val="0"/>
          <w:szCs w:val="24"/>
          <w:lang w:eastAsia="ru-RU"/>
        </w:rPr>
        <w:t xml:space="preserve">к Документации о проведении открытого </w:t>
      </w:r>
    </w:p>
    <w:p w:rsidR="0064640C" w:rsidRPr="00282508" w:rsidRDefault="0064640C" w:rsidP="0064640C">
      <w:pPr>
        <w:tabs>
          <w:tab w:val="left" w:pos="851"/>
        </w:tabs>
        <w:spacing w:before="0"/>
        <w:jc w:val="right"/>
        <w:rPr>
          <w:b/>
          <w:snapToGrid w:val="0"/>
          <w:szCs w:val="24"/>
          <w:lang w:eastAsia="ru-RU"/>
        </w:rPr>
      </w:pPr>
      <w:r w:rsidRPr="00282508">
        <w:rPr>
          <w:b/>
          <w:snapToGrid w:val="0"/>
          <w:szCs w:val="24"/>
          <w:lang w:eastAsia="ru-RU"/>
        </w:rPr>
        <w:t xml:space="preserve">одноэтапного запроса предложений на право </w:t>
      </w:r>
    </w:p>
    <w:p w:rsidR="0064640C" w:rsidRPr="00282508" w:rsidRDefault="0064640C" w:rsidP="0064640C">
      <w:pPr>
        <w:tabs>
          <w:tab w:val="left" w:pos="851"/>
        </w:tabs>
        <w:spacing w:before="0"/>
        <w:jc w:val="right"/>
        <w:rPr>
          <w:b/>
          <w:snapToGrid w:val="0"/>
          <w:szCs w:val="24"/>
          <w:lang w:eastAsia="ru-RU"/>
        </w:rPr>
      </w:pPr>
      <w:r w:rsidRPr="00282508">
        <w:rPr>
          <w:b/>
          <w:snapToGrid w:val="0"/>
          <w:szCs w:val="24"/>
          <w:lang w:eastAsia="ru-RU"/>
        </w:rPr>
        <w:t>заключения Договора на выполнение ремонта кровель</w:t>
      </w:r>
    </w:p>
    <w:p w:rsidR="0064640C" w:rsidRPr="00282508" w:rsidRDefault="0064640C" w:rsidP="0064640C">
      <w:pPr>
        <w:tabs>
          <w:tab w:val="left" w:pos="851"/>
        </w:tabs>
        <w:spacing w:before="0"/>
        <w:jc w:val="right"/>
        <w:rPr>
          <w:b/>
          <w:snapToGrid w:val="0"/>
          <w:szCs w:val="24"/>
          <w:lang w:eastAsia="ru-RU"/>
        </w:rPr>
      </w:pPr>
      <w:r w:rsidRPr="00282508">
        <w:rPr>
          <w:b/>
          <w:snapToGrid w:val="0"/>
          <w:szCs w:val="24"/>
          <w:lang w:eastAsia="ru-RU"/>
        </w:rPr>
        <w:t>здания мастерских участка тепловых сетей,</w:t>
      </w:r>
      <w:r w:rsidRPr="00282508">
        <w:rPr>
          <w:b/>
        </w:rPr>
        <w:t xml:space="preserve"> </w:t>
      </w:r>
      <w:r w:rsidR="00282508" w:rsidRPr="00282508">
        <w:rPr>
          <w:b/>
        </w:rPr>
        <w:t>здания</w:t>
      </w:r>
    </w:p>
    <w:p w:rsidR="00282508" w:rsidRPr="00282508" w:rsidRDefault="0064640C" w:rsidP="0064640C">
      <w:pPr>
        <w:spacing w:before="0"/>
        <w:ind w:left="240"/>
        <w:jc w:val="right"/>
        <w:rPr>
          <w:b/>
        </w:rPr>
      </w:pPr>
      <w:r>
        <w:rPr>
          <w:b/>
        </w:rPr>
        <w:t xml:space="preserve">         </w:t>
      </w:r>
      <w:r w:rsidR="00282508" w:rsidRPr="00282508">
        <w:rPr>
          <w:b/>
        </w:rPr>
        <w:tab/>
      </w:r>
      <w:r>
        <w:rPr>
          <w:b/>
        </w:rPr>
        <w:t xml:space="preserve">                                 </w:t>
      </w:r>
      <w:r w:rsidR="00282508" w:rsidRPr="00282508">
        <w:rPr>
          <w:b/>
        </w:rPr>
        <w:t>стоянки технологического транспорта на 4 бокса</w:t>
      </w:r>
      <w:r w:rsidR="00282508" w:rsidRPr="00282508">
        <w:rPr>
          <w:b/>
          <w:snapToGrid w:val="0"/>
        </w:rPr>
        <w:t xml:space="preserve"> с пунктом</w:t>
      </w:r>
    </w:p>
    <w:p w:rsidR="0064640C" w:rsidRPr="00282508" w:rsidRDefault="00282508" w:rsidP="0064640C">
      <w:pPr>
        <w:tabs>
          <w:tab w:val="left" w:pos="2054"/>
        </w:tabs>
        <w:spacing w:before="0"/>
        <w:jc w:val="right"/>
        <w:rPr>
          <w:b/>
          <w:snapToGrid w:val="0"/>
          <w:szCs w:val="24"/>
          <w:lang w:eastAsia="ru-RU"/>
        </w:rPr>
      </w:pPr>
      <w:r w:rsidRPr="00282508">
        <w:rPr>
          <w:b/>
          <w:snapToGrid w:val="0"/>
        </w:rPr>
        <w:t xml:space="preserve">                                                                    общественного питания, здания </w:t>
      </w:r>
      <w:r w:rsidR="0064640C" w:rsidRPr="00282508">
        <w:rPr>
          <w:b/>
        </w:rPr>
        <w:t>м</w:t>
      </w:r>
      <w:r w:rsidRPr="00282508">
        <w:rPr>
          <w:b/>
          <w:snapToGrid w:val="0"/>
        </w:rPr>
        <w:t>азутонасосной</w:t>
      </w:r>
    </w:p>
    <w:p w:rsidR="0064640C" w:rsidRDefault="0064640C" w:rsidP="005B65DA">
      <w:pPr>
        <w:tabs>
          <w:tab w:val="left" w:pos="851"/>
        </w:tabs>
        <w:suppressAutoHyphens/>
        <w:spacing w:before="0"/>
        <w:ind w:firstLine="0"/>
        <w:jc w:val="center"/>
        <w:rPr>
          <w:rFonts w:eastAsia="Times New Roman"/>
          <w:szCs w:val="24"/>
          <w:lang w:eastAsia="ru-RU"/>
        </w:rPr>
      </w:pPr>
    </w:p>
    <w:p w:rsidR="00A47B58" w:rsidRPr="00A47B58" w:rsidRDefault="00A47B58" w:rsidP="00A47B58">
      <w:pPr>
        <w:pStyle w:val="23"/>
      </w:pPr>
    </w:p>
    <w:p w:rsidR="00A47B58" w:rsidRDefault="00A47B58" w:rsidP="00A47B58">
      <w:pPr>
        <w:tabs>
          <w:tab w:val="left" w:pos="851"/>
        </w:tabs>
        <w:suppressAutoHyphens/>
        <w:spacing w:before="0"/>
        <w:ind w:firstLine="0"/>
        <w:jc w:val="center"/>
        <w:rPr>
          <w:rFonts w:eastAsia="Times New Roman"/>
          <w:szCs w:val="24"/>
          <w:lang w:eastAsia="ru-RU"/>
        </w:rPr>
      </w:pPr>
      <w:r w:rsidRPr="00A47B58">
        <w:rPr>
          <w:rFonts w:eastAsia="Times New Roman"/>
          <w:szCs w:val="24"/>
          <w:lang w:eastAsia="ru-RU"/>
        </w:rPr>
        <w:t>ДОГОВОР ПОДРЯДА №____</w:t>
      </w:r>
    </w:p>
    <w:p w:rsidR="00A47B58" w:rsidRPr="00A47B58" w:rsidRDefault="00A47B58" w:rsidP="00A47B58">
      <w:pPr>
        <w:pStyle w:val="23"/>
      </w:pPr>
    </w:p>
    <w:p w:rsidR="00A47B58" w:rsidRDefault="00A47B58" w:rsidP="00A47B58">
      <w:pPr>
        <w:ind w:firstLine="0"/>
        <w:jc w:val="both"/>
        <w:rPr>
          <w:rFonts w:eastAsia="Times New Roman"/>
          <w:szCs w:val="24"/>
          <w:lang w:eastAsia="ru-RU"/>
        </w:rPr>
      </w:pPr>
      <w:r w:rsidRPr="00A47B58">
        <w:rPr>
          <w:rFonts w:eastAsia="Times New Roman"/>
          <w:szCs w:val="24"/>
          <w:lang w:eastAsia="ru-RU"/>
        </w:rPr>
        <w:t>г. Мурманск</w:t>
      </w:r>
      <w:r w:rsidRPr="00A47B58">
        <w:rPr>
          <w:rFonts w:eastAsia="Times New Roman"/>
          <w:szCs w:val="24"/>
          <w:lang w:eastAsia="ru-RU"/>
        </w:rPr>
        <w:tab/>
      </w:r>
      <w:r w:rsidRPr="00A47B58">
        <w:rPr>
          <w:rFonts w:eastAsia="Times New Roman"/>
          <w:szCs w:val="24"/>
          <w:lang w:eastAsia="ru-RU"/>
        </w:rPr>
        <w:tab/>
      </w:r>
      <w:r w:rsidRPr="00A47B58">
        <w:rPr>
          <w:rFonts w:eastAsia="Times New Roman"/>
          <w:szCs w:val="24"/>
          <w:lang w:eastAsia="ru-RU"/>
        </w:rPr>
        <w:tab/>
      </w:r>
      <w:r w:rsidRPr="00A47B58">
        <w:rPr>
          <w:rFonts w:eastAsia="Times New Roman"/>
          <w:szCs w:val="24"/>
          <w:lang w:eastAsia="ru-RU"/>
        </w:rPr>
        <w:tab/>
        <w:t xml:space="preserve">                                                        «___» ___________2014 г.</w:t>
      </w:r>
    </w:p>
    <w:p w:rsidR="00A47B58" w:rsidRPr="00A47B58" w:rsidRDefault="00A47B58" w:rsidP="00A47B58">
      <w:pPr>
        <w:pStyle w:val="23"/>
      </w:pPr>
    </w:p>
    <w:p w:rsidR="00A47B58" w:rsidRPr="00A47B58" w:rsidRDefault="00A47B58" w:rsidP="00A47B58">
      <w:pPr>
        <w:ind w:left="284" w:firstLine="424"/>
        <w:jc w:val="both"/>
        <w:rPr>
          <w:rFonts w:eastAsia="Times New Roman"/>
          <w:szCs w:val="24"/>
          <w:lang w:eastAsia="ru-RU"/>
        </w:rPr>
      </w:pPr>
    </w:p>
    <w:p w:rsidR="00A47B58" w:rsidRPr="00A47B58" w:rsidRDefault="00A47B58" w:rsidP="00A47B58">
      <w:pPr>
        <w:spacing w:before="0"/>
        <w:jc w:val="both"/>
        <w:rPr>
          <w:rFonts w:eastAsia="Times New Roman"/>
          <w:szCs w:val="24"/>
          <w:lang w:eastAsia="ru-RU"/>
        </w:rPr>
      </w:pPr>
      <w:r w:rsidRPr="00A47B58">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Pr>
          <w:rFonts w:eastAsia="Times New Roman"/>
          <w:szCs w:val="24"/>
          <w:lang w:eastAsia="ru-RU"/>
        </w:rPr>
        <w:t>______</w:t>
      </w:r>
      <w:r w:rsidRPr="00A47B58">
        <w:rPr>
          <w:rFonts w:eastAsia="Times New Roman"/>
          <w:szCs w:val="24"/>
          <w:lang w:eastAsia="ru-RU"/>
        </w:rPr>
        <w:t>______, действующего на основании ______________________,  с одной стороны, и  ______</w:t>
      </w:r>
      <w:r>
        <w:rPr>
          <w:rFonts w:eastAsia="Times New Roman"/>
          <w:szCs w:val="24"/>
          <w:lang w:eastAsia="ru-RU"/>
        </w:rPr>
        <w:t>_______</w:t>
      </w:r>
      <w:r w:rsidRPr="00A47B58">
        <w:rPr>
          <w:rFonts w:eastAsia="Times New Roman"/>
          <w:szCs w:val="24"/>
          <w:lang w:eastAsia="ru-RU"/>
        </w:rPr>
        <w:t>_________________ (__</w:t>
      </w:r>
      <w:r>
        <w:rPr>
          <w:rFonts w:eastAsia="Times New Roman"/>
          <w:szCs w:val="24"/>
          <w:lang w:eastAsia="ru-RU"/>
        </w:rPr>
        <w:t>_______</w:t>
      </w:r>
      <w:r w:rsidRPr="00A47B58">
        <w:rPr>
          <w:rFonts w:eastAsia="Times New Roman"/>
          <w:szCs w:val="24"/>
          <w:lang w:eastAsia="ru-RU"/>
        </w:rPr>
        <w:t xml:space="preserve">____________), именуемое в дальнейшем Подрядчик,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xml:space="preserve">в лице ____________________, действующего на основании ________________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с другой стороны, вместе именуемые Стороны, заключили настоящий Договор о нижеследующем:</w:t>
      </w:r>
    </w:p>
    <w:p w:rsidR="00A47B58" w:rsidRPr="00A47B58" w:rsidRDefault="00A47B58" w:rsidP="00A47B58">
      <w:pPr>
        <w:spacing w:before="240" w:after="240"/>
        <w:ind w:firstLine="0"/>
        <w:jc w:val="center"/>
        <w:rPr>
          <w:rFonts w:eastAsia="Times New Roman"/>
          <w:szCs w:val="24"/>
          <w:lang w:eastAsia="ru-RU"/>
        </w:rPr>
      </w:pPr>
      <w:r w:rsidRPr="00A47B58">
        <w:rPr>
          <w:rFonts w:eastAsia="Times New Roman"/>
          <w:szCs w:val="24"/>
          <w:lang w:eastAsia="ru-RU"/>
        </w:rPr>
        <w:t>1. ПРЕДМЕТ ДОГОВОРА</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 xml:space="preserve">1.1. Заказчик поручает, а Подрядчик обязуется выполнить </w:t>
      </w:r>
      <w:r w:rsidRPr="00A47B58">
        <w:rPr>
          <w:rFonts w:eastAsia="Times New Roman"/>
          <w:szCs w:val="24"/>
          <w:lang w:eastAsia="ar-SA"/>
        </w:rPr>
        <w:t>из своих материалов, собственными силами и средствами ремонт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w:t>
      </w:r>
      <w:r w:rsidRPr="00A47B58">
        <w:rPr>
          <w:rFonts w:eastAsia="Times New Roman"/>
          <w:color w:val="FF0000"/>
          <w:szCs w:val="24"/>
          <w:lang w:eastAsia="ar-SA"/>
        </w:rPr>
        <w:t xml:space="preserve"> </w:t>
      </w:r>
      <w:r w:rsidRPr="00A47B58">
        <w:rPr>
          <w:rFonts w:eastAsia="Times New Roman"/>
          <w:szCs w:val="24"/>
          <w:lang w:eastAsia="ru-RU"/>
        </w:rPr>
        <w:t>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Заказчик обязуется принять и оплатить результат работ.</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A47B58">
          <w:rPr>
            <w:rFonts w:eastAsia="Times New Roman"/>
            <w:szCs w:val="24"/>
            <w:lang w:eastAsia="ru-RU"/>
          </w:rPr>
          <w:t>2011 г</w:t>
        </w:r>
      </w:smartTag>
      <w:r w:rsidRPr="00A47B58">
        <w:rPr>
          <w:rFonts w:eastAsia="Times New Roman"/>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__________________ №  ___ от __________2014 г., составленного по результатам проведения открытого одноэтапного запроса предложений.</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1.3. Существенными условиями Договора в соответствии с _________________________ № __ от  ____________2014 г. являются:</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 xml:space="preserve">1.3.1. Цена работ по настоящему Договору определяется на основании локальной сметы (Приложение № 2 к настоящему Договору) и составляет                                                                  _________________ (_______________________________) руб. ___коп., в том числе НДС              </w:t>
      </w:r>
      <w:r w:rsidRPr="00A47B58">
        <w:rPr>
          <w:rFonts w:eastAsia="Times New Roman"/>
          <w:i/>
          <w:iCs/>
          <w:szCs w:val="24"/>
          <w:lang w:eastAsia="ar-SA"/>
        </w:rPr>
        <w:t>(в случае, если организация не является плательщиком НДС, указывается - НДС не облагается)</w:t>
      </w:r>
      <w:r w:rsidRPr="00A47B58">
        <w:rPr>
          <w:rFonts w:eastAsia="Times New Roman"/>
          <w:i/>
          <w:szCs w:val="24"/>
          <w:lang w:eastAsia="ar-SA"/>
        </w:rPr>
        <w:t>.</w:t>
      </w:r>
      <w:r w:rsidRPr="00A47B58">
        <w:rPr>
          <w:rFonts w:eastAsia="Times New Roman"/>
          <w:szCs w:val="24"/>
          <w:lang w:eastAsia="ru-RU"/>
        </w:rPr>
        <w:t xml:space="preserve">  </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1.3.2. Срок (период) выполнения работ: с момента подписания Договора по 08 октября 2014 года включительно.</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1.3.3. Место выполнения работ: Мурманская область, г. Кандалакша, ул. Заводская д.4, котельная №1 (далее по тексту – Объект).</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1.4. Особые условия:</w:t>
      </w:r>
    </w:p>
    <w:p w:rsidR="00A47B58" w:rsidRPr="00A47B58" w:rsidRDefault="00A47B58" w:rsidP="00A47B58">
      <w:pPr>
        <w:spacing w:before="0"/>
        <w:ind w:firstLine="426"/>
        <w:jc w:val="both"/>
        <w:rPr>
          <w:rFonts w:eastAsia="Times New Roman"/>
          <w:szCs w:val="24"/>
          <w:lang w:eastAsia="ru-RU"/>
        </w:rPr>
      </w:pPr>
      <w:r w:rsidRPr="00A47B58">
        <w:rPr>
          <w:rFonts w:eastAsia="Times New Roman"/>
          <w:szCs w:val="24"/>
          <w:lang w:eastAsia="ru-RU"/>
        </w:rPr>
        <w:t>1.4.1. Затраты, связанные с выездом ремонтного персонала (проживание, стоимость проезда), производятся за счет Подрядчика.</w:t>
      </w:r>
    </w:p>
    <w:p w:rsidR="00A47B58" w:rsidRDefault="00A47B58" w:rsidP="00A47B58">
      <w:pPr>
        <w:spacing w:before="280" w:after="240"/>
        <w:ind w:firstLine="425"/>
        <w:jc w:val="center"/>
        <w:rPr>
          <w:rFonts w:eastAsia="Times New Roman"/>
          <w:szCs w:val="24"/>
          <w:lang w:eastAsia="ru-RU"/>
        </w:rPr>
      </w:pPr>
    </w:p>
    <w:p w:rsidR="00A47B58" w:rsidRPr="00A47B58" w:rsidRDefault="00A47B58" w:rsidP="00A47B58">
      <w:pPr>
        <w:spacing w:before="280" w:after="240"/>
        <w:ind w:firstLine="425"/>
        <w:jc w:val="center"/>
        <w:rPr>
          <w:rFonts w:eastAsia="Times New Roman"/>
          <w:szCs w:val="24"/>
          <w:lang w:eastAsia="ru-RU"/>
        </w:rPr>
      </w:pPr>
      <w:r w:rsidRPr="00A47B58">
        <w:rPr>
          <w:rFonts w:eastAsia="Times New Roman"/>
          <w:szCs w:val="24"/>
          <w:lang w:eastAsia="ru-RU"/>
        </w:rPr>
        <w:lastRenderedPageBreak/>
        <w:t>2. ПРАВА И ОБЯЗАННОСТИ СТОРОН</w:t>
      </w:r>
    </w:p>
    <w:p w:rsidR="00A47B58" w:rsidRPr="00A47B58" w:rsidRDefault="00A47B58" w:rsidP="00A47B58">
      <w:pPr>
        <w:spacing w:after="120"/>
        <w:ind w:firstLine="539"/>
        <w:jc w:val="both"/>
        <w:rPr>
          <w:rFonts w:eastAsia="Times New Roman"/>
          <w:szCs w:val="24"/>
          <w:u w:val="single"/>
          <w:lang w:eastAsia="ru-RU"/>
        </w:rPr>
      </w:pPr>
      <w:r w:rsidRPr="00A47B58">
        <w:rPr>
          <w:rFonts w:eastAsia="Times New Roman"/>
          <w:szCs w:val="24"/>
          <w:u w:val="single"/>
          <w:lang w:eastAsia="ru-RU"/>
        </w:rPr>
        <w:t>2.1. Подрядчик обязуется:</w:t>
      </w:r>
    </w:p>
    <w:p w:rsidR="00A47B58" w:rsidRPr="00A47B58" w:rsidRDefault="00A47B58" w:rsidP="00A47B58">
      <w:pPr>
        <w:spacing w:before="0"/>
        <w:ind w:firstLine="540"/>
        <w:jc w:val="both"/>
        <w:rPr>
          <w:rFonts w:eastAsia="Times New Roman"/>
          <w:szCs w:val="24"/>
          <w:lang w:eastAsia="ar-SA"/>
        </w:rPr>
      </w:pPr>
      <w:r w:rsidRPr="00A47B58">
        <w:rPr>
          <w:rFonts w:eastAsia="Times New Roman"/>
          <w:szCs w:val="24"/>
          <w:lang w:eastAsia="ru-RU"/>
        </w:rPr>
        <w:t xml:space="preserve">2.1.1. Выполнить своими силами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A47B58">
        <w:rPr>
          <w:rFonts w:eastAsia="Times New Roman"/>
          <w:szCs w:val="24"/>
          <w:lang w:eastAsia="ar-SA"/>
        </w:rPr>
        <w:t>передать результат работ Заказчику в надлежащем состоянии.</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2.1.2. До начала работ представить Заказчику список и приказ о назначении ответственных лиц за производство работ для оформления акта-допуска.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2.1.3. Организовать и обеспечить выполнение работ в полном соответствии с условиями настоящего Договора, действующей нормативно-технической, технологической и организационно-распорядительной документацией, государственными и отраслевыми стандартами РФ, документами органов государственного надзора, иными правовыми актами.</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2.1.4. Исполнять полученные в ходе работ указания Заказчика, предоставлять всю необходимую информацию о ходе выполнения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2.1.5.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2.1.6. При возникновении объективной необходимости изменения сроков выполнения и сдачи работ по Договору, информировать об этом Заказчика в письменном виде не позднее, чем за 5 (пять) рабочих дней. В этом случае, если Заказчик согласен, Стороны составляют Соглашение, отражающее вносимые изменения состава, сроков выполнения и порядка сдачи работ, и являющееся, после его подписания Сторонами, неотъемлемой частью настоящего Договора.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2.1.7. Принять проектную, ремонтную и техническую документацию по Акту приема-передачи.</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2.1.8. Обеспечить наличие у работников соответствующих разрешительных документов и соответствующих допусков на выполняемые работы.</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2.1.9. Обеспечить поставку необходимых для производства работ материалов, изделий, запасных частей.</w:t>
      </w:r>
    </w:p>
    <w:p w:rsidR="00A47B58" w:rsidRPr="00A47B58" w:rsidRDefault="00A47B58" w:rsidP="00A47B58">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ru-RU"/>
        </w:rPr>
        <w:t xml:space="preserve">2.1.10. </w:t>
      </w:r>
      <w:r w:rsidRPr="00A47B58">
        <w:rPr>
          <w:rFonts w:eastAsia="Times New Roman"/>
          <w:szCs w:val="24"/>
          <w:lang w:eastAsia="ar-SA"/>
        </w:rPr>
        <w:t xml:space="preserve">Использовать для выполнения работ материалы, изделия, оборудование надлежащего качества, соответствующие требованиям государственных стандартов, технических условий и других нормативных документов, имеющие  паспорта, инструкции, сертификаты, аттестаты и другие разрешительные документы, удостоверяющие их качество.  </w:t>
      </w:r>
    </w:p>
    <w:p w:rsidR="00A47B58" w:rsidRPr="00A47B58" w:rsidRDefault="00A47B58" w:rsidP="00A47B58">
      <w:pPr>
        <w:suppressAutoHyphens/>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 xml:space="preserve">2.1.11. Обеспечить для выполнения работ наличие необходимого оборудования, инструментов, приспособлений, оснастки, средств индивидуальной защиты, в том числе стационарных и переносных грузоподъемных механизмов.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2.1.12. Обеспечить устройство временных сооружений, лесов и подмостей для выполнения работ (включая поставку необходимых для этого материалов).</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2.1.13. Организовать ежедневный сбор строительных отходов на специально выделенную Заказчиком площадку.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2.1.14. Обеспечить за свой счет вывоз строительных отходов по окончании выполненных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2.1.15. Незамедлительно извещать Заказчика об обстоятельствах, угрожающих надежности и качеству результатов выполняемых работ. </w:t>
      </w:r>
    </w:p>
    <w:p w:rsidR="00A47B58" w:rsidRPr="00A47B58" w:rsidRDefault="00A47B58" w:rsidP="00A47B58">
      <w:pPr>
        <w:spacing w:before="0"/>
        <w:ind w:firstLine="540"/>
        <w:jc w:val="both"/>
        <w:rPr>
          <w:rFonts w:eastAsia="Times New Roman"/>
          <w:color w:val="FF0000"/>
          <w:szCs w:val="24"/>
          <w:lang w:eastAsia="ru-RU"/>
        </w:rPr>
      </w:pPr>
      <w:r w:rsidRPr="00A47B58">
        <w:rPr>
          <w:rFonts w:eastAsia="Times New Roman"/>
          <w:szCs w:val="24"/>
          <w:lang w:eastAsia="ru-RU"/>
        </w:rPr>
        <w:t>2.1.16. Соблюдать требования правил производства работ, внутреннего распорядка, пропускного режима на Объекте, установленного Заказчиком, законов и иных правовых нормативных актов по охране труда, технике безопасности, пожарной, промышленной безопасности и охране окружающей среды, а также нести ответственность за нарушение указанных требований.</w:t>
      </w:r>
      <w:r w:rsidRPr="00A47B58">
        <w:rPr>
          <w:rFonts w:eastAsia="Times New Roman"/>
          <w:color w:val="FF0000"/>
          <w:szCs w:val="24"/>
          <w:lang w:eastAsia="ru-RU"/>
        </w:rPr>
        <w:t xml:space="preserve">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2.1.17.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47B58" w:rsidRPr="00A47B58" w:rsidRDefault="00A47B58" w:rsidP="00A47B58">
      <w:pPr>
        <w:spacing w:after="120"/>
        <w:ind w:firstLine="539"/>
        <w:jc w:val="both"/>
        <w:rPr>
          <w:rFonts w:eastAsia="Times New Roman"/>
          <w:szCs w:val="24"/>
          <w:u w:val="single"/>
          <w:lang w:eastAsia="ru-RU"/>
        </w:rPr>
      </w:pPr>
      <w:r w:rsidRPr="00A47B58">
        <w:rPr>
          <w:rFonts w:eastAsia="Times New Roman"/>
          <w:szCs w:val="24"/>
          <w:u w:val="single"/>
          <w:lang w:eastAsia="ru-RU"/>
        </w:rPr>
        <w:t>2.2. Заказчик обязуется:</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lastRenderedPageBreak/>
        <w:t xml:space="preserve">2.2.1. Передать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2.2.2. В течение всего срока выполнения работ обеспечить доступ Подрядчика к месту проведения работ и возможность проезда транспорта Подрядчика.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2.2.3. Принять выполненные работы в соответствии с разделом 5 настоящего Договора.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2.2.4. Оплатить работы по цене, указанной в п.1.3.1. настоящего Договора в соответствии с разделом 3 настоящего Договора.</w:t>
      </w:r>
    </w:p>
    <w:p w:rsidR="00A47B58" w:rsidRPr="00A47B58" w:rsidRDefault="00A47B58" w:rsidP="00A47B58">
      <w:pPr>
        <w:spacing w:after="120"/>
        <w:ind w:firstLine="539"/>
        <w:rPr>
          <w:rFonts w:eastAsia="Times New Roman"/>
          <w:szCs w:val="24"/>
          <w:u w:val="single"/>
          <w:lang w:eastAsia="ru-RU"/>
        </w:rPr>
      </w:pPr>
      <w:r w:rsidRPr="00A47B58">
        <w:rPr>
          <w:rFonts w:eastAsia="Times New Roman"/>
          <w:szCs w:val="24"/>
          <w:u w:val="single"/>
          <w:lang w:eastAsia="ru-RU"/>
        </w:rPr>
        <w:t xml:space="preserve">2.3. Заказчик имеет право: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2.3.1.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2.3.2. Осуществлять проверку фактических объемов, качества и стоимости выполненных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2.3.3. Давать в письменной форме замечания Подрядчику и требовать от него устранения указанных недостатков.</w:t>
      </w:r>
    </w:p>
    <w:p w:rsidR="00A47B58" w:rsidRPr="00A47B58" w:rsidRDefault="00A47B58" w:rsidP="00A47B58">
      <w:pPr>
        <w:spacing w:before="360" w:after="240"/>
        <w:ind w:firstLine="0"/>
        <w:jc w:val="center"/>
        <w:rPr>
          <w:rFonts w:eastAsia="Times New Roman"/>
          <w:szCs w:val="24"/>
          <w:lang w:eastAsia="ru-RU"/>
        </w:rPr>
      </w:pPr>
      <w:r w:rsidRPr="00A47B58">
        <w:rPr>
          <w:rFonts w:eastAsia="Times New Roman"/>
          <w:szCs w:val="24"/>
          <w:lang w:eastAsia="ru-RU"/>
        </w:rPr>
        <w:t>3. ПОРЯДОК РАСЧЕТОВ</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w:t>
      </w:r>
      <w:r w:rsidR="0003025B">
        <w:rPr>
          <w:rFonts w:eastAsia="Times New Roman"/>
          <w:szCs w:val="24"/>
          <w:lang w:eastAsia="ru-RU"/>
        </w:rPr>
        <w:t>30</w:t>
      </w:r>
      <w:r w:rsidRPr="00A47B58">
        <w:rPr>
          <w:rFonts w:eastAsia="Times New Roman"/>
          <w:szCs w:val="24"/>
          <w:lang w:eastAsia="ru-RU"/>
        </w:rPr>
        <w:t>% от стоимости работ, указанной в п.1.3.1. Договора. Предоплата осуществляется на основании выставленного Подрядчиком счета.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3.2. Окончательный расчет по настоящему Договору производится Заказчиком не позднее </w:t>
      </w:r>
      <w:r w:rsidR="0003025B">
        <w:rPr>
          <w:rFonts w:eastAsia="Times New Roman"/>
          <w:szCs w:val="24"/>
          <w:lang w:eastAsia="ru-RU"/>
        </w:rPr>
        <w:t>30</w:t>
      </w:r>
      <w:r w:rsidRPr="00A47B58">
        <w:rPr>
          <w:rFonts w:eastAsia="Times New Roman"/>
          <w:szCs w:val="24"/>
          <w:lang w:eastAsia="ru-RU"/>
        </w:rPr>
        <w:t xml:space="preserve">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Настоящий Договор не предусматривает промежуточную оплату выполненных и принятых работ, исключая предоплату, указанную в п.3.1. Договора.</w:t>
      </w:r>
    </w:p>
    <w:p w:rsidR="00A47B58" w:rsidRPr="00A47B58" w:rsidRDefault="00A47B58" w:rsidP="00A47B58">
      <w:pPr>
        <w:spacing w:before="0"/>
        <w:ind w:firstLine="540"/>
        <w:jc w:val="both"/>
        <w:rPr>
          <w:rFonts w:eastAsia="Times New Roman"/>
          <w:szCs w:val="24"/>
          <w:lang w:eastAsia="ar-SA"/>
        </w:rPr>
      </w:pPr>
      <w:r w:rsidRPr="00A47B58">
        <w:rPr>
          <w:rFonts w:eastAsia="Times New Roman"/>
          <w:szCs w:val="24"/>
          <w:lang w:eastAsia="ru-RU"/>
        </w:rPr>
        <w:t xml:space="preserve">3.3. </w:t>
      </w:r>
      <w:r w:rsidRPr="00A47B58">
        <w:rPr>
          <w:rFonts w:eastAsia="Times New Roman"/>
          <w:szCs w:val="24"/>
          <w:lang w:eastAsia="ar-SA"/>
        </w:rPr>
        <w:t>В случае возникновения дополнительных работ, не учтенных ранее в Локальной смете (Приложение № 2 к настоящему Договору), заключается дополнительное соглашение на основании дополнительной сметы, подписанной Сторонами.</w:t>
      </w:r>
    </w:p>
    <w:p w:rsidR="00A47B58" w:rsidRPr="00A47B58" w:rsidRDefault="00A47B58" w:rsidP="00A47B58">
      <w:pPr>
        <w:spacing w:before="0"/>
        <w:ind w:firstLine="540"/>
        <w:jc w:val="both"/>
        <w:rPr>
          <w:rFonts w:eastAsia="Times New Roman"/>
          <w:szCs w:val="24"/>
          <w:lang w:eastAsia="ar-SA"/>
        </w:rPr>
      </w:pPr>
      <w:r w:rsidRPr="00A47B58">
        <w:rPr>
          <w:rFonts w:eastAsia="Times New Roman"/>
          <w:szCs w:val="24"/>
          <w:lang w:eastAsia="ar-SA"/>
        </w:rPr>
        <w:t>3.4.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3.5. Все расчеты по Договору производятся в валюте Российской Федерации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A47B58" w:rsidRPr="00A47B58" w:rsidRDefault="00A47B58" w:rsidP="00A47B58">
      <w:pPr>
        <w:spacing w:before="360" w:after="240"/>
        <w:ind w:firstLine="0"/>
        <w:jc w:val="center"/>
        <w:rPr>
          <w:rFonts w:eastAsia="Times New Roman"/>
          <w:szCs w:val="24"/>
          <w:lang w:eastAsia="ru-RU"/>
        </w:rPr>
      </w:pPr>
      <w:r w:rsidRPr="00A47B58">
        <w:rPr>
          <w:rFonts w:eastAsia="Times New Roman"/>
          <w:szCs w:val="24"/>
          <w:lang w:eastAsia="ru-RU"/>
        </w:rPr>
        <w:t>4. ПОРЯДОК И УСЛОВИЯ ПРОИЗВОДСТВА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Подрядчик несет ответственность за утрату, порчу или снижение потребительских свойств  МТР.</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4.2.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lastRenderedPageBreak/>
        <w:t>4.3.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4.4. Заказчик обеспечивает общее освещение ремонтной площадки, на которой производятся ремонтные работы.</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4.5.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47B58" w:rsidRPr="00A47B58" w:rsidRDefault="00A47B58" w:rsidP="00A47B58">
      <w:pPr>
        <w:spacing w:before="240" w:after="240"/>
        <w:ind w:left="284" w:firstLine="425"/>
        <w:jc w:val="center"/>
        <w:rPr>
          <w:rFonts w:eastAsia="Times New Roman"/>
          <w:szCs w:val="24"/>
          <w:lang w:eastAsia="ru-RU"/>
        </w:rPr>
      </w:pPr>
      <w:r w:rsidRPr="00A47B58">
        <w:rPr>
          <w:rFonts w:eastAsia="Times New Roman"/>
          <w:szCs w:val="24"/>
          <w:lang w:eastAsia="ru-RU"/>
        </w:rPr>
        <w:t>5. ПОРЯДОК ПРИЕМКИ И СДАЧИ ВЫПОЛНЕННЫХ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47B58" w:rsidRPr="00A47B58" w:rsidRDefault="00A47B58" w:rsidP="00A47B58">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 xml:space="preserve">5.2. В ходе выполнения работ Подрядчик обязан составлять и комиссионно подписывать акты на все скрытые работы в 2-х экземплярах каждый. В состав комиссии входят представители обоих Сторон. </w:t>
      </w:r>
    </w:p>
    <w:p w:rsidR="00A47B58" w:rsidRPr="00A47B58" w:rsidRDefault="00A47B58" w:rsidP="00A47B58">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Подрядчик извещает Заказчика о готовности скрытых работ  к освидетельствованию за 2 (два) дня до начала приемки.</w:t>
      </w:r>
    </w:p>
    <w:p w:rsidR="00A47B58" w:rsidRPr="00A47B58" w:rsidRDefault="00A47B58" w:rsidP="00A47B58">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Подрядчик приступает к выполнению последующих работ только после приемки Заказчиком выполненных скрытых работ.</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5.3. Подрядчик обязан письменно уведомить Заказчика о завершении работ по Договору, готовности работ к сдаче и предоставить Заказчику акт приемки выполненных работ (форма КС-2) и справку о стоимости выполненных работ и затрат (форма КС-3) (3 экз.).</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п.5.6. настоящего Договора.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5.4., 5.5., 5.6. настоящего Договора.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и затрат (форма КС-3) и Акт приема-передачи выполненных работ (Приложение №5 к настоящему Договору), предварительно подготовленные Подрядчиком.</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Акт приемки выполненных работ (форма КС-2) и справка о стоимости выполненных работ и затрат (форма КС-3), подписанные Сторонами, являются основанием для выставления Подрядчиком счета и счета-фактуры Заказчику.</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5.4., 5.5., 5.6. настоящего Договора.</w:t>
      </w:r>
    </w:p>
    <w:p w:rsidR="00A47B58" w:rsidRPr="00A47B58" w:rsidRDefault="00A47B58" w:rsidP="00A47B58">
      <w:pPr>
        <w:spacing w:before="0"/>
        <w:ind w:firstLine="540"/>
        <w:jc w:val="both"/>
        <w:rPr>
          <w:rFonts w:eastAsia="Times New Roman"/>
          <w:szCs w:val="24"/>
          <w:lang w:eastAsia="ru-RU"/>
        </w:rPr>
      </w:pPr>
      <w:r w:rsidRPr="00A47B58">
        <w:rPr>
          <w:rFonts w:eastAsia="Times New Roman"/>
          <w:szCs w:val="24"/>
          <w:lang w:eastAsia="ru-RU"/>
        </w:rPr>
        <w:lastRenderedPageBreak/>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A47B58" w:rsidRPr="00A47B58" w:rsidRDefault="00A47B58" w:rsidP="00A47B58">
      <w:pPr>
        <w:spacing w:before="240" w:after="240"/>
        <w:ind w:firstLine="0"/>
        <w:jc w:val="center"/>
        <w:rPr>
          <w:rFonts w:eastAsia="Times New Roman"/>
          <w:bCs/>
          <w:szCs w:val="24"/>
        </w:rPr>
      </w:pPr>
      <w:r w:rsidRPr="00A47B58">
        <w:rPr>
          <w:rFonts w:eastAsia="Times New Roman"/>
          <w:bCs/>
          <w:szCs w:val="24"/>
        </w:rPr>
        <w:t>6. ГАРАНТИИ КАЧЕСТВА ПО СДАННЫМ РАБОТАМ</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47B58" w:rsidRPr="00A47B58" w:rsidRDefault="00A47B58" w:rsidP="00393F9E">
      <w:pPr>
        <w:spacing w:before="0"/>
        <w:rPr>
          <w:rFonts w:eastAsia="Times New Roman"/>
          <w:szCs w:val="24"/>
          <w:lang w:eastAsia="ru-RU"/>
        </w:rPr>
      </w:pPr>
      <w:r w:rsidRPr="00A47B58">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47B58" w:rsidRPr="00A47B58" w:rsidRDefault="00A47B58" w:rsidP="00B57797">
      <w:pPr>
        <w:spacing w:before="0"/>
        <w:rPr>
          <w:rFonts w:eastAsia="Times New Roman"/>
          <w:szCs w:val="24"/>
          <w:lang w:eastAsia="ru-RU"/>
        </w:rPr>
      </w:pPr>
      <w:r w:rsidRPr="00A47B58">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w:t>
      </w:r>
    </w:p>
    <w:p w:rsidR="00A47B58" w:rsidRPr="00A47B58" w:rsidRDefault="00A47B58" w:rsidP="00B57797">
      <w:pPr>
        <w:spacing w:before="0"/>
        <w:rPr>
          <w:rFonts w:eastAsia="Times New Roman"/>
          <w:szCs w:val="24"/>
          <w:lang w:eastAsia="ru-RU"/>
        </w:rPr>
      </w:pPr>
      <w:r w:rsidRPr="00A47B58">
        <w:rPr>
          <w:rFonts w:eastAsia="Times New Roman"/>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47B58" w:rsidRPr="00A47B58" w:rsidRDefault="00A47B58" w:rsidP="00B57797">
      <w:pPr>
        <w:spacing w:before="0"/>
        <w:rPr>
          <w:rFonts w:eastAsia="Times New Roman"/>
          <w:szCs w:val="24"/>
          <w:lang w:eastAsia="ru-RU"/>
        </w:rPr>
      </w:pPr>
      <w:r w:rsidRPr="00A47B58">
        <w:rPr>
          <w:rFonts w:eastAsia="Times New Roman"/>
          <w:szCs w:val="24"/>
          <w:lang w:eastAsia="ru-RU"/>
        </w:rPr>
        <w:t xml:space="preserve">6.5. При отказе Подрядчика от составления или подписания акта обнаруженных дефектов Заказчик составляет односторонний акт на основе независимой экспертизы. Заказчик вправе требовать от Подрядчика возмещение понесенных расходов на указанную экспертизу. Подрядчик обязан возместить Заказчику расходы на экспертизу в течение                5 банковских дней с момента получения соответствующего требования.     </w:t>
      </w:r>
    </w:p>
    <w:p w:rsidR="00A47B58" w:rsidRPr="00A47B58" w:rsidRDefault="00A47B58" w:rsidP="00B57797">
      <w:pPr>
        <w:spacing w:before="0"/>
        <w:rPr>
          <w:rFonts w:ascii="Times New Roman CYR" w:eastAsia="Times New Roman" w:hAnsi="Times New Roman CYR" w:cs="Times New Roman CYR"/>
          <w:bCs/>
          <w:szCs w:val="24"/>
        </w:rPr>
      </w:pPr>
      <w:r w:rsidRPr="00A47B58">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r w:rsidRPr="00A47B58">
        <w:rPr>
          <w:rFonts w:ascii="Times New Roman CYR" w:eastAsia="Times New Roman" w:hAnsi="Times New Roman CYR" w:cs="Times New Roman CYR"/>
          <w:bCs/>
          <w:szCs w:val="24"/>
        </w:rPr>
        <w:tab/>
      </w:r>
    </w:p>
    <w:p w:rsidR="00A47B58" w:rsidRPr="00A47B58" w:rsidRDefault="00A47B58" w:rsidP="00A47B58">
      <w:pPr>
        <w:widowControl w:val="0"/>
        <w:autoSpaceDE w:val="0"/>
        <w:autoSpaceDN w:val="0"/>
        <w:adjustRightInd w:val="0"/>
        <w:spacing w:before="240" w:after="240" w:line="276" w:lineRule="auto"/>
        <w:ind w:firstLine="0"/>
        <w:jc w:val="center"/>
        <w:rPr>
          <w:rFonts w:ascii="Times New Roman CYR" w:eastAsia="Times New Roman" w:hAnsi="Times New Roman CYR" w:cs="Times New Roman CYR"/>
          <w:bCs/>
          <w:szCs w:val="24"/>
        </w:rPr>
      </w:pPr>
      <w:r w:rsidRPr="00A47B58">
        <w:rPr>
          <w:rFonts w:ascii="Times New Roman CYR" w:eastAsia="Times New Roman" w:hAnsi="Times New Roman CYR" w:cs="Times New Roman CYR"/>
          <w:bCs/>
          <w:szCs w:val="24"/>
        </w:rPr>
        <w:t>7. ОТВЕТСТВЕННОСТЬ СТОРОН</w:t>
      </w:r>
    </w:p>
    <w:p w:rsidR="00A47B58" w:rsidRPr="00A47B58" w:rsidRDefault="00A47B58" w:rsidP="00A47B58">
      <w:pPr>
        <w:autoSpaceDE w:val="0"/>
        <w:autoSpaceDN w:val="0"/>
        <w:adjustRightInd w:val="0"/>
        <w:spacing w:before="0"/>
        <w:ind w:firstLine="539"/>
        <w:jc w:val="both"/>
        <w:rPr>
          <w:rFonts w:eastAsia="Times New Roman"/>
          <w:szCs w:val="24"/>
          <w:lang w:eastAsia="ru-RU"/>
        </w:rPr>
      </w:pPr>
      <w:r w:rsidRPr="00A47B58">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47B58" w:rsidRPr="00A47B58" w:rsidRDefault="00A47B58" w:rsidP="00393F9E">
      <w:pPr>
        <w:spacing w:before="0"/>
        <w:rPr>
          <w:rFonts w:eastAsia="Times New Roman"/>
          <w:szCs w:val="24"/>
          <w:lang w:eastAsia="ru-RU"/>
        </w:rPr>
      </w:pPr>
      <w:r w:rsidRPr="00A47B58">
        <w:rPr>
          <w:rFonts w:eastAsia="Times New Roman"/>
          <w:szCs w:val="24"/>
          <w:lang w:eastAsia="ru-RU"/>
        </w:rPr>
        <w:t>7.2. В случае нарушения Подрядчиком сроков выполнения и/или сдачи работ</w:t>
      </w:r>
      <w:r w:rsidRPr="00A47B58">
        <w:rPr>
          <w:rFonts w:eastAsia="Times New Roman"/>
          <w:color w:val="FF0000"/>
          <w:szCs w:val="24"/>
          <w:lang w:eastAsia="ru-RU"/>
        </w:rPr>
        <w:t xml:space="preserve"> </w:t>
      </w:r>
      <w:r w:rsidRPr="00A47B58">
        <w:rPr>
          <w:rFonts w:eastAsia="Times New Roman"/>
          <w:szCs w:val="24"/>
          <w:lang w:eastAsia="ru-RU"/>
        </w:rPr>
        <w:t>(этапа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Заказчик вправе предъявить Подрядчику в письменной форме требование об уплате пени в размере 0,1 % от стоимости не выполненной и/или не сданной вовремя работы за каждый день такой просрочки.</w:t>
      </w:r>
    </w:p>
    <w:p w:rsidR="00A47B58" w:rsidRPr="00A47B58" w:rsidRDefault="00A47B58" w:rsidP="008E0257">
      <w:pPr>
        <w:spacing w:before="0"/>
        <w:rPr>
          <w:rFonts w:eastAsia="Times New Roman"/>
          <w:szCs w:val="24"/>
          <w:lang w:eastAsia="ru-RU"/>
        </w:rPr>
      </w:pPr>
      <w:r w:rsidRPr="00A47B58">
        <w:rPr>
          <w:rFonts w:eastAsia="Times New Roman"/>
          <w:szCs w:val="24"/>
          <w:lang w:eastAsia="ru-RU"/>
        </w:rPr>
        <w:t>7.3. Уплата пени не освобождает Подрядчика от выполнения обязательств по настоящему Договору.</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7.4.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7.5.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47B58" w:rsidRPr="00A47B58" w:rsidRDefault="00A47B58" w:rsidP="00A47B58">
      <w:pPr>
        <w:widowControl w:val="0"/>
        <w:autoSpaceDE w:val="0"/>
        <w:autoSpaceDN w:val="0"/>
        <w:adjustRightInd w:val="0"/>
        <w:spacing w:before="240" w:after="240"/>
        <w:ind w:firstLine="0"/>
        <w:jc w:val="center"/>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8. ФОРС-МАЖОРНЫЕ ОБСТОЯТЕЛЬСТВА</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w:t>
      </w:r>
      <w:r w:rsidRPr="00A47B58">
        <w:rPr>
          <w:rFonts w:eastAsia="Times New Roman"/>
          <w:szCs w:val="24"/>
          <w:lang w:eastAsia="ru-RU"/>
        </w:rPr>
        <w:lastRenderedPageBreak/>
        <w:t>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A47B58" w:rsidRPr="00A47B58" w:rsidRDefault="00A47B58" w:rsidP="00A47B58">
      <w:pPr>
        <w:widowControl w:val="0"/>
        <w:autoSpaceDE w:val="0"/>
        <w:autoSpaceDN w:val="0"/>
        <w:adjustRightInd w:val="0"/>
        <w:spacing w:before="200" w:after="200"/>
        <w:ind w:firstLine="0"/>
        <w:jc w:val="center"/>
        <w:rPr>
          <w:rFonts w:ascii="Times New Roman CYR" w:eastAsia="Times New Roman" w:hAnsi="Times New Roman CYR" w:cs="Times New Roman CYR"/>
          <w:szCs w:val="24"/>
        </w:rPr>
      </w:pPr>
      <w:r w:rsidRPr="00A47B58">
        <w:rPr>
          <w:rFonts w:ascii="Times New Roman CYR" w:eastAsia="Times New Roman" w:hAnsi="Times New Roman CYR" w:cs="Times New Roman CYR"/>
          <w:bCs/>
          <w:szCs w:val="24"/>
        </w:rPr>
        <w:t>9. ПОРЯДОК РАЗРЕШЕНИЯ СПОРОВ</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A47B58" w:rsidRPr="00A47B58" w:rsidRDefault="00A47B58" w:rsidP="00A47B58">
      <w:pPr>
        <w:autoSpaceDE w:val="0"/>
        <w:autoSpaceDN w:val="0"/>
        <w:adjustRightInd w:val="0"/>
        <w:spacing w:before="240" w:after="240"/>
        <w:ind w:firstLine="0"/>
        <w:jc w:val="center"/>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10. РАСТОРЖЕНИЕ ДОГОВОРА </w:t>
      </w: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47B58" w:rsidRPr="00A47B58" w:rsidRDefault="00A47B58" w:rsidP="00A47B58">
      <w:pPr>
        <w:autoSpaceDE w:val="0"/>
        <w:autoSpaceDN w:val="0"/>
        <w:adjustRightInd w:val="0"/>
        <w:spacing w:before="0"/>
        <w:ind w:firstLine="540"/>
        <w:jc w:val="both"/>
        <w:rPr>
          <w:rFonts w:eastAsia="Times New Roman"/>
          <w:szCs w:val="24"/>
          <w:lang w:eastAsia="ar-SA"/>
        </w:rPr>
      </w:pPr>
      <w:r w:rsidRPr="00A47B58">
        <w:rPr>
          <w:rFonts w:eastAsia="Times New Roman"/>
          <w:szCs w:val="24"/>
          <w:lang w:eastAsia="ru-RU"/>
        </w:rPr>
        <w:t xml:space="preserve">10.2. </w:t>
      </w:r>
      <w:r w:rsidRPr="00A47B58">
        <w:rPr>
          <w:rFonts w:eastAsia="Times New Roman"/>
          <w:szCs w:val="24"/>
          <w:lang w:eastAsia="ar-SA"/>
        </w:rPr>
        <w:t>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(несоблюдения сроков ремонта, ремонта ненадлежащего качества/несоответствующего объему работ, любом другом случае))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p>
    <w:p w:rsidR="00A47B58" w:rsidRPr="00A47B58" w:rsidRDefault="00A47B58" w:rsidP="00393F9E">
      <w:pPr>
        <w:jc w:val="center"/>
        <w:rPr>
          <w:rFonts w:eastAsia="Times New Roman"/>
          <w:szCs w:val="24"/>
          <w:lang w:eastAsia="ar-SA"/>
        </w:rPr>
      </w:pPr>
      <w:r w:rsidRPr="00A47B58">
        <w:rPr>
          <w:rFonts w:eastAsia="Times New Roman"/>
          <w:szCs w:val="24"/>
          <w:lang w:eastAsia="ar-SA"/>
        </w:rPr>
        <w:t>11. ДОПОЛНИТЕЛЬНЫЕ  УСЛОВИЯ</w:t>
      </w:r>
    </w:p>
    <w:p w:rsidR="00A47B58" w:rsidRPr="00A47B58" w:rsidRDefault="00A47B58" w:rsidP="008E0257">
      <w:pPr>
        <w:rPr>
          <w:rFonts w:eastAsia="Times New Roman"/>
          <w:szCs w:val="24"/>
          <w:lang w:eastAsia="ar-SA"/>
        </w:rPr>
      </w:pPr>
      <w:r w:rsidRPr="00A47B58">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11.2.</w:t>
      </w:r>
      <w:r w:rsidR="008E0257">
        <w:rPr>
          <w:rFonts w:eastAsia="Times New Roman"/>
          <w:szCs w:val="24"/>
          <w:lang w:eastAsia="ar-SA"/>
        </w:rPr>
        <w:t xml:space="preserve"> </w:t>
      </w:r>
      <w:r w:rsidRPr="00A47B58">
        <w:rPr>
          <w:rFonts w:eastAsia="Times New Roman"/>
          <w:szCs w:val="24"/>
          <w:lang w:eastAsia="ar-SA"/>
        </w:rPr>
        <w:t xml:space="preserve"> При выполнении Договора Стороны руководствуются положениями Договора, нормативными актами Российской Федерации.</w:t>
      </w:r>
    </w:p>
    <w:p w:rsidR="00A47B58" w:rsidRPr="00A47B58" w:rsidRDefault="00A47B58" w:rsidP="008E0257">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47B58" w:rsidRPr="00A47B58" w:rsidRDefault="00A47B58" w:rsidP="008E0257">
      <w:pPr>
        <w:widowControl w:val="0"/>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11.5. Все указанные в Договоре приложения являются его неотъемлемой частью.</w:t>
      </w:r>
    </w:p>
    <w:p w:rsidR="00A47B58" w:rsidRPr="00A47B58" w:rsidRDefault="00A47B58" w:rsidP="008E0257">
      <w:pPr>
        <w:suppressAutoHyphens/>
        <w:autoSpaceDE w:val="0"/>
        <w:autoSpaceDN w:val="0"/>
        <w:adjustRightInd w:val="0"/>
        <w:spacing w:before="0"/>
        <w:ind w:firstLine="540"/>
        <w:jc w:val="both"/>
        <w:rPr>
          <w:rFonts w:eastAsia="Times New Roman"/>
          <w:szCs w:val="24"/>
          <w:lang w:eastAsia="ar-SA"/>
        </w:rPr>
      </w:pPr>
      <w:r w:rsidRPr="00A47B58">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11.8. Стороны, при подписании настоящего Договора согласовали следующие приложения к нему:</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 Приложение №1 «Техническое задание»;</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 Приложение №2 «Локальная смета».</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 Приложение №3 «План-график работ»;</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t>- Приложение №4 «Акт приемки приемочной комиссии»;</w:t>
      </w:r>
    </w:p>
    <w:p w:rsidR="00A47B58" w:rsidRPr="00A47B58" w:rsidRDefault="00A47B58" w:rsidP="008E0257">
      <w:pPr>
        <w:spacing w:before="0"/>
        <w:rPr>
          <w:rFonts w:eastAsia="Times New Roman"/>
          <w:szCs w:val="24"/>
          <w:lang w:eastAsia="ar-SA"/>
        </w:rPr>
      </w:pPr>
      <w:r w:rsidRPr="00A47B58">
        <w:rPr>
          <w:rFonts w:eastAsia="Times New Roman"/>
          <w:szCs w:val="24"/>
          <w:lang w:eastAsia="ar-SA"/>
        </w:rPr>
        <w:lastRenderedPageBreak/>
        <w:t>- Приложение №5 «Акт приема-передачи выполненных работ».</w:t>
      </w:r>
    </w:p>
    <w:p w:rsidR="00A47B58" w:rsidRPr="00A47B58" w:rsidRDefault="00A47B58" w:rsidP="00A47B58">
      <w:pPr>
        <w:suppressAutoHyphens/>
        <w:ind w:firstLine="0"/>
        <w:jc w:val="center"/>
        <w:rPr>
          <w:rFonts w:eastAsia="Times New Roman"/>
          <w:szCs w:val="24"/>
          <w:lang w:eastAsia="ar-SA"/>
        </w:rPr>
      </w:pPr>
    </w:p>
    <w:p w:rsidR="00A47B58" w:rsidRPr="00A47B58" w:rsidRDefault="00A47B58" w:rsidP="00A47B58">
      <w:pPr>
        <w:suppressAutoHyphens/>
        <w:ind w:firstLine="0"/>
        <w:jc w:val="center"/>
        <w:rPr>
          <w:rFonts w:ascii="Times New Roman CYR" w:eastAsia="Times New Roman" w:hAnsi="Times New Roman CYR" w:cs="Times New Roman CYR"/>
          <w:bCs/>
          <w:szCs w:val="24"/>
        </w:rPr>
      </w:pPr>
      <w:r w:rsidRPr="00A47B58">
        <w:rPr>
          <w:rFonts w:eastAsia="Times New Roman"/>
          <w:szCs w:val="24"/>
          <w:lang w:eastAsia="ar-SA"/>
        </w:rPr>
        <w:t xml:space="preserve">12. </w:t>
      </w:r>
      <w:r w:rsidRPr="00A47B58">
        <w:rPr>
          <w:rFonts w:ascii="Times New Roman CYR" w:eastAsia="Times New Roman" w:hAnsi="Times New Roman CYR" w:cs="Times New Roman CYR"/>
          <w:bCs/>
          <w:szCs w:val="24"/>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A47B58" w:rsidRPr="00A47B58" w:rsidTr="008A70CA">
        <w:trPr>
          <w:trHeight w:val="2070"/>
        </w:trPr>
        <w:tc>
          <w:tcPr>
            <w:tcW w:w="5313" w:type="dxa"/>
          </w:tcPr>
          <w:p w:rsidR="00A47B58" w:rsidRPr="00A47B58" w:rsidRDefault="00A47B58" w:rsidP="00A47B58">
            <w:pPr>
              <w:autoSpaceDE w:val="0"/>
              <w:autoSpaceDN w:val="0"/>
              <w:adjustRightInd w:val="0"/>
              <w:spacing w:before="0"/>
              <w:ind w:left="1027" w:firstLine="0"/>
              <w:rPr>
                <w:rFonts w:ascii="Times New Roman CYR" w:eastAsia="Times New Roman" w:hAnsi="Times New Roman CYR" w:cs="Times New Roman CYR"/>
                <w:b/>
                <w:bCs/>
                <w:szCs w:val="24"/>
              </w:rPr>
            </w:pPr>
          </w:p>
          <w:p w:rsidR="00A47B58" w:rsidRPr="00A47B58" w:rsidRDefault="00A47B58" w:rsidP="00A47B58">
            <w:pPr>
              <w:autoSpaceDE w:val="0"/>
              <w:autoSpaceDN w:val="0"/>
              <w:adjustRightInd w:val="0"/>
              <w:spacing w:before="0"/>
              <w:ind w:left="1027" w:firstLine="0"/>
              <w:rPr>
                <w:rFonts w:ascii="Times New Roman CYR" w:eastAsia="Times New Roman" w:hAnsi="Times New Roman CYR" w:cs="Times New Roman CYR"/>
                <w:b/>
                <w:bCs/>
                <w:szCs w:val="24"/>
              </w:rPr>
            </w:pPr>
            <w:r w:rsidRPr="00A47B58">
              <w:rPr>
                <w:rFonts w:ascii="Times New Roman CYR" w:eastAsia="Times New Roman" w:hAnsi="Times New Roman CYR" w:cs="Times New Roman CYR"/>
                <w:b/>
                <w:bCs/>
                <w:szCs w:val="24"/>
              </w:rPr>
              <w:t>ЗАКАЗЧИК</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b/>
                <w:bCs/>
                <w:szCs w:val="24"/>
              </w:rPr>
            </w:pPr>
            <w:r w:rsidRPr="00A47B58">
              <w:rPr>
                <w:rFonts w:ascii="Times New Roman CYR" w:eastAsia="Times New Roman" w:hAnsi="Times New Roman CYR" w:cs="Times New Roman CYR"/>
                <w:b/>
                <w:bCs/>
                <w:szCs w:val="24"/>
              </w:rPr>
              <w:t>ОАО «Мурманэнергосбыт»</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b/>
                <w:bCs/>
                <w:szCs w:val="24"/>
              </w:rPr>
            </w:pP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Юридический адрес: 183034, </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г. Мурманск, ул. Свердлова, д. 39</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Р/с: 407 028 103 010 600 115 50</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В Филиале Морского банка (ОАО) </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в г. Санкт-Петербург </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К/с: 301 018 101 000 000 00 833</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БИК 044030833 </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ИНН/КПП 5190907139/ 519950001</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ОКПО 88036460 </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ОГРН 1095190009111</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ОКВЭД 40.30</w:t>
            </w:r>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i/>
                <w:iCs/>
                <w:szCs w:val="24"/>
                <w:u w:val="single"/>
              </w:rPr>
            </w:pPr>
            <w:r w:rsidRPr="00A47B58">
              <w:rPr>
                <w:rFonts w:ascii="Times New Roman CYR" w:eastAsia="Times New Roman" w:hAnsi="Times New Roman CYR" w:cs="Times New Roman CYR"/>
                <w:i/>
                <w:iCs/>
                <w:szCs w:val="24"/>
                <w:u w:val="single"/>
              </w:rPr>
              <w:t xml:space="preserve">Сайт организации: </w:t>
            </w:r>
            <w:hyperlink r:id="rId35" w:history="1">
              <w:r w:rsidRPr="00A47B58">
                <w:rPr>
                  <w:rFonts w:ascii="Times New Roman CYR" w:eastAsia="Times New Roman" w:hAnsi="Times New Roman CYR" w:cs="Times New Roman CYR"/>
                  <w:i/>
                  <w:iCs/>
                  <w:szCs w:val="24"/>
                  <w:u w:val="single"/>
                </w:rPr>
                <w:t>www.mures.ru</w:t>
              </w:r>
            </w:hyperlink>
          </w:p>
          <w:p w:rsidR="00A47B58" w:rsidRPr="00A47B58" w:rsidRDefault="00A47B58" w:rsidP="00A47B58">
            <w:pPr>
              <w:widowControl w:val="0"/>
              <w:autoSpaceDE w:val="0"/>
              <w:autoSpaceDN w:val="0"/>
              <w:adjustRightInd w:val="0"/>
              <w:spacing w:before="0"/>
              <w:ind w:left="1027" w:firstLine="0"/>
              <w:jc w:val="both"/>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 xml:space="preserve">Телефон: (8152) 68-63-26, </w:t>
            </w:r>
          </w:p>
          <w:p w:rsidR="00A47B58" w:rsidRPr="00A47B58" w:rsidRDefault="00A47B58" w:rsidP="00A47B58">
            <w:pPr>
              <w:suppressAutoHyphens/>
              <w:spacing w:before="0"/>
              <w:ind w:left="1027" w:firstLine="0"/>
              <w:rPr>
                <w:rFonts w:ascii="Times New Roman CYR" w:eastAsia="Times New Roman" w:hAnsi="Times New Roman CYR" w:cs="Times New Roman CYR"/>
                <w:szCs w:val="24"/>
              </w:rPr>
            </w:pPr>
            <w:r w:rsidRPr="00A47B58">
              <w:rPr>
                <w:rFonts w:ascii="Times New Roman CYR" w:eastAsia="Times New Roman" w:hAnsi="Times New Roman CYR" w:cs="Times New Roman CYR"/>
                <w:szCs w:val="24"/>
              </w:rPr>
              <w:t>Факс: (8152) 43-90-13</w:t>
            </w:r>
          </w:p>
          <w:p w:rsidR="00A47B58" w:rsidRPr="00A47B58" w:rsidRDefault="00A47B58" w:rsidP="00A47B58">
            <w:pPr>
              <w:suppressAutoHyphens/>
              <w:spacing w:before="0"/>
              <w:ind w:left="1027" w:firstLine="0"/>
              <w:rPr>
                <w:rFonts w:eastAsia="Times New Roman"/>
                <w:b/>
                <w:bCs/>
                <w:szCs w:val="24"/>
                <w:lang w:eastAsia="ar-SA"/>
              </w:rPr>
            </w:pPr>
          </w:p>
        </w:tc>
        <w:tc>
          <w:tcPr>
            <w:tcW w:w="1262" w:type="dxa"/>
          </w:tcPr>
          <w:p w:rsidR="00A47B58" w:rsidRPr="00A47B58" w:rsidRDefault="00A47B58" w:rsidP="00A47B58">
            <w:pPr>
              <w:suppressAutoHyphens/>
              <w:spacing w:before="0"/>
              <w:ind w:left="1027" w:firstLine="0"/>
              <w:jc w:val="both"/>
              <w:rPr>
                <w:rFonts w:eastAsia="Times New Roman"/>
                <w:bCs/>
                <w:szCs w:val="24"/>
                <w:lang w:eastAsia="ar-SA"/>
              </w:rPr>
            </w:pPr>
          </w:p>
        </w:tc>
        <w:tc>
          <w:tcPr>
            <w:tcW w:w="4754" w:type="dxa"/>
          </w:tcPr>
          <w:p w:rsidR="00A47B58" w:rsidRPr="00A47B58" w:rsidRDefault="00A47B58" w:rsidP="00A47B58">
            <w:pPr>
              <w:widowControl w:val="0"/>
              <w:autoSpaceDE w:val="0"/>
              <w:autoSpaceDN w:val="0"/>
              <w:adjustRightInd w:val="0"/>
              <w:spacing w:before="0"/>
              <w:ind w:firstLine="0"/>
              <w:jc w:val="both"/>
              <w:rPr>
                <w:rFonts w:eastAsia="Times New Roman"/>
                <w:b/>
                <w:bCs/>
                <w:szCs w:val="24"/>
                <w:lang w:eastAsia="ar-SA"/>
              </w:rPr>
            </w:pPr>
          </w:p>
          <w:p w:rsidR="00A47B58" w:rsidRPr="00A47B58" w:rsidRDefault="00A47B58" w:rsidP="00A47B58">
            <w:pPr>
              <w:widowControl w:val="0"/>
              <w:autoSpaceDE w:val="0"/>
              <w:autoSpaceDN w:val="0"/>
              <w:adjustRightInd w:val="0"/>
              <w:spacing w:before="0"/>
              <w:ind w:firstLine="0"/>
              <w:jc w:val="both"/>
              <w:rPr>
                <w:rFonts w:ascii="Times New Roman CYR" w:eastAsia="Times New Roman" w:hAnsi="Times New Roman CYR" w:cs="Times New Roman CYR"/>
                <w:b/>
                <w:bCs/>
                <w:szCs w:val="24"/>
              </w:rPr>
            </w:pPr>
            <w:r w:rsidRPr="00A47B58">
              <w:rPr>
                <w:rFonts w:eastAsia="Times New Roman"/>
                <w:b/>
                <w:bCs/>
                <w:szCs w:val="24"/>
                <w:lang w:eastAsia="ar-SA"/>
              </w:rPr>
              <w:t>ПОДРЯДЧИК</w:t>
            </w:r>
          </w:p>
          <w:p w:rsidR="00A47B58" w:rsidRPr="00A47B58" w:rsidRDefault="00A47B58" w:rsidP="00A47B58">
            <w:pPr>
              <w:autoSpaceDE w:val="0"/>
              <w:autoSpaceDN w:val="0"/>
              <w:adjustRightInd w:val="0"/>
              <w:spacing w:before="0"/>
              <w:ind w:firstLine="0"/>
              <w:rPr>
                <w:rFonts w:ascii="Times New Roman CYR" w:eastAsia="Times New Roman" w:hAnsi="Times New Roman CYR" w:cs="Times New Roman CYR"/>
                <w:szCs w:val="24"/>
              </w:rPr>
            </w:pPr>
          </w:p>
        </w:tc>
      </w:tr>
    </w:tbl>
    <w:p w:rsidR="00A47B58" w:rsidRPr="00A47B58" w:rsidRDefault="00A47B58" w:rsidP="00A47B58">
      <w:pPr>
        <w:suppressAutoHyphens/>
        <w:spacing w:before="0"/>
        <w:ind w:firstLine="0"/>
        <w:jc w:val="both"/>
        <w:rPr>
          <w:rFonts w:eastAsia="Times New Roman"/>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47B58" w:rsidRPr="00A47B58" w:rsidTr="008A70C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 xml:space="preserve"> 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r w:rsidRPr="00A47B58">
              <w:rPr>
                <w:rFonts w:eastAsia="Times New Roman"/>
                <w:b/>
                <w:szCs w:val="24"/>
                <w:lang w:eastAsia="ru-RU"/>
              </w:rPr>
              <w:t>ПОДРЯДЧИК:</w:t>
            </w:r>
          </w:p>
        </w:tc>
      </w:tr>
      <w:tr w:rsidR="00A47B58" w:rsidRPr="00A47B58" w:rsidTr="008A7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 xml:space="preserve">ОАО «Мурманэнергосбыт» </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left="1027" w:right="104" w:firstLine="0"/>
              <w:jc w:val="both"/>
              <w:textAlignment w:val="baseline"/>
              <w:rPr>
                <w:rFonts w:eastAsia="Times New Roman"/>
                <w:szCs w:val="24"/>
                <w:lang w:eastAsia="ru-RU"/>
              </w:rPr>
            </w:pPr>
            <w:r w:rsidRPr="00A47B58">
              <w:rPr>
                <w:rFonts w:eastAsia="Times New Roman"/>
                <w:szCs w:val="24"/>
                <w:lang w:eastAsia="ru-RU"/>
              </w:rPr>
              <w:t xml:space="preserve"> «_______» ________________ 20__г.</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pacing w:before="0"/>
              <w:ind w:left="1027"/>
              <w:jc w:val="both"/>
              <w:rPr>
                <w:rFonts w:eastAsia="Times New Roman"/>
                <w:b/>
                <w:spacing w:val="10"/>
                <w:szCs w:val="24"/>
                <w:lang w:eastAsia="x-none"/>
              </w:rPr>
            </w:pPr>
            <w:r w:rsidRPr="00A47B58">
              <w:rPr>
                <w:rFonts w:eastAsia="Times New Roman"/>
                <w:b/>
                <w:spacing w:val="10"/>
                <w:szCs w:val="24"/>
                <w:lang w:eastAsia="x-none"/>
              </w:rPr>
              <w:t>М.П.</w:t>
            </w:r>
          </w:p>
          <w:p w:rsidR="00A47B58" w:rsidRPr="00A47B58" w:rsidRDefault="00A47B58" w:rsidP="00A47B58">
            <w:pPr>
              <w:spacing w:before="0"/>
              <w:ind w:left="1027"/>
              <w:jc w:val="both"/>
              <w:rPr>
                <w:rFonts w:eastAsia="Times New Roman"/>
                <w:b/>
                <w:spacing w:val="10"/>
                <w:szCs w:val="24"/>
                <w:lang w:eastAsia="x-none"/>
              </w:rPr>
            </w:pPr>
          </w:p>
          <w:p w:rsidR="00A47B58" w:rsidRPr="00A47B58" w:rsidRDefault="00A47B58" w:rsidP="00A47B58">
            <w:pPr>
              <w:spacing w:before="0"/>
              <w:ind w:left="1027"/>
              <w:jc w:val="both"/>
              <w:rPr>
                <w:rFonts w:eastAsia="Times New Roman"/>
                <w:b/>
                <w:spacing w:val="10"/>
                <w:szCs w:val="24"/>
                <w:lang w:eastAsia="x-none"/>
              </w:rPr>
            </w:pPr>
          </w:p>
          <w:p w:rsidR="00A47B58" w:rsidRPr="00A47B58" w:rsidRDefault="00A47B58" w:rsidP="00A47B58">
            <w:pPr>
              <w:spacing w:before="0"/>
              <w:ind w:left="1027"/>
              <w:jc w:val="both"/>
              <w:rPr>
                <w:rFonts w:eastAsia="Times New Roman"/>
                <w:b/>
                <w:spacing w:val="10"/>
                <w:szCs w:val="24"/>
                <w:lang w:eastAsia="x-none"/>
              </w:rPr>
            </w:pPr>
          </w:p>
          <w:p w:rsidR="00A47B58" w:rsidRPr="00A47B58" w:rsidRDefault="00A47B58" w:rsidP="00A47B58">
            <w:pPr>
              <w:spacing w:before="0"/>
              <w:ind w:left="1027"/>
              <w:jc w:val="both"/>
              <w:rPr>
                <w:rFonts w:eastAsia="Times New Roman"/>
                <w:b/>
                <w:spacing w:val="10"/>
                <w:szCs w:val="24"/>
                <w:lang w:eastAsia="x-none"/>
              </w:rPr>
            </w:pPr>
          </w:p>
          <w:p w:rsidR="00A47B58" w:rsidRPr="00A47B58" w:rsidRDefault="00A47B58" w:rsidP="00A47B58">
            <w:pPr>
              <w:spacing w:before="0"/>
              <w:ind w:left="1027"/>
              <w:jc w:val="both"/>
              <w:rPr>
                <w:rFonts w:eastAsia="Times New Roman"/>
                <w:b/>
                <w:spacing w:val="10"/>
                <w:szCs w:val="24"/>
                <w:lang w:eastAsia="x-none"/>
              </w:rPr>
            </w:pPr>
          </w:p>
          <w:p w:rsidR="00A47B58" w:rsidRPr="00A47B58" w:rsidRDefault="00A47B58" w:rsidP="00A47B58">
            <w:pPr>
              <w:spacing w:before="0"/>
              <w:ind w:left="1027"/>
              <w:jc w:val="both"/>
              <w:rPr>
                <w:rFonts w:eastAsia="Times New Roman"/>
                <w:b/>
                <w:spacing w:val="10"/>
                <w:szCs w:val="24"/>
                <w:lang w:eastAsia="x-none"/>
              </w:rPr>
            </w:pPr>
          </w:p>
          <w:p w:rsidR="00A47B58" w:rsidRDefault="00A47B58" w:rsidP="00A47B58">
            <w:pPr>
              <w:spacing w:before="0"/>
              <w:ind w:firstLine="0"/>
              <w:jc w:val="both"/>
              <w:rPr>
                <w:rFonts w:eastAsia="Times New Roman"/>
                <w:b/>
                <w:spacing w:val="10"/>
                <w:szCs w:val="24"/>
                <w:lang w:eastAsia="x-none"/>
              </w:rPr>
            </w:pPr>
          </w:p>
          <w:p w:rsidR="00A47B58" w:rsidRDefault="00A47B58" w:rsidP="00A47B58">
            <w:pPr>
              <w:pStyle w:val="23"/>
              <w:rPr>
                <w:lang w:eastAsia="x-none"/>
              </w:rPr>
            </w:pPr>
          </w:p>
          <w:p w:rsidR="00A47B58" w:rsidRDefault="00A47B58" w:rsidP="00A47B58">
            <w:pPr>
              <w:rPr>
                <w:lang w:eastAsia="x-none"/>
              </w:rPr>
            </w:pPr>
          </w:p>
          <w:p w:rsidR="00A47B58" w:rsidRPr="00A47B58" w:rsidRDefault="00A47B58" w:rsidP="00A47B58">
            <w:pPr>
              <w:pStyle w:val="23"/>
              <w:rPr>
                <w:lang w:eastAsia="x-none"/>
              </w:rPr>
            </w:pPr>
          </w:p>
        </w:tc>
        <w:tc>
          <w:tcPr>
            <w:tcW w:w="5595"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 ____________  /</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firstLine="0"/>
              <w:jc w:val="both"/>
              <w:textAlignment w:val="baseline"/>
              <w:rPr>
                <w:rFonts w:eastAsia="Times New Roman"/>
                <w:szCs w:val="24"/>
                <w:lang w:eastAsia="ru-RU"/>
              </w:rPr>
            </w:pPr>
            <w:r w:rsidRPr="00A47B58">
              <w:rPr>
                <w:rFonts w:eastAsia="Times New Roman"/>
                <w:szCs w:val="24"/>
                <w:lang w:eastAsia="ru-RU"/>
              </w:rPr>
              <w:t>«_______» ________________ 20__г.</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pacing w:before="0"/>
              <w:jc w:val="both"/>
              <w:rPr>
                <w:rFonts w:eastAsia="Times New Roman"/>
                <w:b/>
                <w:spacing w:val="10"/>
                <w:szCs w:val="24"/>
                <w:lang w:eastAsia="x-none"/>
              </w:rPr>
            </w:pPr>
            <w:r w:rsidRPr="00A47B58">
              <w:rPr>
                <w:rFonts w:eastAsia="Times New Roman"/>
                <w:b/>
                <w:spacing w:val="10"/>
                <w:szCs w:val="24"/>
                <w:lang w:eastAsia="x-none"/>
              </w:rPr>
              <w:t>М.П.</w:t>
            </w: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p w:rsidR="00A47B58" w:rsidRDefault="00A47B58" w:rsidP="00A47B58">
            <w:pPr>
              <w:spacing w:before="0"/>
              <w:jc w:val="both"/>
              <w:rPr>
                <w:rFonts w:eastAsia="Times New Roman"/>
                <w:b/>
                <w:spacing w:val="10"/>
                <w:szCs w:val="24"/>
                <w:lang w:eastAsia="x-none"/>
              </w:rPr>
            </w:pPr>
          </w:p>
          <w:p w:rsidR="006E5D04" w:rsidRDefault="006E5D04" w:rsidP="006E5D04">
            <w:pPr>
              <w:pStyle w:val="23"/>
              <w:rPr>
                <w:lang w:eastAsia="x-none"/>
              </w:rPr>
            </w:pPr>
          </w:p>
          <w:p w:rsidR="006E5D04" w:rsidRDefault="006E5D04" w:rsidP="006E5D04">
            <w:pPr>
              <w:rPr>
                <w:lang w:eastAsia="x-none"/>
              </w:rPr>
            </w:pPr>
          </w:p>
          <w:p w:rsidR="006E5D04" w:rsidRDefault="006E5D04" w:rsidP="006E5D04">
            <w:pPr>
              <w:pStyle w:val="23"/>
              <w:rPr>
                <w:lang w:eastAsia="x-none"/>
              </w:rPr>
            </w:pPr>
          </w:p>
          <w:p w:rsidR="006E5D04" w:rsidRDefault="006E5D04" w:rsidP="006E5D04">
            <w:pPr>
              <w:rPr>
                <w:lang w:eastAsia="x-none"/>
              </w:rPr>
            </w:pPr>
          </w:p>
          <w:p w:rsidR="006E5D04" w:rsidRDefault="006E5D04" w:rsidP="006E5D04">
            <w:pPr>
              <w:pStyle w:val="23"/>
              <w:rPr>
                <w:lang w:eastAsia="x-none"/>
              </w:rPr>
            </w:pPr>
          </w:p>
          <w:p w:rsidR="006E5D04" w:rsidRDefault="006E5D04" w:rsidP="006E5D04">
            <w:pPr>
              <w:rPr>
                <w:lang w:eastAsia="x-none"/>
              </w:rPr>
            </w:pPr>
          </w:p>
          <w:p w:rsidR="006E5D04" w:rsidRPr="006E5D04" w:rsidRDefault="006E5D04" w:rsidP="006E5D04">
            <w:pPr>
              <w:pStyle w:val="23"/>
              <w:rPr>
                <w:lang w:eastAsia="x-none"/>
              </w:rPr>
            </w:pP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tc>
      </w:tr>
    </w:tbl>
    <w:p w:rsidR="007F493D" w:rsidRDefault="00A47B58" w:rsidP="00A47B58">
      <w:pPr>
        <w:widowControl w:val="0"/>
        <w:ind w:left="360" w:firstLine="0"/>
        <w:jc w:val="right"/>
        <w:rPr>
          <w:rFonts w:eastAsia="MS Mincho"/>
          <w:b/>
          <w:bCs/>
          <w:snapToGrid w:val="0"/>
          <w:spacing w:val="20"/>
          <w:sz w:val="28"/>
          <w:szCs w:val="20"/>
          <w:lang w:eastAsia="ru-RU"/>
        </w:rPr>
      </w:pPr>
      <w:r w:rsidRPr="00A47B58">
        <w:rPr>
          <w:rFonts w:eastAsia="MS Mincho"/>
          <w:b/>
          <w:bCs/>
          <w:snapToGrid w:val="0"/>
          <w:spacing w:val="20"/>
          <w:sz w:val="28"/>
          <w:szCs w:val="20"/>
          <w:lang w:eastAsia="ru-RU"/>
        </w:rPr>
        <w:t xml:space="preserve">                         </w:t>
      </w:r>
    </w:p>
    <w:p w:rsidR="00A47B58" w:rsidRPr="00A47B58" w:rsidRDefault="00A47B58" w:rsidP="00A47B58">
      <w:pPr>
        <w:widowControl w:val="0"/>
        <w:ind w:left="360" w:firstLine="0"/>
        <w:jc w:val="right"/>
        <w:rPr>
          <w:rFonts w:eastAsia="Times New Roman"/>
          <w:szCs w:val="24"/>
          <w:lang w:eastAsia="ru-RU"/>
        </w:rPr>
      </w:pPr>
      <w:r w:rsidRPr="00A47B58">
        <w:rPr>
          <w:rFonts w:eastAsia="MS Mincho"/>
          <w:b/>
          <w:bCs/>
          <w:snapToGrid w:val="0"/>
          <w:spacing w:val="20"/>
          <w:sz w:val="28"/>
          <w:szCs w:val="20"/>
          <w:lang w:eastAsia="ru-RU"/>
        </w:rPr>
        <w:lastRenderedPageBreak/>
        <w:t xml:space="preserve">    </w:t>
      </w:r>
      <w:r w:rsidRPr="00A47B58">
        <w:rPr>
          <w:rFonts w:eastAsia="Times New Roman"/>
          <w:szCs w:val="24"/>
          <w:lang w:eastAsia="ru-RU"/>
        </w:rPr>
        <w:t>Приложение №1</w:t>
      </w: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к Договору №</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_______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 от «</w:t>
      </w:r>
      <w:r w:rsidRPr="00A47B58">
        <w:rPr>
          <w:rFonts w:eastAsia="Times New Roman"/>
          <w:szCs w:val="24"/>
          <w:lang w:eastAsia="ru-RU"/>
        </w:rPr>
        <w:softHyphen/>
      </w:r>
      <w:r w:rsidRPr="00A47B58">
        <w:rPr>
          <w:rFonts w:eastAsia="Times New Roman"/>
          <w:szCs w:val="24"/>
          <w:lang w:eastAsia="ru-RU"/>
        </w:rPr>
        <w:softHyphen/>
        <w:t>___» ___________ 20__ г.</w:t>
      </w:r>
    </w:p>
    <w:p w:rsidR="00A47B58" w:rsidRPr="00A47B58" w:rsidRDefault="00A47B58" w:rsidP="00A47B58">
      <w:pPr>
        <w:suppressAutoHyphens/>
        <w:spacing w:before="0"/>
        <w:ind w:firstLine="0"/>
        <w:rPr>
          <w:rFonts w:eastAsia="MS Mincho"/>
          <w:bCs/>
          <w:szCs w:val="24"/>
          <w:lang w:eastAsia="ar-SA"/>
        </w:rPr>
      </w:pPr>
    </w:p>
    <w:p w:rsidR="00A47B58" w:rsidRPr="00A47B58" w:rsidRDefault="00A47B58" w:rsidP="00A47B58">
      <w:pPr>
        <w:suppressAutoHyphens/>
        <w:spacing w:before="0"/>
        <w:ind w:firstLine="0"/>
        <w:jc w:val="center"/>
        <w:rPr>
          <w:rFonts w:eastAsia="MS Mincho"/>
          <w:b/>
          <w:bCs/>
          <w:snapToGrid w:val="0"/>
          <w:spacing w:val="20"/>
          <w:szCs w:val="24"/>
          <w:lang w:eastAsia="ar-SA"/>
        </w:rPr>
      </w:pPr>
      <w:r w:rsidRPr="00A47B58">
        <w:rPr>
          <w:rFonts w:eastAsia="MS Mincho"/>
          <w:b/>
          <w:bCs/>
          <w:snapToGrid w:val="0"/>
          <w:spacing w:val="20"/>
          <w:szCs w:val="24"/>
          <w:lang w:eastAsia="ar-SA"/>
        </w:rPr>
        <w:t>ТЕХНИЧЕСКОЕ ЗАДАНИЕ</w:t>
      </w:r>
    </w:p>
    <w:p w:rsidR="00A47B58" w:rsidRPr="00A47B58" w:rsidRDefault="00A47B58" w:rsidP="00A47B58">
      <w:pPr>
        <w:suppressAutoHyphens/>
        <w:spacing w:before="0"/>
        <w:ind w:firstLine="0"/>
        <w:jc w:val="center"/>
        <w:rPr>
          <w:rFonts w:eastAsia="MS Mincho"/>
          <w:b/>
          <w:bCs/>
          <w:snapToGrid w:val="0"/>
          <w:spacing w:val="20"/>
          <w:szCs w:val="24"/>
          <w:lang w:eastAsia="ar-SA"/>
        </w:rPr>
      </w:pPr>
    </w:p>
    <w:p w:rsidR="00A47B58" w:rsidRPr="00A47B58" w:rsidRDefault="00A47B58" w:rsidP="00A47B58">
      <w:pPr>
        <w:spacing w:before="0"/>
        <w:ind w:firstLine="540"/>
        <w:jc w:val="both"/>
        <w:rPr>
          <w:rFonts w:ascii="EuropeCond" w:hAnsi="EuropeCond"/>
          <w:spacing w:val="10"/>
          <w:sz w:val="20"/>
          <w:szCs w:val="20"/>
          <w:lang w:eastAsia="ru-RU"/>
        </w:rPr>
      </w:pPr>
      <w:r w:rsidRPr="00A47B58">
        <w:rPr>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 действующего на основании ________________________, </w:t>
      </w:r>
      <w:r w:rsidRPr="00A47B58">
        <w:rPr>
          <w:rFonts w:ascii="EuropeCond" w:hAnsi="EuropeCond"/>
          <w:spacing w:val="10"/>
          <w:sz w:val="20"/>
          <w:szCs w:val="20"/>
          <w:lang w:val="x-none" w:eastAsia="ru-RU"/>
        </w:rPr>
        <w:t xml:space="preserve">                 </w:t>
      </w:r>
      <w:r w:rsidRPr="00A47B58">
        <w:rPr>
          <w:szCs w:val="24"/>
          <w:lang w:eastAsia="ru-RU"/>
        </w:rPr>
        <w:t xml:space="preserve">с одной стороны, и  ____________________________ (______________), именуемое в дальнейшем Подрядчик, </w:t>
      </w:r>
      <w:r w:rsidRPr="00A47B58">
        <w:rPr>
          <w:szCs w:val="24"/>
          <w:lang w:eastAsia="ru-RU"/>
        </w:rPr>
        <w:fldChar w:fldCharType="begin"/>
      </w:r>
      <w:r w:rsidRPr="00A47B58">
        <w:rPr>
          <w:szCs w:val="24"/>
          <w:lang w:eastAsia="ru-RU"/>
        </w:rPr>
        <w:instrText xml:space="preserve"> COMMENTS </w:instrText>
      </w:r>
      <w:r w:rsidRPr="00A47B58">
        <w:rPr>
          <w:szCs w:val="24"/>
          <w:lang w:eastAsia="ru-RU"/>
        </w:rPr>
        <w:fldChar w:fldCharType="end"/>
      </w:r>
      <w:r w:rsidRPr="00A47B58">
        <w:rPr>
          <w:szCs w:val="24"/>
          <w:lang w:eastAsia="ru-RU"/>
        </w:rPr>
        <w:t xml:space="preserve">в лице ____________________, действующего на основании ________________ </w:t>
      </w:r>
      <w:r w:rsidRPr="00A47B58">
        <w:rPr>
          <w:szCs w:val="24"/>
          <w:lang w:eastAsia="ru-RU"/>
        </w:rPr>
        <w:fldChar w:fldCharType="begin"/>
      </w:r>
      <w:r w:rsidRPr="00A47B58">
        <w:rPr>
          <w:szCs w:val="24"/>
          <w:lang w:eastAsia="ru-RU"/>
        </w:rPr>
        <w:instrText xml:space="preserve"> COMMENTS </w:instrText>
      </w:r>
      <w:r w:rsidRPr="00A47B58">
        <w:rPr>
          <w:szCs w:val="24"/>
          <w:lang w:eastAsia="ru-RU"/>
        </w:rPr>
        <w:fldChar w:fldCharType="end"/>
      </w:r>
      <w:r w:rsidRPr="00A47B58">
        <w:rPr>
          <w:szCs w:val="24"/>
          <w:lang w:eastAsia="ru-RU"/>
        </w:rPr>
        <w:t xml:space="preserve">, с другой стороны, вместе </w:t>
      </w:r>
      <w:r w:rsidRPr="00A47B58">
        <w:rPr>
          <w:szCs w:val="24"/>
          <w:lang w:val="x-none" w:eastAsia="ru-RU"/>
        </w:rPr>
        <w:t>именуемые Стороны,</w:t>
      </w:r>
      <w:r w:rsidRPr="00A47B58">
        <w:rPr>
          <w:szCs w:val="24"/>
          <w:lang w:eastAsia="ru-RU"/>
        </w:rPr>
        <w:t xml:space="preserve"> согласовали следующее Техническое задание:</w:t>
      </w:r>
      <w:r w:rsidRPr="00A47B58">
        <w:rPr>
          <w:rFonts w:ascii="EuropeCond" w:hAnsi="EuropeCond"/>
          <w:spacing w:val="10"/>
          <w:sz w:val="28"/>
          <w:szCs w:val="28"/>
          <w:lang w:val="x-none" w:eastAsia="ru-RU"/>
        </w:rPr>
        <w:t xml:space="preserve">              </w:t>
      </w:r>
      <w:r w:rsidRPr="00A47B58">
        <w:rPr>
          <w:rFonts w:ascii="EuropeCond" w:hAnsi="EuropeCond"/>
          <w:spacing w:val="10"/>
          <w:sz w:val="20"/>
          <w:szCs w:val="20"/>
          <w:lang w:val="x-none" w:eastAsia="ru-RU"/>
        </w:rPr>
        <w:t xml:space="preserve">                        </w:t>
      </w:r>
    </w:p>
    <w:p w:rsidR="00A47B58" w:rsidRPr="00A47B58" w:rsidRDefault="00A47B58" w:rsidP="00A47B58">
      <w:pPr>
        <w:spacing w:before="0"/>
        <w:ind w:firstLine="540"/>
        <w:jc w:val="both"/>
        <w:rPr>
          <w:rFonts w:ascii="EuropeCond" w:hAnsi="EuropeCond"/>
          <w:spacing w:val="10"/>
          <w:sz w:val="20"/>
          <w:szCs w:val="20"/>
          <w:lang w:val="x-none" w:eastAsia="ru-RU"/>
        </w:rPr>
      </w:pPr>
      <w:r w:rsidRPr="00A47B58">
        <w:rPr>
          <w:rFonts w:ascii="EuropeCond" w:hAnsi="EuropeCond"/>
          <w:spacing w:val="10"/>
          <w:sz w:val="20"/>
          <w:szCs w:val="20"/>
          <w:lang w:val="x-none" w:eastAsia="ru-RU"/>
        </w:rPr>
        <w:t xml:space="preserve">                  </w:t>
      </w:r>
    </w:p>
    <w:p w:rsidR="00A47B58" w:rsidRPr="00A47B58" w:rsidRDefault="00A47B58" w:rsidP="007A459B">
      <w:pPr>
        <w:numPr>
          <w:ilvl w:val="3"/>
          <w:numId w:val="35"/>
        </w:numPr>
        <w:tabs>
          <w:tab w:val="clear" w:pos="2880"/>
        </w:tabs>
        <w:ind w:left="1560" w:hanging="1418"/>
        <w:jc w:val="center"/>
        <w:rPr>
          <w:rFonts w:eastAsia="Times New Roman"/>
          <w:b/>
          <w:szCs w:val="24"/>
          <w:lang w:val="x-none" w:eastAsia="ru-RU"/>
        </w:rPr>
      </w:pPr>
      <w:r w:rsidRPr="00A47B58">
        <w:rPr>
          <w:rFonts w:eastAsia="Times New Roman"/>
          <w:b/>
          <w:szCs w:val="24"/>
          <w:lang w:val="x-none" w:eastAsia="ru-RU"/>
        </w:rPr>
        <w:t>Общие положения</w:t>
      </w:r>
    </w:p>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ab/>
        <w:t>Основанием для выполнения ремонта кровель здания мастерских участка тепловых сетей, здания стоянки технологического транспорта на 4 бокса с пунктом общественного питания, здания мазутонасосной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A47B58" w:rsidRPr="00A47B58" w:rsidRDefault="00A47B58" w:rsidP="00A47B58">
      <w:pPr>
        <w:numPr>
          <w:ilvl w:val="0"/>
          <w:numId w:val="41"/>
        </w:numPr>
        <w:tabs>
          <w:tab w:val="num" w:pos="0"/>
          <w:tab w:val="left" w:pos="1080"/>
        </w:tabs>
        <w:suppressAutoHyphens/>
        <w:spacing w:before="0"/>
        <w:ind w:left="0" w:firstLine="720"/>
        <w:jc w:val="both"/>
        <w:rPr>
          <w:rFonts w:eastAsia="Times New Roman"/>
          <w:szCs w:val="24"/>
          <w:lang w:eastAsia="ar-SA"/>
        </w:rPr>
      </w:pPr>
      <w:r w:rsidRPr="00A47B58">
        <w:rPr>
          <w:rFonts w:eastAsia="Times New Roman"/>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вследствие длительного срока эксплуатации. </w:t>
      </w:r>
    </w:p>
    <w:p w:rsidR="00A47B58" w:rsidRPr="00A47B58" w:rsidRDefault="00A47B58" w:rsidP="007A459B">
      <w:pPr>
        <w:numPr>
          <w:ilvl w:val="3"/>
          <w:numId w:val="35"/>
        </w:numPr>
        <w:tabs>
          <w:tab w:val="clear" w:pos="2880"/>
          <w:tab w:val="left" w:pos="0"/>
        </w:tabs>
        <w:ind w:left="0" w:firstLine="0"/>
        <w:jc w:val="center"/>
        <w:rPr>
          <w:rFonts w:eastAsia="Times New Roman"/>
          <w:b/>
          <w:color w:val="000000"/>
          <w:szCs w:val="24"/>
          <w:lang w:val="x-none" w:eastAsia="ru-RU"/>
        </w:rPr>
      </w:pPr>
      <w:r w:rsidRPr="00A47B58">
        <w:rPr>
          <w:rFonts w:eastAsia="Times New Roman"/>
          <w:b/>
          <w:color w:val="000000"/>
          <w:szCs w:val="24"/>
          <w:lang w:val="x-none"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 xml:space="preserve">Заказчик </w:t>
            </w:r>
            <w:r w:rsidRPr="00A47B58">
              <w:rPr>
                <w:rFonts w:eastAsia="Times New Roman"/>
                <w:szCs w:val="24"/>
                <w:lang w:eastAsia="ar-SA"/>
              </w:rPr>
              <w:t>работ</w:t>
            </w:r>
          </w:p>
        </w:tc>
        <w:tc>
          <w:tcPr>
            <w:tcW w:w="7299"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Открытое акционерное общество «Мурманэнергосбыт»</w:t>
            </w:r>
          </w:p>
        </w:tc>
      </w:tr>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Адрес заказчика</w:t>
            </w:r>
          </w:p>
        </w:tc>
        <w:tc>
          <w:tcPr>
            <w:tcW w:w="7299"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smartTag w:uri="urn:schemas-microsoft-com:office:smarttags" w:element="metricconverter">
              <w:smartTagPr>
                <w:attr w:name="ProductID" w:val="183034, г"/>
              </w:smartTagPr>
              <w:r w:rsidRPr="00A47B58">
                <w:rPr>
                  <w:rFonts w:eastAsia="Times New Roman"/>
                  <w:color w:val="000000"/>
                  <w:szCs w:val="24"/>
                  <w:lang w:eastAsia="ar-SA"/>
                </w:rPr>
                <w:t>183034, г</w:t>
              </w:r>
            </w:smartTag>
            <w:r w:rsidRPr="00A47B58">
              <w:rPr>
                <w:rFonts w:eastAsia="Times New Roman"/>
                <w:color w:val="000000"/>
                <w:szCs w:val="24"/>
                <w:lang w:eastAsia="ar-SA"/>
              </w:rPr>
              <w:t>. Мурманск, ул. Свердлова, д.39</w:t>
            </w:r>
          </w:p>
        </w:tc>
      </w:tr>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Получатель работ</w:t>
            </w:r>
          </w:p>
        </w:tc>
        <w:tc>
          <w:tcPr>
            <w:tcW w:w="7299"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Филиал открытого акционерного общества «Мурманэнергосбыт» «Кандалакшская теплосеть»</w:t>
            </w:r>
          </w:p>
        </w:tc>
      </w:tr>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 xml:space="preserve">Адрес получателя работ </w:t>
            </w:r>
          </w:p>
        </w:tc>
        <w:tc>
          <w:tcPr>
            <w:tcW w:w="7299"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184042, Мурманская обл., г. Кандалакша, ул. Заводская, д.3</w:t>
            </w:r>
          </w:p>
        </w:tc>
      </w:tr>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Срок выполнения работ</w:t>
            </w:r>
          </w:p>
        </w:tc>
        <w:tc>
          <w:tcPr>
            <w:tcW w:w="7299" w:type="dxa"/>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 момента подписания Договора по 08 октября 2014 года включительно</w:t>
            </w:r>
          </w:p>
        </w:tc>
      </w:tr>
      <w:tr w:rsidR="00A47B58" w:rsidRPr="00A47B58" w:rsidTr="008A70CA">
        <w:tc>
          <w:tcPr>
            <w:tcW w:w="2340"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Место выполнения работ</w:t>
            </w:r>
          </w:p>
        </w:tc>
        <w:tc>
          <w:tcPr>
            <w:tcW w:w="7299" w:type="dxa"/>
            <w:shd w:val="clear" w:color="auto" w:fill="auto"/>
          </w:tcPr>
          <w:p w:rsidR="00A47B58" w:rsidRPr="00A47B58" w:rsidRDefault="00A47B58" w:rsidP="00A47B58">
            <w:pPr>
              <w:suppressAutoHyphens/>
              <w:spacing w:before="0"/>
              <w:ind w:firstLine="0"/>
              <w:jc w:val="both"/>
              <w:rPr>
                <w:rFonts w:eastAsia="Times New Roman"/>
                <w:color w:val="000000"/>
                <w:szCs w:val="24"/>
                <w:lang w:eastAsia="ar-SA"/>
              </w:rPr>
            </w:pPr>
            <w:r w:rsidRPr="00A47B58">
              <w:rPr>
                <w:rFonts w:eastAsia="Times New Roman"/>
                <w:color w:val="000000"/>
                <w:szCs w:val="24"/>
                <w:lang w:eastAsia="ar-SA"/>
              </w:rPr>
              <w:t xml:space="preserve">184042, Мурманская обл., г. Кандалакша, ул. Заводская, д.4, </w:t>
            </w:r>
            <w:r w:rsidRPr="00A47B58">
              <w:rPr>
                <w:rFonts w:eastAsia="Times New Roman"/>
                <w:szCs w:val="24"/>
                <w:lang w:eastAsia="ar-SA"/>
              </w:rPr>
              <w:t>котельная № 1</w:t>
            </w:r>
          </w:p>
        </w:tc>
      </w:tr>
    </w:tbl>
    <w:p w:rsidR="00A47B58" w:rsidRPr="00A47B58" w:rsidRDefault="007A459B" w:rsidP="007A459B">
      <w:pPr>
        <w:numPr>
          <w:ilvl w:val="3"/>
          <w:numId w:val="35"/>
        </w:numPr>
        <w:ind w:firstLine="381"/>
        <w:rPr>
          <w:rFonts w:eastAsia="Times New Roman"/>
          <w:b/>
          <w:szCs w:val="24"/>
          <w:lang w:val="x-none" w:eastAsia="ru-RU"/>
        </w:rPr>
      </w:pPr>
      <w:r>
        <w:rPr>
          <w:rFonts w:eastAsia="Times New Roman"/>
          <w:b/>
          <w:color w:val="000000"/>
          <w:szCs w:val="24"/>
          <w:lang w:eastAsia="ru-RU"/>
        </w:rPr>
        <w:t xml:space="preserve"> </w:t>
      </w:r>
      <w:r w:rsidR="00A47B58" w:rsidRPr="00A47B58">
        <w:rPr>
          <w:rFonts w:eastAsia="Times New Roman"/>
          <w:b/>
          <w:color w:val="000000"/>
          <w:szCs w:val="24"/>
          <w:lang w:val="x-none" w:eastAsia="ru-RU"/>
        </w:rPr>
        <w:t xml:space="preserve">Цель </w:t>
      </w:r>
      <w:r w:rsidR="00A47B58" w:rsidRPr="00A47B58">
        <w:rPr>
          <w:rFonts w:eastAsia="Times New Roman"/>
          <w:b/>
          <w:szCs w:val="24"/>
          <w:lang w:val="x-none" w:eastAsia="ru-RU"/>
        </w:rPr>
        <w:t>выполнения работ</w:t>
      </w:r>
    </w:p>
    <w:p w:rsidR="00A47B58" w:rsidRPr="00A47B58" w:rsidRDefault="00A47B58" w:rsidP="00A47B58">
      <w:pPr>
        <w:suppressAutoHyphens/>
        <w:spacing w:before="0"/>
        <w:jc w:val="both"/>
        <w:rPr>
          <w:rFonts w:eastAsia="Times New Roman"/>
          <w:szCs w:val="24"/>
          <w:lang w:eastAsia="ar-SA"/>
        </w:rPr>
      </w:pPr>
      <w:r w:rsidRPr="00A47B58">
        <w:rPr>
          <w:rFonts w:eastAsia="Times New Roman"/>
          <w:color w:val="000000"/>
          <w:szCs w:val="24"/>
          <w:lang w:eastAsia="ar-SA"/>
        </w:rPr>
        <w:t xml:space="preserve">Выполнение </w:t>
      </w:r>
      <w:r w:rsidRPr="00A47B58">
        <w:rPr>
          <w:rFonts w:eastAsia="Times New Roman"/>
          <w:szCs w:val="24"/>
          <w:lang w:eastAsia="ar-SA"/>
        </w:rPr>
        <w:t>ремонта кровли зданий в целях устранения дефектов, для обеспечения и поддержания эксплуатационной надежности зданий.</w:t>
      </w:r>
    </w:p>
    <w:p w:rsidR="00A47B58" w:rsidRPr="00A47B58" w:rsidRDefault="007A459B" w:rsidP="007A459B">
      <w:pPr>
        <w:ind w:left="360" w:firstLine="0"/>
        <w:jc w:val="center"/>
        <w:rPr>
          <w:rFonts w:eastAsia="Times New Roman"/>
          <w:b/>
          <w:bCs/>
          <w:szCs w:val="24"/>
          <w:lang w:val="x-none" w:eastAsia="ru-RU"/>
        </w:rPr>
      </w:pPr>
      <w:r w:rsidRPr="007A459B">
        <w:rPr>
          <w:rFonts w:eastAsia="Times New Roman"/>
          <w:b/>
          <w:bCs/>
          <w:szCs w:val="24"/>
          <w:lang w:val="x-none" w:eastAsia="ru-RU"/>
        </w:rPr>
        <w:t>4.</w:t>
      </w:r>
      <w:r>
        <w:rPr>
          <w:rFonts w:eastAsia="Times New Roman"/>
          <w:b/>
          <w:bCs/>
          <w:szCs w:val="24"/>
          <w:lang w:val="x-none" w:eastAsia="ru-RU"/>
        </w:rPr>
        <w:t xml:space="preserve"> </w:t>
      </w:r>
      <w:r>
        <w:rPr>
          <w:rFonts w:eastAsia="Times New Roman"/>
          <w:b/>
          <w:bCs/>
          <w:szCs w:val="24"/>
          <w:lang w:eastAsia="ru-RU"/>
        </w:rPr>
        <w:t xml:space="preserve"> </w:t>
      </w:r>
      <w:r w:rsidR="00A47B58" w:rsidRPr="00A47B58">
        <w:rPr>
          <w:rFonts w:eastAsia="Times New Roman"/>
          <w:b/>
          <w:bCs/>
          <w:szCs w:val="24"/>
          <w:lang w:val="x-none" w:eastAsia="ru-RU"/>
        </w:rPr>
        <w:t>Состав и объем работ</w:t>
      </w:r>
    </w:p>
    <w:p w:rsidR="00A47B58" w:rsidRPr="00A47B58" w:rsidRDefault="00A47B58" w:rsidP="007A459B">
      <w:pPr>
        <w:numPr>
          <w:ilvl w:val="1"/>
          <w:numId w:val="56"/>
        </w:numPr>
        <w:tabs>
          <w:tab w:val="left" w:pos="993"/>
        </w:tabs>
        <w:suppressAutoHyphens/>
        <w:spacing w:before="0"/>
        <w:ind w:left="0" w:firstLine="567"/>
        <w:jc w:val="both"/>
        <w:rPr>
          <w:rFonts w:eastAsia="Times New Roman"/>
          <w:szCs w:val="24"/>
          <w:lang w:eastAsia="ar-SA"/>
        </w:rPr>
      </w:pPr>
      <w:r w:rsidRPr="00A47B58">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p w:rsidR="00A47B58" w:rsidRPr="00A47B58" w:rsidRDefault="00A47B58" w:rsidP="00A47B58">
      <w:pPr>
        <w:tabs>
          <w:tab w:val="left" w:pos="993"/>
        </w:tabs>
        <w:spacing w:before="0"/>
        <w:ind w:firstLine="0"/>
        <w:jc w:val="both"/>
        <w:rPr>
          <w:rFonts w:eastAsia="Times New Roman"/>
          <w:color w:val="000000"/>
          <w:szCs w:val="24"/>
          <w:lang w:eastAsia="ar-SA"/>
        </w:rPr>
      </w:pPr>
    </w:p>
    <w:tbl>
      <w:tblPr>
        <w:tblW w:w="9654" w:type="dxa"/>
        <w:tblInd w:w="93" w:type="dxa"/>
        <w:tblLayout w:type="fixed"/>
        <w:tblLook w:val="04A0" w:firstRow="1" w:lastRow="0" w:firstColumn="1" w:lastColumn="0" w:noHBand="0" w:noVBand="1"/>
      </w:tblPr>
      <w:tblGrid>
        <w:gridCol w:w="724"/>
        <w:gridCol w:w="7655"/>
        <w:gridCol w:w="1275"/>
      </w:tblGrid>
      <w:tr w:rsidR="00A47B58" w:rsidRPr="00A47B58" w:rsidTr="008A70C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w:t>
            </w:r>
            <w:r w:rsidRPr="00A47B58">
              <w:rPr>
                <w:rFonts w:eastAsia="Times New Roman"/>
                <w:color w:val="000000"/>
                <w:szCs w:val="24"/>
                <w:lang w:eastAsia="ru-RU"/>
              </w:rPr>
              <w:br/>
              <w:t>п/п</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Кол-во, ед. изм.</w:t>
            </w:r>
          </w:p>
        </w:tc>
      </w:tr>
      <w:tr w:rsidR="00A47B58" w:rsidRPr="00A47B58" w:rsidTr="004A2A2B">
        <w:trPr>
          <w:trHeight w:val="363"/>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b/>
                <w:color w:val="000000"/>
                <w:szCs w:val="24"/>
                <w:lang w:eastAsia="ru-RU"/>
              </w:rPr>
            </w:pPr>
            <w:r w:rsidRPr="00A47B58">
              <w:rPr>
                <w:rFonts w:eastAsia="Times New Roman"/>
                <w:b/>
                <w:color w:val="000000"/>
                <w:szCs w:val="24"/>
                <w:lang w:eastAsia="ru-RU"/>
              </w:rPr>
              <w:t xml:space="preserve">Здание </w:t>
            </w:r>
            <w:r w:rsidRPr="00A47B58">
              <w:rPr>
                <w:rFonts w:eastAsia="Times New Roman"/>
                <w:b/>
                <w:szCs w:val="24"/>
                <w:lang w:eastAsia="ar-SA"/>
              </w:rPr>
              <w:t>мазутонасосной</w:t>
            </w:r>
          </w:p>
        </w:tc>
      </w:tr>
      <w:tr w:rsidR="00A47B58" w:rsidRPr="00A47B58" w:rsidTr="008A70CA">
        <w:trPr>
          <w:trHeight w:val="2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359,0 м²</w:t>
            </w:r>
          </w:p>
        </w:tc>
      </w:tr>
      <w:tr w:rsidR="00A47B58" w:rsidRPr="00A47B58" w:rsidTr="008A70CA">
        <w:trPr>
          <w:trHeight w:val="27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359,0  м²</w:t>
            </w:r>
          </w:p>
        </w:tc>
      </w:tr>
      <w:tr w:rsidR="00A47B58" w:rsidRPr="00A47B58" w:rsidTr="008A70CA">
        <w:trPr>
          <w:trHeight w:val="4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359,0 м²</w:t>
            </w:r>
          </w:p>
        </w:tc>
      </w:tr>
      <w:tr w:rsidR="00A47B58" w:rsidRPr="00A47B58" w:rsidTr="008A70CA">
        <w:trPr>
          <w:trHeight w:val="4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примыканий рулонных и мастичных кровель к стенам и парапетам высотой более 600 мм с одним фартуком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27,0 м</w:t>
            </w:r>
          </w:p>
        </w:tc>
      </w:tr>
      <w:tr w:rsidR="00A47B58" w:rsidRPr="00A47B58" w:rsidTr="008A70CA">
        <w:trPr>
          <w:trHeight w:val="4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t>70,0 м</w:t>
            </w:r>
          </w:p>
        </w:tc>
      </w:tr>
      <w:tr w:rsidR="00A47B58" w:rsidRPr="00A47B58" w:rsidTr="008A70C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 xml:space="preserve">Смена обделок из листовой стали (брандмауэров и парапетов без </w:t>
            </w:r>
            <w:r w:rsidRPr="00A47B58">
              <w:rPr>
                <w:rFonts w:eastAsia="Times New Roman"/>
                <w:szCs w:val="24"/>
                <w:lang w:eastAsia="ar-SA"/>
              </w:rPr>
              <w:lastRenderedPageBreak/>
              <w:t>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000000"/>
                <w:szCs w:val="24"/>
                <w:lang w:eastAsia="ru-RU"/>
              </w:rPr>
            </w:pPr>
            <w:r w:rsidRPr="00A47B58">
              <w:rPr>
                <w:rFonts w:eastAsia="Times New Roman"/>
                <w:color w:val="000000"/>
                <w:szCs w:val="24"/>
                <w:lang w:eastAsia="ru-RU"/>
              </w:rPr>
              <w:lastRenderedPageBreak/>
              <w:t>27,0 м</w:t>
            </w:r>
          </w:p>
        </w:tc>
      </w:tr>
      <w:tr w:rsidR="00A47B58" w:rsidRPr="00A47B58" w:rsidTr="008A70CA">
        <w:trPr>
          <w:trHeight w:val="43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color w:val="FF0000"/>
                <w:szCs w:val="24"/>
                <w:lang w:eastAsia="ru-RU"/>
              </w:rPr>
            </w:pPr>
            <w:r w:rsidRPr="00A47B58">
              <w:rPr>
                <w:rFonts w:eastAsia="Times New Roman"/>
                <w:szCs w:val="24"/>
                <w:lang w:eastAsia="ru-RU"/>
              </w:rPr>
              <w:lastRenderedPageBreak/>
              <w:t>Прочие работы</w:t>
            </w:r>
          </w:p>
        </w:tc>
      </w:tr>
      <w:tr w:rsidR="00A47B58" w:rsidRPr="00A47B58" w:rsidTr="008A70CA">
        <w:trPr>
          <w:trHeight w:val="3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3,1 т</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44"/>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3,1 т</w:t>
            </w:r>
          </w:p>
        </w:tc>
      </w:tr>
      <w:tr w:rsidR="00A47B58" w:rsidRPr="00A47B58" w:rsidTr="008A70CA">
        <w:trPr>
          <w:trHeight w:val="56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ar-SA"/>
              </w:rPr>
              <w:t>Здание стоянки технологического транспорта на 4 бокса с пунктом общественного питания</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существующих рулонных кровель на покрытия из наплавляемых материалов в два слоя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275,0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275,0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275,0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Устройство примыканий рулонных и мастичных кровель к стенам и парапетам высотой до 600 мм без фартуков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45,0 м</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25,0 м</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45,0 м</w:t>
            </w:r>
          </w:p>
        </w:tc>
      </w:tr>
      <w:tr w:rsidR="00A47B58" w:rsidRPr="00A47B58" w:rsidTr="008A70CA">
        <w:trPr>
          <w:trHeight w:val="433"/>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Прочие работы</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2,5 т</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1"/>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2,5 т</w:t>
            </w:r>
          </w:p>
        </w:tc>
      </w:tr>
      <w:tr w:rsidR="00A47B58" w:rsidRPr="00A47B58" w:rsidTr="008A70CA">
        <w:trPr>
          <w:trHeight w:val="569"/>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ar-SA"/>
              </w:rPr>
              <w:t>Здание мастерских участка тепловых сетей</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tabs>
                <w:tab w:val="left" w:pos="2115"/>
              </w:tabs>
              <w:suppressAutoHyphens/>
              <w:spacing w:before="0"/>
              <w:ind w:firstLine="0"/>
              <w:jc w:val="both"/>
              <w:rPr>
                <w:rFonts w:eastAsia="Times New Roman"/>
                <w:szCs w:val="24"/>
                <w:lang w:eastAsia="ar-SA"/>
              </w:rPr>
            </w:pPr>
            <w:r w:rsidRPr="00A47B58">
              <w:rPr>
                <w:rFonts w:eastAsia="Times New Roman"/>
                <w:szCs w:val="24"/>
                <w:lang w:eastAsia="ar-SA"/>
              </w:rPr>
              <w:t xml:space="preserve">Смена существующих рулонных кровель на покрытия из наплавляемых материалов в два слоя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676,0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tabs>
                <w:tab w:val="left" w:pos="3240"/>
              </w:tabs>
              <w:suppressAutoHyphens/>
              <w:spacing w:before="0"/>
              <w:ind w:firstLine="0"/>
              <w:jc w:val="both"/>
              <w:rPr>
                <w:rFonts w:eastAsia="Times New Roman"/>
                <w:szCs w:val="24"/>
                <w:lang w:eastAsia="ar-SA"/>
              </w:rPr>
            </w:pPr>
            <w:r w:rsidRPr="00A47B58">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676,0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tabs>
                <w:tab w:val="left" w:pos="1290"/>
              </w:tabs>
              <w:suppressAutoHyphens/>
              <w:spacing w:before="0"/>
              <w:ind w:firstLine="0"/>
              <w:jc w:val="both"/>
              <w:rPr>
                <w:rFonts w:eastAsia="Times New Roman"/>
                <w:szCs w:val="24"/>
                <w:lang w:eastAsia="ar-SA"/>
              </w:rPr>
            </w:pPr>
            <w:r w:rsidRPr="00A47B58">
              <w:rPr>
                <w:rFonts w:eastAsia="Times New Roman"/>
                <w:szCs w:val="24"/>
                <w:lang w:eastAsia="ar-SA"/>
              </w:rPr>
              <w:t>Устройство гидроизоляции обмазочной в один слой праймером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 xml:space="preserve">676,0 </w:t>
            </w:r>
            <w:r w:rsidRPr="00A47B58">
              <w:rPr>
                <w:rFonts w:eastAsia="Times New Roman"/>
                <w:color w:val="000000"/>
                <w:szCs w:val="24"/>
                <w:lang w:eastAsia="ru-RU"/>
              </w:rPr>
              <w:t>м²</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 xml:space="preserve">Устройство примыканий кровель из наплавляемых материалов к стенам и парапетам высотой более 600 мм с одним фартуком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78,0 м</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58,0 м</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Смена обделок из листовой стали (поясков, сандриков, отливов, карнизов) шириной до 0,4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60 м</w:t>
            </w:r>
          </w:p>
        </w:tc>
      </w:tr>
      <w:tr w:rsidR="00A47B58" w:rsidRPr="00A47B58" w:rsidTr="008A70CA">
        <w:trPr>
          <w:trHeight w:val="437"/>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Прочие работы</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5,7 т</w:t>
            </w:r>
          </w:p>
        </w:tc>
      </w:tr>
      <w:tr w:rsidR="00A47B58" w:rsidRPr="00A47B58" w:rsidTr="008A70CA">
        <w:trPr>
          <w:trHeight w:val="27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numPr>
                <w:ilvl w:val="0"/>
                <w:numId w:val="52"/>
              </w:numPr>
              <w:suppressAutoHyphens/>
              <w:spacing w:before="0"/>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47B58" w:rsidRPr="00A47B58" w:rsidRDefault="00A47B58" w:rsidP="00A47B58">
            <w:pPr>
              <w:suppressAutoHyphens/>
              <w:spacing w:before="0"/>
              <w:ind w:firstLine="0"/>
              <w:jc w:val="both"/>
              <w:rPr>
                <w:rFonts w:eastAsia="Times New Roman"/>
                <w:szCs w:val="24"/>
                <w:lang w:eastAsia="ar-SA"/>
              </w:rPr>
            </w:pPr>
            <w:r w:rsidRPr="00A47B58">
              <w:rPr>
                <w:rFonts w:eastAsia="Times New Roman"/>
                <w:szCs w:val="24"/>
                <w:lang w:eastAsia="ar-SA"/>
              </w:rPr>
              <w:t>Перевозка грузов автомобилями-самосвалами (работающими вне карьеров). Класс груза 1. Расстояние перевозки, км: 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47B58" w:rsidRPr="00A47B58" w:rsidRDefault="00A47B58" w:rsidP="00A47B58">
            <w:pPr>
              <w:spacing w:before="0"/>
              <w:ind w:firstLine="0"/>
              <w:jc w:val="center"/>
              <w:rPr>
                <w:rFonts w:eastAsia="Times New Roman"/>
                <w:szCs w:val="24"/>
                <w:lang w:eastAsia="ru-RU"/>
              </w:rPr>
            </w:pPr>
            <w:r w:rsidRPr="00A47B58">
              <w:rPr>
                <w:rFonts w:eastAsia="Times New Roman"/>
                <w:szCs w:val="24"/>
                <w:lang w:eastAsia="ru-RU"/>
              </w:rPr>
              <w:t>5,7 т</w:t>
            </w:r>
          </w:p>
        </w:tc>
      </w:tr>
    </w:tbl>
    <w:p w:rsidR="00A47B58" w:rsidRPr="00A47B58" w:rsidRDefault="00A47B58" w:rsidP="00A47B58">
      <w:pPr>
        <w:tabs>
          <w:tab w:val="left" w:pos="4050"/>
        </w:tabs>
        <w:spacing w:before="0"/>
        <w:ind w:firstLine="0"/>
        <w:jc w:val="both"/>
        <w:rPr>
          <w:rFonts w:eastAsia="Times New Roman"/>
          <w:szCs w:val="24"/>
          <w:lang w:eastAsia="ar-SA"/>
        </w:rPr>
      </w:pPr>
      <w:r w:rsidRPr="00A47B58">
        <w:rPr>
          <w:rFonts w:eastAsia="Times New Roman"/>
          <w:szCs w:val="24"/>
          <w:lang w:eastAsia="ar-SA"/>
        </w:rPr>
        <w:tab/>
      </w:r>
    </w:p>
    <w:p w:rsidR="00A47B58" w:rsidRPr="00A47B58" w:rsidRDefault="00A47B58" w:rsidP="00A47B58">
      <w:pPr>
        <w:tabs>
          <w:tab w:val="left" w:pos="993"/>
        </w:tabs>
        <w:spacing w:before="0"/>
        <w:ind w:firstLine="0"/>
        <w:jc w:val="both"/>
        <w:rPr>
          <w:rFonts w:eastAsia="Times New Roman"/>
          <w:szCs w:val="24"/>
          <w:lang w:eastAsia="ar-SA"/>
        </w:rPr>
      </w:pPr>
      <w:r w:rsidRPr="00A47B58">
        <w:rPr>
          <w:rFonts w:eastAsia="Times New Roman"/>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A47B58" w:rsidRPr="00A47B58" w:rsidTr="008A70CA">
        <w:trPr>
          <w:trHeight w:val="466"/>
        </w:trPr>
        <w:tc>
          <w:tcPr>
            <w:tcW w:w="5670" w:type="dxa"/>
            <w:tcBorders>
              <w:top w:val="single" w:sz="4" w:space="0" w:color="auto"/>
            </w:tcBorders>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bidi="ru-RU"/>
              </w:rPr>
              <w:t>Наименование параметра</w:t>
            </w:r>
          </w:p>
        </w:tc>
        <w:tc>
          <w:tcPr>
            <w:tcW w:w="1418" w:type="dxa"/>
            <w:tcBorders>
              <w:top w:val="single" w:sz="4" w:space="0" w:color="auto"/>
            </w:tcBorders>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p>
        </w:tc>
        <w:tc>
          <w:tcPr>
            <w:tcW w:w="1276" w:type="dxa"/>
            <w:tcBorders>
              <w:top w:val="single" w:sz="4" w:space="0" w:color="auto"/>
            </w:tcBorders>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К</w:t>
            </w:r>
          </w:p>
        </w:tc>
        <w:tc>
          <w:tcPr>
            <w:tcW w:w="1275" w:type="dxa"/>
            <w:tcBorders>
              <w:top w:val="single" w:sz="4" w:space="0" w:color="auto"/>
            </w:tcBorders>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П</w:t>
            </w:r>
          </w:p>
        </w:tc>
      </w:tr>
      <w:tr w:rsidR="00A47B58" w:rsidRPr="00A47B58" w:rsidTr="008A70CA">
        <w:trPr>
          <w:trHeight w:val="417"/>
        </w:trPr>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rPr>
              <w:t>Тип покрытия:</w:t>
            </w:r>
          </w:p>
        </w:tc>
        <w:tc>
          <w:tcPr>
            <w:tcW w:w="1418"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верх</w:t>
            </w:r>
          </w:p>
        </w:tc>
        <w:tc>
          <w:tcPr>
            <w:tcW w:w="1276"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пленка</w:t>
            </w:r>
          </w:p>
        </w:tc>
        <w:tc>
          <w:tcPr>
            <w:tcW w:w="1275"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пленка</w:t>
            </w:r>
          </w:p>
        </w:tc>
      </w:tr>
      <w:tr w:rsidR="00A47B58" w:rsidRPr="00A47B58" w:rsidTr="008A70CA">
        <w:trPr>
          <w:trHeight w:val="423"/>
        </w:trPr>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p>
        </w:tc>
        <w:tc>
          <w:tcPr>
            <w:tcW w:w="1418" w:type="dxa"/>
            <w:shd w:val="clear" w:color="auto" w:fill="auto"/>
            <w:vAlign w:val="center"/>
          </w:tcPr>
          <w:p w:rsidR="00A47B58" w:rsidRPr="00A47B58" w:rsidRDefault="004745F1"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низ</w:t>
            </w:r>
          </w:p>
        </w:tc>
        <w:tc>
          <w:tcPr>
            <w:tcW w:w="1276" w:type="dxa"/>
            <w:shd w:val="clear" w:color="auto" w:fill="auto"/>
            <w:vAlign w:val="center"/>
          </w:tcPr>
          <w:p w:rsidR="00A47B58" w:rsidRPr="00A47B58" w:rsidRDefault="004745F1"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сланец</w:t>
            </w:r>
          </w:p>
        </w:tc>
        <w:tc>
          <w:tcPr>
            <w:tcW w:w="1275" w:type="dxa"/>
            <w:shd w:val="clear" w:color="auto" w:fill="auto"/>
            <w:vAlign w:val="center"/>
          </w:tcPr>
          <w:p w:rsidR="00A47B58" w:rsidRPr="00A47B58" w:rsidRDefault="004745F1"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пленка</w:t>
            </w:r>
          </w:p>
        </w:tc>
      </w:tr>
      <w:tr w:rsidR="00A47B58" w:rsidRPr="00A47B58" w:rsidTr="008A70CA">
        <w:trPr>
          <w:trHeight w:val="415"/>
        </w:trPr>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rPr>
              <w:t>Масса, кг/кв.м не менее</w:t>
            </w:r>
          </w:p>
        </w:tc>
        <w:tc>
          <w:tcPr>
            <w:tcW w:w="1418"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5.0</w:t>
            </w:r>
          </w:p>
        </w:tc>
        <w:tc>
          <w:tcPr>
            <w:tcW w:w="1275"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4.6</w:t>
            </w:r>
          </w:p>
        </w:tc>
      </w:tr>
      <w:tr w:rsidR="00A47B58" w:rsidRPr="00A47B58" w:rsidTr="008A70CA">
        <w:trPr>
          <w:trHeight w:val="502"/>
        </w:trPr>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На полиэфире</w:t>
            </w:r>
          </w:p>
        </w:tc>
        <w:tc>
          <w:tcPr>
            <w:tcW w:w="1276"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600/400</w:t>
            </w:r>
          </w:p>
        </w:tc>
        <w:tc>
          <w:tcPr>
            <w:tcW w:w="1275"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600/400</w:t>
            </w:r>
          </w:p>
        </w:tc>
      </w:tr>
      <w:tr w:rsidR="00A47B58" w:rsidRPr="00A47B58" w:rsidTr="008A70CA">
        <w:trPr>
          <w:trHeight w:val="419"/>
        </w:trPr>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rPr>
              <w:lastRenderedPageBreak/>
              <w:t>Толщина, мм</w:t>
            </w:r>
          </w:p>
        </w:tc>
        <w:tc>
          <w:tcPr>
            <w:tcW w:w="1418"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4.2</w:t>
            </w:r>
          </w:p>
        </w:tc>
        <w:tc>
          <w:tcPr>
            <w:tcW w:w="1275"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4</w:t>
            </w:r>
          </w:p>
        </w:tc>
      </w:tr>
      <w:tr w:rsidR="00A47B58" w:rsidRPr="00A47B58" w:rsidTr="008A70CA">
        <w:tc>
          <w:tcPr>
            <w:tcW w:w="5670" w:type="dxa"/>
            <w:shd w:val="clear" w:color="auto" w:fill="auto"/>
            <w:vAlign w:val="center"/>
          </w:tcPr>
          <w:p w:rsidR="00A47B58" w:rsidRPr="00A47B58" w:rsidRDefault="00A47B58" w:rsidP="00A47B58">
            <w:pPr>
              <w:tabs>
                <w:tab w:val="left" w:pos="993"/>
              </w:tabs>
              <w:spacing w:before="0"/>
              <w:ind w:firstLine="0"/>
              <w:rPr>
                <w:rFonts w:eastAsia="Times New Roman"/>
                <w:szCs w:val="24"/>
                <w:lang w:eastAsia="ar-SA"/>
              </w:rPr>
            </w:pPr>
            <w:r w:rsidRPr="00A47B58">
              <w:rPr>
                <w:rFonts w:eastAsia="Times New Roman"/>
                <w:szCs w:val="24"/>
                <w:lang w:eastAsia="ar-SA"/>
              </w:rPr>
              <w:t>Водопоглащение в течение 24 ч, % по массе, не более</w:t>
            </w:r>
          </w:p>
        </w:tc>
        <w:tc>
          <w:tcPr>
            <w:tcW w:w="1418"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p>
        </w:tc>
        <w:tc>
          <w:tcPr>
            <w:tcW w:w="1276"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1</w:t>
            </w:r>
          </w:p>
        </w:tc>
        <w:tc>
          <w:tcPr>
            <w:tcW w:w="1275" w:type="dxa"/>
            <w:shd w:val="clear" w:color="auto" w:fill="auto"/>
            <w:vAlign w:val="center"/>
          </w:tcPr>
          <w:p w:rsidR="00A47B58" w:rsidRPr="00A47B58" w:rsidRDefault="00A47B58" w:rsidP="00A47B58">
            <w:pPr>
              <w:tabs>
                <w:tab w:val="left" w:pos="993"/>
              </w:tabs>
              <w:spacing w:before="0"/>
              <w:ind w:firstLine="0"/>
              <w:jc w:val="center"/>
              <w:rPr>
                <w:rFonts w:eastAsia="Times New Roman"/>
                <w:szCs w:val="24"/>
                <w:lang w:eastAsia="ar-SA"/>
              </w:rPr>
            </w:pPr>
            <w:r w:rsidRPr="00A47B58">
              <w:rPr>
                <w:rFonts w:eastAsia="Times New Roman"/>
                <w:szCs w:val="24"/>
                <w:lang w:eastAsia="ar-SA"/>
              </w:rPr>
              <w:t>1</w:t>
            </w:r>
          </w:p>
        </w:tc>
      </w:tr>
    </w:tbl>
    <w:p w:rsidR="00A47B58" w:rsidRPr="00A47B58" w:rsidRDefault="00A47B58" w:rsidP="00A47B58">
      <w:pPr>
        <w:tabs>
          <w:tab w:val="left" w:pos="4050"/>
        </w:tabs>
        <w:spacing w:before="0"/>
        <w:ind w:firstLine="0"/>
        <w:jc w:val="both"/>
        <w:rPr>
          <w:rFonts w:eastAsia="Times New Roman"/>
          <w:szCs w:val="24"/>
          <w:lang w:eastAsia="ar-SA"/>
        </w:rPr>
      </w:pPr>
    </w:p>
    <w:p w:rsidR="00A47B58" w:rsidRPr="00A47B58" w:rsidRDefault="00A47B58" w:rsidP="00393F9E">
      <w:pPr>
        <w:numPr>
          <w:ilvl w:val="0"/>
          <w:numId w:val="57"/>
        </w:numPr>
        <w:jc w:val="center"/>
        <w:rPr>
          <w:rFonts w:eastAsia="Times New Roman"/>
          <w:b/>
          <w:color w:val="000000"/>
          <w:szCs w:val="24"/>
          <w:lang w:val="x-none" w:eastAsia="ru-RU"/>
        </w:rPr>
      </w:pPr>
      <w:r w:rsidRPr="00A47B58">
        <w:rPr>
          <w:rFonts w:eastAsia="Times New Roman"/>
          <w:b/>
          <w:szCs w:val="24"/>
          <w:lang w:val="x-none" w:eastAsia="ru-RU"/>
        </w:rPr>
        <w:t>Требования</w:t>
      </w:r>
      <w:r w:rsidRPr="00A47B58">
        <w:rPr>
          <w:rFonts w:eastAsia="Times New Roman"/>
          <w:b/>
          <w:color w:val="000000"/>
          <w:szCs w:val="24"/>
          <w:lang w:val="x-none" w:eastAsia="ru-RU"/>
        </w:rPr>
        <w:t xml:space="preserve"> к организации и выполнению работ</w:t>
      </w:r>
    </w:p>
    <w:p w:rsidR="00A47B58" w:rsidRPr="00A47B58" w:rsidRDefault="007A459B" w:rsidP="007A459B">
      <w:pPr>
        <w:numPr>
          <w:ilvl w:val="1"/>
          <w:numId w:val="57"/>
        </w:numPr>
        <w:tabs>
          <w:tab w:val="left" w:pos="993"/>
        </w:tabs>
        <w:suppressAutoHyphens/>
        <w:spacing w:before="0"/>
        <w:ind w:left="0" w:firstLine="567"/>
        <w:jc w:val="both"/>
        <w:rPr>
          <w:szCs w:val="24"/>
        </w:rPr>
      </w:pPr>
      <w:r>
        <w:rPr>
          <w:szCs w:val="24"/>
        </w:rPr>
        <w:t xml:space="preserve"> </w:t>
      </w:r>
      <w:r w:rsidR="00A47B58" w:rsidRPr="00A47B58">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47B58" w:rsidRPr="00A47B58" w:rsidRDefault="00A47B58" w:rsidP="007A459B">
      <w:pPr>
        <w:numPr>
          <w:ilvl w:val="1"/>
          <w:numId w:val="57"/>
        </w:numPr>
        <w:tabs>
          <w:tab w:val="left" w:pos="993"/>
        </w:tabs>
        <w:suppressAutoHyphens/>
        <w:spacing w:before="0"/>
        <w:ind w:left="0" w:firstLine="567"/>
        <w:jc w:val="both"/>
        <w:rPr>
          <w:szCs w:val="24"/>
        </w:rPr>
      </w:pPr>
      <w:r w:rsidRPr="00A47B58">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47B58" w:rsidRPr="00A47B58" w:rsidRDefault="00A47B58" w:rsidP="007A459B">
      <w:pPr>
        <w:numPr>
          <w:ilvl w:val="1"/>
          <w:numId w:val="57"/>
        </w:numPr>
        <w:tabs>
          <w:tab w:val="left" w:pos="993"/>
        </w:tabs>
        <w:suppressAutoHyphens/>
        <w:spacing w:before="0"/>
        <w:ind w:left="0" w:firstLine="567"/>
        <w:jc w:val="both"/>
        <w:rPr>
          <w:szCs w:val="24"/>
        </w:rPr>
      </w:pPr>
      <w:r w:rsidRPr="00A47B58">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47B58" w:rsidRPr="00A47B58" w:rsidRDefault="00A47B58" w:rsidP="007A459B">
      <w:pPr>
        <w:numPr>
          <w:ilvl w:val="1"/>
          <w:numId w:val="57"/>
        </w:numPr>
        <w:tabs>
          <w:tab w:val="left" w:pos="993"/>
        </w:tabs>
        <w:suppressAutoHyphens/>
        <w:spacing w:before="0"/>
        <w:ind w:left="0" w:firstLine="567"/>
        <w:jc w:val="both"/>
        <w:rPr>
          <w:szCs w:val="24"/>
        </w:rPr>
      </w:pPr>
      <w:r w:rsidRPr="00A47B58">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47B58" w:rsidRPr="00A47B58" w:rsidRDefault="00A47B58" w:rsidP="007A459B">
      <w:pPr>
        <w:numPr>
          <w:ilvl w:val="1"/>
          <w:numId w:val="57"/>
        </w:numPr>
        <w:tabs>
          <w:tab w:val="left" w:pos="0"/>
          <w:tab w:val="left" w:pos="1134"/>
        </w:tabs>
        <w:suppressAutoHyphens/>
        <w:spacing w:before="0"/>
        <w:ind w:left="0" w:firstLine="567"/>
        <w:jc w:val="both"/>
        <w:rPr>
          <w:szCs w:val="24"/>
        </w:rPr>
      </w:pPr>
      <w:r w:rsidRPr="00A47B58">
        <w:rPr>
          <w:szCs w:val="24"/>
        </w:rPr>
        <w:t>Работы проводятся в соответствии с Планом-графиком.</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A47B58">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47B58" w:rsidRPr="00A47B58" w:rsidRDefault="00A47B58" w:rsidP="007A459B">
      <w:pPr>
        <w:numPr>
          <w:ilvl w:val="1"/>
          <w:numId w:val="57"/>
        </w:numPr>
        <w:tabs>
          <w:tab w:val="left" w:pos="0"/>
          <w:tab w:val="left" w:pos="1134"/>
        </w:tabs>
        <w:suppressAutoHyphens/>
        <w:spacing w:before="0"/>
        <w:ind w:left="0" w:firstLine="567"/>
        <w:jc w:val="both"/>
        <w:rPr>
          <w:szCs w:val="24"/>
        </w:rPr>
      </w:pPr>
      <w:r w:rsidRPr="00A47B58">
        <w:rPr>
          <w:szCs w:val="24"/>
        </w:rPr>
        <w:t>Заказчик предоставляет площадку для хранения материалов и инструментов.</w:t>
      </w:r>
    </w:p>
    <w:p w:rsidR="00A47B58" w:rsidRPr="00A47B58" w:rsidRDefault="00A47B58" w:rsidP="007A459B">
      <w:pPr>
        <w:numPr>
          <w:ilvl w:val="1"/>
          <w:numId w:val="57"/>
        </w:numPr>
        <w:tabs>
          <w:tab w:val="left" w:pos="0"/>
          <w:tab w:val="left" w:pos="1134"/>
        </w:tabs>
        <w:suppressAutoHyphens/>
        <w:spacing w:before="0"/>
        <w:ind w:left="0" w:firstLine="567"/>
        <w:jc w:val="both"/>
        <w:rPr>
          <w:szCs w:val="24"/>
        </w:rPr>
      </w:pPr>
      <w:r w:rsidRPr="00A47B58">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A47B58" w:rsidRPr="00A47B58" w:rsidRDefault="00A47B58" w:rsidP="007A459B">
      <w:pPr>
        <w:numPr>
          <w:ilvl w:val="1"/>
          <w:numId w:val="57"/>
        </w:numPr>
        <w:tabs>
          <w:tab w:val="num" w:pos="720"/>
          <w:tab w:val="left" w:pos="1134"/>
        </w:tabs>
        <w:suppressAutoHyphens/>
        <w:spacing w:before="0"/>
        <w:ind w:left="0" w:firstLine="567"/>
        <w:jc w:val="both"/>
        <w:rPr>
          <w:szCs w:val="24"/>
        </w:rPr>
      </w:pPr>
      <w:r w:rsidRPr="00A47B58">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47B58" w:rsidRPr="00A47B58" w:rsidRDefault="00A47B58" w:rsidP="007A459B">
      <w:pPr>
        <w:numPr>
          <w:ilvl w:val="1"/>
          <w:numId w:val="57"/>
        </w:numPr>
        <w:tabs>
          <w:tab w:val="num" w:pos="720"/>
          <w:tab w:val="left" w:pos="1134"/>
        </w:tabs>
        <w:suppressAutoHyphens/>
        <w:spacing w:before="0"/>
        <w:ind w:left="0" w:firstLine="567"/>
        <w:jc w:val="both"/>
        <w:rPr>
          <w:szCs w:val="24"/>
        </w:rPr>
      </w:pPr>
      <w:r w:rsidRPr="00A47B58">
        <w:rPr>
          <w:szCs w:val="24"/>
        </w:rPr>
        <w:t xml:space="preserve"> Подрядчик обязан устранить указанные недостатки за свой счет в срок, установленный Заказчиком. </w:t>
      </w:r>
    </w:p>
    <w:p w:rsidR="00A47B58" w:rsidRPr="00A47B58" w:rsidRDefault="00A47B58" w:rsidP="007A459B">
      <w:pPr>
        <w:numPr>
          <w:ilvl w:val="1"/>
          <w:numId w:val="57"/>
        </w:numPr>
        <w:tabs>
          <w:tab w:val="num" w:pos="720"/>
          <w:tab w:val="left" w:pos="1134"/>
        </w:tabs>
        <w:suppressAutoHyphens/>
        <w:spacing w:before="0"/>
        <w:ind w:left="0" w:firstLine="567"/>
        <w:jc w:val="both"/>
        <w:rPr>
          <w:rFonts w:eastAsia="Times New Roman"/>
          <w:szCs w:val="24"/>
          <w:lang w:eastAsia="ru-RU"/>
        </w:rPr>
      </w:pPr>
      <w:r w:rsidRPr="00A47B58">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A47B58">
        <w:rPr>
          <w:rFonts w:eastAsia="Times New Roman"/>
          <w:sz w:val="20"/>
          <w:szCs w:val="20"/>
          <w:lang w:eastAsia="ru-RU"/>
        </w:rPr>
        <w:t xml:space="preserve"> </w:t>
      </w:r>
    </w:p>
    <w:p w:rsidR="00A47B58" w:rsidRPr="00A47B58" w:rsidRDefault="00A47B58" w:rsidP="007A459B">
      <w:pPr>
        <w:numPr>
          <w:ilvl w:val="0"/>
          <w:numId w:val="57"/>
        </w:numPr>
        <w:jc w:val="center"/>
        <w:rPr>
          <w:rFonts w:eastAsia="Times New Roman"/>
          <w:b/>
          <w:color w:val="000000"/>
          <w:szCs w:val="24"/>
          <w:lang w:eastAsia="ar-SA"/>
        </w:rPr>
      </w:pPr>
      <w:r w:rsidRPr="00A47B58">
        <w:rPr>
          <w:rFonts w:eastAsia="Times New Roman"/>
          <w:b/>
          <w:szCs w:val="24"/>
          <w:lang w:eastAsia="ar-SA"/>
        </w:rPr>
        <w:t>Требования</w:t>
      </w:r>
      <w:r w:rsidRPr="00A47B58">
        <w:rPr>
          <w:rFonts w:eastAsia="Times New Roman"/>
          <w:b/>
          <w:color w:val="000000"/>
          <w:szCs w:val="24"/>
          <w:lang w:eastAsia="ar-SA"/>
        </w:rPr>
        <w:t xml:space="preserve"> к составу документации</w:t>
      </w:r>
    </w:p>
    <w:p w:rsidR="00A47B58" w:rsidRPr="00A47B58" w:rsidRDefault="00A47B58" w:rsidP="007A459B">
      <w:pPr>
        <w:numPr>
          <w:ilvl w:val="1"/>
          <w:numId w:val="57"/>
        </w:numPr>
        <w:tabs>
          <w:tab w:val="left" w:pos="1134"/>
        </w:tabs>
        <w:suppressAutoHyphens/>
        <w:spacing w:before="0"/>
        <w:ind w:left="0" w:firstLine="567"/>
        <w:jc w:val="both"/>
        <w:rPr>
          <w:szCs w:val="24"/>
        </w:rPr>
      </w:pPr>
      <w:r w:rsidRPr="00A47B58">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47B58" w:rsidRPr="00A47B58" w:rsidRDefault="00A47B58" w:rsidP="007A459B">
      <w:pPr>
        <w:numPr>
          <w:ilvl w:val="1"/>
          <w:numId w:val="57"/>
        </w:numPr>
        <w:tabs>
          <w:tab w:val="left" w:pos="0"/>
          <w:tab w:val="left" w:pos="1134"/>
        </w:tabs>
        <w:suppressAutoHyphens/>
        <w:spacing w:before="0"/>
        <w:ind w:left="0" w:firstLine="567"/>
        <w:jc w:val="both"/>
        <w:rPr>
          <w:szCs w:val="24"/>
        </w:rPr>
      </w:pPr>
      <w:r w:rsidRPr="00A47B58">
        <w:rPr>
          <w:szCs w:val="24"/>
        </w:rPr>
        <w:t>Ремонтная документация на выполненные работы должна включать:</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акты на скрытые работы;</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акты-допуски;</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наряды на выполнение работ;</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47B58" w:rsidRPr="00A47B58" w:rsidRDefault="00A47B58" w:rsidP="007A459B">
      <w:pPr>
        <w:numPr>
          <w:ilvl w:val="0"/>
          <w:numId w:val="57"/>
        </w:numPr>
        <w:jc w:val="center"/>
        <w:rPr>
          <w:rFonts w:eastAsia="Times New Roman"/>
          <w:b/>
          <w:color w:val="000000"/>
          <w:szCs w:val="24"/>
          <w:lang w:eastAsia="ar-SA"/>
        </w:rPr>
      </w:pPr>
      <w:r w:rsidRPr="00A47B58">
        <w:rPr>
          <w:rFonts w:eastAsia="Times New Roman"/>
          <w:b/>
          <w:szCs w:val="24"/>
          <w:lang w:eastAsia="ar-SA"/>
        </w:rPr>
        <w:lastRenderedPageBreak/>
        <w:t>Основные технические требования</w:t>
      </w:r>
    </w:p>
    <w:p w:rsidR="00A47B58" w:rsidRPr="00A47B58" w:rsidRDefault="00A47B58" w:rsidP="00A47B58">
      <w:pPr>
        <w:suppressAutoHyphens/>
        <w:spacing w:before="0"/>
        <w:jc w:val="both"/>
        <w:rPr>
          <w:szCs w:val="24"/>
        </w:rPr>
      </w:pPr>
      <w:r w:rsidRPr="00A47B58">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 xml:space="preserve">Федеральный закон от 21.07.1997 N 116-ФЗ «О промышленной безопасности опасных производственных объектов»; </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СП 48.13330.2011 «Организация строительства»;</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СНиП II-26-76* «Кровли»;</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СНиП 3.04.01-87 «Изоляционные и отделочные покрытия»;</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СНиП III-4-80* «Техника безопасности в строительстве»;</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СНиП 12-03-2001, 12-4-2002 «Безопасность труда в строительстве»;</w:t>
      </w:r>
    </w:p>
    <w:p w:rsidR="00A47B58" w:rsidRPr="00A47B58" w:rsidRDefault="00A47B58" w:rsidP="00A47B58">
      <w:pPr>
        <w:numPr>
          <w:ilvl w:val="0"/>
          <w:numId w:val="43"/>
        </w:numPr>
        <w:tabs>
          <w:tab w:val="left" w:pos="0"/>
          <w:tab w:val="num" w:pos="900"/>
          <w:tab w:val="left" w:pos="1134"/>
        </w:tabs>
        <w:suppressAutoHyphens/>
        <w:spacing w:before="0"/>
        <w:ind w:left="0" w:firstLine="540"/>
        <w:jc w:val="both"/>
        <w:rPr>
          <w:szCs w:val="24"/>
        </w:rPr>
      </w:pPr>
      <w:r w:rsidRPr="00A47B58">
        <w:rPr>
          <w:szCs w:val="24"/>
        </w:rPr>
        <w:t>другой нормативно-технический документации (ГОСТ, ОСТ, СНиП,  СТО, РД).</w:t>
      </w:r>
    </w:p>
    <w:p w:rsidR="00A47B58" w:rsidRPr="00A47B58" w:rsidRDefault="00A47B58" w:rsidP="007A459B">
      <w:pPr>
        <w:numPr>
          <w:ilvl w:val="0"/>
          <w:numId w:val="57"/>
        </w:numPr>
        <w:jc w:val="center"/>
        <w:rPr>
          <w:rFonts w:eastAsia="Times New Roman"/>
          <w:b/>
          <w:szCs w:val="24"/>
          <w:lang w:eastAsia="ar-SA"/>
        </w:rPr>
      </w:pPr>
      <w:r w:rsidRPr="00A47B58">
        <w:rPr>
          <w:rFonts w:eastAsia="Times New Roman"/>
          <w:b/>
          <w:szCs w:val="24"/>
          <w:lang w:eastAsia="ar-SA"/>
        </w:rPr>
        <w:t>Требования к Подрядчику</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szCs w:val="24"/>
        </w:rPr>
      </w:pPr>
      <w:r w:rsidRPr="00A47B58">
        <w:rPr>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rFonts w:eastAsia="Times New Roman"/>
          <w:b/>
          <w:color w:val="FF0000"/>
          <w:szCs w:val="24"/>
          <w:lang w:eastAsia="ar-SA"/>
        </w:rPr>
      </w:pPr>
      <w:r w:rsidRPr="00A47B58">
        <w:rPr>
          <w:szCs w:val="24"/>
        </w:rPr>
        <w:t>Наличие полиса страхования ответственности при осуществлении деятельности в качестве Подрядчика.</w:t>
      </w:r>
      <w:r w:rsidRPr="00A47B58">
        <w:rPr>
          <w:color w:val="FF0000"/>
          <w:szCs w:val="24"/>
        </w:rPr>
        <w:t xml:space="preserve"> </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szCs w:val="24"/>
        </w:rPr>
      </w:pPr>
      <w:r w:rsidRPr="00A47B58">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A47B58">
        <w:rPr>
          <w:rFonts w:eastAsia="Times New Roman"/>
          <w:bCs/>
          <w:szCs w:val="24"/>
          <w:lang w:eastAsia="x-none"/>
        </w:rPr>
        <w:t xml:space="preserve">специальную подготовку, </w:t>
      </w:r>
      <w:r w:rsidRPr="00A47B58">
        <w:rPr>
          <w:szCs w:val="24"/>
        </w:rPr>
        <w:t>соответствующие удостоверения</w:t>
      </w:r>
      <w:r w:rsidRPr="00A47B58">
        <w:rPr>
          <w:rFonts w:eastAsia="Times New Roman"/>
          <w:szCs w:val="24"/>
          <w:lang w:eastAsia="ru-RU"/>
        </w:rPr>
        <w:t xml:space="preserve">, с допуском к работе на высоте. </w:t>
      </w:r>
      <w:r w:rsidRPr="00A47B58">
        <w:rPr>
          <w:szCs w:val="24"/>
        </w:rPr>
        <w:t xml:space="preserve">Квалификация руководителей, специалистов и ремонтного персонала должна </w:t>
      </w:r>
      <w:r w:rsidRPr="00A47B58">
        <w:rPr>
          <w:bCs/>
          <w:szCs w:val="24"/>
        </w:rPr>
        <w:t xml:space="preserve">соответствовать виду выполняемых работ. </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bCs/>
          <w:szCs w:val="24"/>
        </w:rPr>
      </w:pPr>
      <w:r w:rsidRPr="00A47B58">
        <w:rPr>
          <w:szCs w:val="24"/>
        </w:rPr>
        <w:t xml:space="preserve">Наличие </w:t>
      </w:r>
      <w:r w:rsidRPr="00A47B58">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bCs/>
          <w:szCs w:val="24"/>
        </w:rPr>
      </w:pPr>
      <w:r w:rsidRPr="00A47B58">
        <w:rPr>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bCs/>
          <w:szCs w:val="24"/>
        </w:rPr>
      </w:pPr>
      <w:r w:rsidRPr="00A47B58">
        <w:rPr>
          <w:bCs/>
          <w:szCs w:val="24"/>
        </w:rPr>
        <w:t>Все инструменты, оснастка, приспособления, используемые для ремонта, должны быть технически исправны и пройти испытания.</w:t>
      </w:r>
    </w:p>
    <w:p w:rsidR="00A47B58" w:rsidRPr="00A47B58" w:rsidRDefault="00A47B58" w:rsidP="007A459B">
      <w:pPr>
        <w:numPr>
          <w:ilvl w:val="1"/>
          <w:numId w:val="57"/>
        </w:numPr>
        <w:tabs>
          <w:tab w:val="left" w:pos="1134"/>
        </w:tabs>
        <w:suppressAutoHyphens/>
        <w:overflowPunct w:val="0"/>
        <w:autoSpaceDE w:val="0"/>
        <w:autoSpaceDN w:val="0"/>
        <w:adjustRightInd w:val="0"/>
        <w:spacing w:before="0"/>
        <w:ind w:left="0" w:firstLine="567"/>
        <w:jc w:val="both"/>
        <w:rPr>
          <w:bCs/>
          <w:szCs w:val="24"/>
        </w:rPr>
      </w:pPr>
      <w:r w:rsidRPr="00A47B58">
        <w:rPr>
          <w:bCs/>
          <w:szCs w:val="24"/>
        </w:rPr>
        <w:t xml:space="preserve">Наличие опыта выполнения аналогичных работ. </w:t>
      </w:r>
    </w:p>
    <w:p w:rsidR="00A47B58" w:rsidRPr="00A47B58" w:rsidRDefault="00A47B58" w:rsidP="007A459B">
      <w:pPr>
        <w:numPr>
          <w:ilvl w:val="1"/>
          <w:numId w:val="57"/>
        </w:numPr>
        <w:tabs>
          <w:tab w:val="num" w:pos="720"/>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обязан в кратчайшие сроки возмещать ущерб, нанесенный имуществу Заказчика вследствие выполнения работ.</w:t>
      </w:r>
    </w:p>
    <w:p w:rsidR="00A47B58" w:rsidRPr="00A47B58" w:rsidRDefault="00A47B58" w:rsidP="007A459B">
      <w:pPr>
        <w:numPr>
          <w:ilvl w:val="1"/>
          <w:numId w:val="57"/>
        </w:numPr>
        <w:tabs>
          <w:tab w:val="num" w:pos="720"/>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обязан передать Заказчику документацию в объеме, предусмотренную техническим заданием.</w:t>
      </w:r>
    </w:p>
    <w:p w:rsidR="00A47B58" w:rsidRPr="00A47B58" w:rsidRDefault="00A47B58" w:rsidP="007A459B">
      <w:pPr>
        <w:numPr>
          <w:ilvl w:val="1"/>
          <w:numId w:val="57"/>
        </w:numPr>
        <w:tabs>
          <w:tab w:val="num" w:pos="720"/>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обеспечивает свой персонал необходимыми для выполнения работ средствами индивидуальной защиты и спецодеждой.</w:t>
      </w:r>
    </w:p>
    <w:p w:rsidR="00A47B58" w:rsidRPr="00A47B58" w:rsidRDefault="00A47B58" w:rsidP="007A459B">
      <w:pPr>
        <w:numPr>
          <w:ilvl w:val="1"/>
          <w:numId w:val="57"/>
        </w:numPr>
        <w:tabs>
          <w:tab w:val="num" w:pos="720"/>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обеспечивает содержание и уборку закрепленной территории.</w:t>
      </w:r>
    </w:p>
    <w:p w:rsidR="00A47B58" w:rsidRPr="00A47B58" w:rsidRDefault="00A47B58" w:rsidP="007A459B">
      <w:pPr>
        <w:numPr>
          <w:ilvl w:val="1"/>
          <w:numId w:val="57"/>
        </w:numPr>
        <w:tabs>
          <w:tab w:val="num" w:pos="720"/>
          <w:tab w:val="left" w:pos="1134"/>
        </w:tabs>
        <w:suppressAutoHyphens/>
        <w:overflowPunct w:val="0"/>
        <w:autoSpaceDE w:val="0"/>
        <w:autoSpaceDN w:val="0"/>
        <w:adjustRightInd w:val="0"/>
        <w:spacing w:before="0"/>
        <w:ind w:left="0" w:firstLine="567"/>
        <w:jc w:val="both"/>
        <w:rPr>
          <w:szCs w:val="24"/>
        </w:rPr>
      </w:pPr>
      <w:r w:rsidRPr="00A47B58">
        <w:rPr>
          <w:szCs w:val="24"/>
        </w:rPr>
        <w:t>Подрядчик несет ответственность за полноту, качество выполнения работ в установленный срок.</w:t>
      </w:r>
    </w:p>
    <w:p w:rsidR="00A47B58" w:rsidRPr="00A47B58" w:rsidRDefault="00C96D98" w:rsidP="007A459B">
      <w:pPr>
        <w:numPr>
          <w:ilvl w:val="0"/>
          <w:numId w:val="57"/>
        </w:numPr>
        <w:jc w:val="center"/>
        <w:rPr>
          <w:rFonts w:eastAsia="Times New Roman"/>
          <w:b/>
          <w:szCs w:val="24"/>
          <w:lang w:eastAsia="ar-SA"/>
        </w:rPr>
      </w:pPr>
      <w:r>
        <w:rPr>
          <w:rFonts w:eastAsia="Times New Roman"/>
          <w:b/>
          <w:szCs w:val="24"/>
          <w:lang w:eastAsia="ar-SA"/>
        </w:rPr>
        <w:t>Гарантийный срок</w:t>
      </w:r>
    </w:p>
    <w:p w:rsidR="00A47B58" w:rsidRPr="00A47B58" w:rsidRDefault="002D5519" w:rsidP="007A459B">
      <w:pPr>
        <w:numPr>
          <w:ilvl w:val="1"/>
          <w:numId w:val="57"/>
        </w:numPr>
        <w:tabs>
          <w:tab w:val="left" w:pos="1134"/>
        </w:tabs>
        <w:suppressAutoHyphens/>
        <w:overflowPunct w:val="0"/>
        <w:autoSpaceDE w:val="0"/>
        <w:autoSpaceDN w:val="0"/>
        <w:adjustRightInd w:val="0"/>
        <w:spacing w:before="0"/>
        <w:ind w:left="0" w:firstLine="567"/>
        <w:jc w:val="both"/>
        <w:rPr>
          <w:rFonts w:eastAsia="Times New Roman"/>
          <w:szCs w:val="24"/>
          <w:lang w:eastAsia="ar-SA"/>
        </w:rPr>
      </w:pPr>
      <w:r>
        <w:rPr>
          <w:rFonts w:eastAsia="Times New Roman"/>
          <w:szCs w:val="24"/>
          <w:lang w:eastAsia="ar-SA"/>
        </w:rPr>
        <w:t>Гарантийный срок работ</w:t>
      </w:r>
      <w:r w:rsidR="00A47B58" w:rsidRPr="00A47B58">
        <w:rPr>
          <w:rFonts w:eastAsia="Times New Roman"/>
          <w:szCs w:val="24"/>
          <w:lang w:eastAsia="ar-SA"/>
        </w:rPr>
        <w:t xml:space="preserve"> </w:t>
      </w:r>
      <w:r w:rsidRPr="002D5519">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A47B58" w:rsidRPr="00A47B58">
        <w:rPr>
          <w:rFonts w:eastAsia="Times New Roman"/>
          <w:szCs w:val="24"/>
          <w:lang w:eastAsia="ar-SA"/>
        </w:rPr>
        <w:t>.</w:t>
      </w:r>
    </w:p>
    <w:p w:rsidR="00A47B58" w:rsidRPr="00A47B58" w:rsidRDefault="00A47B58" w:rsidP="00A47B58">
      <w:pPr>
        <w:widowControl w:val="0"/>
        <w:autoSpaceDE w:val="0"/>
        <w:autoSpaceDN w:val="0"/>
        <w:adjustRightInd w:val="0"/>
        <w:spacing w:before="0"/>
        <w:ind w:firstLine="0"/>
        <w:jc w:val="right"/>
        <w:rPr>
          <w:rFonts w:eastAsia="Times New Roman"/>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47B58" w:rsidRPr="00A47B58" w:rsidTr="008A70C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r w:rsidRPr="00A47B58">
              <w:rPr>
                <w:rFonts w:eastAsia="Times New Roman"/>
                <w:b/>
                <w:szCs w:val="24"/>
                <w:lang w:eastAsia="ru-RU"/>
              </w:rPr>
              <w:t>ПОДРЯДЧИК:</w:t>
            </w:r>
          </w:p>
        </w:tc>
      </w:tr>
      <w:tr w:rsidR="00A47B58" w:rsidRPr="00A47B58" w:rsidTr="008A7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 xml:space="preserve">ОАО «Мурманэнергосбыт» </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left="1027" w:right="104" w:firstLine="0"/>
              <w:jc w:val="both"/>
              <w:textAlignment w:val="baseline"/>
              <w:rPr>
                <w:rFonts w:eastAsia="Times New Roman"/>
                <w:szCs w:val="24"/>
                <w:lang w:eastAsia="ru-RU"/>
              </w:rPr>
            </w:pPr>
            <w:r w:rsidRPr="00A47B58">
              <w:rPr>
                <w:rFonts w:eastAsia="Times New Roman"/>
                <w:szCs w:val="24"/>
                <w:lang w:eastAsia="ru-RU"/>
              </w:rPr>
              <w:t xml:space="preserve"> «_______» ________________ 20__г.</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pacing w:before="0"/>
              <w:ind w:left="1027"/>
              <w:jc w:val="both"/>
              <w:rPr>
                <w:rFonts w:eastAsia="Times New Roman"/>
                <w:b/>
                <w:spacing w:val="10"/>
                <w:szCs w:val="24"/>
                <w:lang w:eastAsia="x-none"/>
              </w:rPr>
            </w:pPr>
            <w:r w:rsidRPr="00A47B58">
              <w:rPr>
                <w:rFonts w:eastAsia="Times New Roman"/>
                <w:b/>
                <w:spacing w:val="10"/>
                <w:szCs w:val="24"/>
                <w:lang w:eastAsia="x-none"/>
              </w:rPr>
              <w:t>М.П.</w:t>
            </w:r>
          </w:p>
        </w:tc>
        <w:tc>
          <w:tcPr>
            <w:tcW w:w="5595"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 ____________  /</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firstLine="0"/>
              <w:jc w:val="both"/>
              <w:textAlignment w:val="baseline"/>
              <w:rPr>
                <w:rFonts w:eastAsia="Times New Roman"/>
                <w:szCs w:val="24"/>
                <w:lang w:eastAsia="ru-RU"/>
              </w:rPr>
            </w:pPr>
            <w:r w:rsidRPr="00A47B58">
              <w:rPr>
                <w:rFonts w:eastAsia="Times New Roman"/>
                <w:szCs w:val="24"/>
                <w:lang w:eastAsia="ru-RU"/>
              </w:rPr>
              <w:t>«_______» ________________ 20__г.</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4A2A2B">
            <w:pPr>
              <w:spacing w:before="0"/>
              <w:jc w:val="both"/>
              <w:rPr>
                <w:rFonts w:eastAsia="Times New Roman"/>
                <w:b/>
                <w:spacing w:val="10"/>
                <w:szCs w:val="24"/>
                <w:lang w:eastAsia="x-none"/>
              </w:rPr>
            </w:pPr>
            <w:r w:rsidRPr="00A47B58">
              <w:rPr>
                <w:rFonts w:eastAsia="Times New Roman"/>
                <w:b/>
                <w:spacing w:val="10"/>
                <w:szCs w:val="24"/>
                <w:lang w:eastAsia="x-none"/>
              </w:rPr>
              <w:t>М.П.</w:t>
            </w:r>
          </w:p>
        </w:tc>
      </w:tr>
    </w:tbl>
    <w:p w:rsidR="00A47B58" w:rsidRPr="00A47B58" w:rsidRDefault="00A47B58" w:rsidP="00A47B58">
      <w:pPr>
        <w:widowControl w:val="0"/>
        <w:autoSpaceDE w:val="0"/>
        <w:autoSpaceDN w:val="0"/>
        <w:adjustRightInd w:val="0"/>
        <w:spacing w:before="0"/>
        <w:ind w:firstLine="0"/>
        <w:jc w:val="right"/>
        <w:rPr>
          <w:rFonts w:eastAsia="Times New Roman"/>
          <w:szCs w:val="24"/>
          <w:lang w:eastAsia="ru-RU"/>
        </w:rPr>
      </w:pPr>
    </w:p>
    <w:p w:rsidR="00A47B58" w:rsidRPr="00A47B58" w:rsidRDefault="00A47B58" w:rsidP="00A47B58">
      <w:pPr>
        <w:widowControl w:val="0"/>
        <w:autoSpaceDE w:val="0"/>
        <w:autoSpaceDN w:val="0"/>
        <w:adjustRightInd w:val="0"/>
        <w:spacing w:before="0"/>
        <w:ind w:firstLine="0"/>
        <w:jc w:val="right"/>
        <w:rPr>
          <w:rFonts w:eastAsia="Times New Roman"/>
          <w:szCs w:val="24"/>
          <w:lang w:eastAsia="ru-RU"/>
        </w:rPr>
      </w:pPr>
    </w:p>
    <w:p w:rsidR="00A47B58" w:rsidRPr="00A47B58" w:rsidRDefault="00A47B58" w:rsidP="00A47B58">
      <w:pPr>
        <w:widowControl w:val="0"/>
        <w:autoSpaceDE w:val="0"/>
        <w:autoSpaceDN w:val="0"/>
        <w:adjustRightInd w:val="0"/>
        <w:spacing w:before="0"/>
        <w:ind w:firstLine="0"/>
        <w:jc w:val="right"/>
        <w:rPr>
          <w:rFonts w:eastAsia="Times New Roman"/>
          <w:szCs w:val="24"/>
          <w:lang w:val="en-US" w:eastAsia="ru-RU"/>
        </w:rPr>
      </w:pPr>
    </w:p>
    <w:p w:rsidR="00A47B58" w:rsidRPr="00A47B58" w:rsidRDefault="00A47B58" w:rsidP="00A47B58">
      <w:pPr>
        <w:widowControl w:val="0"/>
        <w:autoSpaceDE w:val="0"/>
        <w:autoSpaceDN w:val="0"/>
        <w:adjustRightInd w:val="0"/>
        <w:spacing w:before="0"/>
        <w:ind w:firstLine="0"/>
        <w:jc w:val="right"/>
        <w:rPr>
          <w:rFonts w:eastAsia="Times New Roman"/>
          <w:szCs w:val="24"/>
          <w:lang w:eastAsia="ru-RU"/>
        </w:rPr>
      </w:pPr>
      <w:r w:rsidRPr="00A47B58">
        <w:rPr>
          <w:rFonts w:eastAsia="Times New Roman"/>
          <w:szCs w:val="24"/>
          <w:lang w:eastAsia="ru-RU"/>
        </w:rPr>
        <w:t>Приложение №2</w:t>
      </w: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к Договору №</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_______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 от «</w:t>
      </w:r>
      <w:r w:rsidRPr="00A47B58">
        <w:rPr>
          <w:rFonts w:eastAsia="Times New Roman"/>
          <w:szCs w:val="24"/>
          <w:lang w:eastAsia="ru-RU"/>
        </w:rPr>
        <w:softHyphen/>
      </w:r>
      <w:r w:rsidRPr="00A47B58">
        <w:rPr>
          <w:rFonts w:eastAsia="Times New Roman"/>
          <w:szCs w:val="24"/>
          <w:lang w:eastAsia="ru-RU"/>
        </w:rPr>
        <w:softHyphen/>
        <w:t>___» ___________ 20__ г.</w:t>
      </w:r>
    </w:p>
    <w:p w:rsidR="00A47B58" w:rsidRPr="00A47B58" w:rsidRDefault="00A47B58" w:rsidP="00A47B58">
      <w:pPr>
        <w:autoSpaceDE w:val="0"/>
        <w:autoSpaceDN w:val="0"/>
        <w:adjustRightInd w:val="0"/>
        <w:spacing w:before="0"/>
        <w:ind w:firstLine="0"/>
        <w:jc w:val="right"/>
        <w:rPr>
          <w:rFonts w:eastAsia="Times New Roman"/>
          <w:szCs w:val="24"/>
          <w:lang w:eastAsia="ru-RU"/>
        </w:rPr>
      </w:pPr>
      <w:r w:rsidRPr="00A47B58">
        <w:rPr>
          <w:rFonts w:eastAsia="Times New Roman"/>
          <w:szCs w:val="24"/>
          <w:lang w:eastAsia="ru-RU"/>
        </w:rPr>
        <w:tab/>
      </w:r>
    </w:p>
    <w:p w:rsidR="00A47B58" w:rsidRPr="00A47B58" w:rsidRDefault="00A47B58" w:rsidP="00A47B58">
      <w:pPr>
        <w:autoSpaceDE w:val="0"/>
        <w:autoSpaceDN w:val="0"/>
        <w:adjustRightInd w:val="0"/>
        <w:spacing w:before="0"/>
        <w:ind w:firstLine="540"/>
        <w:rPr>
          <w:rFonts w:eastAsia="Times New Roman"/>
          <w:b/>
          <w:szCs w:val="24"/>
          <w:lang w:eastAsia="ru-RU"/>
        </w:rPr>
      </w:pPr>
    </w:p>
    <w:p w:rsidR="00A47B58" w:rsidRPr="00A47B58" w:rsidRDefault="00A47B58" w:rsidP="00A47B58">
      <w:pPr>
        <w:autoSpaceDE w:val="0"/>
        <w:autoSpaceDN w:val="0"/>
        <w:adjustRightInd w:val="0"/>
        <w:spacing w:before="0"/>
        <w:ind w:firstLine="540"/>
        <w:rPr>
          <w:rFonts w:eastAsia="Times New Roman"/>
          <w:b/>
          <w:szCs w:val="24"/>
          <w:lang w:eastAsia="ru-RU"/>
        </w:rPr>
      </w:pPr>
    </w:p>
    <w:p w:rsidR="00A47B58" w:rsidRPr="00A47B58" w:rsidRDefault="00A47B58" w:rsidP="00A47B58">
      <w:pPr>
        <w:autoSpaceDE w:val="0"/>
        <w:autoSpaceDN w:val="0"/>
        <w:adjustRightInd w:val="0"/>
        <w:spacing w:before="0"/>
        <w:ind w:firstLine="540"/>
        <w:rPr>
          <w:rFonts w:eastAsia="Times New Roman"/>
          <w:b/>
          <w:szCs w:val="24"/>
          <w:lang w:eastAsia="ru-RU"/>
        </w:rPr>
      </w:pPr>
    </w:p>
    <w:p w:rsidR="00A47B58" w:rsidRPr="00A47B58" w:rsidRDefault="00A47B58" w:rsidP="00A47B58">
      <w:pPr>
        <w:autoSpaceDE w:val="0"/>
        <w:autoSpaceDN w:val="0"/>
        <w:adjustRightInd w:val="0"/>
        <w:spacing w:before="0"/>
        <w:ind w:firstLine="540"/>
        <w:rPr>
          <w:rFonts w:eastAsia="Times New Roman"/>
          <w:b/>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0"/>
        <w:jc w:val="center"/>
        <w:rPr>
          <w:rFonts w:eastAsia="Times New Roman"/>
          <w:szCs w:val="24"/>
          <w:lang w:eastAsia="ru-RU"/>
        </w:rPr>
      </w:pPr>
      <w:r w:rsidRPr="00A47B58">
        <w:rPr>
          <w:rFonts w:eastAsia="Times New Roman"/>
          <w:b/>
          <w:szCs w:val="24"/>
          <w:lang w:eastAsia="ru-RU"/>
        </w:rPr>
        <w:t>ЛОКАЛЬНАЯ СМЕТА</w:t>
      </w:r>
    </w:p>
    <w:p w:rsidR="00A47B58" w:rsidRPr="00A47B58" w:rsidRDefault="00A47B58" w:rsidP="00A47B58">
      <w:pPr>
        <w:autoSpaceDE w:val="0"/>
        <w:autoSpaceDN w:val="0"/>
        <w:adjustRightInd w:val="0"/>
        <w:spacing w:before="0"/>
        <w:ind w:firstLine="540"/>
        <w:jc w:val="center"/>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r w:rsidRPr="00A47B58">
        <w:rPr>
          <w:rFonts w:eastAsia="Times New Roman"/>
          <w:szCs w:val="24"/>
          <w:lang w:eastAsia="ru-RU"/>
        </w:rPr>
        <w:t xml:space="preserve">г. Мурманск                                                                                          «_____»___________ </w:t>
      </w:r>
      <w:smartTag w:uri="urn:schemas-microsoft-com:office:smarttags" w:element="metricconverter">
        <w:smartTagPr>
          <w:attr w:name="ProductID" w:val="2014 г"/>
        </w:smartTagPr>
        <w:r w:rsidRPr="00A47B58">
          <w:rPr>
            <w:rFonts w:eastAsia="Times New Roman"/>
            <w:szCs w:val="24"/>
            <w:lang w:eastAsia="ru-RU"/>
          </w:rPr>
          <w:t>2014 г</w:t>
        </w:r>
      </w:smartTag>
      <w:r w:rsidRPr="00A47B58">
        <w:rPr>
          <w:rFonts w:eastAsia="Times New Roman"/>
          <w:szCs w:val="24"/>
          <w:lang w:eastAsia="ru-RU"/>
        </w:rPr>
        <w:t>.</w:t>
      </w:r>
    </w:p>
    <w:p w:rsidR="00A47B58" w:rsidRPr="00A47B58" w:rsidRDefault="00A47B58" w:rsidP="00A47B58">
      <w:pPr>
        <w:autoSpaceDE w:val="0"/>
        <w:autoSpaceDN w:val="0"/>
        <w:adjustRightInd w:val="0"/>
        <w:spacing w:before="0"/>
        <w:ind w:firstLine="540"/>
        <w:jc w:val="center"/>
        <w:rPr>
          <w:rFonts w:eastAsia="Times New Roman"/>
          <w:szCs w:val="24"/>
          <w:lang w:eastAsia="ru-RU"/>
        </w:rPr>
      </w:pPr>
    </w:p>
    <w:p w:rsidR="00A47B58" w:rsidRPr="00A47B58" w:rsidRDefault="00A47B58" w:rsidP="00A47B58">
      <w:pPr>
        <w:autoSpaceDE w:val="0"/>
        <w:autoSpaceDN w:val="0"/>
        <w:adjustRightInd w:val="0"/>
        <w:spacing w:before="0"/>
        <w:ind w:firstLine="0"/>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A47B58">
        <w:rPr>
          <w:rFonts w:eastAsia="Times New Roman"/>
          <w:szCs w:val="24"/>
          <w:lang w:eastAsia="ar-SA"/>
        </w:rPr>
        <w:t>___</w:t>
      </w:r>
      <w:r w:rsidRPr="00A47B58">
        <w:rPr>
          <w:rFonts w:eastAsia="Times New Roman"/>
          <w:szCs w:val="24"/>
          <w:lang w:eastAsia="ru-RU"/>
        </w:rPr>
        <w:t xml:space="preserve">, действующего на основании ________________________,                  с одной стороны, и  ____________________________ (______________), именуемое в дальнейшем Подрядчик,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xml:space="preserve">в лице ____________________, действующего на основании ________________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xml:space="preserve">, с другой стороны, </w:t>
      </w:r>
      <w:r w:rsidRPr="00A47B58">
        <w:rPr>
          <w:rFonts w:eastAsia="Times New Roman"/>
          <w:szCs w:val="24"/>
          <w:lang w:eastAsia="ar-SA"/>
        </w:rPr>
        <w:t xml:space="preserve">вместе именуемые Стороны, </w:t>
      </w:r>
      <w:r w:rsidRPr="00A47B58">
        <w:rPr>
          <w:rFonts w:eastAsia="Times New Roman"/>
          <w:szCs w:val="24"/>
          <w:lang w:eastAsia="ru-RU"/>
        </w:rPr>
        <w:t>согласовали следующую локальную смету:</w:t>
      </w:r>
    </w:p>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47B58" w:rsidRPr="00A47B58" w:rsidTr="008A70C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r w:rsidRPr="00A47B58">
              <w:rPr>
                <w:rFonts w:eastAsia="Times New Roman"/>
                <w:b/>
                <w:szCs w:val="24"/>
                <w:lang w:eastAsia="ru-RU"/>
              </w:rPr>
              <w:t>ПОДРЯДЧИК:</w:t>
            </w:r>
          </w:p>
        </w:tc>
      </w:tr>
      <w:tr w:rsidR="00A47B58" w:rsidRPr="00A47B58" w:rsidTr="008A7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 xml:space="preserve">ОАО «Мурманэнергосбыт» </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left="1027" w:right="104" w:firstLine="0"/>
              <w:jc w:val="both"/>
              <w:textAlignment w:val="baseline"/>
              <w:rPr>
                <w:rFonts w:eastAsia="Times New Roman"/>
                <w:szCs w:val="24"/>
                <w:lang w:eastAsia="ru-RU"/>
              </w:rPr>
            </w:pPr>
            <w:r w:rsidRPr="00A47B58">
              <w:rPr>
                <w:rFonts w:eastAsia="Times New Roman"/>
                <w:szCs w:val="24"/>
                <w:lang w:eastAsia="ru-RU"/>
              </w:rPr>
              <w:t xml:space="preserve"> «_______» ________________ 20__г.</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pacing w:before="0"/>
              <w:ind w:left="1027"/>
              <w:jc w:val="both"/>
              <w:rPr>
                <w:rFonts w:eastAsia="Times New Roman"/>
                <w:b/>
                <w:spacing w:val="10"/>
                <w:szCs w:val="24"/>
                <w:lang w:eastAsia="x-none"/>
              </w:rPr>
            </w:pPr>
            <w:r w:rsidRPr="00A47B58">
              <w:rPr>
                <w:rFonts w:eastAsia="Times New Roman"/>
                <w:b/>
                <w:spacing w:val="10"/>
                <w:szCs w:val="24"/>
                <w:lang w:eastAsia="x-none"/>
              </w:rPr>
              <w:t>М.П.</w:t>
            </w:r>
          </w:p>
        </w:tc>
        <w:tc>
          <w:tcPr>
            <w:tcW w:w="5595"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 ____________  /</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firstLine="0"/>
              <w:jc w:val="both"/>
              <w:textAlignment w:val="baseline"/>
              <w:rPr>
                <w:rFonts w:eastAsia="Times New Roman"/>
                <w:szCs w:val="24"/>
                <w:lang w:eastAsia="ru-RU"/>
              </w:rPr>
            </w:pPr>
            <w:r w:rsidRPr="00A47B58">
              <w:rPr>
                <w:rFonts w:eastAsia="Times New Roman"/>
                <w:szCs w:val="24"/>
                <w:lang w:eastAsia="ru-RU"/>
              </w:rPr>
              <w:t>«_______» ________________ 20__г.</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pacing w:before="0"/>
              <w:jc w:val="both"/>
              <w:rPr>
                <w:rFonts w:eastAsia="Times New Roman"/>
                <w:b/>
                <w:spacing w:val="10"/>
                <w:szCs w:val="24"/>
                <w:lang w:eastAsia="x-none"/>
              </w:rPr>
            </w:pPr>
            <w:r w:rsidRPr="00A47B58">
              <w:rPr>
                <w:rFonts w:eastAsia="Times New Roman"/>
                <w:b/>
                <w:spacing w:val="10"/>
                <w:szCs w:val="24"/>
                <w:lang w:eastAsia="x-none"/>
              </w:rPr>
              <w:t>М.П.</w:t>
            </w: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tc>
      </w:tr>
    </w:tbl>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A47B58" w:rsidRPr="00A47B58" w:rsidTr="008A70CA">
        <w:tc>
          <w:tcPr>
            <w:tcW w:w="32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spacing w:before="0"/>
              <w:ind w:firstLine="0"/>
              <w:rPr>
                <w:rFonts w:ascii="Calibri" w:hAnsi="Calibri"/>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p>
        </w:tc>
      </w:tr>
    </w:tbl>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Default="00A47B58" w:rsidP="00A47B58">
      <w:pPr>
        <w:autoSpaceDE w:val="0"/>
        <w:autoSpaceDN w:val="0"/>
        <w:adjustRightInd w:val="0"/>
        <w:spacing w:before="0"/>
        <w:ind w:firstLine="0"/>
        <w:jc w:val="both"/>
        <w:rPr>
          <w:rFonts w:eastAsia="Times New Roman"/>
          <w:b/>
          <w:szCs w:val="24"/>
          <w:lang w:eastAsia="ru-RU"/>
        </w:rPr>
      </w:pPr>
    </w:p>
    <w:p w:rsidR="004A2A2B" w:rsidRDefault="004A2A2B" w:rsidP="004A2A2B">
      <w:pPr>
        <w:pStyle w:val="23"/>
      </w:pPr>
    </w:p>
    <w:p w:rsidR="004A2A2B" w:rsidRPr="004A2A2B" w:rsidRDefault="004A2A2B" w:rsidP="004A2A2B">
      <w:pPr>
        <w:rPr>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Приложение №3</w:t>
      </w: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к Договору №</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_______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 от «</w:t>
      </w:r>
      <w:r w:rsidRPr="00A47B58">
        <w:rPr>
          <w:rFonts w:eastAsia="Times New Roman"/>
          <w:szCs w:val="24"/>
          <w:lang w:eastAsia="ru-RU"/>
        </w:rPr>
        <w:softHyphen/>
      </w:r>
      <w:r w:rsidRPr="00A47B58">
        <w:rPr>
          <w:rFonts w:eastAsia="Times New Roman"/>
          <w:szCs w:val="24"/>
          <w:lang w:eastAsia="ru-RU"/>
        </w:rPr>
        <w:softHyphen/>
        <w:t>___» ___________ 20__ г.</w:t>
      </w: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r w:rsidRPr="00A47B58">
        <w:rPr>
          <w:rFonts w:eastAsia="Times New Roman"/>
          <w:b/>
          <w:szCs w:val="24"/>
          <w:lang w:eastAsia="ru-RU"/>
        </w:rPr>
        <w:t>ПЛАН-ГРАФИК РАБОТ</w:t>
      </w:r>
    </w:p>
    <w:p w:rsidR="00A47B58" w:rsidRPr="00A47B58" w:rsidRDefault="00A47B58" w:rsidP="00A47B58">
      <w:pPr>
        <w:autoSpaceDE w:val="0"/>
        <w:autoSpaceDN w:val="0"/>
        <w:adjustRightInd w:val="0"/>
        <w:spacing w:before="0"/>
        <w:ind w:firstLine="540"/>
        <w:jc w:val="center"/>
        <w:rPr>
          <w:rFonts w:eastAsia="Times New Roman"/>
          <w:szCs w:val="24"/>
          <w:lang w:eastAsia="ru-RU"/>
        </w:rPr>
      </w:pPr>
    </w:p>
    <w:p w:rsidR="00A47B58" w:rsidRPr="00A47B58" w:rsidRDefault="00A47B58" w:rsidP="00A47B58">
      <w:pPr>
        <w:autoSpaceDE w:val="0"/>
        <w:autoSpaceDN w:val="0"/>
        <w:adjustRightInd w:val="0"/>
        <w:spacing w:before="0"/>
        <w:ind w:firstLine="540"/>
        <w:jc w:val="center"/>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r w:rsidRPr="00A47B58">
        <w:rPr>
          <w:rFonts w:eastAsia="Times New Roman"/>
          <w:szCs w:val="24"/>
          <w:lang w:eastAsia="ru-RU"/>
        </w:rPr>
        <w:t xml:space="preserve">г. Мурманск                                                                                          «_____»___________ </w:t>
      </w:r>
      <w:smartTag w:uri="urn:schemas-microsoft-com:office:smarttags" w:element="metricconverter">
        <w:smartTagPr>
          <w:attr w:name="ProductID" w:val="2014 г"/>
        </w:smartTagPr>
        <w:r w:rsidRPr="00A47B58">
          <w:rPr>
            <w:rFonts w:eastAsia="Times New Roman"/>
            <w:szCs w:val="24"/>
            <w:lang w:eastAsia="ru-RU"/>
          </w:rPr>
          <w:t>2014 г</w:t>
        </w:r>
      </w:smartTag>
      <w:r w:rsidRPr="00A47B58">
        <w:rPr>
          <w:rFonts w:eastAsia="Times New Roman"/>
          <w:szCs w:val="24"/>
          <w:lang w:eastAsia="ru-RU"/>
        </w:rPr>
        <w:t>.</w:t>
      </w: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A47B58">
        <w:rPr>
          <w:rFonts w:eastAsia="Times New Roman"/>
          <w:szCs w:val="24"/>
          <w:lang w:eastAsia="ar-SA"/>
        </w:rPr>
        <w:t>___</w:t>
      </w:r>
      <w:r w:rsidRPr="00A47B58">
        <w:rPr>
          <w:rFonts w:eastAsia="Times New Roman"/>
          <w:szCs w:val="24"/>
          <w:lang w:eastAsia="ru-RU"/>
        </w:rPr>
        <w:t xml:space="preserve">, действующего на основании ________________________,                  с одной стороны, и  ____________________________ (______________), именуемое в дальнейшем Подрядчик,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в лице ____________________, действующего на основании ___________________</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xml:space="preserve">, с другой стороны, </w:t>
      </w:r>
      <w:r w:rsidRPr="00A47B58">
        <w:rPr>
          <w:rFonts w:eastAsia="Times New Roman"/>
          <w:szCs w:val="24"/>
          <w:lang w:eastAsia="ar-SA"/>
        </w:rPr>
        <w:t xml:space="preserve">вместе именуемые Стороны, </w:t>
      </w:r>
      <w:r w:rsidRPr="00A47B58">
        <w:rPr>
          <w:rFonts w:eastAsia="Times New Roman"/>
          <w:szCs w:val="24"/>
          <w:lang w:eastAsia="ru-RU"/>
        </w:rPr>
        <w:t xml:space="preserve">договорились согласовать следующий план-график работ: </w:t>
      </w: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540"/>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A47B58" w:rsidRPr="00A47B58" w:rsidTr="008A70CA">
        <w:tc>
          <w:tcPr>
            <w:tcW w:w="613"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Срок (период) выполнения работ</w:t>
            </w: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spacing w:before="0"/>
              <w:ind w:firstLine="0"/>
              <w:rPr>
                <w:rFonts w:ascii="Calibri" w:hAnsi="Calibri"/>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spacing w:before="0"/>
              <w:ind w:firstLine="0"/>
              <w:rPr>
                <w:rFonts w:ascii="Calibri" w:hAnsi="Calibri"/>
                <w:szCs w:val="24"/>
                <w:lang w:eastAsia="ru-RU"/>
              </w:rPr>
            </w:pP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spacing w:before="0"/>
              <w:ind w:firstLine="0"/>
              <w:rPr>
                <w:rFonts w:ascii="Calibri" w:hAnsi="Calibri"/>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spacing w:before="0"/>
              <w:ind w:firstLine="0"/>
              <w:rPr>
                <w:rFonts w:ascii="Calibri" w:hAnsi="Calibri"/>
                <w:szCs w:val="24"/>
                <w:lang w:eastAsia="ru-RU"/>
              </w:rPr>
            </w:pPr>
          </w:p>
        </w:tc>
      </w:tr>
    </w:tbl>
    <w:p w:rsidR="00A47B58" w:rsidRPr="00A47B58" w:rsidRDefault="00A47B58" w:rsidP="00A47B58">
      <w:pPr>
        <w:autoSpaceDE w:val="0"/>
        <w:autoSpaceDN w:val="0"/>
        <w:adjustRightInd w:val="0"/>
        <w:spacing w:before="0"/>
        <w:ind w:firstLine="540"/>
        <w:jc w:val="both"/>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b/>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3"/>
        <w:gridCol w:w="446"/>
        <w:gridCol w:w="446"/>
        <w:gridCol w:w="216"/>
        <w:gridCol w:w="222"/>
        <w:gridCol w:w="222"/>
      </w:tblGrid>
      <w:tr w:rsidR="00A47B58" w:rsidRPr="00A47B58" w:rsidTr="008A70CA">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spacing w:before="0"/>
              <w:ind w:firstLine="0"/>
              <w:rPr>
                <w:rFonts w:ascii="Calibri" w:hAnsi="Calibri"/>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p>
        </w:tc>
      </w:tr>
      <w:tr w:rsidR="00A47B58" w:rsidRPr="00A47B58" w:rsidTr="008A70CA">
        <w:tc>
          <w:tcPr>
            <w:tcW w:w="11566" w:type="dxa"/>
            <w:gridSpan w:val="4"/>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p>
        </w:tc>
      </w:tr>
      <w:tr w:rsidR="00A47B58" w:rsidRPr="00A47B58" w:rsidTr="008A70CA">
        <w:tc>
          <w:tcPr>
            <w:tcW w:w="11566" w:type="dxa"/>
            <w:gridSpan w:val="4"/>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r w:rsidRPr="00A47B58">
              <w:rPr>
                <w:rFonts w:eastAsia="Times New Roman"/>
                <w:szCs w:val="24"/>
                <w:lang w:eastAsia="ru-RU"/>
              </w:rPr>
              <w:t xml:space="preserve">                                                            </w:t>
            </w:r>
          </w:p>
          <w:p w:rsidR="00A47B58" w:rsidRPr="00A47B58" w:rsidRDefault="00A47B58" w:rsidP="00A47B58">
            <w:pPr>
              <w:autoSpaceDE w:val="0"/>
              <w:autoSpaceDN w:val="0"/>
              <w:adjustRightInd w:val="0"/>
              <w:spacing w:before="0"/>
              <w:ind w:firstLine="0"/>
              <w:jc w:val="both"/>
              <w:rPr>
                <w:rFonts w:eastAsia="Times New Roman"/>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47B58" w:rsidRPr="00A47B58" w:rsidTr="008A70C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r w:rsidRPr="00A47B58">
                    <w:rPr>
                      <w:rFonts w:eastAsia="Times New Roman"/>
                      <w:b/>
                      <w:szCs w:val="24"/>
                      <w:lang w:eastAsia="ru-RU"/>
                    </w:rPr>
                    <w:t>ПОДРЯДЧИК:</w:t>
                  </w:r>
                </w:p>
              </w:tc>
            </w:tr>
            <w:tr w:rsidR="00A47B58" w:rsidRPr="00A47B58" w:rsidTr="008A7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 xml:space="preserve">ОАО «Мурманэнергосбыт» </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hd w:val="clear" w:color="auto" w:fill="FFFFFF"/>
                    <w:suppressAutoHyphens/>
                    <w:spacing w:before="0"/>
                    <w:ind w:left="1027"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left="1027" w:right="104" w:firstLine="0"/>
                    <w:jc w:val="both"/>
                    <w:textAlignment w:val="baseline"/>
                    <w:rPr>
                      <w:rFonts w:eastAsia="Times New Roman"/>
                      <w:szCs w:val="24"/>
                      <w:lang w:eastAsia="ru-RU"/>
                    </w:rPr>
                  </w:pPr>
                  <w:r w:rsidRPr="00A47B58">
                    <w:rPr>
                      <w:rFonts w:eastAsia="Times New Roman"/>
                      <w:szCs w:val="24"/>
                      <w:lang w:eastAsia="ru-RU"/>
                    </w:rPr>
                    <w:t xml:space="preserve"> «_______» ________________ 20__г.</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pacing w:before="0"/>
                    <w:ind w:left="1027"/>
                    <w:jc w:val="both"/>
                    <w:rPr>
                      <w:rFonts w:eastAsia="Times New Roman"/>
                      <w:b/>
                      <w:spacing w:val="10"/>
                      <w:szCs w:val="24"/>
                      <w:lang w:eastAsia="x-none"/>
                    </w:rPr>
                  </w:pPr>
                  <w:r w:rsidRPr="00A47B58">
                    <w:rPr>
                      <w:rFonts w:eastAsia="Times New Roman"/>
                      <w:b/>
                      <w:spacing w:val="10"/>
                      <w:szCs w:val="24"/>
                      <w:lang w:eastAsia="x-none"/>
                    </w:rPr>
                    <w:t>М.П.</w:t>
                  </w:r>
                </w:p>
              </w:tc>
              <w:tc>
                <w:tcPr>
                  <w:tcW w:w="5595"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 ____________  /</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firstLine="0"/>
                    <w:jc w:val="both"/>
                    <w:textAlignment w:val="baseline"/>
                    <w:rPr>
                      <w:rFonts w:eastAsia="Times New Roman"/>
                      <w:szCs w:val="24"/>
                      <w:lang w:eastAsia="ru-RU"/>
                    </w:rPr>
                  </w:pPr>
                  <w:r w:rsidRPr="00A47B58">
                    <w:rPr>
                      <w:rFonts w:eastAsia="Times New Roman"/>
                      <w:szCs w:val="24"/>
                      <w:lang w:eastAsia="ru-RU"/>
                    </w:rPr>
                    <w:t>«_______» ________________ 20__г.</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pacing w:before="0"/>
                    <w:jc w:val="both"/>
                    <w:rPr>
                      <w:rFonts w:eastAsia="Times New Roman"/>
                      <w:b/>
                      <w:spacing w:val="10"/>
                      <w:szCs w:val="24"/>
                      <w:lang w:eastAsia="x-none"/>
                    </w:rPr>
                  </w:pPr>
                  <w:r w:rsidRPr="00A47B58">
                    <w:rPr>
                      <w:rFonts w:eastAsia="Times New Roman"/>
                      <w:b/>
                      <w:spacing w:val="10"/>
                      <w:szCs w:val="24"/>
                      <w:lang w:eastAsia="x-none"/>
                    </w:rPr>
                    <w:t>М.П.</w:t>
                  </w:r>
                </w:p>
                <w:p w:rsidR="00A47B58" w:rsidRPr="00A47B58" w:rsidRDefault="00A47B58" w:rsidP="00A47B58">
                  <w:pPr>
                    <w:spacing w:before="0"/>
                    <w:jc w:val="both"/>
                    <w:rPr>
                      <w:rFonts w:eastAsia="Times New Roman"/>
                      <w:b/>
                      <w:spacing w:val="10"/>
                      <w:szCs w:val="24"/>
                      <w:lang w:eastAsia="x-none"/>
                    </w:rPr>
                  </w:pPr>
                </w:p>
                <w:p w:rsidR="00A47B58" w:rsidRPr="00A47B58" w:rsidRDefault="00A47B58" w:rsidP="00A47B58">
                  <w:pPr>
                    <w:spacing w:before="0"/>
                    <w:jc w:val="both"/>
                    <w:rPr>
                      <w:rFonts w:eastAsia="Times New Roman"/>
                      <w:b/>
                      <w:spacing w:val="10"/>
                      <w:szCs w:val="24"/>
                      <w:lang w:eastAsia="x-none"/>
                    </w:rPr>
                  </w:pPr>
                </w:p>
              </w:tc>
            </w:tr>
          </w:tbl>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Pr="00A47B58" w:rsidRDefault="00A47B58" w:rsidP="00A47B58">
            <w:pPr>
              <w:autoSpaceDE w:val="0"/>
              <w:autoSpaceDN w:val="0"/>
              <w:adjustRightInd w:val="0"/>
              <w:spacing w:before="0"/>
              <w:ind w:firstLine="0"/>
              <w:jc w:val="both"/>
              <w:rPr>
                <w:rFonts w:eastAsia="Times New Roman"/>
                <w:szCs w:val="24"/>
                <w:lang w:eastAsia="ru-RU"/>
              </w:rPr>
            </w:pPr>
          </w:p>
          <w:p w:rsidR="00A47B58" w:rsidRDefault="00A47B58" w:rsidP="00A47B58">
            <w:pPr>
              <w:autoSpaceDE w:val="0"/>
              <w:autoSpaceDN w:val="0"/>
              <w:adjustRightInd w:val="0"/>
              <w:spacing w:before="0"/>
              <w:ind w:firstLine="0"/>
              <w:jc w:val="both"/>
              <w:rPr>
                <w:rFonts w:eastAsia="Times New Roman"/>
                <w:szCs w:val="24"/>
                <w:lang w:eastAsia="ru-RU"/>
              </w:rPr>
            </w:pPr>
          </w:p>
          <w:p w:rsidR="004A2A2B" w:rsidRDefault="004A2A2B" w:rsidP="004A2A2B">
            <w:pPr>
              <w:pStyle w:val="23"/>
            </w:pPr>
          </w:p>
          <w:p w:rsidR="004A2A2B" w:rsidRDefault="004A2A2B" w:rsidP="004A2A2B">
            <w:pPr>
              <w:rPr>
                <w:lang w:eastAsia="ru-RU"/>
              </w:rPr>
            </w:pPr>
          </w:p>
          <w:p w:rsidR="004A2A2B" w:rsidRPr="004A2A2B" w:rsidRDefault="004A2A2B" w:rsidP="004A2A2B">
            <w:pPr>
              <w:pStyle w:val="23"/>
            </w:pPr>
          </w:p>
          <w:p w:rsidR="00A47B58" w:rsidRPr="00A47B58" w:rsidRDefault="00A47B58" w:rsidP="00A47B58">
            <w:pPr>
              <w:autoSpaceDE w:val="0"/>
              <w:autoSpaceDN w:val="0"/>
              <w:adjustRightInd w:val="0"/>
              <w:spacing w:before="0"/>
              <w:ind w:firstLine="0"/>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both"/>
              <w:rPr>
                <w:rFonts w:eastAsia="Times New Roman"/>
                <w:szCs w:val="24"/>
                <w:lang w:eastAsia="ru-RU"/>
              </w:rPr>
            </w:pPr>
          </w:p>
        </w:tc>
      </w:tr>
    </w:tbl>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lastRenderedPageBreak/>
        <w:t xml:space="preserve">Приложение №4 </w:t>
      </w: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к Договору №</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_______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 от «</w:t>
      </w:r>
      <w:r w:rsidRPr="00A47B58">
        <w:rPr>
          <w:rFonts w:eastAsia="Times New Roman"/>
          <w:szCs w:val="24"/>
          <w:lang w:eastAsia="ru-RU"/>
        </w:rPr>
        <w:softHyphen/>
      </w:r>
      <w:r w:rsidRPr="00A47B58">
        <w:rPr>
          <w:rFonts w:eastAsia="Times New Roman"/>
          <w:szCs w:val="24"/>
          <w:lang w:eastAsia="ru-RU"/>
        </w:rPr>
        <w:softHyphen/>
        <w:t>___» ___________ 20__ г.</w:t>
      </w: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r w:rsidRPr="00A47B58">
        <w:rPr>
          <w:rFonts w:eastAsia="Times New Roman"/>
          <w:b/>
          <w:szCs w:val="24"/>
          <w:lang w:eastAsia="ru-RU"/>
        </w:rPr>
        <w:t xml:space="preserve">АКТ </w:t>
      </w:r>
    </w:p>
    <w:p w:rsidR="00A47B58" w:rsidRPr="00A47B58" w:rsidRDefault="00A47B58" w:rsidP="00A47B58">
      <w:pPr>
        <w:autoSpaceDE w:val="0"/>
        <w:autoSpaceDN w:val="0"/>
        <w:adjustRightInd w:val="0"/>
        <w:spacing w:before="0"/>
        <w:ind w:firstLine="540"/>
        <w:jc w:val="center"/>
        <w:rPr>
          <w:rFonts w:eastAsia="Times New Roman"/>
          <w:b/>
          <w:szCs w:val="24"/>
          <w:lang w:eastAsia="ru-RU"/>
        </w:rPr>
      </w:pPr>
      <w:r w:rsidRPr="00A47B58">
        <w:rPr>
          <w:rFonts w:eastAsia="Times New Roman"/>
          <w:b/>
          <w:szCs w:val="24"/>
          <w:lang w:eastAsia="ru-RU"/>
        </w:rPr>
        <w:t>ПРИЕМКИ ПРИЕМОЧНОЙ КОМИССИИ</w:t>
      </w:r>
    </w:p>
    <w:p w:rsidR="00A47B58" w:rsidRPr="00A47B58" w:rsidRDefault="00A47B58" w:rsidP="00A47B58">
      <w:pPr>
        <w:autoSpaceDE w:val="0"/>
        <w:autoSpaceDN w:val="0"/>
        <w:adjustRightInd w:val="0"/>
        <w:spacing w:before="0"/>
        <w:ind w:firstLine="0"/>
        <w:rPr>
          <w:rFonts w:eastAsia="Times New Roman"/>
          <w:szCs w:val="24"/>
          <w:lang w:eastAsia="ru-RU"/>
        </w:rPr>
      </w:pPr>
    </w:p>
    <w:p w:rsidR="00A47B58" w:rsidRPr="00A47B58" w:rsidRDefault="00A47B58" w:rsidP="00A47B58">
      <w:pPr>
        <w:autoSpaceDE w:val="0"/>
        <w:autoSpaceDN w:val="0"/>
        <w:adjustRightInd w:val="0"/>
        <w:spacing w:before="0"/>
        <w:ind w:firstLine="0"/>
        <w:rPr>
          <w:rFonts w:eastAsia="Times New Roman"/>
          <w:szCs w:val="24"/>
          <w:lang w:eastAsia="ru-RU"/>
        </w:rPr>
      </w:pPr>
      <w:r w:rsidRPr="00A47B58">
        <w:rPr>
          <w:rFonts w:eastAsia="Times New Roman"/>
          <w:szCs w:val="24"/>
          <w:lang w:eastAsia="ru-RU"/>
        </w:rPr>
        <w:t xml:space="preserve">г. Мурманск                                                                             </w:t>
      </w:r>
      <w:r w:rsidRPr="00A47B58">
        <w:rPr>
          <w:rFonts w:eastAsia="Times New Roman"/>
          <w:szCs w:val="24"/>
          <w:lang w:val="en-US" w:eastAsia="ru-RU"/>
        </w:rPr>
        <w:t xml:space="preserve">   </w:t>
      </w:r>
      <w:r w:rsidRPr="00A47B58">
        <w:rPr>
          <w:rFonts w:eastAsia="Times New Roman"/>
          <w:szCs w:val="24"/>
          <w:lang w:eastAsia="ru-RU"/>
        </w:rPr>
        <w:t xml:space="preserve">         </w:t>
      </w:r>
      <w:r w:rsidRPr="00A47B58">
        <w:rPr>
          <w:rFonts w:eastAsia="Times New Roman"/>
          <w:szCs w:val="24"/>
          <w:lang w:val="en-US" w:eastAsia="ru-RU"/>
        </w:rPr>
        <w:t xml:space="preserve"> </w:t>
      </w:r>
      <w:r w:rsidRPr="00A47B58">
        <w:rPr>
          <w:rFonts w:eastAsia="Times New Roman"/>
          <w:szCs w:val="24"/>
          <w:lang w:eastAsia="ru-RU"/>
        </w:rPr>
        <w:t xml:space="preserve">«_____»___________ </w:t>
      </w:r>
      <w:smartTag w:uri="urn:schemas-microsoft-com:office:smarttags" w:element="metricconverter">
        <w:smartTagPr>
          <w:attr w:name="ProductID" w:val="2014 г"/>
        </w:smartTagPr>
        <w:r w:rsidRPr="00A47B58">
          <w:rPr>
            <w:rFonts w:eastAsia="Times New Roman"/>
            <w:szCs w:val="24"/>
            <w:lang w:eastAsia="ru-RU"/>
          </w:rPr>
          <w:t>201</w:t>
        </w:r>
        <w:r w:rsidRPr="00A47B58">
          <w:rPr>
            <w:rFonts w:eastAsia="Times New Roman"/>
            <w:szCs w:val="24"/>
            <w:lang w:val="en-US" w:eastAsia="ru-RU"/>
          </w:rPr>
          <w:t>4</w:t>
        </w:r>
        <w:r w:rsidRPr="00A47B58">
          <w:rPr>
            <w:rFonts w:eastAsia="Times New Roman"/>
            <w:szCs w:val="24"/>
            <w:lang w:eastAsia="ru-RU"/>
          </w:rPr>
          <w:t xml:space="preserve"> г</w:t>
        </w:r>
      </w:smartTag>
      <w:r w:rsidRPr="00A47B58">
        <w:rPr>
          <w:rFonts w:eastAsia="Times New Roman"/>
          <w:szCs w:val="24"/>
          <w:lang w:eastAsia="ru-RU"/>
        </w:rPr>
        <w:t>.</w:t>
      </w: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spacing w:before="0"/>
        <w:ind w:left="-142" w:firstLine="568"/>
        <w:jc w:val="both"/>
        <w:rPr>
          <w:rFonts w:eastAsia="Times New Roman"/>
          <w:szCs w:val="24"/>
          <w:lang w:eastAsia="ru-RU"/>
        </w:rPr>
      </w:pPr>
      <w:r w:rsidRPr="00A47B58">
        <w:rPr>
          <w:rFonts w:eastAsia="Times New Roman"/>
          <w:szCs w:val="24"/>
          <w:lang w:eastAsia="ru-RU"/>
        </w:rPr>
        <w:t>Во исполнение Раздела 3 Договора №_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 от «_____» ___________ 20__ г. приемочная комиссия в составе:</w:t>
      </w:r>
    </w:p>
    <w:p w:rsidR="00A47B58" w:rsidRPr="00A47B58" w:rsidRDefault="00A47B58" w:rsidP="00A47B58">
      <w:pPr>
        <w:spacing w:before="0"/>
        <w:ind w:left="360" w:firstLine="0"/>
        <w:jc w:val="both"/>
        <w:rPr>
          <w:rFonts w:eastAsia="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A47B58" w:rsidRPr="00A47B58" w:rsidTr="008A70CA">
        <w:tc>
          <w:tcPr>
            <w:tcW w:w="4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Место работы</w:t>
            </w:r>
          </w:p>
        </w:tc>
      </w:tr>
      <w:tr w:rsidR="00A47B58" w:rsidRPr="00A47B58" w:rsidTr="008A70CA">
        <w:tc>
          <w:tcPr>
            <w:tcW w:w="4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4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4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468" w:type="dxa"/>
            <w:tcBorders>
              <w:top w:val="single" w:sz="4" w:space="0" w:color="auto"/>
              <w:left w:val="single" w:sz="4" w:space="0" w:color="auto"/>
              <w:bottom w:val="single" w:sz="4" w:space="0" w:color="auto"/>
              <w:right w:val="single" w:sz="4" w:space="0" w:color="auto"/>
            </w:tcBorders>
          </w:tcPr>
          <w:p w:rsidR="00A47B58" w:rsidRPr="00A47B58" w:rsidRDefault="007C2F3B" w:rsidP="00A47B58">
            <w:pPr>
              <w:spacing w:before="0"/>
              <w:ind w:firstLine="0"/>
              <w:jc w:val="both"/>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05pt;margin-top:8.6pt;width:453.15pt;height:180.1pt;rotation:-1635191fd;z-index:251659264;mso-position-horizontal-relative:text;mso-position-vertical-relative:text" filled="f">
                  <v:stroke r:id="rId36" o:title=""/>
                  <v:shadow color="#868686"/>
                  <v:textpath style="font-family:&quot;Times New Roman&quot;;v-text-kern:t" trim="t" fitpath="t" string="ОБРАЗЕЦ"/>
                </v:shape>
              </w:pict>
            </w:r>
          </w:p>
        </w:tc>
        <w:tc>
          <w:tcPr>
            <w:tcW w:w="45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bl>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left="360" w:firstLine="0"/>
        <w:jc w:val="both"/>
        <w:rPr>
          <w:rFonts w:eastAsia="Times New Roman"/>
          <w:szCs w:val="24"/>
          <w:lang w:eastAsia="ru-RU"/>
        </w:rPr>
      </w:pPr>
      <w:r w:rsidRPr="00A47B58">
        <w:rPr>
          <w:rFonts w:eastAsia="Times New Roman"/>
          <w:szCs w:val="24"/>
          <w:lang w:eastAsia="ru-RU"/>
        </w:rPr>
        <w:t xml:space="preserve"> приняла следующую работу:</w:t>
      </w:r>
    </w:p>
    <w:p w:rsidR="00A47B58" w:rsidRPr="00A47B58" w:rsidRDefault="00A47B58" w:rsidP="00A47B58">
      <w:pPr>
        <w:spacing w:before="0"/>
        <w:ind w:left="360" w:firstLine="0"/>
        <w:jc w:val="both"/>
        <w:rPr>
          <w:rFonts w:eastAsia="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A47B58" w:rsidRPr="00A47B58" w:rsidTr="008A70CA">
        <w:tc>
          <w:tcPr>
            <w:tcW w:w="648"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Сроки устранения выявленных дефектов, недостатков и т.п.</w:t>
            </w: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firstLine="0"/>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firstLine="0"/>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bl>
    <w:p w:rsidR="00A47B58" w:rsidRPr="00A47B58" w:rsidRDefault="00A47B58" w:rsidP="00A47B58">
      <w:pPr>
        <w:autoSpaceDE w:val="0"/>
        <w:autoSpaceDN w:val="0"/>
        <w:spacing w:before="0"/>
        <w:ind w:firstLine="0"/>
        <w:jc w:val="both"/>
        <w:rPr>
          <w:rFonts w:ascii="Calibri" w:hAnsi="Calibri"/>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r w:rsidRPr="00A47B58">
        <w:rPr>
          <w:rFonts w:eastAsia="Times New Roman"/>
          <w:b/>
          <w:szCs w:val="24"/>
          <w:lang w:eastAsia="ru-RU"/>
        </w:rPr>
        <w:t>Подписи членов приемочной комиссии:</w:t>
      </w: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540"/>
        <w:jc w:val="both"/>
        <w:rPr>
          <w:rFonts w:eastAsia="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A47B58" w:rsidRPr="00A47B58" w:rsidTr="008A70CA">
        <w:tc>
          <w:tcPr>
            <w:tcW w:w="61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Подпись</w:t>
            </w: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1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bl>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Pr="00A47B58" w:rsidRDefault="00A47B58" w:rsidP="00A47B58">
      <w:pPr>
        <w:autoSpaceDE w:val="0"/>
        <w:autoSpaceDN w:val="0"/>
        <w:adjustRightInd w:val="0"/>
        <w:spacing w:before="0"/>
        <w:ind w:firstLine="0"/>
        <w:jc w:val="both"/>
        <w:rPr>
          <w:rFonts w:eastAsia="Times New Roman"/>
          <w:b/>
          <w:szCs w:val="24"/>
          <w:lang w:eastAsia="ru-RU"/>
        </w:rPr>
      </w:pPr>
    </w:p>
    <w:p w:rsidR="00A47B58" w:rsidRDefault="00A47B58" w:rsidP="00A47B58">
      <w:pPr>
        <w:autoSpaceDE w:val="0"/>
        <w:autoSpaceDN w:val="0"/>
        <w:adjustRightInd w:val="0"/>
        <w:spacing w:before="0"/>
        <w:ind w:firstLine="0"/>
        <w:jc w:val="both"/>
        <w:rPr>
          <w:rFonts w:eastAsia="Times New Roman"/>
          <w:b/>
          <w:szCs w:val="24"/>
          <w:lang w:eastAsia="ru-RU"/>
        </w:rPr>
      </w:pPr>
    </w:p>
    <w:p w:rsidR="004A2A2B" w:rsidRDefault="004A2A2B" w:rsidP="004A2A2B">
      <w:pPr>
        <w:pStyle w:val="23"/>
      </w:pPr>
    </w:p>
    <w:p w:rsidR="004A2A2B" w:rsidRPr="004A2A2B" w:rsidRDefault="004A2A2B" w:rsidP="004A2A2B">
      <w:pPr>
        <w:rPr>
          <w:lang w:eastAsia="ru-RU"/>
        </w:rPr>
      </w:pP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 xml:space="preserve">Приложение №5 </w:t>
      </w:r>
    </w:p>
    <w:p w:rsidR="00A47B58" w:rsidRPr="00A47B58" w:rsidRDefault="00A47B58" w:rsidP="00A47B58">
      <w:pPr>
        <w:autoSpaceDE w:val="0"/>
        <w:autoSpaceDN w:val="0"/>
        <w:adjustRightInd w:val="0"/>
        <w:spacing w:before="0"/>
        <w:ind w:firstLine="540"/>
        <w:jc w:val="right"/>
        <w:rPr>
          <w:rFonts w:eastAsia="Times New Roman"/>
          <w:szCs w:val="24"/>
          <w:lang w:eastAsia="ru-RU"/>
        </w:rPr>
      </w:pPr>
      <w:r w:rsidRPr="00A47B58">
        <w:rPr>
          <w:rFonts w:eastAsia="Times New Roman"/>
          <w:szCs w:val="24"/>
          <w:lang w:eastAsia="ru-RU"/>
        </w:rPr>
        <w:t>к Договору №</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_______</w:t>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r>
      <w:r w:rsidRPr="00A47B58">
        <w:rPr>
          <w:rFonts w:eastAsia="Times New Roman"/>
          <w:szCs w:val="24"/>
          <w:lang w:eastAsia="ru-RU"/>
        </w:rPr>
        <w:softHyphen/>
        <w:t>_ от «</w:t>
      </w:r>
      <w:r w:rsidRPr="00A47B58">
        <w:rPr>
          <w:rFonts w:eastAsia="Times New Roman"/>
          <w:szCs w:val="24"/>
          <w:lang w:eastAsia="ru-RU"/>
        </w:rPr>
        <w:softHyphen/>
      </w:r>
      <w:r w:rsidRPr="00A47B58">
        <w:rPr>
          <w:rFonts w:eastAsia="Times New Roman"/>
          <w:szCs w:val="24"/>
          <w:lang w:eastAsia="ru-RU"/>
        </w:rPr>
        <w:softHyphen/>
        <w:t>___» ___________ 20__ г.</w:t>
      </w:r>
    </w:p>
    <w:p w:rsidR="00A47B58" w:rsidRPr="00A47B58" w:rsidRDefault="00A47B58" w:rsidP="00A47B58">
      <w:pPr>
        <w:autoSpaceDE w:val="0"/>
        <w:autoSpaceDN w:val="0"/>
        <w:adjustRightInd w:val="0"/>
        <w:spacing w:before="0"/>
        <w:ind w:firstLine="540"/>
        <w:jc w:val="right"/>
        <w:rPr>
          <w:rFonts w:eastAsia="Times New Roman"/>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p>
    <w:p w:rsidR="00A47B58" w:rsidRPr="00A47B58" w:rsidRDefault="00A47B58" w:rsidP="00A47B58">
      <w:pPr>
        <w:autoSpaceDE w:val="0"/>
        <w:autoSpaceDN w:val="0"/>
        <w:adjustRightInd w:val="0"/>
        <w:spacing w:before="0"/>
        <w:ind w:firstLine="540"/>
        <w:jc w:val="center"/>
        <w:rPr>
          <w:rFonts w:eastAsia="Times New Roman"/>
          <w:b/>
          <w:szCs w:val="24"/>
          <w:lang w:eastAsia="ru-RU"/>
        </w:rPr>
      </w:pPr>
      <w:r w:rsidRPr="00A47B58">
        <w:rPr>
          <w:rFonts w:eastAsia="Times New Roman"/>
          <w:b/>
          <w:szCs w:val="24"/>
          <w:lang w:eastAsia="ru-RU"/>
        </w:rPr>
        <w:t xml:space="preserve">АКТ ПРИЕМА-ПЕРЕДАЧИ </w:t>
      </w:r>
    </w:p>
    <w:p w:rsidR="00A47B58" w:rsidRPr="00A47B58" w:rsidRDefault="00A47B58" w:rsidP="00A47B58">
      <w:pPr>
        <w:autoSpaceDE w:val="0"/>
        <w:autoSpaceDN w:val="0"/>
        <w:adjustRightInd w:val="0"/>
        <w:spacing w:before="0"/>
        <w:ind w:firstLine="540"/>
        <w:jc w:val="center"/>
        <w:rPr>
          <w:rFonts w:eastAsia="Times New Roman"/>
          <w:szCs w:val="24"/>
          <w:lang w:eastAsia="ru-RU"/>
        </w:rPr>
      </w:pPr>
      <w:r w:rsidRPr="00A47B58">
        <w:rPr>
          <w:rFonts w:eastAsia="Times New Roman"/>
          <w:b/>
          <w:szCs w:val="24"/>
          <w:lang w:eastAsia="ru-RU"/>
        </w:rPr>
        <w:t>ВЫПОЛНЕННЫХ РАБОТ</w:t>
      </w:r>
    </w:p>
    <w:p w:rsidR="00A47B58" w:rsidRPr="00A47B58" w:rsidRDefault="00A47B58" w:rsidP="00A47B58">
      <w:pPr>
        <w:autoSpaceDE w:val="0"/>
        <w:autoSpaceDN w:val="0"/>
        <w:adjustRightInd w:val="0"/>
        <w:spacing w:before="0"/>
        <w:ind w:firstLine="540"/>
        <w:rPr>
          <w:rFonts w:eastAsia="Times New Roman"/>
          <w:szCs w:val="24"/>
          <w:lang w:eastAsia="ru-RU"/>
        </w:rPr>
      </w:pPr>
    </w:p>
    <w:p w:rsidR="00A47B58" w:rsidRPr="00A47B58" w:rsidRDefault="00A47B58" w:rsidP="00A47B58">
      <w:pPr>
        <w:autoSpaceDE w:val="0"/>
        <w:autoSpaceDN w:val="0"/>
        <w:adjustRightInd w:val="0"/>
        <w:spacing w:before="0"/>
        <w:ind w:firstLine="0"/>
        <w:rPr>
          <w:rFonts w:eastAsia="Times New Roman"/>
          <w:szCs w:val="24"/>
          <w:lang w:val="en-US" w:eastAsia="ru-RU"/>
        </w:rPr>
      </w:pPr>
      <w:r w:rsidRPr="00A47B58">
        <w:rPr>
          <w:rFonts w:eastAsia="Times New Roman"/>
          <w:szCs w:val="24"/>
          <w:lang w:eastAsia="ru-RU"/>
        </w:rPr>
        <w:t xml:space="preserve">г. Мурманск                                                                                 </w:t>
      </w:r>
      <w:r w:rsidRPr="00A47B58">
        <w:rPr>
          <w:rFonts w:eastAsia="Times New Roman"/>
          <w:szCs w:val="24"/>
          <w:lang w:val="en-US" w:eastAsia="ru-RU"/>
        </w:rPr>
        <w:t xml:space="preserve">         </w:t>
      </w:r>
      <w:r w:rsidRPr="00A47B58">
        <w:rPr>
          <w:rFonts w:eastAsia="Times New Roman"/>
          <w:szCs w:val="24"/>
          <w:lang w:eastAsia="ru-RU"/>
        </w:rPr>
        <w:t xml:space="preserve">«_____»___________ </w:t>
      </w:r>
      <w:smartTag w:uri="urn:schemas-microsoft-com:office:smarttags" w:element="metricconverter">
        <w:smartTagPr>
          <w:attr w:name="ProductID" w:val="2014 г"/>
        </w:smartTagPr>
        <w:r w:rsidRPr="00A47B58">
          <w:rPr>
            <w:rFonts w:eastAsia="Times New Roman"/>
            <w:szCs w:val="24"/>
            <w:lang w:eastAsia="ru-RU"/>
          </w:rPr>
          <w:t>201</w:t>
        </w:r>
        <w:r w:rsidRPr="00A47B58">
          <w:rPr>
            <w:rFonts w:eastAsia="Times New Roman"/>
            <w:szCs w:val="24"/>
            <w:lang w:val="en-US" w:eastAsia="ru-RU"/>
          </w:rPr>
          <w:t>4</w:t>
        </w:r>
        <w:r w:rsidRPr="00A47B58">
          <w:rPr>
            <w:rFonts w:eastAsia="Times New Roman"/>
            <w:szCs w:val="24"/>
            <w:lang w:eastAsia="ru-RU"/>
          </w:rPr>
          <w:t xml:space="preserve"> г</w:t>
        </w:r>
      </w:smartTag>
      <w:r w:rsidRPr="00A47B58">
        <w:rPr>
          <w:rFonts w:eastAsia="Times New Roman"/>
          <w:szCs w:val="24"/>
          <w:lang w:eastAsia="ru-RU"/>
        </w:rPr>
        <w:t>.</w:t>
      </w:r>
    </w:p>
    <w:p w:rsidR="00A47B58" w:rsidRPr="00A47B58" w:rsidRDefault="00A47B58" w:rsidP="00A47B58">
      <w:pPr>
        <w:autoSpaceDE w:val="0"/>
        <w:autoSpaceDN w:val="0"/>
        <w:adjustRightInd w:val="0"/>
        <w:spacing w:before="0"/>
        <w:ind w:firstLine="0"/>
        <w:rPr>
          <w:rFonts w:eastAsia="Times New Roman"/>
          <w:b/>
          <w:szCs w:val="24"/>
          <w:lang w:val="en-US" w:eastAsia="ru-RU"/>
        </w:rPr>
      </w:pPr>
    </w:p>
    <w:p w:rsidR="00A47B58" w:rsidRPr="00A47B58" w:rsidRDefault="00A47B58" w:rsidP="00A47B58">
      <w:pPr>
        <w:autoSpaceDE w:val="0"/>
        <w:autoSpaceDN w:val="0"/>
        <w:adjustRightInd w:val="0"/>
        <w:spacing w:before="0"/>
        <w:ind w:firstLine="540"/>
        <w:jc w:val="both"/>
        <w:rPr>
          <w:rFonts w:eastAsia="Times New Roman"/>
          <w:szCs w:val="24"/>
          <w:lang w:eastAsia="ru-RU"/>
        </w:rPr>
      </w:pPr>
      <w:r w:rsidRPr="00A47B58">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A47B58">
        <w:rPr>
          <w:rFonts w:eastAsia="Times New Roman"/>
          <w:szCs w:val="24"/>
          <w:lang w:eastAsia="ar-SA"/>
        </w:rPr>
        <w:t>___</w:t>
      </w:r>
      <w:r w:rsidRPr="00A47B58">
        <w:rPr>
          <w:rFonts w:eastAsia="Times New Roman"/>
          <w:szCs w:val="24"/>
          <w:lang w:eastAsia="ru-RU"/>
        </w:rPr>
        <w:t xml:space="preserve">, действующего на основании ________________________,                  с одной стороны, и  ____________________________ (______________), именуемое в дальнейшем Подрядчик, </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в лице ____________________, действующего на основании ___________________</w:t>
      </w:r>
      <w:r w:rsidRPr="00A47B58">
        <w:rPr>
          <w:rFonts w:eastAsia="Times New Roman"/>
          <w:szCs w:val="24"/>
          <w:lang w:eastAsia="ru-RU"/>
        </w:rPr>
        <w:fldChar w:fldCharType="begin"/>
      </w:r>
      <w:r w:rsidRPr="00A47B58">
        <w:rPr>
          <w:rFonts w:eastAsia="Times New Roman"/>
          <w:szCs w:val="24"/>
          <w:lang w:eastAsia="ru-RU"/>
        </w:rPr>
        <w:instrText xml:space="preserve"> COMMENTS </w:instrText>
      </w:r>
      <w:r w:rsidRPr="00A47B58">
        <w:rPr>
          <w:rFonts w:eastAsia="Times New Roman"/>
          <w:szCs w:val="24"/>
          <w:lang w:eastAsia="ru-RU"/>
        </w:rPr>
        <w:fldChar w:fldCharType="end"/>
      </w:r>
      <w:r w:rsidRPr="00A47B58">
        <w:rPr>
          <w:rFonts w:eastAsia="Times New Roman"/>
          <w:szCs w:val="24"/>
          <w:lang w:eastAsia="ru-RU"/>
        </w:rPr>
        <w:t xml:space="preserve">, с другой стороны, </w:t>
      </w:r>
      <w:r w:rsidRPr="00A47B58">
        <w:rPr>
          <w:rFonts w:eastAsia="Times New Roman"/>
          <w:szCs w:val="24"/>
          <w:lang w:eastAsia="ar-SA"/>
        </w:rPr>
        <w:t xml:space="preserve"> вместе именуемые Стороны, </w:t>
      </w:r>
      <w:r w:rsidRPr="00A47B58">
        <w:rPr>
          <w:rFonts w:eastAsia="Times New Roman"/>
          <w:szCs w:val="24"/>
          <w:lang w:eastAsia="ru-RU"/>
        </w:rPr>
        <w:t>составили настоящий акт о нижеследующем:</w:t>
      </w:r>
    </w:p>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firstLine="0"/>
        <w:jc w:val="both"/>
        <w:rPr>
          <w:rFonts w:eastAsia="Times New Roman"/>
          <w:szCs w:val="24"/>
          <w:lang w:eastAsia="ru-RU"/>
        </w:rPr>
      </w:pPr>
      <w:r w:rsidRPr="00A47B58">
        <w:rPr>
          <w:rFonts w:eastAsia="Times New Roman"/>
          <w:szCs w:val="24"/>
          <w:lang w:eastAsia="ru-RU"/>
        </w:rPr>
        <w:t>1. Подрядчик выполнил и сдал, а приемочная комиссия в составе:</w:t>
      </w:r>
    </w:p>
    <w:p w:rsidR="00A47B58" w:rsidRPr="00A47B58" w:rsidRDefault="00A47B58" w:rsidP="00A47B58">
      <w:pPr>
        <w:spacing w:before="0"/>
        <w:ind w:firstLine="0"/>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w:t>
            </w:r>
          </w:p>
          <w:p w:rsidR="00A47B58" w:rsidRPr="00A47B58" w:rsidRDefault="007C2F3B" w:rsidP="00A47B58">
            <w:pPr>
              <w:spacing w:before="0"/>
              <w:ind w:firstLine="0"/>
              <w:jc w:val="center"/>
              <w:rPr>
                <w:rFonts w:eastAsia="Times New Roman"/>
                <w:b/>
                <w:szCs w:val="24"/>
                <w:lang w:eastAsia="ru-RU"/>
              </w:rPr>
            </w:pPr>
            <w:r>
              <w:rPr>
                <w:rFonts w:eastAsia="Times New Roman"/>
                <w:noProof/>
                <w:szCs w:val="24"/>
                <w:lang w:eastAsia="ru-RU"/>
              </w:rPr>
              <w:pict>
                <v:shape id="_x0000_s1033" type="#_x0000_t136" style="position:absolute;left:0;text-align:left;margin-left:-3.55pt;margin-top:3.8pt;width:453.15pt;height:180.1pt;rotation:-1635191fd;z-index:251660288" filled="f">
                  <v:stroke r:id="rId36" o:title=""/>
                  <v:shadow color="#868686"/>
                  <v:textpath style="font-family:&quot;Times New Roman&quot;;v-text-kern:t" trim="t" fitpath="t" string="ОБРАЗЕЦ"/>
                </v:shape>
              </w:pict>
            </w:r>
            <w:r w:rsidR="00A47B58" w:rsidRPr="00A47B58">
              <w:rPr>
                <w:rFonts w:eastAsia="Times New Roman"/>
                <w:b/>
                <w:szCs w:val="24"/>
                <w:lang w:eastAsia="ru-RU"/>
              </w:rPr>
              <w:t>п.п.</w:t>
            </w:r>
          </w:p>
        </w:tc>
        <w:tc>
          <w:tcPr>
            <w:tcW w:w="36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center"/>
              <w:rPr>
                <w:rFonts w:eastAsia="Times New Roman"/>
                <w:b/>
                <w:szCs w:val="24"/>
                <w:lang w:eastAsia="ru-RU"/>
              </w:rPr>
            </w:pPr>
            <w:r w:rsidRPr="00A47B58">
              <w:rPr>
                <w:rFonts w:eastAsia="Times New Roman"/>
                <w:b/>
                <w:szCs w:val="24"/>
                <w:lang w:eastAsia="ru-RU"/>
              </w:rPr>
              <w:t>Место работы</w:t>
            </w: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r w:rsidR="00A47B58" w:rsidRPr="00A47B58" w:rsidTr="008A70CA">
        <w:tc>
          <w:tcPr>
            <w:tcW w:w="648"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bl>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firstLine="0"/>
        <w:jc w:val="both"/>
        <w:rPr>
          <w:rFonts w:eastAsia="Times New Roman"/>
          <w:szCs w:val="24"/>
          <w:lang w:eastAsia="ru-RU"/>
        </w:rPr>
      </w:pPr>
      <w:r w:rsidRPr="00A47B58">
        <w:rPr>
          <w:rFonts w:eastAsia="Times New Roman"/>
          <w:szCs w:val="24"/>
          <w:lang w:eastAsia="ru-RU"/>
        </w:rPr>
        <w:t xml:space="preserve"> приняла следующую работу:</w:t>
      </w:r>
    </w:p>
    <w:p w:rsidR="00A47B58" w:rsidRPr="00A47B58" w:rsidRDefault="00A47B58" w:rsidP="00A47B58">
      <w:pPr>
        <w:spacing w:before="0"/>
        <w:ind w:firstLine="0"/>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47B58" w:rsidRPr="00A47B58" w:rsidTr="008A70CA">
        <w:tc>
          <w:tcPr>
            <w:tcW w:w="4785"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Стоимость произведенной работы, руб.,  в том числе  НДС</w:t>
            </w:r>
            <w:r w:rsidRPr="00A47B58">
              <w:rPr>
                <w:rFonts w:eastAsia="Times New Roman"/>
                <w:i/>
                <w:sz w:val="22"/>
                <w:lang w:eastAsia="ru-RU"/>
              </w:rPr>
              <w:t>(в случае, если организация не является плательщиком НДС, указывается - без НДС)</w:t>
            </w:r>
          </w:p>
        </w:tc>
      </w:tr>
      <w:tr w:rsidR="00A47B58" w:rsidRPr="00A47B58" w:rsidTr="008A70CA">
        <w:tc>
          <w:tcPr>
            <w:tcW w:w="4785"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p w:rsidR="00A47B58" w:rsidRPr="00A47B58" w:rsidRDefault="00A47B58" w:rsidP="00A47B58">
            <w:pPr>
              <w:spacing w:before="0"/>
              <w:ind w:firstLine="0"/>
              <w:jc w:val="both"/>
              <w:rPr>
                <w:rFonts w:eastAsia="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A47B58" w:rsidRPr="00A47B58" w:rsidRDefault="00A47B58" w:rsidP="00A47B58">
            <w:pPr>
              <w:spacing w:before="0"/>
              <w:ind w:firstLine="0"/>
              <w:jc w:val="both"/>
              <w:rPr>
                <w:rFonts w:eastAsia="Times New Roman"/>
                <w:szCs w:val="24"/>
                <w:lang w:eastAsia="ru-RU"/>
              </w:rPr>
            </w:pPr>
          </w:p>
        </w:tc>
      </w:tr>
    </w:tbl>
    <w:p w:rsidR="00A47B58" w:rsidRPr="00A47B58" w:rsidRDefault="00A47B58" w:rsidP="00A47B58">
      <w:pPr>
        <w:autoSpaceDE w:val="0"/>
        <w:autoSpaceDN w:val="0"/>
        <w:spacing w:before="0"/>
        <w:ind w:firstLine="0"/>
        <w:jc w:val="both"/>
        <w:rPr>
          <w:rFonts w:ascii="Calibri" w:hAnsi="Calibri"/>
          <w:szCs w:val="24"/>
          <w:lang w:eastAsia="ru-RU"/>
        </w:rPr>
      </w:pPr>
    </w:p>
    <w:p w:rsidR="00A47B58" w:rsidRPr="00A47B58" w:rsidRDefault="00A47B58" w:rsidP="00FF2698">
      <w:pPr>
        <w:ind w:firstLine="0"/>
        <w:rPr>
          <w:rFonts w:eastAsia="Times New Roman"/>
          <w:szCs w:val="24"/>
          <w:lang w:eastAsia="ru-RU"/>
        </w:rPr>
      </w:pPr>
      <w:r w:rsidRPr="00A47B58">
        <w:rPr>
          <w:rFonts w:eastAsia="Times New Roman"/>
          <w:bCs/>
          <w:kern w:val="32"/>
          <w:szCs w:val="24"/>
          <w:lang w:eastAsia="ru-RU"/>
        </w:rPr>
        <w:t>2. Общая стоимость произведенных работ согласно положениям Договора №_____________ от «____» _________ 20___ г. составляет</w:t>
      </w:r>
      <w:r w:rsidRPr="00A47B58">
        <w:rPr>
          <w:rFonts w:eastAsia="Times New Roman"/>
          <w:szCs w:val="24"/>
          <w:lang w:eastAsia="ru-RU"/>
        </w:rPr>
        <w:t xml:space="preserve"> ____________(____________________) руб. ___коп., в том числе НДС </w:t>
      </w:r>
      <w:r w:rsidRPr="00A47B58">
        <w:rPr>
          <w:rFonts w:eastAsia="Times New Roman"/>
          <w:i/>
          <w:iCs/>
          <w:szCs w:val="24"/>
          <w:lang w:eastAsia="ar-SA"/>
        </w:rPr>
        <w:t>(в случае, если организация не является плательщиком НДС, указывается -  НДС не облагается)</w:t>
      </w:r>
      <w:r w:rsidRPr="00A47B58">
        <w:rPr>
          <w:rFonts w:eastAsia="Times New Roman"/>
          <w:i/>
          <w:szCs w:val="24"/>
          <w:lang w:eastAsia="ar-SA"/>
        </w:rPr>
        <w:t>.</w:t>
      </w:r>
      <w:r w:rsidRPr="00A47B58">
        <w:rPr>
          <w:rFonts w:eastAsia="Times New Roman"/>
          <w:szCs w:val="24"/>
          <w:lang w:eastAsia="ru-RU"/>
        </w:rPr>
        <w:t xml:space="preserve">   </w:t>
      </w:r>
    </w:p>
    <w:p w:rsidR="00A47B58" w:rsidRPr="00A47B58" w:rsidRDefault="00A47B58" w:rsidP="00FF2698">
      <w:pPr>
        <w:ind w:firstLine="0"/>
        <w:rPr>
          <w:rFonts w:eastAsia="Times New Roman"/>
          <w:b/>
          <w:szCs w:val="24"/>
          <w:lang w:eastAsia="ru-RU"/>
        </w:rPr>
      </w:pPr>
      <w:r w:rsidRPr="00A47B58">
        <w:rPr>
          <w:rFonts w:eastAsia="Times New Roman"/>
          <w:bCs/>
          <w:kern w:val="32"/>
          <w:szCs w:val="24"/>
          <w:lang w:eastAsia="ru-RU"/>
        </w:rPr>
        <w:t xml:space="preserve">3.  Вышеуказанные работы Подрядчик выполнил полностью и в срок. </w:t>
      </w:r>
      <w:r w:rsidRPr="00A47B58">
        <w:rPr>
          <w:rFonts w:eastAsia="Times New Roman"/>
          <w:bCs/>
          <w:spacing w:val="-5"/>
          <w:kern w:val="32"/>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A47B58" w:rsidRPr="00A47B58" w:rsidTr="008A70CA">
        <w:trPr>
          <w:trHeight w:val="250"/>
        </w:trPr>
        <w:tc>
          <w:tcPr>
            <w:tcW w:w="4925" w:type="dxa"/>
            <w:gridSpan w:val="3"/>
          </w:tcPr>
          <w:p w:rsidR="00A47B58" w:rsidRPr="00A47B58" w:rsidRDefault="00A47B58" w:rsidP="00A47B58">
            <w:pPr>
              <w:spacing w:before="0"/>
              <w:ind w:left="1027"/>
              <w:jc w:val="both"/>
              <w:rPr>
                <w:rFonts w:eastAsia="Times New Roman"/>
                <w:b/>
                <w:spacing w:val="10"/>
                <w:szCs w:val="24"/>
                <w:lang w:eastAsia="x-none"/>
              </w:rPr>
            </w:pPr>
          </w:p>
        </w:tc>
        <w:tc>
          <w:tcPr>
            <w:tcW w:w="6294" w:type="dxa"/>
            <w:gridSpan w:val="4"/>
          </w:tcPr>
          <w:p w:rsidR="00A47B58" w:rsidRPr="00A47B58" w:rsidRDefault="00A47B58" w:rsidP="00A47B58">
            <w:pPr>
              <w:spacing w:before="0"/>
              <w:jc w:val="both"/>
              <w:rPr>
                <w:rFonts w:eastAsia="Times New Roman"/>
                <w:b/>
                <w:spacing w:val="10"/>
                <w:szCs w:val="24"/>
                <w:lang w:eastAsia="x-none"/>
              </w:rPr>
            </w:pPr>
          </w:p>
        </w:tc>
      </w:tr>
      <w:tr w:rsidR="00A47B58" w:rsidRPr="00A47B58" w:rsidTr="008A70C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r w:rsidRPr="00A47B58">
              <w:rPr>
                <w:rFonts w:eastAsia="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47B58" w:rsidRPr="00A47B58" w:rsidRDefault="00A47B58" w:rsidP="00A47B58">
            <w:pPr>
              <w:autoSpaceDE w:val="0"/>
              <w:autoSpaceDN w:val="0"/>
              <w:adjustRightInd w:val="0"/>
              <w:spacing w:before="0"/>
              <w:ind w:firstLine="0"/>
              <w:rPr>
                <w:rFonts w:eastAsia="Times New Roman"/>
                <w:b/>
                <w:szCs w:val="24"/>
                <w:lang w:eastAsia="ru-RU"/>
              </w:rPr>
            </w:pPr>
            <w:r w:rsidRPr="00A47B58">
              <w:rPr>
                <w:rFonts w:eastAsia="Times New Roman"/>
                <w:b/>
                <w:szCs w:val="24"/>
                <w:lang w:eastAsia="ru-RU"/>
              </w:rPr>
              <w:t>ПОДРЯДЧИК:</w:t>
            </w:r>
          </w:p>
        </w:tc>
      </w:tr>
      <w:tr w:rsidR="00A47B58" w:rsidRPr="00A47B58" w:rsidTr="008A70CA">
        <w:trPr>
          <w:gridBefore w:val="1"/>
          <w:wBefore w:w="176" w:type="dxa"/>
          <w:trHeight w:val="250"/>
        </w:trPr>
        <w:tc>
          <w:tcPr>
            <w:tcW w:w="5448"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 xml:space="preserve">ОАО «Мурманэнергосбыт» </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right="104" w:firstLine="0"/>
              <w:jc w:val="both"/>
              <w:textAlignment w:val="baseline"/>
              <w:rPr>
                <w:rFonts w:eastAsia="Times New Roman"/>
                <w:szCs w:val="24"/>
                <w:lang w:eastAsia="ru-RU"/>
              </w:rPr>
            </w:pPr>
            <w:r w:rsidRPr="00A47B58">
              <w:rPr>
                <w:rFonts w:eastAsia="Times New Roman"/>
                <w:szCs w:val="24"/>
                <w:lang w:eastAsia="ru-RU"/>
              </w:rPr>
              <w:t xml:space="preserve"> «_______» ________________ 20__г.</w:t>
            </w:r>
          </w:p>
          <w:p w:rsidR="00A47B58" w:rsidRPr="00A47B58" w:rsidRDefault="00A47B58" w:rsidP="00A47B58">
            <w:pPr>
              <w:shd w:val="clear" w:color="auto" w:fill="FFFFFF"/>
              <w:suppressAutoHyphens/>
              <w:spacing w:before="0"/>
              <w:ind w:left="1027" w:firstLine="0"/>
              <w:rPr>
                <w:rFonts w:eastAsia="Times New Roman"/>
                <w:b/>
                <w:bCs/>
                <w:szCs w:val="24"/>
                <w:lang w:eastAsia="ar-SA"/>
              </w:rPr>
            </w:pPr>
          </w:p>
          <w:p w:rsidR="00A47B58" w:rsidRPr="00A47B58" w:rsidRDefault="00A47B58" w:rsidP="00A47B58">
            <w:pPr>
              <w:spacing w:before="0"/>
              <w:ind w:left="607" w:firstLine="0"/>
              <w:jc w:val="both"/>
              <w:rPr>
                <w:rFonts w:eastAsia="Times New Roman"/>
                <w:b/>
                <w:spacing w:val="10"/>
                <w:szCs w:val="24"/>
                <w:lang w:eastAsia="x-none"/>
              </w:rPr>
            </w:pPr>
            <w:r w:rsidRPr="00A47B58">
              <w:rPr>
                <w:rFonts w:eastAsia="Times New Roman"/>
                <w:b/>
                <w:spacing w:val="10"/>
                <w:szCs w:val="24"/>
                <w:lang w:eastAsia="x-none"/>
              </w:rPr>
              <w:t>М.П.</w:t>
            </w:r>
          </w:p>
        </w:tc>
        <w:tc>
          <w:tcPr>
            <w:tcW w:w="5595" w:type="dxa"/>
            <w:gridSpan w:val="3"/>
          </w:tcPr>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___________________________</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hd w:val="clear" w:color="auto" w:fill="FFFFFF"/>
              <w:suppressAutoHyphens/>
              <w:spacing w:before="0"/>
              <w:ind w:firstLine="0"/>
              <w:rPr>
                <w:rFonts w:eastAsia="Times New Roman"/>
                <w:b/>
                <w:bCs/>
                <w:szCs w:val="24"/>
                <w:lang w:eastAsia="ar-SA"/>
              </w:rPr>
            </w:pPr>
            <w:r w:rsidRPr="00A47B58">
              <w:rPr>
                <w:rFonts w:eastAsia="Times New Roman"/>
                <w:b/>
                <w:bCs/>
                <w:szCs w:val="24"/>
                <w:lang w:eastAsia="ar-SA"/>
              </w:rPr>
              <w:t>______________/ ____________  /</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overflowPunct w:val="0"/>
              <w:autoSpaceDE w:val="0"/>
              <w:autoSpaceDN w:val="0"/>
              <w:adjustRightInd w:val="0"/>
              <w:spacing w:before="0"/>
              <w:ind w:firstLine="0"/>
              <w:jc w:val="both"/>
              <w:textAlignment w:val="baseline"/>
              <w:rPr>
                <w:rFonts w:eastAsia="Times New Roman"/>
                <w:szCs w:val="24"/>
                <w:lang w:eastAsia="ru-RU"/>
              </w:rPr>
            </w:pPr>
            <w:r w:rsidRPr="00A47B58">
              <w:rPr>
                <w:rFonts w:eastAsia="Times New Roman"/>
                <w:szCs w:val="24"/>
                <w:lang w:eastAsia="ru-RU"/>
              </w:rPr>
              <w:t>«_______» ________________ 20__г.</w:t>
            </w:r>
          </w:p>
          <w:p w:rsidR="00A47B58" w:rsidRPr="00A47B58" w:rsidRDefault="00A47B58" w:rsidP="00A47B58">
            <w:pPr>
              <w:shd w:val="clear" w:color="auto" w:fill="FFFFFF"/>
              <w:suppressAutoHyphens/>
              <w:spacing w:before="0"/>
              <w:ind w:firstLine="0"/>
              <w:rPr>
                <w:rFonts w:eastAsia="Times New Roman"/>
                <w:b/>
                <w:bCs/>
                <w:szCs w:val="24"/>
                <w:lang w:eastAsia="ar-SA"/>
              </w:rPr>
            </w:pPr>
          </w:p>
          <w:p w:rsidR="00A47B58" w:rsidRPr="00A47B58" w:rsidRDefault="00A47B58" w:rsidP="00A47B58">
            <w:pPr>
              <w:spacing w:before="0"/>
              <w:ind w:firstLine="0"/>
              <w:jc w:val="both"/>
              <w:rPr>
                <w:rFonts w:eastAsia="Times New Roman"/>
                <w:b/>
                <w:spacing w:val="10"/>
                <w:szCs w:val="24"/>
                <w:lang w:eastAsia="x-none"/>
              </w:rPr>
            </w:pPr>
            <w:r w:rsidRPr="00A47B58">
              <w:rPr>
                <w:rFonts w:eastAsia="Times New Roman"/>
                <w:b/>
                <w:spacing w:val="10"/>
                <w:szCs w:val="24"/>
                <w:lang w:eastAsia="x-none"/>
              </w:rPr>
              <w:t xml:space="preserve">       М.П.</w:t>
            </w:r>
          </w:p>
        </w:tc>
      </w:tr>
    </w:tbl>
    <w:p w:rsidR="00D1746E" w:rsidRDefault="00D1746E" w:rsidP="00752536">
      <w:pPr>
        <w:pStyle w:val="7"/>
        <w:spacing w:after="0"/>
        <w:jc w:val="right"/>
        <w:rPr>
          <w:b/>
          <w:snapToGrid w:val="0"/>
        </w:rPr>
      </w:pPr>
    </w:p>
    <w:p w:rsidR="00D1746E" w:rsidRDefault="00D1746E" w:rsidP="00752536">
      <w:pPr>
        <w:pStyle w:val="7"/>
        <w:spacing w:after="0"/>
        <w:jc w:val="right"/>
        <w:rPr>
          <w:b/>
          <w:snapToGrid w:val="0"/>
        </w:rPr>
      </w:pPr>
    </w:p>
    <w:p w:rsidR="00D22395" w:rsidRPr="00752536" w:rsidRDefault="00D22395" w:rsidP="00FF2698">
      <w:pPr>
        <w:pStyle w:val="13"/>
        <w:numPr>
          <w:ilvl w:val="0"/>
          <w:numId w:val="0"/>
        </w:numPr>
        <w:ind w:left="4112"/>
        <w:rPr>
          <w:b/>
          <w:snapToGrid w:val="0"/>
        </w:rPr>
      </w:pPr>
      <w:bookmarkStart w:id="190" w:name="_Toc390849408"/>
      <w:r w:rsidRPr="00752536">
        <w:rPr>
          <w:b/>
          <w:snapToGrid w:val="0"/>
        </w:rPr>
        <w:lastRenderedPageBreak/>
        <w:t>Приложение № 5</w:t>
      </w:r>
      <w:bookmarkEnd w:id="190"/>
    </w:p>
    <w:p w:rsidR="004A2A2B" w:rsidRPr="0078152D" w:rsidRDefault="004A2A2B" w:rsidP="0078152D">
      <w:pPr>
        <w:tabs>
          <w:tab w:val="left" w:pos="851"/>
        </w:tabs>
        <w:spacing w:before="0"/>
        <w:jc w:val="right"/>
        <w:rPr>
          <w:b/>
          <w:snapToGrid w:val="0"/>
          <w:szCs w:val="24"/>
          <w:lang w:eastAsia="ru-RU"/>
        </w:rPr>
      </w:pPr>
      <w:r w:rsidRPr="0078152D">
        <w:rPr>
          <w:b/>
          <w:snapToGrid w:val="0"/>
          <w:szCs w:val="24"/>
          <w:lang w:eastAsia="ru-RU"/>
        </w:rPr>
        <w:t xml:space="preserve">к Документации о проведении открытого </w:t>
      </w:r>
    </w:p>
    <w:p w:rsidR="004A2A2B" w:rsidRPr="0078152D" w:rsidRDefault="004A2A2B" w:rsidP="0078152D">
      <w:pPr>
        <w:tabs>
          <w:tab w:val="left" w:pos="851"/>
        </w:tabs>
        <w:spacing w:before="0"/>
        <w:jc w:val="right"/>
        <w:rPr>
          <w:b/>
          <w:snapToGrid w:val="0"/>
          <w:szCs w:val="24"/>
          <w:lang w:eastAsia="ru-RU"/>
        </w:rPr>
      </w:pPr>
      <w:r w:rsidRPr="0078152D">
        <w:rPr>
          <w:b/>
          <w:snapToGrid w:val="0"/>
          <w:szCs w:val="24"/>
          <w:lang w:eastAsia="ru-RU"/>
        </w:rPr>
        <w:t xml:space="preserve">одноэтапного запроса предложений на право </w:t>
      </w:r>
    </w:p>
    <w:p w:rsidR="004A2A2B" w:rsidRPr="0078152D" w:rsidRDefault="004A2A2B" w:rsidP="0078152D">
      <w:pPr>
        <w:tabs>
          <w:tab w:val="left" w:pos="851"/>
        </w:tabs>
        <w:spacing w:before="0"/>
        <w:jc w:val="right"/>
        <w:rPr>
          <w:b/>
          <w:snapToGrid w:val="0"/>
          <w:szCs w:val="24"/>
          <w:lang w:eastAsia="ru-RU"/>
        </w:rPr>
      </w:pPr>
      <w:r w:rsidRPr="0078152D">
        <w:rPr>
          <w:b/>
          <w:snapToGrid w:val="0"/>
          <w:szCs w:val="24"/>
          <w:lang w:eastAsia="ru-RU"/>
        </w:rPr>
        <w:t>заключения Договора на выполнение ремонта кровель</w:t>
      </w:r>
    </w:p>
    <w:p w:rsidR="004A2A2B" w:rsidRPr="0078152D" w:rsidRDefault="004A2A2B" w:rsidP="0078152D">
      <w:pPr>
        <w:tabs>
          <w:tab w:val="left" w:pos="851"/>
        </w:tabs>
        <w:spacing w:before="0"/>
        <w:jc w:val="right"/>
        <w:rPr>
          <w:b/>
          <w:snapToGrid w:val="0"/>
          <w:szCs w:val="24"/>
          <w:lang w:eastAsia="ru-RU"/>
        </w:rPr>
      </w:pPr>
      <w:r w:rsidRPr="0078152D">
        <w:rPr>
          <w:b/>
          <w:snapToGrid w:val="0"/>
          <w:szCs w:val="24"/>
          <w:lang w:eastAsia="ru-RU"/>
        </w:rPr>
        <w:t xml:space="preserve">здания мастерских участка тепловых сетей, </w:t>
      </w:r>
      <w:r w:rsidR="00631EDE" w:rsidRPr="0078152D">
        <w:rPr>
          <w:b/>
          <w:snapToGrid w:val="0"/>
          <w:szCs w:val="24"/>
          <w:lang w:eastAsia="ru-RU"/>
        </w:rPr>
        <w:t>здания</w:t>
      </w:r>
    </w:p>
    <w:p w:rsidR="00631EDE" w:rsidRPr="0078152D" w:rsidRDefault="00631EDE" w:rsidP="0078152D">
      <w:pPr>
        <w:tabs>
          <w:tab w:val="left" w:pos="851"/>
        </w:tabs>
        <w:spacing w:before="0"/>
        <w:jc w:val="right"/>
        <w:rPr>
          <w:b/>
          <w:snapToGrid w:val="0"/>
          <w:szCs w:val="24"/>
          <w:lang w:eastAsia="ru-RU"/>
        </w:rPr>
      </w:pPr>
      <w:r w:rsidRPr="0078152D">
        <w:rPr>
          <w:b/>
          <w:snapToGrid w:val="0"/>
          <w:szCs w:val="24"/>
          <w:lang w:eastAsia="ru-RU"/>
        </w:rPr>
        <w:tab/>
        <w:t>стоянки технологического транспорта на 4 бокса</w:t>
      </w:r>
      <w:r w:rsidR="00C93ED5" w:rsidRPr="0078152D">
        <w:rPr>
          <w:b/>
          <w:snapToGrid w:val="0"/>
          <w:szCs w:val="24"/>
          <w:lang w:eastAsia="ru-RU"/>
        </w:rPr>
        <w:t xml:space="preserve"> с пунктом</w:t>
      </w:r>
    </w:p>
    <w:p w:rsidR="004A2A2B" w:rsidRPr="0078152D" w:rsidRDefault="004A2A2B" w:rsidP="0078152D">
      <w:pPr>
        <w:tabs>
          <w:tab w:val="left" w:pos="851"/>
        </w:tabs>
        <w:spacing w:before="0"/>
        <w:jc w:val="right"/>
        <w:rPr>
          <w:b/>
          <w:snapToGrid w:val="0"/>
          <w:szCs w:val="24"/>
          <w:lang w:eastAsia="ru-RU"/>
        </w:rPr>
      </w:pPr>
      <w:r w:rsidRPr="0078152D">
        <w:rPr>
          <w:b/>
          <w:snapToGrid w:val="0"/>
          <w:szCs w:val="24"/>
          <w:lang w:eastAsia="ru-RU"/>
        </w:rPr>
        <w:t xml:space="preserve"> общественного питания, здания мазутонасосной</w:t>
      </w:r>
    </w:p>
    <w:p w:rsidR="004A2A2B" w:rsidRDefault="004A2A2B" w:rsidP="004A2A2B">
      <w:pPr>
        <w:pStyle w:val="23"/>
      </w:pPr>
    </w:p>
    <w:p w:rsidR="00D22395" w:rsidRPr="0063294F" w:rsidRDefault="00D22395" w:rsidP="00666D30">
      <w:pPr>
        <w:suppressAutoHyphens/>
        <w:spacing w:before="0"/>
        <w:jc w:val="center"/>
        <w:rPr>
          <w:szCs w:val="24"/>
          <w:lang w:eastAsia="ar-SA"/>
        </w:rPr>
      </w:pPr>
      <w:r w:rsidRPr="0063294F">
        <w:rPr>
          <w:szCs w:val="24"/>
          <w:lang w:eastAsia="ar-SA"/>
        </w:rPr>
        <w:t>ОПИСЬ ДОКУМЕНТОВ,</w:t>
      </w:r>
    </w:p>
    <w:p w:rsidR="00D22395" w:rsidRDefault="00D22395" w:rsidP="00666D30">
      <w:pPr>
        <w:suppressAutoHyphens/>
        <w:spacing w:before="0"/>
        <w:jc w:val="center"/>
        <w:rPr>
          <w:szCs w:val="24"/>
          <w:lang w:eastAsia="ar-SA"/>
        </w:rPr>
      </w:pPr>
      <w:r w:rsidRPr="0063294F">
        <w:rPr>
          <w:szCs w:val="24"/>
          <w:lang w:eastAsia="ar-SA"/>
        </w:rPr>
        <w:t>ВХОДЯЩИХ В СОСТАВ ЗАЯВКИ НА УЧАСТИЕ В ЗАПРОСЕ ПРЕДЛОЖЕНИЙ</w:t>
      </w:r>
    </w:p>
    <w:p w:rsidR="004A2A2B" w:rsidRDefault="00D22395" w:rsidP="004A2A2B">
      <w:pPr>
        <w:ind w:firstLine="0"/>
        <w:rPr>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выполнение </w:t>
      </w:r>
      <w:r w:rsidR="004000BB">
        <w:rPr>
          <w:lang w:eastAsia="ar-SA"/>
        </w:rPr>
        <w:t xml:space="preserve">ремонта </w:t>
      </w:r>
      <w:r w:rsidR="004A2A2B">
        <w:rPr>
          <w:lang w:eastAsia="ar-SA"/>
        </w:rPr>
        <w:t>кровель здания мастерских участка тепловых сетей, здания</w:t>
      </w:r>
    </w:p>
    <w:p w:rsidR="00D22395" w:rsidRPr="0063294F" w:rsidRDefault="004A2A2B" w:rsidP="004A2A2B">
      <w:pPr>
        <w:spacing w:before="0"/>
        <w:ind w:firstLine="0"/>
        <w:rPr>
          <w:szCs w:val="24"/>
          <w:lang w:eastAsia="ar-SA"/>
        </w:rPr>
      </w:pPr>
      <w:r>
        <w:rPr>
          <w:lang w:eastAsia="ar-SA"/>
        </w:rPr>
        <w:t>стоянки технологического транспорта на 4 бокса с пунктом</w:t>
      </w:r>
      <w:r>
        <w:rPr>
          <w:lang w:eastAsia="ar-SA"/>
        </w:rPr>
        <w:tab/>
        <w:t>общественного питания, здания мазутонасосной</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846"/>
        <w:gridCol w:w="2409"/>
        <w:gridCol w:w="993"/>
        <w:gridCol w:w="992"/>
      </w:tblGrid>
      <w:tr w:rsidR="00D22395" w:rsidRPr="00A50D23" w:rsidTr="005C5663">
        <w:tc>
          <w:tcPr>
            <w:tcW w:w="675" w:type="dxa"/>
          </w:tcPr>
          <w:p w:rsidR="00D22395" w:rsidRPr="00666D30" w:rsidRDefault="00D22395" w:rsidP="00D45ABC">
            <w:pPr>
              <w:suppressAutoHyphens/>
              <w:ind w:firstLine="0"/>
              <w:jc w:val="center"/>
              <w:rPr>
                <w:szCs w:val="24"/>
                <w:lang w:eastAsia="ar-SA"/>
              </w:rPr>
            </w:pPr>
            <w:r w:rsidRPr="00666D30">
              <w:rPr>
                <w:szCs w:val="24"/>
                <w:lang w:eastAsia="ar-SA"/>
              </w:rPr>
              <w:t>№ п/п</w:t>
            </w:r>
          </w:p>
        </w:tc>
        <w:tc>
          <w:tcPr>
            <w:tcW w:w="5846" w:type="dxa"/>
          </w:tcPr>
          <w:p w:rsidR="00D22395" w:rsidRPr="00666D30" w:rsidRDefault="00D22395" w:rsidP="0063294F">
            <w:pPr>
              <w:suppressAutoHyphens/>
              <w:jc w:val="center"/>
              <w:rPr>
                <w:szCs w:val="24"/>
                <w:lang w:eastAsia="ar-SA"/>
              </w:rPr>
            </w:pPr>
            <w:r w:rsidRPr="00666D30">
              <w:rPr>
                <w:szCs w:val="24"/>
                <w:lang w:eastAsia="ar-SA"/>
              </w:rPr>
              <w:t>Заголовок документа</w:t>
            </w:r>
          </w:p>
        </w:tc>
        <w:tc>
          <w:tcPr>
            <w:tcW w:w="2409" w:type="dxa"/>
          </w:tcPr>
          <w:p w:rsidR="002804BD" w:rsidRDefault="00D22395" w:rsidP="002804BD">
            <w:pPr>
              <w:suppressAutoHyphens/>
              <w:spacing w:before="0"/>
              <w:ind w:firstLine="0"/>
              <w:rPr>
                <w:szCs w:val="24"/>
                <w:lang w:eastAsia="ar-SA"/>
              </w:rPr>
            </w:pPr>
            <w:r w:rsidRPr="00666D30">
              <w:rPr>
                <w:szCs w:val="24"/>
                <w:lang w:eastAsia="ar-SA"/>
              </w:rPr>
              <w:t xml:space="preserve">Реквизиты документа </w:t>
            </w:r>
          </w:p>
          <w:p w:rsidR="00D22395" w:rsidRPr="00666D30" w:rsidRDefault="00D22395" w:rsidP="002804BD">
            <w:pPr>
              <w:suppressAutoHyphens/>
              <w:spacing w:before="0"/>
              <w:ind w:firstLine="0"/>
              <w:rPr>
                <w:szCs w:val="24"/>
                <w:lang w:eastAsia="ar-SA"/>
              </w:rPr>
            </w:pPr>
            <w:r w:rsidRPr="00666D30">
              <w:rPr>
                <w:szCs w:val="24"/>
                <w:lang w:eastAsia="ar-SA"/>
              </w:rPr>
              <w:t>(номер, дата выдачи/составления)</w:t>
            </w:r>
          </w:p>
        </w:tc>
        <w:tc>
          <w:tcPr>
            <w:tcW w:w="993" w:type="dxa"/>
          </w:tcPr>
          <w:p w:rsidR="00D22395" w:rsidRPr="00666D30" w:rsidRDefault="00D22395" w:rsidP="00673562">
            <w:pPr>
              <w:suppressAutoHyphens/>
              <w:ind w:firstLine="0"/>
              <w:rPr>
                <w:szCs w:val="24"/>
                <w:lang w:eastAsia="ar-SA"/>
              </w:rPr>
            </w:pPr>
            <w:r w:rsidRPr="00666D30">
              <w:rPr>
                <w:szCs w:val="24"/>
                <w:lang w:eastAsia="ar-SA"/>
              </w:rPr>
              <w:t>Кол-во листов</w:t>
            </w:r>
          </w:p>
        </w:tc>
        <w:tc>
          <w:tcPr>
            <w:tcW w:w="992" w:type="dxa"/>
          </w:tcPr>
          <w:p w:rsidR="00D22395" w:rsidRPr="00666D30" w:rsidRDefault="00D22395" w:rsidP="00673562">
            <w:pPr>
              <w:suppressAutoHyphens/>
              <w:ind w:firstLine="0"/>
              <w:rPr>
                <w:szCs w:val="24"/>
                <w:lang w:eastAsia="ar-SA"/>
              </w:rPr>
            </w:pPr>
            <w:r w:rsidRPr="00666D30">
              <w:rPr>
                <w:szCs w:val="24"/>
                <w:lang w:eastAsia="ar-SA"/>
              </w:rPr>
              <w:t>Номер листа</w:t>
            </w:r>
          </w:p>
        </w:tc>
      </w:tr>
      <w:tr w:rsidR="00D22395" w:rsidRPr="00A50D23" w:rsidTr="005C5663">
        <w:trPr>
          <w:trHeight w:val="315"/>
        </w:trPr>
        <w:tc>
          <w:tcPr>
            <w:tcW w:w="675" w:type="dxa"/>
          </w:tcPr>
          <w:p w:rsidR="00D22395" w:rsidRPr="00666D30" w:rsidRDefault="00D22395" w:rsidP="00673562">
            <w:pPr>
              <w:shd w:val="clear" w:color="auto" w:fill="FFFFFF"/>
              <w:suppressAutoHyphens/>
              <w:spacing w:before="0" w:line="206" w:lineRule="exact"/>
              <w:ind w:right="110" w:firstLine="0"/>
              <w:jc w:val="center"/>
              <w:rPr>
                <w:spacing w:val="-3"/>
                <w:szCs w:val="24"/>
                <w:lang w:eastAsia="ar-SA"/>
              </w:rPr>
            </w:pPr>
            <w:r w:rsidRPr="00666D30">
              <w:rPr>
                <w:spacing w:val="-3"/>
                <w:szCs w:val="24"/>
                <w:lang w:eastAsia="ar-SA"/>
              </w:rPr>
              <w:t xml:space="preserve"> 1.</w:t>
            </w:r>
          </w:p>
        </w:tc>
        <w:tc>
          <w:tcPr>
            <w:tcW w:w="5846" w:type="dxa"/>
          </w:tcPr>
          <w:p w:rsidR="00D22395" w:rsidRPr="00666D30" w:rsidRDefault="00D22395" w:rsidP="00673562">
            <w:pPr>
              <w:shd w:val="clear" w:color="auto" w:fill="FFFFFF"/>
              <w:suppressAutoHyphens/>
              <w:spacing w:before="0"/>
              <w:ind w:firstLine="0"/>
              <w:jc w:val="both"/>
              <w:rPr>
                <w:spacing w:val="5"/>
                <w:szCs w:val="24"/>
                <w:lang w:eastAsia="ar-SA"/>
              </w:rPr>
            </w:pPr>
            <w:r w:rsidRPr="00666D30">
              <w:rPr>
                <w:spacing w:val="5"/>
                <w:szCs w:val="24"/>
                <w:lang w:eastAsia="ar-SA"/>
              </w:rPr>
              <w:t>Опись документов</w:t>
            </w:r>
          </w:p>
        </w:tc>
        <w:tc>
          <w:tcPr>
            <w:tcW w:w="2409" w:type="dxa"/>
          </w:tcPr>
          <w:p w:rsidR="00D22395" w:rsidRPr="00666D30" w:rsidRDefault="00D22395" w:rsidP="00D45ABC">
            <w:pPr>
              <w:suppressAutoHyphens/>
              <w:spacing w:before="0" w:line="360" w:lineRule="auto"/>
              <w:jc w:val="center"/>
              <w:rPr>
                <w:szCs w:val="24"/>
                <w:lang w:eastAsia="ar-SA"/>
              </w:rPr>
            </w:pPr>
          </w:p>
        </w:tc>
        <w:tc>
          <w:tcPr>
            <w:tcW w:w="993" w:type="dxa"/>
          </w:tcPr>
          <w:p w:rsidR="00D22395" w:rsidRPr="00666D30" w:rsidRDefault="00D22395" w:rsidP="00D45ABC">
            <w:pPr>
              <w:suppressAutoHyphens/>
              <w:spacing w:before="0" w:line="360" w:lineRule="auto"/>
              <w:jc w:val="center"/>
              <w:rPr>
                <w:szCs w:val="24"/>
                <w:lang w:eastAsia="ar-SA"/>
              </w:rPr>
            </w:pPr>
          </w:p>
        </w:tc>
        <w:tc>
          <w:tcPr>
            <w:tcW w:w="992" w:type="dxa"/>
          </w:tcPr>
          <w:p w:rsidR="00D22395" w:rsidRPr="00666D30" w:rsidRDefault="00D22395" w:rsidP="00D45ABC">
            <w:pPr>
              <w:suppressAutoHyphens/>
              <w:spacing w:before="0" w:line="360" w:lineRule="auto"/>
              <w:ind w:firstLine="0"/>
              <w:rPr>
                <w:szCs w:val="24"/>
                <w:lang w:eastAsia="ar-SA"/>
              </w:rPr>
            </w:pPr>
            <w:r w:rsidRPr="00666D30">
              <w:rPr>
                <w:szCs w:val="24"/>
                <w:lang w:eastAsia="ar-SA"/>
              </w:rPr>
              <w:t>1-2</w:t>
            </w:r>
            <w:r w:rsidR="002804BD">
              <w:rPr>
                <w:szCs w:val="24"/>
                <w:lang w:eastAsia="ar-SA"/>
              </w:rPr>
              <w:t>..</w:t>
            </w:r>
          </w:p>
        </w:tc>
      </w:tr>
      <w:tr w:rsidR="00D22395" w:rsidRPr="00A50D23" w:rsidTr="005C5663">
        <w:tc>
          <w:tcPr>
            <w:tcW w:w="675" w:type="dxa"/>
          </w:tcPr>
          <w:p w:rsidR="00D22395" w:rsidRPr="00666D30" w:rsidRDefault="00D22395" w:rsidP="00673562">
            <w:pPr>
              <w:shd w:val="clear" w:color="auto" w:fill="FFFFFF"/>
              <w:suppressAutoHyphens/>
              <w:spacing w:before="0" w:line="206" w:lineRule="exact"/>
              <w:ind w:left="125" w:right="110" w:hanging="125"/>
              <w:jc w:val="center"/>
              <w:rPr>
                <w:spacing w:val="-3"/>
                <w:szCs w:val="24"/>
                <w:lang w:eastAsia="ar-SA"/>
              </w:rPr>
            </w:pPr>
            <w:r w:rsidRPr="00666D30">
              <w:rPr>
                <w:spacing w:val="-3"/>
                <w:szCs w:val="24"/>
                <w:lang w:eastAsia="ar-SA"/>
              </w:rPr>
              <w:t xml:space="preserve"> 2.</w:t>
            </w:r>
          </w:p>
        </w:tc>
        <w:tc>
          <w:tcPr>
            <w:tcW w:w="5846" w:type="dxa"/>
            <w:vAlign w:val="center"/>
          </w:tcPr>
          <w:p w:rsidR="00D22395" w:rsidRPr="00666D30" w:rsidRDefault="00D22395" w:rsidP="00673562">
            <w:pPr>
              <w:shd w:val="clear" w:color="auto" w:fill="FFFFFF"/>
              <w:suppressAutoHyphens/>
              <w:spacing w:before="0"/>
              <w:ind w:hanging="40"/>
              <w:jc w:val="both"/>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5C5663">
        <w:trPr>
          <w:trHeight w:val="335"/>
        </w:trPr>
        <w:tc>
          <w:tcPr>
            <w:tcW w:w="675" w:type="dxa"/>
          </w:tcPr>
          <w:p w:rsidR="00D22395" w:rsidRPr="00666D30" w:rsidRDefault="00D22395" w:rsidP="00673562">
            <w:pPr>
              <w:shd w:val="clear" w:color="auto" w:fill="FFFFFF"/>
              <w:suppressAutoHyphens/>
              <w:spacing w:before="0"/>
              <w:ind w:left="38" w:hanging="38"/>
              <w:jc w:val="center"/>
              <w:rPr>
                <w:szCs w:val="24"/>
                <w:lang w:eastAsia="ar-SA"/>
              </w:rPr>
            </w:pPr>
            <w:r w:rsidRPr="00666D30">
              <w:rPr>
                <w:szCs w:val="24"/>
                <w:lang w:eastAsia="ar-SA"/>
              </w:rPr>
              <w:t>3.</w:t>
            </w:r>
          </w:p>
        </w:tc>
        <w:tc>
          <w:tcPr>
            <w:tcW w:w="5846"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Коммерческое предложение (Форма 1)</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D22395" w:rsidP="00673562">
            <w:pPr>
              <w:shd w:val="clear" w:color="auto" w:fill="FFFFFF"/>
              <w:suppressAutoHyphens/>
              <w:spacing w:before="0"/>
              <w:ind w:firstLine="0"/>
              <w:jc w:val="center"/>
              <w:rPr>
                <w:szCs w:val="24"/>
                <w:lang w:eastAsia="ar-SA"/>
              </w:rPr>
            </w:pPr>
            <w:r w:rsidRPr="00666D30">
              <w:rPr>
                <w:szCs w:val="24"/>
                <w:lang w:eastAsia="ar-SA"/>
              </w:rPr>
              <w:t>4.</w:t>
            </w:r>
          </w:p>
        </w:tc>
        <w:tc>
          <w:tcPr>
            <w:tcW w:w="5846"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Техническое предложение (Форма 2)</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5.</w:t>
            </w:r>
          </w:p>
        </w:tc>
        <w:tc>
          <w:tcPr>
            <w:tcW w:w="5846"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Анкета участника (Форма 3)</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6.</w:t>
            </w:r>
          </w:p>
        </w:tc>
        <w:tc>
          <w:tcPr>
            <w:tcW w:w="5846"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7D2251" w:rsidRPr="00A50D23" w:rsidTr="005C5663">
        <w:tc>
          <w:tcPr>
            <w:tcW w:w="675" w:type="dxa"/>
          </w:tcPr>
          <w:p w:rsidR="007D2251" w:rsidRPr="007D2251" w:rsidRDefault="007D2251" w:rsidP="00507E01">
            <w:pPr>
              <w:shd w:val="clear" w:color="auto" w:fill="FFFFFF"/>
              <w:suppressAutoHyphens/>
              <w:spacing w:before="0"/>
              <w:ind w:left="14" w:hanging="14"/>
              <w:jc w:val="center"/>
              <w:rPr>
                <w:szCs w:val="24"/>
                <w:lang w:eastAsia="ar-SA"/>
              </w:rPr>
            </w:pPr>
            <w:r>
              <w:rPr>
                <w:szCs w:val="24"/>
                <w:lang w:val="en-US" w:eastAsia="ar-SA"/>
              </w:rPr>
              <w:t>7</w:t>
            </w:r>
            <w:r>
              <w:rPr>
                <w:szCs w:val="24"/>
                <w:lang w:eastAsia="ar-SA"/>
              </w:rPr>
              <w:t>.</w:t>
            </w:r>
          </w:p>
        </w:tc>
        <w:tc>
          <w:tcPr>
            <w:tcW w:w="5846" w:type="dxa"/>
          </w:tcPr>
          <w:p w:rsidR="007D2251" w:rsidRPr="00666D30" w:rsidRDefault="007D2251" w:rsidP="004A2513">
            <w:pPr>
              <w:shd w:val="clear" w:color="auto" w:fill="FFFFFF"/>
              <w:suppressAutoHyphens/>
              <w:spacing w:before="0"/>
              <w:ind w:firstLine="0"/>
              <w:jc w:val="both"/>
              <w:rPr>
                <w:snapToGrid w:val="0"/>
                <w:szCs w:val="24"/>
                <w:lang w:eastAsia="ru-RU"/>
              </w:rPr>
            </w:pPr>
            <w:r w:rsidRPr="007D2251">
              <w:rPr>
                <w:rFonts w:eastAsia="Times New Roman"/>
                <w:szCs w:val="24"/>
                <w:lang w:eastAsia="ar-SA"/>
              </w:rPr>
              <w:t>Справка о материально-технических ресурсах (Форма 5)</w:t>
            </w:r>
          </w:p>
        </w:tc>
        <w:tc>
          <w:tcPr>
            <w:tcW w:w="2409" w:type="dxa"/>
          </w:tcPr>
          <w:p w:rsidR="007D2251" w:rsidRPr="00666D30" w:rsidRDefault="007D2251" w:rsidP="00246A89">
            <w:pPr>
              <w:suppressAutoHyphens/>
              <w:spacing w:before="0" w:line="360" w:lineRule="auto"/>
              <w:rPr>
                <w:szCs w:val="24"/>
                <w:lang w:eastAsia="ar-SA"/>
              </w:rPr>
            </w:pPr>
          </w:p>
        </w:tc>
        <w:tc>
          <w:tcPr>
            <w:tcW w:w="993" w:type="dxa"/>
          </w:tcPr>
          <w:p w:rsidR="007D2251" w:rsidRPr="00666D30" w:rsidRDefault="007D2251" w:rsidP="00246A89">
            <w:pPr>
              <w:suppressAutoHyphens/>
              <w:spacing w:before="0" w:line="360" w:lineRule="auto"/>
              <w:rPr>
                <w:szCs w:val="24"/>
                <w:lang w:eastAsia="ar-SA"/>
              </w:rPr>
            </w:pPr>
          </w:p>
        </w:tc>
        <w:tc>
          <w:tcPr>
            <w:tcW w:w="992" w:type="dxa"/>
          </w:tcPr>
          <w:p w:rsidR="007D2251" w:rsidRPr="00666D30" w:rsidRDefault="007D2251"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8</w:t>
            </w:r>
            <w:r w:rsidR="00D22395" w:rsidRPr="00666D30">
              <w:rPr>
                <w:szCs w:val="24"/>
                <w:lang w:eastAsia="ar-SA"/>
              </w:rPr>
              <w:t>.</w:t>
            </w:r>
          </w:p>
        </w:tc>
        <w:tc>
          <w:tcPr>
            <w:tcW w:w="5846" w:type="dxa"/>
          </w:tcPr>
          <w:p w:rsidR="00D22395" w:rsidRPr="00666D30" w:rsidRDefault="00D22395" w:rsidP="007D2251">
            <w:pPr>
              <w:shd w:val="clear" w:color="auto" w:fill="FFFFFF"/>
              <w:suppressAutoHyphens/>
              <w:spacing w:before="0"/>
              <w:ind w:firstLine="0"/>
              <w:jc w:val="both"/>
              <w:rPr>
                <w:snapToGrid w:val="0"/>
                <w:szCs w:val="24"/>
                <w:lang w:eastAsia="ru-RU"/>
              </w:rPr>
            </w:pPr>
            <w:r w:rsidRPr="00666D30">
              <w:rPr>
                <w:snapToGrid w:val="0"/>
                <w:szCs w:val="24"/>
                <w:lang w:eastAsia="ru-RU"/>
              </w:rPr>
              <w:t xml:space="preserve">Справка о </w:t>
            </w:r>
            <w:r w:rsidR="004A2513">
              <w:rPr>
                <w:snapToGrid w:val="0"/>
                <w:szCs w:val="24"/>
                <w:lang w:eastAsia="ru-RU"/>
              </w:rPr>
              <w:t>кадровых</w:t>
            </w:r>
            <w:r w:rsidRPr="00666D30">
              <w:rPr>
                <w:snapToGrid w:val="0"/>
                <w:szCs w:val="24"/>
                <w:lang w:eastAsia="ru-RU"/>
              </w:rPr>
              <w:t xml:space="preserve"> ресурсах (Форма </w:t>
            </w:r>
            <w:r w:rsidR="007D2251">
              <w:rPr>
                <w:snapToGrid w:val="0"/>
                <w:szCs w:val="24"/>
                <w:lang w:eastAsia="ru-RU"/>
              </w:rPr>
              <w:t>6</w:t>
            </w:r>
            <w:r w:rsidRPr="00666D30">
              <w:rPr>
                <w:snapToGrid w:val="0"/>
                <w:szCs w:val="24"/>
                <w:lang w:eastAsia="ru-RU"/>
              </w:rPr>
              <w:t>)</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9</w:t>
            </w:r>
            <w:r w:rsidR="00D22395" w:rsidRPr="00666D30">
              <w:rPr>
                <w:szCs w:val="24"/>
                <w:lang w:eastAsia="ar-SA"/>
              </w:rPr>
              <w:t>.</w:t>
            </w:r>
          </w:p>
        </w:tc>
        <w:tc>
          <w:tcPr>
            <w:tcW w:w="5846"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№2 к Документации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10</w:t>
            </w:r>
            <w:r w:rsidR="00D22395" w:rsidRPr="00666D30">
              <w:rPr>
                <w:szCs w:val="24"/>
                <w:lang w:eastAsia="ar-SA"/>
              </w:rPr>
              <w:t>.</w:t>
            </w:r>
          </w:p>
        </w:tc>
        <w:tc>
          <w:tcPr>
            <w:tcW w:w="5846"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№3 к Документации (по необходимости)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1</w:t>
            </w:r>
            <w:r>
              <w:rPr>
                <w:szCs w:val="24"/>
                <w:lang w:eastAsia="ar-SA"/>
              </w:rPr>
              <w:t>.</w:t>
            </w:r>
          </w:p>
        </w:tc>
        <w:tc>
          <w:tcPr>
            <w:tcW w:w="5846"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Выписка (оригинал или копия, заверенная нотариально) из единого государственного реестра юридических лиц</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2</w:t>
            </w:r>
            <w:r>
              <w:rPr>
                <w:szCs w:val="24"/>
                <w:lang w:eastAsia="ar-SA"/>
              </w:rPr>
              <w:t>.</w:t>
            </w:r>
          </w:p>
        </w:tc>
        <w:tc>
          <w:tcPr>
            <w:tcW w:w="5846"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Руководителем либо уполномоченным лицом Участника</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3</w:t>
            </w:r>
            <w:r w:rsidR="00D22395" w:rsidRPr="00666D30">
              <w:rPr>
                <w:szCs w:val="24"/>
                <w:lang w:eastAsia="ar-SA"/>
              </w:rPr>
              <w:t>.</w:t>
            </w:r>
          </w:p>
        </w:tc>
        <w:tc>
          <w:tcPr>
            <w:tcW w:w="5846" w:type="dxa"/>
            <w:vAlign w:val="center"/>
          </w:tcPr>
          <w:p w:rsidR="00D22395" w:rsidRPr="00666D30" w:rsidRDefault="00D22395" w:rsidP="00673562">
            <w:pPr>
              <w:shd w:val="clear" w:color="auto" w:fill="FFFFFF"/>
              <w:spacing w:before="0"/>
              <w:ind w:firstLine="0"/>
              <w:jc w:val="both"/>
              <w:rPr>
                <w:szCs w:val="24"/>
              </w:rPr>
            </w:pPr>
            <w:r w:rsidRPr="00666D30">
              <w:rPr>
                <w:szCs w:val="24"/>
              </w:rPr>
              <w:t>Копия Устава в действующей редакции,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firstLine="0"/>
              <w:jc w:val="center"/>
              <w:rPr>
                <w:szCs w:val="24"/>
                <w:lang w:eastAsia="ar-SA"/>
              </w:rPr>
            </w:pPr>
            <w:r>
              <w:rPr>
                <w:szCs w:val="24"/>
                <w:lang w:eastAsia="ar-SA"/>
              </w:rPr>
              <w:t>1</w:t>
            </w:r>
            <w:r w:rsidR="007D2251">
              <w:rPr>
                <w:szCs w:val="24"/>
                <w:lang w:eastAsia="ar-SA"/>
              </w:rPr>
              <w:t>4</w:t>
            </w:r>
            <w:r w:rsidR="00D22395" w:rsidRPr="00666D30">
              <w:rPr>
                <w:szCs w:val="24"/>
                <w:lang w:eastAsia="ar-SA"/>
              </w:rPr>
              <w:t>.</w:t>
            </w:r>
          </w:p>
        </w:tc>
        <w:tc>
          <w:tcPr>
            <w:tcW w:w="5846"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rPr>
              <w:t>Копия свидетельства о постановке на учет в налоговом органе по месту нахождения на территории РФ,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5</w:t>
            </w:r>
            <w:r w:rsidR="00D22395" w:rsidRPr="00666D30">
              <w:rPr>
                <w:szCs w:val="24"/>
                <w:lang w:eastAsia="ar-SA"/>
              </w:rPr>
              <w:t>.</w:t>
            </w:r>
          </w:p>
        </w:tc>
        <w:tc>
          <w:tcPr>
            <w:tcW w:w="5846"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 xml:space="preserve">Копия свидетельства о государственной регистрации, </w:t>
            </w:r>
            <w:r w:rsidRPr="00666D30">
              <w:rPr>
                <w:szCs w:val="24"/>
              </w:rPr>
              <w:t>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6</w:t>
            </w:r>
            <w:r w:rsidR="00D22395" w:rsidRPr="00666D30">
              <w:rPr>
                <w:szCs w:val="24"/>
                <w:lang w:eastAsia="ar-SA"/>
              </w:rPr>
              <w:t>.</w:t>
            </w:r>
          </w:p>
        </w:tc>
        <w:tc>
          <w:tcPr>
            <w:tcW w:w="5846"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5C5663">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7</w:t>
            </w:r>
            <w:r w:rsidR="00D22395" w:rsidRPr="00666D30">
              <w:rPr>
                <w:szCs w:val="24"/>
                <w:lang w:eastAsia="ar-SA"/>
              </w:rPr>
              <w:t>.</w:t>
            </w:r>
          </w:p>
        </w:tc>
        <w:tc>
          <w:tcPr>
            <w:tcW w:w="5846" w:type="dxa"/>
            <w:vAlign w:val="center"/>
          </w:tcPr>
          <w:p w:rsidR="00D22395" w:rsidRPr="00666D30" w:rsidRDefault="00D22395" w:rsidP="00464EBB">
            <w:pPr>
              <w:shd w:val="clear" w:color="auto" w:fill="FFFFFF"/>
              <w:suppressAutoHyphens/>
              <w:spacing w:before="0"/>
              <w:ind w:firstLine="0"/>
              <w:jc w:val="both"/>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заверенная нотариально (либо оригинал официального письма о том, что сделка для </w:t>
            </w:r>
            <w:r>
              <w:rPr>
                <w:szCs w:val="24"/>
              </w:rPr>
              <w:lastRenderedPageBreak/>
              <w:t>Участника</w:t>
            </w:r>
            <w:r w:rsidRPr="00666D30">
              <w:rPr>
                <w:szCs w:val="24"/>
              </w:rPr>
              <w:t xml:space="preserve"> не является крупной и одобрение сделки не требуется)</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5C5663">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lastRenderedPageBreak/>
              <w:t>1</w:t>
            </w:r>
            <w:r w:rsidR="007D2251">
              <w:rPr>
                <w:szCs w:val="24"/>
                <w:lang w:eastAsia="ar-SA"/>
              </w:rPr>
              <w:t>8</w:t>
            </w:r>
            <w:r w:rsidRPr="00666D30">
              <w:rPr>
                <w:szCs w:val="24"/>
                <w:lang w:eastAsia="ar-SA"/>
              </w:rPr>
              <w:t>.</w:t>
            </w:r>
          </w:p>
        </w:tc>
        <w:tc>
          <w:tcPr>
            <w:tcW w:w="5846" w:type="dxa"/>
            <w:vAlign w:val="center"/>
          </w:tcPr>
          <w:p w:rsidR="00D22395" w:rsidRPr="00666D30" w:rsidRDefault="00D22395" w:rsidP="009D5254">
            <w:pPr>
              <w:shd w:val="clear" w:color="auto" w:fill="FFFFFF"/>
              <w:suppressAutoHyphens/>
              <w:spacing w:before="0"/>
              <w:ind w:firstLine="0"/>
              <w:jc w:val="both"/>
              <w:rPr>
                <w:szCs w:val="24"/>
                <w:lang w:eastAsia="ar-SA"/>
              </w:rPr>
            </w:pPr>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(Если бухгалтерский баланс был подан в электронном виде - необходимо предоставить заверенную </w:t>
            </w:r>
            <w:r>
              <w:rPr>
                <w:szCs w:val="24"/>
                <w:lang w:eastAsia="ar-SA"/>
              </w:rPr>
              <w:t>р</w:t>
            </w:r>
            <w:r w:rsidRPr="00666D30">
              <w:rPr>
                <w:szCs w:val="24"/>
                <w:lang w:eastAsia="ar-SA"/>
              </w:rPr>
              <w:t>уководителем либо уполномоченным лицом Участника копию направленного в электронном виде бухгалтерского баланса с отметкой о приеме (квитанцией о приеме))</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5C5663">
        <w:trPr>
          <w:trHeight w:val="698"/>
        </w:trPr>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t>1</w:t>
            </w:r>
            <w:r w:rsidR="007D2251">
              <w:rPr>
                <w:szCs w:val="24"/>
                <w:lang w:eastAsia="ar-SA"/>
              </w:rPr>
              <w:t>9</w:t>
            </w:r>
            <w:r w:rsidRPr="00666D30">
              <w:rPr>
                <w:szCs w:val="24"/>
                <w:lang w:eastAsia="ar-SA"/>
              </w:rPr>
              <w:t>.</w:t>
            </w:r>
          </w:p>
        </w:tc>
        <w:tc>
          <w:tcPr>
            <w:tcW w:w="5846" w:type="dxa"/>
            <w:vAlign w:val="center"/>
          </w:tcPr>
          <w:p w:rsidR="00D22395" w:rsidRPr="00666D30" w:rsidRDefault="00D22395" w:rsidP="005C4F22">
            <w:pPr>
              <w:shd w:val="clear" w:color="auto" w:fill="FFFFFF"/>
              <w:suppressAutoHyphens/>
              <w:spacing w:before="0"/>
              <w:ind w:firstLine="0"/>
              <w:jc w:val="both"/>
              <w:rPr>
                <w:szCs w:val="24"/>
                <w:lang w:eastAsia="ar-SA"/>
              </w:rPr>
            </w:pPr>
            <w:r w:rsidRPr="00666D30">
              <w:rPr>
                <w:szCs w:val="24"/>
                <w:lang w:eastAsia="ar-SA"/>
              </w:rPr>
              <w:t>Копия действующего свидетельства СРО (с приложениями) о допуске к определенному виду или видам работ</w:t>
            </w:r>
            <w:r w:rsidR="005C4F22">
              <w:rPr>
                <w:szCs w:val="24"/>
                <w:lang w:eastAsia="ar-SA"/>
              </w:rPr>
              <w:t xml:space="preserve"> </w:t>
            </w:r>
            <w:r w:rsidR="005C4F22" w:rsidRPr="005C4F22">
              <w:rPr>
                <w:b/>
                <w:bCs/>
                <w:szCs w:val="24"/>
                <w:u w:val="single"/>
                <w:lang w:eastAsia="ar-SA"/>
              </w:rPr>
              <w:t>п.</w:t>
            </w:r>
            <w:r w:rsidR="005C4F22">
              <w:rPr>
                <w:b/>
                <w:bCs/>
                <w:szCs w:val="24"/>
                <w:u w:val="single"/>
                <w:lang w:eastAsia="ar-SA"/>
              </w:rPr>
              <w:t xml:space="preserve"> </w:t>
            </w:r>
            <w:r w:rsidR="005C4F22" w:rsidRPr="005C4F22">
              <w:rPr>
                <w:b/>
                <w:bCs/>
                <w:szCs w:val="24"/>
                <w:u w:val="single"/>
                <w:lang w:eastAsia="ar-SA"/>
              </w:rPr>
              <w:t>33.5</w:t>
            </w:r>
            <w:r w:rsidR="005C4F22" w:rsidRPr="005C4F22">
              <w:rPr>
                <w:bCs/>
                <w:szCs w:val="24"/>
                <w:lang w:eastAsia="ar-SA"/>
              </w:rPr>
              <w:t xml:space="preserve"> </w:t>
            </w:r>
            <w:r w:rsidRPr="00666D30">
              <w:rPr>
                <w:szCs w:val="24"/>
                <w:lang w:eastAsia="ar-SA"/>
              </w:rPr>
              <w:t xml:space="preserve"> в объеме Технического задания,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5C5663">
        <w:tc>
          <w:tcPr>
            <w:tcW w:w="675" w:type="dxa"/>
          </w:tcPr>
          <w:p w:rsidR="00D22395" w:rsidRPr="00666D30" w:rsidRDefault="007D2251" w:rsidP="00D45ABC">
            <w:pPr>
              <w:shd w:val="clear" w:color="auto" w:fill="FFFFFF"/>
              <w:suppressAutoHyphens/>
              <w:spacing w:before="0"/>
              <w:ind w:left="14" w:hanging="14"/>
              <w:jc w:val="center"/>
              <w:rPr>
                <w:szCs w:val="24"/>
                <w:lang w:eastAsia="ar-SA"/>
              </w:rPr>
            </w:pPr>
            <w:r>
              <w:rPr>
                <w:szCs w:val="24"/>
                <w:lang w:eastAsia="ar-SA"/>
              </w:rPr>
              <w:t>20</w:t>
            </w:r>
            <w:r w:rsidR="00D22395" w:rsidRPr="00666D30">
              <w:rPr>
                <w:szCs w:val="24"/>
                <w:lang w:eastAsia="ar-SA"/>
              </w:rPr>
              <w:t>.</w:t>
            </w:r>
          </w:p>
        </w:tc>
        <w:tc>
          <w:tcPr>
            <w:tcW w:w="5846" w:type="dxa"/>
            <w:vAlign w:val="center"/>
          </w:tcPr>
          <w:p w:rsidR="00D22395" w:rsidRPr="00666D30" w:rsidRDefault="00D22395" w:rsidP="00AB275A">
            <w:pPr>
              <w:shd w:val="clear" w:color="auto" w:fill="FFFFFF"/>
              <w:suppressAutoHyphens/>
              <w:spacing w:before="0"/>
              <w:ind w:firstLine="0"/>
              <w:jc w:val="both"/>
              <w:rPr>
                <w:szCs w:val="24"/>
                <w:lang w:eastAsia="ar-SA"/>
              </w:rPr>
            </w:pPr>
            <w:r w:rsidRPr="00666D30">
              <w:rPr>
                <w:szCs w:val="24"/>
                <w:lang w:eastAsia="ar-SA"/>
              </w:rPr>
              <w:t xml:space="preserve">Копия полиса страхования ответственности при осуществлении деятельности в качестве Исполнителя,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AF430A" w:rsidRPr="00A50D23" w:rsidTr="005C5663">
        <w:tc>
          <w:tcPr>
            <w:tcW w:w="675" w:type="dxa"/>
          </w:tcPr>
          <w:p w:rsidR="00AF430A" w:rsidRPr="00666D30" w:rsidRDefault="00AF430A" w:rsidP="007D2251">
            <w:pPr>
              <w:shd w:val="clear" w:color="auto" w:fill="FFFFFF"/>
              <w:suppressAutoHyphens/>
              <w:spacing w:before="0"/>
              <w:ind w:left="14" w:hanging="14"/>
              <w:jc w:val="center"/>
              <w:rPr>
                <w:szCs w:val="24"/>
                <w:lang w:eastAsia="ar-SA"/>
              </w:rPr>
            </w:pPr>
            <w:r>
              <w:rPr>
                <w:szCs w:val="24"/>
                <w:lang w:eastAsia="ar-SA"/>
              </w:rPr>
              <w:t>2</w:t>
            </w:r>
            <w:r w:rsidR="007D2251">
              <w:rPr>
                <w:szCs w:val="24"/>
                <w:lang w:eastAsia="ar-SA"/>
              </w:rPr>
              <w:t>1</w:t>
            </w:r>
            <w:r>
              <w:rPr>
                <w:szCs w:val="24"/>
                <w:lang w:eastAsia="ar-SA"/>
              </w:rPr>
              <w:t>.</w:t>
            </w:r>
          </w:p>
        </w:tc>
        <w:tc>
          <w:tcPr>
            <w:tcW w:w="5846" w:type="dxa"/>
            <w:vAlign w:val="center"/>
          </w:tcPr>
          <w:p w:rsidR="00AF430A" w:rsidRPr="00666D30" w:rsidRDefault="005336CF" w:rsidP="00EF41EE">
            <w:pPr>
              <w:shd w:val="clear" w:color="auto" w:fill="FFFFFF"/>
              <w:suppressAutoHyphens/>
              <w:spacing w:before="0"/>
              <w:ind w:firstLine="0"/>
              <w:jc w:val="both"/>
              <w:rPr>
                <w:szCs w:val="24"/>
                <w:lang w:eastAsia="ar-SA"/>
              </w:rPr>
            </w:pPr>
            <w:r>
              <w:rPr>
                <w:szCs w:val="24"/>
                <w:lang w:eastAsia="ar-SA"/>
              </w:rPr>
              <w:t>К</w:t>
            </w:r>
            <w:r w:rsidRPr="005336CF">
              <w:rPr>
                <w:szCs w:val="24"/>
                <w:lang w:eastAsia="ar-SA"/>
              </w:rPr>
              <w:t xml:space="preserve">опии документов, подтверждающих квалификацию руководителей, специалистов и ремонтного персонала (указанных в Справке (форма </w:t>
            </w:r>
            <w:r w:rsidR="00EF41EE">
              <w:rPr>
                <w:szCs w:val="24"/>
                <w:lang w:eastAsia="ar-SA"/>
              </w:rPr>
              <w:t>6</w:t>
            </w:r>
            <w:r w:rsidRPr="005336CF">
              <w:rPr>
                <w:szCs w:val="24"/>
                <w:lang w:eastAsia="ar-SA"/>
              </w:rPr>
              <w:t xml:space="preserve"> настоящей Документации) о кадровых ресурсах), их образование и опыт (копии аттестатов, удостоверений) заверенные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AF430A" w:rsidRPr="00666D30" w:rsidRDefault="00AF430A" w:rsidP="00D45ABC">
            <w:pPr>
              <w:suppressAutoHyphens/>
              <w:spacing w:before="0" w:line="360" w:lineRule="auto"/>
              <w:rPr>
                <w:szCs w:val="24"/>
                <w:lang w:eastAsia="ar-SA"/>
              </w:rPr>
            </w:pPr>
          </w:p>
        </w:tc>
        <w:tc>
          <w:tcPr>
            <w:tcW w:w="993" w:type="dxa"/>
          </w:tcPr>
          <w:p w:rsidR="00AF430A" w:rsidRPr="00666D30" w:rsidRDefault="00AF430A" w:rsidP="00D45ABC">
            <w:pPr>
              <w:suppressAutoHyphens/>
              <w:spacing w:before="0" w:line="360" w:lineRule="auto"/>
              <w:rPr>
                <w:szCs w:val="24"/>
                <w:lang w:eastAsia="ar-SA"/>
              </w:rPr>
            </w:pPr>
          </w:p>
        </w:tc>
        <w:tc>
          <w:tcPr>
            <w:tcW w:w="992" w:type="dxa"/>
          </w:tcPr>
          <w:p w:rsidR="00AF430A" w:rsidRPr="00666D30" w:rsidRDefault="00AF430A" w:rsidP="00D45ABC">
            <w:pPr>
              <w:suppressAutoHyphens/>
              <w:spacing w:before="0" w:line="360" w:lineRule="auto"/>
              <w:rPr>
                <w:szCs w:val="24"/>
                <w:lang w:eastAsia="ar-SA"/>
              </w:rPr>
            </w:pPr>
          </w:p>
        </w:tc>
      </w:tr>
      <w:tr w:rsidR="008F29A0" w:rsidRPr="00A50D23" w:rsidTr="005C5663">
        <w:trPr>
          <w:trHeight w:val="313"/>
        </w:trPr>
        <w:tc>
          <w:tcPr>
            <w:tcW w:w="675" w:type="dxa"/>
          </w:tcPr>
          <w:p w:rsidR="008F29A0" w:rsidRDefault="008F29A0" w:rsidP="005C5663">
            <w:pPr>
              <w:shd w:val="clear" w:color="auto" w:fill="FFFFFF"/>
              <w:suppressAutoHyphens/>
              <w:spacing w:before="0"/>
              <w:ind w:left="14" w:hanging="14"/>
              <w:jc w:val="center"/>
              <w:rPr>
                <w:szCs w:val="24"/>
                <w:lang w:eastAsia="ar-SA"/>
              </w:rPr>
            </w:pPr>
            <w:r>
              <w:rPr>
                <w:szCs w:val="24"/>
                <w:lang w:eastAsia="ar-SA"/>
              </w:rPr>
              <w:t>2</w:t>
            </w:r>
            <w:r w:rsidR="005C5663">
              <w:rPr>
                <w:szCs w:val="24"/>
                <w:lang w:eastAsia="ar-SA"/>
              </w:rPr>
              <w:t>2.</w:t>
            </w:r>
          </w:p>
        </w:tc>
        <w:tc>
          <w:tcPr>
            <w:tcW w:w="5846" w:type="dxa"/>
          </w:tcPr>
          <w:p w:rsidR="008F29A0" w:rsidRDefault="008F29A0" w:rsidP="00154D82">
            <w:pPr>
              <w:shd w:val="clear" w:color="auto" w:fill="FFFFFF"/>
              <w:suppressAutoHyphens/>
              <w:spacing w:before="0"/>
              <w:ind w:firstLine="0"/>
              <w:jc w:val="both"/>
              <w:rPr>
                <w:szCs w:val="24"/>
                <w:lang w:eastAsia="ar-SA"/>
              </w:rPr>
            </w:pPr>
            <w:r>
              <w:rPr>
                <w:szCs w:val="24"/>
                <w:lang w:eastAsia="ar-SA"/>
              </w:rPr>
              <w:t>К</w:t>
            </w:r>
            <w:r w:rsidRPr="008F29A0">
              <w:rPr>
                <w:szCs w:val="24"/>
                <w:lang w:eastAsia="ar-SA"/>
              </w:rPr>
              <w:t>опии указанных в справке (форма 4 Приложения № 1 Документации) аналогичных договоров</w:t>
            </w:r>
            <w:r>
              <w:rPr>
                <w:szCs w:val="24"/>
                <w:lang w:eastAsia="ar-SA"/>
              </w:rPr>
              <w:t xml:space="preserve">, </w:t>
            </w:r>
            <w:r w:rsidRPr="008F29A0">
              <w:rPr>
                <w:szCs w:val="24"/>
                <w:lang w:eastAsia="ar-SA"/>
              </w:rPr>
              <w:t>заверенные руководителем либо уполномоченным лицом Участника</w:t>
            </w:r>
          </w:p>
        </w:tc>
        <w:tc>
          <w:tcPr>
            <w:tcW w:w="2409" w:type="dxa"/>
          </w:tcPr>
          <w:p w:rsidR="008F29A0" w:rsidRPr="00666D30" w:rsidRDefault="008F29A0" w:rsidP="0063294F">
            <w:pPr>
              <w:suppressAutoHyphens/>
              <w:spacing w:line="360" w:lineRule="auto"/>
              <w:rPr>
                <w:szCs w:val="24"/>
                <w:lang w:eastAsia="ar-SA"/>
              </w:rPr>
            </w:pPr>
          </w:p>
        </w:tc>
        <w:tc>
          <w:tcPr>
            <w:tcW w:w="993" w:type="dxa"/>
          </w:tcPr>
          <w:p w:rsidR="008F29A0" w:rsidRPr="00666D30" w:rsidRDefault="008F29A0" w:rsidP="0063294F">
            <w:pPr>
              <w:suppressAutoHyphens/>
              <w:spacing w:line="360" w:lineRule="auto"/>
              <w:rPr>
                <w:szCs w:val="24"/>
                <w:lang w:eastAsia="ar-SA"/>
              </w:rPr>
            </w:pPr>
          </w:p>
        </w:tc>
        <w:tc>
          <w:tcPr>
            <w:tcW w:w="992" w:type="dxa"/>
          </w:tcPr>
          <w:p w:rsidR="008F29A0" w:rsidRPr="00666D30" w:rsidRDefault="008F29A0" w:rsidP="0063294F">
            <w:pPr>
              <w:suppressAutoHyphens/>
              <w:spacing w:line="360" w:lineRule="auto"/>
              <w:rPr>
                <w:szCs w:val="24"/>
                <w:lang w:eastAsia="ar-SA"/>
              </w:rPr>
            </w:pPr>
          </w:p>
        </w:tc>
      </w:tr>
      <w:tr w:rsidR="00277044" w:rsidRPr="00A50D23" w:rsidTr="005C5663">
        <w:trPr>
          <w:trHeight w:val="313"/>
        </w:trPr>
        <w:tc>
          <w:tcPr>
            <w:tcW w:w="675" w:type="dxa"/>
          </w:tcPr>
          <w:p w:rsidR="00277044" w:rsidRPr="00666D30" w:rsidRDefault="00277044" w:rsidP="005C5663">
            <w:pPr>
              <w:shd w:val="clear" w:color="auto" w:fill="FFFFFF"/>
              <w:suppressAutoHyphens/>
              <w:spacing w:before="0"/>
              <w:ind w:left="14" w:hanging="14"/>
              <w:jc w:val="center"/>
              <w:rPr>
                <w:szCs w:val="24"/>
                <w:lang w:eastAsia="ar-SA"/>
              </w:rPr>
            </w:pPr>
            <w:r>
              <w:rPr>
                <w:szCs w:val="24"/>
                <w:lang w:eastAsia="ar-SA"/>
              </w:rPr>
              <w:t>2</w:t>
            </w:r>
            <w:r w:rsidR="005C5663">
              <w:rPr>
                <w:szCs w:val="24"/>
                <w:lang w:eastAsia="ar-SA"/>
              </w:rPr>
              <w:t>3</w:t>
            </w:r>
            <w:r>
              <w:rPr>
                <w:szCs w:val="24"/>
                <w:lang w:eastAsia="ar-SA"/>
              </w:rPr>
              <w:t>.</w:t>
            </w:r>
          </w:p>
        </w:tc>
        <w:tc>
          <w:tcPr>
            <w:tcW w:w="5846" w:type="dxa"/>
          </w:tcPr>
          <w:p w:rsidR="00277044" w:rsidRPr="00666D30" w:rsidRDefault="00277044" w:rsidP="00154D82">
            <w:pPr>
              <w:shd w:val="clear" w:color="auto" w:fill="FFFFFF"/>
              <w:suppressAutoHyphens/>
              <w:spacing w:before="0"/>
              <w:ind w:firstLine="0"/>
              <w:jc w:val="both"/>
              <w:rPr>
                <w:szCs w:val="24"/>
                <w:lang w:eastAsia="ar-SA"/>
              </w:rPr>
            </w:pPr>
            <w:r>
              <w:rPr>
                <w:szCs w:val="24"/>
                <w:lang w:eastAsia="ar-SA"/>
              </w:rPr>
              <w:t>Копии рекомендательных писем и отзывов о выполнении аналогичных работ</w:t>
            </w:r>
            <w:r w:rsidR="008F29A0">
              <w:rPr>
                <w:szCs w:val="24"/>
                <w:lang w:eastAsia="ar-SA"/>
              </w:rPr>
              <w:t xml:space="preserve">, </w:t>
            </w:r>
            <w:r w:rsidR="008F29A0" w:rsidRPr="008F29A0">
              <w:rPr>
                <w:szCs w:val="24"/>
                <w:lang w:eastAsia="ar-SA"/>
              </w:rPr>
              <w:t>заверенн</w:t>
            </w:r>
            <w:r w:rsidR="008F29A0">
              <w:rPr>
                <w:szCs w:val="24"/>
                <w:lang w:eastAsia="ar-SA"/>
              </w:rPr>
              <w:t>ые</w:t>
            </w:r>
            <w:r w:rsidR="008F29A0" w:rsidRPr="008F29A0">
              <w:rPr>
                <w:szCs w:val="24"/>
                <w:lang w:eastAsia="ar-SA"/>
              </w:rPr>
              <w:t xml:space="preserve"> руководителем либо уполномоченным лицом Участника</w:t>
            </w:r>
          </w:p>
        </w:tc>
        <w:tc>
          <w:tcPr>
            <w:tcW w:w="2409" w:type="dxa"/>
          </w:tcPr>
          <w:p w:rsidR="00277044" w:rsidRPr="00666D30" w:rsidRDefault="00277044" w:rsidP="0063294F">
            <w:pPr>
              <w:suppressAutoHyphens/>
              <w:spacing w:line="360" w:lineRule="auto"/>
              <w:rPr>
                <w:szCs w:val="24"/>
                <w:lang w:eastAsia="ar-SA"/>
              </w:rPr>
            </w:pPr>
          </w:p>
        </w:tc>
        <w:tc>
          <w:tcPr>
            <w:tcW w:w="993" w:type="dxa"/>
          </w:tcPr>
          <w:p w:rsidR="00277044" w:rsidRPr="00666D30" w:rsidRDefault="00277044" w:rsidP="0063294F">
            <w:pPr>
              <w:suppressAutoHyphens/>
              <w:spacing w:line="360" w:lineRule="auto"/>
              <w:rPr>
                <w:szCs w:val="24"/>
                <w:lang w:eastAsia="ar-SA"/>
              </w:rPr>
            </w:pPr>
          </w:p>
        </w:tc>
        <w:tc>
          <w:tcPr>
            <w:tcW w:w="992" w:type="dxa"/>
          </w:tcPr>
          <w:p w:rsidR="00277044" w:rsidRPr="00666D30" w:rsidRDefault="00277044" w:rsidP="0063294F">
            <w:pPr>
              <w:suppressAutoHyphens/>
              <w:spacing w:line="360" w:lineRule="auto"/>
              <w:rPr>
                <w:szCs w:val="24"/>
                <w:lang w:eastAsia="ar-SA"/>
              </w:rPr>
            </w:pPr>
          </w:p>
        </w:tc>
      </w:tr>
      <w:tr w:rsidR="00D22395" w:rsidRPr="00A50D23" w:rsidTr="005C5663">
        <w:trPr>
          <w:trHeight w:val="313"/>
        </w:trPr>
        <w:tc>
          <w:tcPr>
            <w:tcW w:w="675" w:type="dxa"/>
          </w:tcPr>
          <w:p w:rsidR="00D22395" w:rsidRPr="00666D30" w:rsidRDefault="00D22395" w:rsidP="005C5663">
            <w:pPr>
              <w:shd w:val="clear" w:color="auto" w:fill="FFFFFF"/>
              <w:suppressAutoHyphens/>
              <w:spacing w:before="0"/>
              <w:ind w:left="14" w:hanging="14"/>
              <w:jc w:val="center"/>
              <w:rPr>
                <w:szCs w:val="24"/>
                <w:lang w:eastAsia="ar-SA"/>
              </w:rPr>
            </w:pPr>
            <w:r w:rsidRPr="00666D30">
              <w:rPr>
                <w:szCs w:val="24"/>
                <w:lang w:eastAsia="ar-SA"/>
              </w:rPr>
              <w:t>2</w:t>
            </w:r>
            <w:r w:rsidR="005C5663">
              <w:rPr>
                <w:szCs w:val="24"/>
                <w:lang w:eastAsia="ar-SA"/>
              </w:rPr>
              <w:t>4</w:t>
            </w:r>
            <w:r w:rsidRPr="00666D30">
              <w:rPr>
                <w:szCs w:val="24"/>
                <w:lang w:eastAsia="ar-SA"/>
              </w:rPr>
              <w:t>.</w:t>
            </w:r>
          </w:p>
        </w:tc>
        <w:tc>
          <w:tcPr>
            <w:tcW w:w="5846" w:type="dxa"/>
          </w:tcPr>
          <w:p w:rsidR="00D22395" w:rsidRPr="00666D30" w:rsidRDefault="00D22395" w:rsidP="004A2513">
            <w:pPr>
              <w:shd w:val="clear" w:color="auto" w:fill="FFFFFF"/>
              <w:suppressAutoHyphens/>
              <w:spacing w:before="0"/>
              <w:ind w:firstLine="0"/>
              <w:rPr>
                <w:szCs w:val="24"/>
                <w:lang w:eastAsia="ar-SA"/>
              </w:rPr>
            </w:pPr>
            <w:r w:rsidRPr="00666D30">
              <w:rPr>
                <w:szCs w:val="24"/>
                <w:lang w:eastAsia="ar-SA"/>
              </w:rPr>
              <w:t>Другие документы</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5C5663">
        <w:trPr>
          <w:trHeight w:val="327"/>
        </w:trPr>
        <w:tc>
          <w:tcPr>
            <w:tcW w:w="675" w:type="dxa"/>
          </w:tcPr>
          <w:p w:rsidR="00D22395" w:rsidRPr="00666D30" w:rsidRDefault="00D22395" w:rsidP="0063294F">
            <w:pPr>
              <w:shd w:val="clear" w:color="auto" w:fill="FFFFFF"/>
              <w:suppressAutoHyphens/>
              <w:ind w:left="14"/>
              <w:jc w:val="center"/>
              <w:rPr>
                <w:szCs w:val="24"/>
                <w:lang w:eastAsia="ar-SA"/>
              </w:rPr>
            </w:pPr>
          </w:p>
        </w:tc>
        <w:tc>
          <w:tcPr>
            <w:tcW w:w="5846" w:type="dxa"/>
          </w:tcPr>
          <w:p w:rsidR="00D22395" w:rsidRPr="00666D30" w:rsidRDefault="00D22395" w:rsidP="0063294F">
            <w:pPr>
              <w:shd w:val="clear" w:color="auto" w:fill="FFFFFF"/>
              <w:suppressAutoHyphens/>
              <w:rPr>
                <w:szCs w:val="24"/>
                <w:lang w:eastAsia="ar-SA"/>
              </w:rPr>
            </w:pPr>
            <w:r w:rsidRPr="00666D30">
              <w:rPr>
                <w:szCs w:val="24"/>
                <w:lang w:eastAsia="ar-SA"/>
              </w:rPr>
              <w:t>Всего: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bl>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w:t>
      </w:r>
    </w:p>
    <w:p w:rsidR="00D22395" w:rsidRPr="00A55E4B" w:rsidRDefault="00D22395" w:rsidP="00A55E4B">
      <w:pPr>
        <w:spacing w:before="0"/>
        <w:ind w:right="3684"/>
        <w:rPr>
          <w:snapToGrid w:val="0"/>
          <w:szCs w:val="24"/>
          <w:vertAlign w:val="superscript"/>
          <w:lang w:eastAsia="ru-RU"/>
        </w:rPr>
      </w:pPr>
      <w:r w:rsidRPr="00A55E4B">
        <w:rPr>
          <w:snapToGrid w:val="0"/>
          <w:szCs w:val="24"/>
          <w:vertAlign w:val="superscript"/>
          <w:lang w:eastAsia="ru-RU"/>
        </w:rPr>
        <w:t>(подпись, М.П.)</w:t>
      </w:r>
    </w:p>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____________________________________</w:t>
      </w:r>
    </w:p>
    <w:p w:rsidR="00D22395" w:rsidRPr="00A55E4B" w:rsidRDefault="00D22395" w:rsidP="00A55E4B">
      <w:pPr>
        <w:spacing w:before="0"/>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D22395" w:rsidRPr="0063294F" w:rsidRDefault="00D22395" w:rsidP="00A55E4B">
      <w:pPr>
        <w:suppressAutoHyphens/>
        <w:ind w:firstLine="0"/>
        <w:rPr>
          <w:szCs w:val="24"/>
          <w:lang w:eastAsia="ar-SA"/>
        </w:rPr>
      </w:pPr>
      <w:r w:rsidRPr="0063294F">
        <w:rPr>
          <w:szCs w:val="24"/>
          <w:lang w:eastAsia="ar-SA"/>
        </w:rPr>
        <w:t>Дата «_____»______________20__г.</w:t>
      </w:r>
    </w:p>
    <w:p w:rsidR="00D22395" w:rsidRPr="00A55E4B" w:rsidRDefault="00D22395"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D22395" w:rsidRPr="00A55E4B" w:rsidRDefault="00D22395" w:rsidP="00975E2B">
      <w:pPr>
        <w:tabs>
          <w:tab w:val="left" w:pos="425"/>
          <w:tab w:val="left" w:pos="567"/>
        </w:tabs>
        <w:suppressAutoHyphens/>
        <w:jc w:val="both"/>
        <w:rPr>
          <w:sz w:val="20"/>
          <w:szCs w:val="20"/>
          <w:lang w:eastAsia="ar-SA"/>
        </w:rPr>
      </w:pPr>
      <w:r>
        <w:rPr>
          <w:sz w:val="20"/>
          <w:szCs w:val="20"/>
          <w:lang w:eastAsia="ar-SA"/>
        </w:rPr>
        <w:t>1.</w:t>
      </w:r>
      <w:r w:rsidRPr="00A55E4B">
        <w:rPr>
          <w:sz w:val="20"/>
          <w:szCs w:val="20"/>
          <w:lang w:eastAsia="ar-SA"/>
        </w:rPr>
        <w:t>В данной форме указывается полный перечень документов, которые представляются участником</w:t>
      </w:r>
      <w:r w:rsidR="00C156FC">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D22395" w:rsidRDefault="00D22395" w:rsidP="00975E2B">
      <w:pPr>
        <w:tabs>
          <w:tab w:val="left" w:pos="425"/>
          <w:tab w:val="left" w:pos="567"/>
        </w:tabs>
        <w:suppressAutoHyphens/>
        <w:spacing w:before="0"/>
        <w:jc w:val="both"/>
        <w:rPr>
          <w:sz w:val="20"/>
          <w:szCs w:val="20"/>
          <w:lang w:eastAsia="ar-SA"/>
        </w:rPr>
      </w:pPr>
      <w:r>
        <w:rPr>
          <w:sz w:val="20"/>
          <w:szCs w:val="20"/>
          <w:lang w:eastAsia="ar-SA"/>
        </w:rPr>
        <w:t>2.</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D22395" w:rsidRPr="00A55E4B" w:rsidRDefault="00D22395" w:rsidP="00975E2B">
      <w:pPr>
        <w:tabs>
          <w:tab w:val="left" w:pos="425"/>
          <w:tab w:val="left" w:pos="567"/>
        </w:tabs>
        <w:suppressAutoHyphens/>
        <w:spacing w:before="0"/>
        <w:jc w:val="both"/>
        <w:rPr>
          <w:sz w:val="20"/>
          <w:szCs w:val="20"/>
          <w:lang w:eastAsia="ar-SA"/>
        </w:rPr>
      </w:pPr>
      <w:r>
        <w:rPr>
          <w:sz w:val="20"/>
          <w:szCs w:val="20"/>
          <w:lang w:eastAsia="ar-SA"/>
        </w:rPr>
        <w:t>3.</w:t>
      </w:r>
      <w:r w:rsidRPr="00A55E4B">
        <w:rPr>
          <w:sz w:val="20"/>
          <w:szCs w:val="20"/>
          <w:lang w:eastAsia="ar-SA"/>
        </w:rPr>
        <w:t xml:space="preserve">Документы должны быть подшиты в один том (требование п.4.4.8. Документации, пронумерованы согласно нумерации описи). </w:t>
      </w:r>
    </w:p>
    <w:p w:rsidR="00D22395" w:rsidRDefault="00D22395" w:rsidP="00975E2B">
      <w:pPr>
        <w:jc w:val="both"/>
      </w:pPr>
    </w:p>
    <w:sectPr w:rsidR="00D22395" w:rsidSect="009456D4">
      <w:headerReference w:type="default" r:id="rId37"/>
      <w:footerReference w:type="default" r:id="rId38"/>
      <w:pgSz w:w="11907" w:h="16840" w:code="9"/>
      <w:pgMar w:top="284" w:right="567"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22D" w:rsidRDefault="00BC522D">
      <w:r>
        <w:separator/>
      </w:r>
    </w:p>
  </w:endnote>
  <w:endnote w:type="continuationSeparator" w:id="0">
    <w:p w:rsidR="00BC522D" w:rsidRDefault="00BC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2D" w:rsidRDefault="00BC522D">
    <w:pPr>
      <w:pStyle w:val="ac"/>
      <w:jc w:val="right"/>
    </w:pPr>
    <w:r>
      <w:fldChar w:fldCharType="begin"/>
    </w:r>
    <w:r>
      <w:instrText>PAGE   \* MERGEFORMAT</w:instrText>
    </w:r>
    <w:r>
      <w:fldChar w:fldCharType="separate"/>
    </w:r>
    <w:r w:rsidR="007C2F3B">
      <w:rPr>
        <w:noProof/>
      </w:rPr>
      <w:t>4</w:t>
    </w:r>
    <w:r>
      <w:rPr>
        <w:noProof/>
      </w:rPr>
      <w:fldChar w:fldCharType="end"/>
    </w:r>
  </w:p>
  <w:p w:rsidR="00BC522D" w:rsidRDefault="00BC522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2D" w:rsidRDefault="00BC522D">
    <w:pPr>
      <w:pStyle w:val="ac"/>
      <w:jc w:val="right"/>
    </w:pPr>
    <w:r>
      <w:fldChar w:fldCharType="begin"/>
    </w:r>
    <w:r>
      <w:instrText>PAGE   \* MERGEFORMAT</w:instrText>
    </w:r>
    <w:r>
      <w:fldChar w:fldCharType="separate"/>
    </w:r>
    <w:r w:rsidR="007C2F3B">
      <w:rPr>
        <w:noProof/>
      </w:rPr>
      <w:t>37</w:t>
    </w:r>
    <w:r>
      <w:rPr>
        <w:noProof/>
      </w:rPr>
      <w:fldChar w:fldCharType="end"/>
    </w:r>
  </w:p>
  <w:p w:rsidR="00BC522D" w:rsidRDefault="00BC522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2D" w:rsidRPr="005528AD" w:rsidRDefault="00BC522D"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BC522D" w:rsidRDefault="00BC522D">
    <w:pPr>
      <w:pStyle w:val="ac"/>
      <w:jc w:val="right"/>
    </w:pPr>
    <w:r>
      <w:fldChar w:fldCharType="begin"/>
    </w:r>
    <w:r>
      <w:instrText>PAGE   \* MERGEFORMAT</w:instrText>
    </w:r>
    <w:r>
      <w:fldChar w:fldCharType="separate"/>
    </w:r>
    <w:r>
      <w:rPr>
        <w:noProof/>
      </w:rPr>
      <w:t>39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2D" w:rsidRPr="005528AD" w:rsidRDefault="00BC522D" w:rsidP="005528AD">
    <w:pPr>
      <w:pStyle w:val="ac"/>
      <w:ind w:firstLine="0"/>
      <w:rPr>
        <w:rFonts w:ascii="Times New Roman" w:hAnsi="Times New Roman"/>
        <w:sz w:val="24"/>
      </w:rPr>
    </w:pPr>
    <w:r>
      <w:t xml:space="preserve">   </w:t>
    </w:r>
    <w:r w:rsidRPr="005528AD">
      <w:rPr>
        <w:rFonts w:ascii="Times New Roman" w:hAnsi="Times New Roman"/>
        <w:sz w:val="24"/>
      </w:rPr>
      <w:t xml:space="preserve"> </w:t>
    </w:r>
    <w:r>
      <w:rPr>
        <w:rFonts w:ascii="Times New Roman" w:hAnsi="Times New Roman"/>
        <w:sz w:val="24"/>
      </w:rPr>
      <w:softHyphen/>
      <w:t>___________________ЗАКАЗЧИК                           __________________ПОДРЯДЧИК</w:t>
    </w:r>
  </w:p>
  <w:p w:rsidR="00BC522D" w:rsidRDefault="00BC522D">
    <w:pPr>
      <w:pStyle w:val="ac"/>
      <w:jc w:val="right"/>
    </w:pPr>
    <w:r>
      <w:fldChar w:fldCharType="begin"/>
    </w:r>
    <w:r>
      <w:instrText>PAGE   \* MERGEFORMAT</w:instrText>
    </w:r>
    <w:r>
      <w:fldChar w:fldCharType="separate"/>
    </w:r>
    <w:r w:rsidR="007C2F3B">
      <w:rPr>
        <w:noProof/>
      </w:rPr>
      <w:t>54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22D" w:rsidRDefault="00BC522D">
      <w:r>
        <w:separator/>
      </w:r>
    </w:p>
  </w:footnote>
  <w:footnote w:type="continuationSeparator" w:id="0">
    <w:p w:rsidR="00BC522D" w:rsidRDefault="00BC5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2D" w:rsidRDefault="00BC522D" w:rsidP="0063294F">
    <w:pPr>
      <w:suppressAutoHyphen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64EAE1FE"/>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66F0AA7"/>
    <w:multiLevelType w:val="hybridMultilevel"/>
    <w:tmpl w:val="0D444178"/>
    <w:lvl w:ilvl="0" w:tplc="11F2C68E">
      <w:start w:val="1"/>
      <w:numFmt w:val="bullet"/>
      <w:lvlText w:val=""/>
      <w:lvlJc w:val="left"/>
      <w:pPr>
        <w:ind w:left="1287" w:hanging="360"/>
      </w:pPr>
      <w:rPr>
        <w:rFonts w:ascii="Symbol" w:hAnsi="Symbol" w:hint="default"/>
        <w:sz w:val="18"/>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2">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AF33BD6"/>
    <w:multiLevelType w:val="hybridMultilevel"/>
    <w:tmpl w:val="9880D8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6">
    <w:nsid w:val="130A07CE"/>
    <w:multiLevelType w:val="multilevel"/>
    <w:tmpl w:val="2168F7AE"/>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14716B1B"/>
    <w:multiLevelType w:val="multilevel"/>
    <w:tmpl w:val="464C535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9">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nsid w:val="20DD6560"/>
    <w:multiLevelType w:val="multilevel"/>
    <w:tmpl w:val="4B208C80"/>
    <w:lvl w:ilvl="0">
      <w:start w:val="1"/>
      <w:numFmt w:val="decimal"/>
      <w:lvlText w:val="%1."/>
      <w:lvlJc w:val="left"/>
      <w:pPr>
        <w:tabs>
          <w:tab w:val="num" w:pos="1134"/>
        </w:tabs>
        <w:ind w:left="1134" w:hanging="1134"/>
      </w:pPr>
      <w:rPr>
        <w:rFonts w:ascii="Times New Roman" w:eastAsia="Times New Roman" w:hAnsi="Times New Roman" w:cs="Times New Roman"/>
        <w:b w:val="0"/>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2">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3">
    <w:nsid w:val="250F624B"/>
    <w:multiLevelType w:val="hybridMultilevel"/>
    <w:tmpl w:val="EBACD430"/>
    <w:lvl w:ilvl="0" w:tplc="C3D08098">
      <w:start w:val="1"/>
      <w:numFmt w:val="bullet"/>
      <w:lvlText w:val=""/>
      <w:lvlJc w:val="left"/>
      <w:pPr>
        <w:ind w:left="780" w:hanging="360"/>
      </w:pPr>
      <w:rPr>
        <w:rFonts w:ascii="Symbol" w:hAnsi="Symbol" w:hint="default"/>
        <w:sz w:val="16"/>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5">
    <w:nsid w:val="28155539"/>
    <w:multiLevelType w:val="multilevel"/>
    <w:tmpl w:val="81C4C4E8"/>
    <w:lvl w:ilvl="0">
      <w:start w:val="5"/>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7">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40">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3BE0337E"/>
    <w:multiLevelType w:val="multilevel"/>
    <w:tmpl w:val="3BB86E5C"/>
    <w:lvl w:ilvl="0">
      <w:start w:val="4"/>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42">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DB87AC1"/>
    <w:multiLevelType w:val="hybridMultilevel"/>
    <w:tmpl w:val="4572B5FC"/>
    <w:lvl w:ilvl="0" w:tplc="C6A657EA">
      <w:start w:val="1"/>
      <w:numFmt w:val="bullet"/>
      <w:lvlText w:val=""/>
      <w:lvlJc w:val="left"/>
      <w:pPr>
        <w:ind w:left="1287" w:hanging="360"/>
      </w:pPr>
      <w:rPr>
        <w:rFonts w:ascii="Symbol" w:hAnsi="Symbol" w:hint="default"/>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0066C5F"/>
    <w:multiLevelType w:val="hybridMultilevel"/>
    <w:tmpl w:val="5DFAAEB6"/>
    <w:lvl w:ilvl="0" w:tplc="0419000F">
      <w:start w:val="1"/>
      <w:numFmt w:val="decimal"/>
      <w:lvlText w:val="%1."/>
      <w:lvlJc w:val="left"/>
      <w:pPr>
        <w:ind w:left="50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5">
    <w:nsid w:val="407B71E6"/>
    <w:multiLevelType w:val="multilevel"/>
    <w:tmpl w:val="8ADCBBA8"/>
    <w:lvl w:ilvl="0">
      <w:start w:val="1"/>
      <w:numFmt w:val="decimal"/>
      <w:lvlText w:val="%1."/>
      <w:lvlJc w:val="left"/>
      <w:pPr>
        <w:ind w:left="360" w:hanging="360"/>
      </w:pPr>
      <w:rPr>
        <w:rFonts w:hint="default"/>
        <w:color w:val="auto"/>
        <w:lang w:val="ru-RU"/>
      </w:rPr>
    </w:lvl>
    <w:lvl w:ilvl="1">
      <w:start w:val="1"/>
      <w:numFmt w:val="decimal"/>
      <w:lvlText w:val="%1.%2."/>
      <w:lvlJc w:val="left"/>
      <w:pPr>
        <w:ind w:left="97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5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51">
    <w:nsid w:val="4D2251CD"/>
    <w:multiLevelType w:val="hybridMultilevel"/>
    <w:tmpl w:val="290C2AE0"/>
    <w:lvl w:ilvl="0" w:tplc="74AC7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nsid w:val="5B7C6D21"/>
    <w:multiLevelType w:val="multilevel"/>
    <w:tmpl w:val="CA98C9CC"/>
    <w:lvl w:ilvl="0">
      <w:start w:val="5"/>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6">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8">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9">
    <w:nsid w:val="6ACA24E4"/>
    <w:multiLevelType w:val="multilevel"/>
    <w:tmpl w:val="C484928C"/>
    <w:lvl w:ilvl="0">
      <w:start w:val="5"/>
      <w:numFmt w:val="decimal"/>
      <w:lvlText w:val="%1."/>
      <w:lvlJc w:val="left"/>
      <w:pPr>
        <w:ind w:left="540" w:hanging="540"/>
      </w:pPr>
      <w:rPr>
        <w:rFonts w:hint="default"/>
      </w:rPr>
    </w:lvl>
    <w:lvl w:ilvl="1">
      <w:start w:val="5"/>
      <w:numFmt w:val="decimal"/>
      <w:lvlText w:val="%1.%2."/>
      <w:lvlJc w:val="left"/>
      <w:pPr>
        <w:ind w:left="1108" w:hanging="540"/>
      </w:pPr>
      <w:rPr>
        <w:rFonts w:hint="default"/>
        <w:b/>
        <w:color w:val="auto"/>
      </w:rPr>
    </w:lvl>
    <w:lvl w:ilvl="2">
      <w:start w:val="5"/>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0">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61">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2">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3">
    <w:nsid w:val="72B563EF"/>
    <w:multiLevelType w:val="hybridMultilevel"/>
    <w:tmpl w:val="A2367F4A"/>
    <w:lvl w:ilvl="0" w:tplc="0419000F">
      <w:start w:val="1"/>
      <w:numFmt w:val="decimal"/>
      <w:lvlText w:val="%1."/>
      <w:lvlJc w:val="left"/>
      <w:pPr>
        <w:ind w:left="50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4">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6">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62"/>
  </w:num>
  <w:num w:numId="5">
    <w:abstractNumId w:val="53"/>
  </w:num>
  <w:num w:numId="6">
    <w:abstractNumId w:val="49"/>
  </w:num>
  <w:num w:numId="7">
    <w:abstractNumId w:val="48"/>
  </w:num>
  <w:num w:numId="8">
    <w:abstractNumId w:val="36"/>
  </w:num>
  <w:num w:numId="9">
    <w:abstractNumId w:val="39"/>
  </w:num>
  <w:num w:numId="10">
    <w:abstractNumId w:val="60"/>
  </w:num>
  <w:num w:numId="11">
    <w:abstractNumId w:val="3"/>
  </w:num>
  <w:num w:numId="12">
    <w:abstractNumId w:val="28"/>
  </w:num>
  <w:num w:numId="13">
    <w:abstractNumId w:val="25"/>
  </w:num>
  <w:num w:numId="14">
    <w:abstractNumId w:val="23"/>
  </w:num>
  <w:num w:numId="15">
    <w:abstractNumId w:val="50"/>
  </w:num>
  <w:num w:numId="16">
    <w:abstractNumId w:val="29"/>
  </w:num>
  <w:num w:numId="17">
    <w:abstractNumId w:val="58"/>
  </w:num>
  <w:num w:numId="18">
    <w:abstractNumId w:val="20"/>
  </w:num>
  <w:num w:numId="19">
    <w:abstractNumId w:val="22"/>
  </w:num>
  <w:num w:numId="20">
    <w:abstractNumId w:val="65"/>
  </w:num>
  <w:num w:numId="21">
    <w:abstractNumId w:val="19"/>
  </w:num>
  <w:num w:numId="22">
    <w:abstractNumId w:val="32"/>
  </w:num>
  <w:num w:numId="23">
    <w:abstractNumId w:val="47"/>
  </w:num>
  <w:num w:numId="24">
    <w:abstractNumId w:val="52"/>
  </w:num>
  <w:num w:numId="25">
    <w:abstractNumId w:val="56"/>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37"/>
  </w:num>
  <w:num w:numId="31">
    <w:abstractNumId w:val="64"/>
  </w:num>
  <w:num w:numId="32">
    <w:abstractNumId w:val="66"/>
  </w:num>
  <w:num w:numId="33">
    <w:abstractNumId w:val="34"/>
  </w:num>
  <w:num w:numId="34">
    <w:abstractNumId w:val="31"/>
  </w:num>
  <w:num w:numId="35">
    <w:abstractNumId w:val="9"/>
  </w:num>
  <w:num w:numId="36">
    <w:abstractNumId w:val="5"/>
  </w:num>
  <w:num w:numId="37">
    <w:abstractNumId w:val="15"/>
  </w:num>
  <w:num w:numId="38">
    <w:abstractNumId w:val="18"/>
  </w:num>
  <w:num w:numId="39">
    <w:abstractNumId w:val="40"/>
  </w:num>
  <w:num w:numId="40">
    <w:abstractNumId w:val="30"/>
  </w:num>
  <w:num w:numId="41">
    <w:abstractNumId w:val="55"/>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24"/>
  </w:num>
  <w:num w:numId="45">
    <w:abstractNumId w:val="26"/>
  </w:num>
  <w:num w:numId="46">
    <w:abstractNumId w:val="54"/>
  </w:num>
  <w:num w:numId="47">
    <w:abstractNumId w:val="59"/>
  </w:num>
  <w:num w:numId="48">
    <w:abstractNumId w:val="33"/>
  </w:num>
  <w:num w:numId="49">
    <w:abstractNumId w:val="21"/>
  </w:num>
  <w:num w:numId="50">
    <w:abstractNumId w:val="43"/>
  </w:num>
  <w:num w:numId="51">
    <w:abstractNumId w:val="44"/>
  </w:num>
  <w:num w:numId="52">
    <w:abstractNumId w:val="63"/>
  </w:num>
  <w:num w:numId="53">
    <w:abstractNumId w:val="45"/>
  </w:num>
  <w:num w:numId="54">
    <w:abstractNumId w:val="51"/>
  </w:num>
  <w:num w:numId="55">
    <w:abstractNumId w:val="35"/>
  </w:num>
  <w:num w:numId="56">
    <w:abstractNumId w:val="41"/>
  </w:num>
  <w:num w:numId="57">
    <w:abstractNumId w:val="27"/>
  </w:num>
  <w:num w:numId="58">
    <w:abstractNumId w:val="7"/>
    <w:lvlOverride w:ilvl="0">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94F"/>
    <w:rsid w:val="0000244F"/>
    <w:rsid w:val="00013A27"/>
    <w:rsid w:val="0001401E"/>
    <w:rsid w:val="000172DA"/>
    <w:rsid w:val="0002046F"/>
    <w:rsid w:val="0003025B"/>
    <w:rsid w:val="000315F5"/>
    <w:rsid w:val="00031714"/>
    <w:rsid w:val="00032201"/>
    <w:rsid w:val="00037223"/>
    <w:rsid w:val="000372DC"/>
    <w:rsid w:val="000400E8"/>
    <w:rsid w:val="00040D44"/>
    <w:rsid w:val="00044314"/>
    <w:rsid w:val="00045250"/>
    <w:rsid w:val="0005271B"/>
    <w:rsid w:val="0005781A"/>
    <w:rsid w:val="000602D9"/>
    <w:rsid w:val="00060F58"/>
    <w:rsid w:val="0006201B"/>
    <w:rsid w:val="00072F0B"/>
    <w:rsid w:val="00075202"/>
    <w:rsid w:val="00077039"/>
    <w:rsid w:val="000772F3"/>
    <w:rsid w:val="000820CE"/>
    <w:rsid w:val="00085D44"/>
    <w:rsid w:val="00092BEF"/>
    <w:rsid w:val="000A1BEF"/>
    <w:rsid w:val="000A3B44"/>
    <w:rsid w:val="000A6382"/>
    <w:rsid w:val="000A642A"/>
    <w:rsid w:val="000B14D2"/>
    <w:rsid w:val="000B1979"/>
    <w:rsid w:val="000B4836"/>
    <w:rsid w:val="000B5284"/>
    <w:rsid w:val="000B601E"/>
    <w:rsid w:val="000C2426"/>
    <w:rsid w:val="000C4CF1"/>
    <w:rsid w:val="000C7B6C"/>
    <w:rsid w:val="000E016F"/>
    <w:rsid w:val="000E45FB"/>
    <w:rsid w:val="000F094C"/>
    <w:rsid w:val="000F6828"/>
    <w:rsid w:val="00113BE2"/>
    <w:rsid w:val="00115CCB"/>
    <w:rsid w:val="00131592"/>
    <w:rsid w:val="00136B10"/>
    <w:rsid w:val="00151319"/>
    <w:rsid w:val="00151D83"/>
    <w:rsid w:val="00152FBA"/>
    <w:rsid w:val="00153049"/>
    <w:rsid w:val="00153E66"/>
    <w:rsid w:val="00154D82"/>
    <w:rsid w:val="00162423"/>
    <w:rsid w:val="00163E68"/>
    <w:rsid w:val="001663F7"/>
    <w:rsid w:val="001701A9"/>
    <w:rsid w:val="00181166"/>
    <w:rsid w:val="00183BEA"/>
    <w:rsid w:val="001850C2"/>
    <w:rsid w:val="00187F34"/>
    <w:rsid w:val="00192E4E"/>
    <w:rsid w:val="00195C59"/>
    <w:rsid w:val="00196010"/>
    <w:rsid w:val="001A20DC"/>
    <w:rsid w:val="001A2850"/>
    <w:rsid w:val="001A3721"/>
    <w:rsid w:val="001A4CDA"/>
    <w:rsid w:val="001B0BDF"/>
    <w:rsid w:val="001B3F9C"/>
    <w:rsid w:val="001B7058"/>
    <w:rsid w:val="001D20BF"/>
    <w:rsid w:val="001E0B89"/>
    <w:rsid w:val="001E1332"/>
    <w:rsid w:val="001E630B"/>
    <w:rsid w:val="001E6327"/>
    <w:rsid w:val="001F2012"/>
    <w:rsid w:val="001F43A4"/>
    <w:rsid w:val="001F55D2"/>
    <w:rsid w:val="002033A4"/>
    <w:rsid w:val="002127FB"/>
    <w:rsid w:val="00213579"/>
    <w:rsid w:val="00213FE2"/>
    <w:rsid w:val="00221564"/>
    <w:rsid w:val="00221EFD"/>
    <w:rsid w:val="0022364C"/>
    <w:rsid w:val="00223BD4"/>
    <w:rsid w:val="00224355"/>
    <w:rsid w:val="002269AC"/>
    <w:rsid w:val="002300F3"/>
    <w:rsid w:val="002465DE"/>
    <w:rsid w:val="00246A89"/>
    <w:rsid w:val="00250760"/>
    <w:rsid w:val="002538E5"/>
    <w:rsid w:val="002569E9"/>
    <w:rsid w:val="00261276"/>
    <w:rsid w:val="002617FB"/>
    <w:rsid w:val="00263172"/>
    <w:rsid w:val="002650AC"/>
    <w:rsid w:val="002659F5"/>
    <w:rsid w:val="002708E3"/>
    <w:rsid w:val="00271592"/>
    <w:rsid w:val="00272D45"/>
    <w:rsid w:val="0027565A"/>
    <w:rsid w:val="002769DA"/>
    <w:rsid w:val="00277044"/>
    <w:rsid w:val="00277F03"/>
    <w:rsid w:val="002804BD"/>
    <w:rsid w:val="00282291"/>
    <w:rsid w:val="00282508"/>
    <w:rsid w:val="00286044"/>
    <w:rsid w:val="002931D8"/>
    <w:rsid w:val="00294093"/>
    <w:rsid w:val="00296B0C"/>
    <w:rsid w:val="00297648"/>
    <w:rsid w:val="00297F50"/>
    <w:rsid w:val="002A3765"/>
    <w:rsid w:val="002A3AE6"/>
    <w:rsid w:val="002A46A7"/>
    <w:rsid w:val="002A5610"/>
    <w:rsid w:val="002A5DF3"/>
    <w:rsid w:val="002A77BC"/>
    <w:rsid w:val="002B1AED"/>
    <w:rsid w:val="002B2ADF"/>
    <w:rsid w:val="002B4E4A"/>
    <w:rsid w:val="002C1519"/>
    <w:rsid w:val="002C2560"/>
    <w:rsid w:val="002C2576"/>
    <w:rsid w:val="002C4A2C"/>
    <w:rsid w:val="002D1E02"/>
    <w:rsid w:val="002D3EB6"/>
    <w:rsid w:val="002D501F"/>
    <w:rsid w:val="002D5519"/>
    <w:rsid w:val="002D7214"/>
    <w:rsid w:val="002E03A9"/>
    <w:rsid w:val="002E1C64"/>
    <w:rsid w:val="002E3F60"/>
    <w:rsid w:val="002E5A82"/>
    <w:rsid w:val="002E7458"/>
    <w:rsid w:val="002F33A2"/>
    <w:rsid w:val="003025CD"/>
    <w:rsid w:val="00313051"/>
    <w:rsid w:val="0032067D"/>
    <w:rsid w:val="00322C6B"/>
    <w:rsid w:val="003314BE"/>
    <w:rsid w:val="00332C76"/>
    <w:rsid w:val="003417D4"/>
    <w:rsid w:val="00351EB6"/>
    <w:rsid w:val="00352C7C"/>
    <w:rsid w:val="0036353B"/>
    <w:rsid w:val="00371678"/>
    <w:rsid w:val="0037426B"/>
    <w:rsid w:val="003746A8"/>
    <w:rsid w:val="0037718D"/>
    <w:rsid w:val="003779D2"/>
    <w:rsid w:val="00385DF9"/>
    <w:rsid w:val="00387FBA"/>
    <w:rsid w:val="00387FEC"/>
    <w:rsid w:val="0039204C"/>
    <w:rsid w:val="00393F9E"/>
    <w:rsid w:val="003A3254"/>
    <w:rsid w:val="003A4236"/>
    <w:rsid w:val="003A5916"/>
    <w:rsid w:val="003A6E65"/>
    <w:rsid w:val="003A79E2"/>
    <w:rsid w:val="003B1326"/>
    <w:rsid w:val="003B15A1"/>
    <w:rsid w:val="003B4336"/>
    <w:rsid w:val="003B5980"/>
    <w:rsid w:val="003B5D3A"/>
    <w:rsid w:val="003B6D50"/>
    <w:rsid w:val="003B71AF"/>
    <w:rsid w:val="003C160D"/>
    <w:rsid w:val="003C4A6D"/>
    <w:rsid w:val="003D03E1"/>
    <w:rsid w:val="003D3F95"/>
    <w:rsid w:val="003D77BB"/>
    <w:rsid w:val="003E3391"/>
    <w:rsid w:val="003F00E0"/>
    <w:rsid w:val="003F53EE"/>
    <w:rsid w:val="004000BB"/>
    <w:rsid w:val="00410C27"/>
    <w:rsid w:val="00411A33"/>
    <w:rsid w:val="004161D1"/>
    <w:rsid w:val="004242BF"/>
    <w:rsid w:val="00424B3E"/>
    <w:rsid w:val="00425D21"/>
    <w:rsid w:val="004318AE"/>
    <w:rsid w:val="00433B31"/>
    <w:rsid w:val="00443A57"/>
    <w:rsid w:val="00443DC9"/>
    <w:rsid w:val="00444F41"/>
    <w:rsid w:val="004452FD"/>
    <w:rsid w:val="00446B47"/>
    <w:rsid w:val="004537B6"/>
    <w:rsid w:val="00453CF5"/>
    <w:rsid w:val="00454202"/>
    <w:rsid w:val="0046080E"/>
    <w:rsid w:val="00460A1A"/>
    <w:rsid w:val="00460A82"/>
    <w:rsid w:val="00461AB3"/>
    <w:rsid w:val="00461C69"/>
    <w:rsid w:val="00464EBB"/>
    <w:rsid w:val="00466141"/>
    <w:rsid w:val="004663B3"/>
    <w:rsid w:val="00471369"/>
    <w:rsid w:val="00471CC8"/>
    <w:rsid w:val="004729EE"/>
    <w:rsid w:val="0047385C"/>
    <w:rsid w:val="004745F1"/>
    <w:rsid w:val="00476887"/>
    <w:rsid w:val="00477E6A"/>
    <w:rsid w:val="004812A6"/>
    <w:rsid w:val="00481FF0"/>
    <w:rsid w:val="004857E2"/>
    <w:rsid w:val="00485BE4"/>
    <w:rsid w:val="00491C25"/>
    <w:rsid w:val="00494043"/>
    <w:rsid w:val="00494E6A"/>
    <w:rsid w:val="00497B67"/>
    <w:rsid w:val="004A0E94"/>
    <w:rsid w:val="004A2513"/>
    <w:rsid w:val="004A2A2B"/>
    <w:rsid w:val="004A55F0"/>
    <w:rsid w:val="004B1D8E"/>
    <w:rsid w:val="004B77D0"/>
    <w:rsid w:val="004C06BC"/>
    <w:rsid w:val="004D1A10"/>
    <w:rsid w:val="004D2BE1"/>
    <w:rsid w:val="004D40D1"/>
    <w:rsid w:val="004E0544"/>
    <w:rsid w:val="004E3715"/>
    <w:rsid w:val="004E5746"/>
    <w:rsid w:val="004E62DC"/>
    <w:rsid w:val="004E6933"/>
    <w:rsid w:val="004F07F4"/>
    <w:rsid w:val="004F1035"/>
    <w:rsid w:val="004F27C9"/>
    <w:rsid w:val="004F6252"/>
    <w:rsid w:val="004F7352"/>
    <w:rsid w:val="00500761"/>
    <w:rsid w:val="005042A7"/>
    <w:rsid w:val="005051B5"/>
    <w:rsid w:val="0050617A"/>
    <w:rsid w:val="00507E01"/>
    <w:rsid w:val="005110DB"/>
    <w:rsid w:val="00514574"/>
    <w:rsid w:val="00516904"/>
    <w:rsid w:val="00516970"/>
    <w:rsid w:val="00516CEC"/>
    <w:rsid w:val="00517450"/>
    <w:rsid w:val="00517FED"/>
    <w:rsid w:val="00520800"/>
    <w:rsid w:val="005235C3"/>
    <w:rsid w:val="00527A6E"/>
    <w:rsid w:val="00532755"/>
    <w:rsid w:val="005336CF"/>
    <w:rsid w:val="00536A35"/>
    <w:rsid w:val="00540254"/>
    <w:rsid w:val="005425F7"/>
    <w:rsid w:val="0054528E"/>
    <w:rsid w:val="00546E51"/>
    <w:rsid w:val="00550003"/>
    <w:rsid w:val="005528AD"/>
    <w:rsid w:val="00554C4C"/>
    <w:rsid w:val="005569F6"/>
    <w:rsid w:val="00556B2C"/>
    <w:rsid w:val="0056065E"/>
    <w:rsid w:val="00561242"/>
    <w:rsid w:val="0056494F"/>
    <w:rsid w:val="00570876"/>
    <w:rsid w:val="0058290B"/>
    <w:rsid w:val="005847F5"/>
    <w:rsid w:val="00586287"/>
    <w:rsid w:val="00587F13"/>
    <w:rsid w:val="005929A4"/>
    <w:rsid w:val="00594E8E"/>
    <w:rsid w:val="00596C5D"/>
    <w:rsid w:val="005A10C6"/>
    <w:rsid w:val="005A23B9"/>
    <w:rsid w:val="005B0503"/>
    <w:rsid w:val="005B0F4C"/>
    <w:rsid w:val="005B3852"/>
    <w:rsid w:val="005B65DA"/>
    <w:rsid w:val="005C4410"/>
    <w:rsid w:val="005C4F22"/>
    <w:rsid w:val="005C5663"/>
    <w:rsid w:val="005D10F9"/>
    <w:rsid w:val="005D6C07"/>
    <w:rsid w:val="005D7050"/>
    <w:rsid w:val="005E27DA"/>
    <w:rsid w:val="005E4972"/>
    <w:rsid w:val="005F1D64"/>
    <w:rsid w:val="005F36B0"/>
    <w:rsid w:val="005F6769"/>
    <w:rsid w:val="005F67D8"/>
    <w:rsid w:val="0060056A"/>
    <w:rsid w:val="00602E3F"/>
    <w:rsid w:val="00603F66"/>
    <w:rsid w:val="00604238"/>
    <w:rsid w:val="00605980"/>
    <w:rsid w:val="00605C2F"/>
    <w:rsid w:val="00607E73"/>
    <w:rsid w:val="00616166"/>
    <w:rsid w:val="00631EDE"/>
    <w:rsid w:val="0063294F"/>
    <w:rsid w:val="0063355D"/>
    <w:rsid w:val="006353CA"/>
    <w:rsid w:val="00637E01"/>
    <w:rsid w:val="00640250"/>
    <w:rsid w:val="00646186"/>
    <w:rsid w:val="0064640C"/>
    <w:rsid w:val="0064670D"/>
    <w:rsid w:val="006633BC"/>
    <w:rsid w:val="00663EE4"/>
    <w:rsid w:val="00665F0D"/>
    <w:rsid w:val="0066614D"/>
    <w:rsid w:val="00666D30"/>
    <w:rsid w:val="00673415"/>
    <w:rsid w:val="00673562"/>
    <w:rsid w:val="0067378A"/>
    <w:rsid w:val="00676AE6"/>
    <w:rsid w:val="00682D82"/>
    <w:rsid w:val="0068508A"/>
    <w:rsid w:val="00687214"/>
    <w:rsid w:val="006878D4"/>
    <w:rsid w:val="00687D1D"/>
    <w:rsid w:val="00690A4F"/>
    <w:rsid w:val="00690C2A"/>
    <w:rsid w:val="00690DB1"/>
    <w:rsid w:val="00692E75"/>
    <w:rsid w:val="00694F53"/>
    <w:rsid w:val="0069532D"/>
    <w:rsid w:val="00697AFB"/>
    <w:rsid w:val="006A1A7F"/>
    <w:rsid w:val="006A600D"/>
    <w:rsid w:val="006A622E"/>
    <w:rsid w:val="006A7B98"/>
    <w:rsid w:val="006B120B"/>
    <w:rsid w:val="006B3363"/>
    <w:rsid w:val="006B7382"/>
    <w:rsid w:val="006B7502"/>
    <w:rsid w:val="006C001A"/>
    <w:rsid w:val="006C6CFF"/>
    <w:rsid w:val="006D007D"/>
    <w:rsid w:val="006D2002"/>
    <w:rsid w:val="006D4C35"/>
    <w:rsid w:val="006E2B65"/>
    <w:rsid w:val="006E4208"/>
    <w:rsid w:val="006E5CA1"/>
    <w:rsid w:val="006E5D04"/>
    <w:rsid w:val="006E689A"/>
    <w:rsid w:val="006F368D"/>
    <w:rsid w:val="006F62CB"/>
    <w:rsid w:val="00700308"/>
    <w:rsid w:val="007067E1"/>
    <w:rsid w:val="00712AD0"/>
    <w:rsid w:val="00712B84"/>
    <w:rsid w:val="0071571A"/>
    <w:rsid w:val="0071775C"/>
    <w:rsid w:val="00720BB1"/>
    <w:rsid w:val="007255C2"/>
    <w:rsid w:val="00734BDD"/>
    <w:rsid w:val="00743C52"/>
    <w:rsid w:val="00747AEE"/>
    <w:rsid w:val="00750D5D"/>
    <w:rsid w:val="00752536"/>
    <w:rsid w:val="0075669B"/>
    <w:rsid w:val="00765A6D"/>
    <w:rsid w:val="0076637A"/>
    <w:rsid w:val="00766C6A"/>
    <w:rsid w:val="00774FAF"/>
    <w:rsid w:val="00776C33"/>
    <w:rsid w:val="0078152D"/>
    <w:rsid w:val="007827B3"/>
    <w:rsid w:val="0078449B"/>
    <w:rsid w:val="00785373"/>
    <w:rsid w:val="00791274"/>
    <w:rsid w:val="00795DAE"/>
    <w:rsid w:val="007A459B"/>
    <w:rsid w:val="007A60EF"/>
    <w:rsid w:val="007A7C83"/>
    <w:rsid w:val="007B0FF6"/>
    <w:rsid w:val="007B51E6"/>
    <w:rsid w:val="007B77D2"/>
    <w:rsid w:val="007C01BD"/>
    <w:rsid w:val="007C089B"/>
    <w:rsid w:val="007C2F3B"/>
    <w:rsid w:val="007C3CFC"/>
    <w:rsid w:val="007C4C0D"/>
    <w:rsid w:val="007C6088"/>
    <w:rsid w:val="007D05B8"/>
    <w:rsid w:val="007D2251"/>
    <w:rsid w:val="007D3491"/>
    <w:rsid w:val="007D712B"/>
    <w:rsid w:val="007D74AE"/>
    <w:rsid w:val="007E08A0"/>
    <w:rsid w:val="007E1195"/>
    <w:rsid w:val="007E52EF"/>
    <w:rsid w:val="007F493D"/>
    <w:rsid w:val="007F5675"/>
    <w:rsid w:val="007F72EF"/>
    <w:rsid w:val="00801B88"/>
    <w:rsid w:val="008022E2"/>
    <w:rsid w:val="00807121"/>
    <w:rsid w:val="00807729"/>
    <w:rsid w:val="008079F3"/>
    <w:rsid w:val="008136AF"/>
    <w:rsid w:val="00825FA0"/>
    <w:rsid w:val="00826E09"/>
    <w:rsid w:val="00832D2F"/>
    <w:rsid w:val="008352B1"/>
    <w:rsid w:val="00836A4E"/>
    <w:rsid w:val="00841979"/>
    <w:rsid w:val="008424B5"/>
    <w:rsid w:val="0084565C"/>
    <w:rsid w:val="00856BE0"/>
    <w:rsid w:val="00857EAB"/>
    <w:rsid w:val="00863E2F"/>
    <w:rsid w:val="008646D2"/>
    <w:rsid w:val="008656D1"/>
    <w:rsid w:val="008667DE"/>
    <w:rsid w:val="008700EE"/>
    <w:rsid w:val="00883C50"/>
    <w:rsid w:val="008850CB"/>
    <w:rsid w:val="00886540"/>
    <w:rsid w:val="008952CA"/>
    <w:rsid w:val="008A00A4"/>
    <w:rsid w:val="008A0C85"/>
    <w:rsid w:val="008A50DF"/>
    <w:rsid w:val="008A70CA"/>
    <w:rsid w:val="008B0084"/>
    <w:rsid w:val="008B68BF"/>
    <w:rsid w:val="008B69B5"/>
    <w:rsid w:val="008C2D49"/>
    <w:rsid w:val="008C48B3"/>
    <w:rsid w:val="008D07E6"/>
    <w:rsid w:val="008D1337"/>
    <w:rsid w:val="008E0257"/>
    <w:rsid w:val="008E0B2C"/>
    <w:rsid w:val="008E5934"/>
    <w:rsid w:val="008E78F8"/>
    <w:rsid w:val="008F29A0"/>
    <w:rsid w:val="008F3FD6"/>
    <w:rsid w:val="008F7327"/>
    <w:rsid w:val="009003E6"/>
    <w:rsid w:val="0090459C"/>
    <w:rsid w:val="00910868"/>
    <w:rsid w:val="00912636"/>
    <w:rsid w:val="00913BDD"/>
    <w:rsid w:val="00923878"/>
    <w:rsid w:val="0092530F"/>
    <w:rsid w:val="00926A7C"/>
    <w:rsid w:val="00927874"/>
    <w:rsid w:val="009303D1"/>
    <w:rsid w:val="00934E0E"/>
    <w:rsid w:val="009374AC"/>
    <w:rsid w:val="009401E8"/>
    <w:rsid w:val="009402FF"/>
    <w:rsid w:val="00940940"/>
    <w:rsid w:val="00943826"/>
    <w:rsid w:val="0094541A"/>
    <w:rsid w:val="009456D4"/>
    <w:rsid w:val="009458A2"/>
    <w:rsid w:val="00945F7C"/>
    <w:rsid w:val="00965F22"/>
    <w:rsid w:val="00967B38"/>
    <w:rsid w:val="00975E2B"/>
    <w:rsid w:val="009855A8"/>
    <w:rsid w:val="0099541E"/>
    <w:rsid w:val="00996C20"/>
    <w:rsid w:val="00997473"/>
    <w:rsid w:val="009978DF"/>
    <w:rsid w:val="009A0F2A"/>
    <w:rsid w:val="009A22DC"/>
    <w:rsid w:val="009A7C50"/>
    <w:rsid w:val="009B246E"/>
    <w:rsid w:val="009B3CE6"/>
    <w:rsid w:val="009B61F0"/>
    <w:rsid w:val="009C2B62"/>
    <w:rsid w:val="009C3454"/>
    <w:rsid w:val="009D2025"/>
    <w:rsid w:val="009D5254"/>
    <w:rsid w:val="009D6BDB"/>
    <w:rsid w:val="009E72FF"/>
    <w:rsid w:val="009F0505"/>
    <w:rsid w:val="009F1575"/>
    <w:rsid w:val="009F1985"/>
    <w:rsid w:val="00A010F6"/>
    <w:rsid w:val="00A05095"/>
    <w:rsid w:val="00A10E37"/>
    <w:rsid w:val="00A13B2A"/>
    <w:rsid w:val="00A14E63"/>
    <w:rsid w:val="00A15896"/>
    <w:rsid w:val="00A15EE8"/>
    <w:rsid w:val="00A202BB"/>
    <w:rsid w:val="00A261D1"/>
    <w:rsid w:val="00A27D9B"/>
    <w:rsid w:val="00A31DF7"/>
    <w:rsid w:val="00A33B02"/>
    <w:rsid w:val="00A347C1"/>
    <w:rsid w:val="00A35156"/>
    <w:rsid w:val="00A37532"/>
    <w:rsid w:val="00A40FAD"/>
    <w:rsid w:val="00A4218C"/>
    <w:rsid w:val="00A424F9"/>
    <w:rsid w:val="00A47B58"/>
    <w:rsid w:val="00A50D23"/>
    <w:rsid w:val="00A510A1"/>
    <w:rsid w:val="00A51F88"/>
    <w:rsid w:val="00A55E4B"/>
    <w:rsid w:val="00A57202"/>
    <w:rsid w:val="00A57BF8"/>
    <w:rsid w:val="00A60181"/>
    <w:rsid w:val="00A74CD0"/>
    <w:rsid w:val="00A82A38"/>
    <w:rsid w:val="00A8455B"/>
    <w:rsid w:val="00A9319C"/>
    <w:rsid w:val="00A93F9D"/>
    <w:rsid w:val="00A94297"/>
    <w:rsid w:val="00A96991"/>
    <w:rsid w:val="00AA0144"/>
    <w:rsid w:val="00AA1F8C"/>
    <w:rsid w:val="00AA38E0"/>
    <w:rsid w:val="00AB275A"/>
    <w:rsid w:val="00AB798D"/>
    <w:rsid w:val="00AC0FA9"/>
    <w:rsid w:val="00AC180A"/>
    <w:rsid w:val="00AC5E6F"/>
    <w:rsid w:val="00AD0BC1"/>
    <w:rsid w:val="00AD1FA4"/>
    <w:rsid w:val="00AD2748"/>
    <w:rsid w:val="00AD4337"/>
    <w:rsid w:val="00AD5147"/>
    <w:rsid w:val="00AD7CEE"/>
    <w:rsid w:val="00AE03F2"/>
    <w:rsid w:val="00AE6C06"/>
    <w:rsid w:val="00AF430A"/>
    <w:rsid w:val="00B100EE"/>
    <w:rsid w:val="00B1018E"/>
    <w:rsid w:val="00B1631C"/>
    <w:rsid w:val="00B2163E"/>
    <w:rsid w:val="00B2321D"/>
    <w:rsid w:val="00B27534"/>
    <w:rsid w:val="00B327CE"/>
    <w:rsid w:val="00B3286C"/>
    <w:rsid w:val="00B40285"/>
    <w:rsid w:val="00B5666A"/>
    <w:rsid w:val="00B57797"/>
    <w:rsid w:val="00B65426"/>
    <w:rsid w:val="00B745C8"/>
    <w:rsid w:val="00B74879"/>
    <w:rsid w:val="00B76A68"/>
    <w:rsid w:val="00B80DAA"/>
    <w:rsid w:val="00B81033"/>
    <w:rsid w:val="00B82BFD"/>
    <w:rsid w:val="00B84E48"/>
    <w:rsid w:val="00B96BE1"/>
    <w:rsid w:val="00B97B90"/>
    <w:rsid w:val="00BA3176"/>
    <w:rsid w:val="00BA6910"/>
    <w:rsid w:val="00BB0F16"/>
    <w:rsid w:val="00BB1908"/>
    <w:rsid w:val="00BC1561"/>
    <w:rsid w:val="00BC16DE"/>
    <w:rsid w:val="00BC3EF4"/>
    <w:rsid w:val="00BC522D"/>
    <w:rsid w:val="00BC6091"/>
    <w:rsid w:val="00BC6895"/>
    <w:rsid w:val="00BD1FC1"/>
    <w:rsid w:val="00BD712F"/>
    <w:rsid w:val="00BE0E49"/>
    <w:rsid w:val="00BE18B7"/>
    <w:rsid w:val="00BE59D7"/>
    <w:rsid w:val="00BE71B1"/>
    <w:rsid w:val="00BE74A1"/>
    <w:rsid w:val="00BE7A6C"/>
    <w:rsid w:val="00BF3F0F"/>
    <w:rsid w:val="00BF5C17"/>
    <w:rsid w:val="00BF6175"/>
    <w:rsid w:val="00C02B75"/>
    <w:rsid w:val="00C03168"/>
    <w:rsid w:val="00C06C4D"/>
    <w:rsid w:val="00C156FC"/>
    <w:rsid w:val="00C21487"/>
    <w:rsid w:val="00C230AF"/>
    <w:rsid w:val="00C271E6"/>
    <w:rsid w:val="00C31070"/>
    <w:rsid w:val="00C339B4"/>
    <w:rsid w:val="00C36FC7"/>
    <w:rsid w:val="00C42503"/>
    <w:rsid w:val="00C466C0"/>
    <w:rsid w:val="00C47CE3"/>
    <w:rsid w:val="00C50D51"/>
    <w:rsid w:val="00C535AB"/>
    <w:rsid w:val="00C619F4"/>
    <w:rsid w:val="00C62531"/>
    <w:rsid w:val="00C63849"/>
    <w:rsid w:val="00C70206"/>
    <w:rsid w:val="00C73455"/>
    <w:rsid w:val="00C740B7"/>
    <w:rsid w:val="00C75587"/>
    <w:rsid w:val="00C800DC"/>
    <w:rsid w:val="00C828DA"/>
    <w:rsid w:val="00C82FC4"/>
    <w:rsid w:val="00C855D1"/>
    <w:rsid w:val="00C8716D"/>
    <w:rsid w:val="00C914DC"/>
    <w:rsid w:val="00C93ED5"/>
    <w:rsid w:val="00C94038"/>
    <w:rsid w:val="00C96D98"/>
    <w:rsid w:val="00C97DDD"/>
    <w:rsid w:val="00CA064F"/>
    <w:rsid w:val="00CA170C"/>
    <w:rsid w:val="00CA1E2F"/>
    <w:rsid w:val="00CA5A3A"/>
    <w:rsid w:val="00CB1834"/>
    <w:rsid w:val="00CB78A5"/>
    <w:rsid w:val="00CC41AC"/>
    <w:rsid w:val="00CD1257"/>
    <w:rsid w:val="00CD494B"/>
    <w:rsid w:val="00CD5D18"/>
    <w:rsid w:val="00CE2869"/>
    <w:rsid w:val="00CE332E"/>
    <w:rsid w:val="00CE6315"/>
    <w:rsid w:val="00CE6D24"/>
    <w:rsid w:val="00CF0285"/>
    <w:rsid w:val="00D02A53"/>
    <w:rsid w:val="00D04FB0"/>
    <w:rsid w:val="00D0599E"/>
    <w:rsid w:val="00D05D52"/>
    <w:rsid w:val="00D1078B"/>
    <w:rsid w:val="00D1082C"/>
    <w:rsid w:val="00D11BAB"/>
    <w:rsid w:val="00D12702"/>
    <w:rsid w:val="00D1648B"/>
    <w:rsid w:val="00D16AC8"/>
    <w:rsid w:val="00D1746E"/>
    <w:rsid w:val="00D175A4"/>
    <w:rsid w:val="00D22395"/>
    <w:rsid w:val="00D33DC3"/>
    <w:rsid w:val="00D40A46"/>
    <w:rsid w:val="00D437BE"/>
    <w:rsid w:val="00D44E08"/>
    <w:rsid w:val="00D45ABC"/>
    <w:rsid w:val="00D57674"/>
    <w:rsid w:val="00D57C57"/>
    <w:rsid w:val="00D61F4C"/>
    <w:rsid w:val="00D652E1"/>
    <w:rsid w:val="00D70538"/>
    <w:rsid w:val="00D7584F"/>
    <w:rsid w:val="00D82969"/>
    <w:rsid w:val="00D90912"/>
    <w:rsid w:val="00D97F2F"/>
    <w:rsid w:val="00DA11E2"/>
    <w:rsid w:val="00DA25C5"/>
    <w:rsid w:val="00DA3941"/>
    <w:rsid w:val="00DB44C2"/>
    <w:rsid w:val="00DB59F0"/>
    <w:rsid w:val="00DC1405"/>
    <w:rsid w:val="00DC1D83"/>
    <w:rsid w:val="00DC252A"/>
    <w:rsid w:val="00DC4AAF"/>
    <w:rsid w:val="00DC6AB5"/>
    <w:rsid w:val="00DC720F"/>
    <w:rsid w:val="00DD643C"/>
    <w:rsid w:val="00DE50CD"/>
    <w:rsid w:val="00DE5259"/>
    <w:rsid w:val="00DF177E"/>
    <w:rsid w:val="00DF367B"/>
    <w:rsid w:val="00E10D4D"/>
    <w:rsid w:val="00E1630A"/>
    <w:rsid w:val="00E22218"/>
    <w:rsid w:val="00E249BD"/>
    <w:rsid w:val="00E24BA3"/>
    <w:rsid w:val="00E2614C"/>
    <w:rsid w:val="00E368A6"/>
    <w:rsid w:val="00E46407"/>
    <w:rsid w:val="00E47F24"/>
    <w:rsid w:val="00E505D0"/>
    <w:rsid w:val="00E5330C"/>
    <w:rsid w:val="00E53886"/>
    <w:rsid w:val="00E53B94"/>
    <w:rsid w:val="00E5435C"/>
    <w:rsid w:val="00E56B85"/>
    <w:rsid w:val="00E57962"/>
    <w:rsid w:val="00E72A65"/>
    <w:rsid w:val="00E74457"/>
    <w:rsid w:val="00E809C7"/>
    <w:rsid w:val="00E84964"/>
    <w:rsid w:val="00E87556"/>
    <w:rsid w:val="00E91073"/>
    <w:rsid w:val="00E91B4D"/>
    <w:rsid w:val="00E92030"/>
    <w:rsid w:val="00E94397"/>
    <w:rsid w:val="00E96197"/>
    <w:rsid w:val="00E976B3"/>
    <w:rsid w:val="00EA17A4"/>
    <w:rsid w:val="00EA7EFC"/>
    <w:rsid w:val="00EB4A97"/>
    <w:rsid w:val="00EB5720"/>
    <w:rsid w:val="00EB79DE"/>
    <w:rsid w:val="00EC7E83"/>
    <w:rsid w:val="00ED1DCE"/>
    <w:rsid w:val="00ED2461"/>
    <w:rsid w:val="00ED281C"/>
    <w:rsid w:val="00EE2017"/>
    <w:rsid w:val="00EE5228"/>
    <w:rsid w:val="00EF41EE"/>
    <w:rsid w:val="00F04EB5"/>
    <w:rsid w:val="00F0545F"/>
    <w:rsid w:val="00F06275"/>
    <w:rsid w:val="00F133D7"/>
    <w:rsid w:val="00F15525"/>
    <w:rsid w:val="00F15E1B"/>
    <w:rsid w:val="00F20A5A"/>
    <w:rsid w:val="00F224E5"/>
    <w:rsid w:val="00F232F5"/>
    <w:rsid w:val="00F266C5"/>
    <w:rsid w:val="00F32F7D"/>
    <w:rsid w:val="00F3644A"/>
    <w:rsid w:val="00F3799C"/>
    <w:rsid w:val="00F4149F"/>
    <w:rsid w:val="00F4204D"/>
    <w:rsid w:val="00F4426C"/>
    <w:rsid w:val="00F44AA1"/>
    <w:rsid w:val="00F4528A"/>
    <w:rsid w:val="00F56FF1"/>
    <w:rsid w:val="00F576A5"/>
    <w:rsid w:val="00F6073B"/>
    <w:rsid w:val="00F61D7A"/>
    <w:rsid w:val="00F62605"/>
    <w:rsid w:val="00F62AEA"/>
    <w:rsid w:val="00F6600A"/>
    <w:rsid w:val="00F70540"/>
    <w:rsid w:val="00F7101D"/>
    <w:rsid w:val="00F73FEA"/>
    <w:rsid w:val="00F74117"/>
    <w:rsid w:val="00F76353"/>
    <w:rsid w:val="00F801D4"/>
    <w:rsid w:val="00F824CD"/>
    <w:rsid w:val="00F83D55"/>
    <w:rsid w:val="00F84FB5"/>
    <w:rsid w:val="00F87615"/>
    <w:rsid w:val="00F927C3"/>
    <w:rsid w:val="00FB09C9"/>
    <w:rsid w:val="00FB4F93"/>
    <w:rsid w:val="00FB7960"/>
    <w:rsid w:val="00FC2236"/>
    <w:rsid w:val="00FD1741"/>
    <w:rsid w:val="00FE04E5"/>
    <w:rsid w:val="00FE1A00"/>
    <w:rsid w:val="00FE28E1"/>
    <w:rsid w:val="00FF1B01"/>
    <w:rsid w:val="00FF2698"/>
    <w:rsid w:val="00FF40AF"/>
    <w:rsid w:val="00FF612D"/>
    <w:rsid w:val="00FF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6">
    <w:name w:val="Normal"/>
    <w:next w:val="23"/>
    <w:qFormat/>
    <w:rsid w:val="00282508"/>
    <w:pPr>
      <w:spacing w:before="120"/>
      <w:ind w:firstLine="567"/>
    </w:pPr>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D2621"/>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
    <w:basedOn w:val="a7"/>
    <w:uiPriority w:val="99"/>
    <w:semiHidden/>
    <w:locked/>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jc w:val="both"/>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jc w:val="both"/>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jc w:val="both"/>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jc w:val="both"/>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jc w:val="both"/>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jc w:val="both"/>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jc w:val="both"/>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jc w:val="both"/>
      <w:textAlignment w:val="baseline"/>
    </w:pPr>
    <w:rPr>
      <w:rFonts w:eastAsia="Times New Roman"/>
      <w:szCs w:val="20"/>
      <w:lang w:eastAsia="ru-RU"/>
    </w:rPr>
  </w:style>
  <w:style w:type="paragraph" w:customStyle="1" w:styleId="a4">
    <w:name w:val="А_обычный"/>
    <w:basedOn w:val="a6"/>
    <w:uiPriority w:val="99"/>
    <w:rsid w:val="0063294F"/>
    <w:pPr>
      <w:numPr>
        <w:numId w:val="5"/>
      </w:numPr>
      <w:jc w:val="both"/>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jc w:val="both"/>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jc w:val="both"/>
    </w:pPr>
    <w:rPr>
      <w:rFonts w:eastAsia="Times New Roman"/>
      <w:i/>
      <w:iCs/>
      <w:szCs w:val="24"/>
      <w:lang w:eastAsia="ru-RU"/>
    </w:rPr>
  </w:style>
  <w:style w:type="paragraph" w:styleId="23">
    <w:name w:val="toc 2"/>
    <w:basedOn w:val="a6"/>
    <w:next w:val="a6"/>
    <w:autoRedefine/>
    <w:uiPriority w:val="39"/>
    <w:rsid w:val="00734BDD"/>
    <w:pPr>
      <w:spacing w:before="0"/>
      <w:ind w:left="240"/>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9456D4"/>
    <w:pPr>
      <w:spacing w:after="120"/>
    </w:pPr>
    <w:rPr>
      <w:rFonts w:asciiTheme="minorHAnsi" w:hAnsiTheme="minorHAnsi"/>
      <w:b/>
      <w:bCs/>
      <w:caps/>
      <w:sz w:val="20"/>
      <w:szCs w:val="20"/>
    </w:rPr>
  </w:style>
  <w:style w:type="paragraph" w:styleId="3c">
    <w:name w:val="toc 3"/>
    <w:basedOn w:val="a6"/>
    <w:next w:val="a6"/>
    <w:autoRedefine/>
    <w:uiPriority w:val="99"/>
    <w:rsid w:val="003314BE"/>
    <w:pPr>
      <w:spacing w:before="0"/>
      <w:ind w:left="480"/>
    </w:pPr>
    <w:rPr>
      <w:rFonts w:asciiTheme="minorHAnsi" w:hAnsiTheme="minorHAnsi"/>
      <w:i/>
      <w:iCs/>
      <w:sz w:val="20"/>
      <w:szCs w:val="20"/>
    </w:rPr>
  </w:style>
  <w:style w:type="paragraph" w:styleId="42">
    <w:name w:val="toc 4"/>
    <w:basedOn w:val="a6"/>
    <w:next w:val="a6"/>
    <w:autoRedefine/>
    <w:uiPriority w:val="99"/>
    <w:semiHidden/>
    <w:rsid w:val="0063294F"/>
    <w:pPr>
      <w:spacing w:before="0"/>
      <w:ind w:left="720"/>
    </w:pPr>
    <w:rPr>
      <w:rFonts w:asciiTheme="minorHAnsi" w:hAnsiTheme="minorHAnsi"/>
      <w:sz w:val="18"/>
      <w:szCs w:val="18"/>
    </w:rPr>
  </w:style>
  <w:style w:type="paragraph" w:styleId="52">
    <w:name w:val="toc 5"/>
    <w:basedOn w:val="a6"/>
    <w:next w:val="a6"/>
    <w:autoRedefine/>
    <w:uiPriority w:val="99"/>
    <w:semiHidden/>
    <w:rsid w:val="0063294F"/>
    <w:pPr>
      <w:spacing w:before="0"/>
      <w:ind w:left="960"/>
    </w:pPr>
    <w:rPr>
      <w:rFonts w:asciiTheme="minorHAnsi" w:hAnsiTheme="minorHAnsi"/>
      <w:sz w:val="18"/>
      <w:szCs w:val="18"/>
    </w:rPr>
  </w:style>
  <w:style w:type="paragraph" w:styleId="61">
    <w:name w:val="toc 6"/>
    <w:basedOn w:val="a6"/>
    <w:next w:val="a6"/>
    <w:autoRedefine/>
    <w:uiPriority w:val="99"/>
    <w:semiHidden/>
    <w:rsid w:val="0063294F"/>
    <w:pPr>
      <w:spacing w:before="0"/>
      <w:ind w:left="1200"/>
    </w:pPr>
    <w:rPr>
      <w:rFonts w:asciiTheme="minorHAnsi" w:hAnsiTheme="minorHAnsi"/>
      <w:sz w:val="18"/>
      <w:szCs w:val="18"/>
    </w:rPr>
  </w:style>
  <w:style w:type="paragraph" w:styleId="71">
    <w:name w:val="toc 7"/>
    <w:basedOn w:val="a6"/>
    <w:next w:val="a6"/>
    <w:autoRedefine/>
    <w:uiPriority w:val="99"/>
    <w:rsid w:val="0063294F"/>
    <w:pPr>
      <w:spacing w:before="0"/>
      <w:ind w:left="1440"/>
    </w:pPr>
    <w:rPr>
      <w:rFonts w:asciiTheme="minorHAnsi" w:hAnsiTheme="minorHAnsi"/>
      <w:sz w:val="18"/>
      <w:szCs w:val="18"/>
    </w:rPr>
  </w:style>
  <w:style w:type="paragraph" w:styleId="81">
    <w:name w:val="toc 8"/>
    <w:basedOn w:val="a6"/>
    <w:next w:val="a6"/>
    <w:autoRedefine/>
    <w:uiPriority w:val="99"/>
    <w:semiHidden/>
    <w:rsid w:val="0063294F"/>
    <w:pPr>
      <w:spacing w:before="0"/>
      <w:ind w:left="1680"/>
    </w:pPr>
    <w:rPr>
      <w:rFonts w:asciiTheme="minorHAnsi" w:hAnsiTheme="minorHAnsi"/>
      <w:sz w:val="18"/>
      <w:szCs w:val="18"/>
    </w:rPr>
  </w:style>
  <w:style w:type="paragraph" w:styleId="91">
    <w:name w:val="toc 9"/>
    <w:basedOn w:val="a6"/>
    <w:next w:val="a6"/>
    <w:autoRedefine/>
    <w:uiPriority w:val="99"/>
    <w:semiHidden/>
    <w:rsid w:val="0063294F"/>
    <w:pPr>
      <w:spacing w:before="0"/>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jc w:val="both"/>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jc w:val="both"/>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jc w:val="both"/>
    </w:pPr>
    <w:rPr>
      <w:rFonts w:eastAsia="Times New Roman"/>
      <w:sz w:val="28"/>
      <w:szCs w:val="20"/>
      <w:lang w:eastAsia="ru-RU"/>
    </w:rPr>
  </w:style>
  <w:style w:type="paragraph" w:customStyle="1" w:styleId="34">
    <w:name w:val="Пункт_3"/>
    <w:basedOn w:val="a6"/>
    <w:uiPriority w:val="99"/>
    <w:rsid w:val="0063294F"/>
    <w:pPr>
      <w:numPr>
        <w:ilvl w:val="2"/>
        <w:numId w:val="4"/>
      </w:numPr>
      <w:jc w:val="both"/>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jc w:val="both"/>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jc w:val="both"/>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jc w:val="both"/>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jc w:val="both"/>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jc w:val="both"/>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before="0"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jc w:val="both"/>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jc w:val="both"/>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jc w:val="both"/>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jc w:val="both"/>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jc w:val="both"/>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jc w:val="both"/>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jc w:val="both"/>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jc w:val="both"/>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jc w:val="both"/>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jc w:val="both"/>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jc w:val="both"/>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jc w:val="both"/>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jc w:val="both"/>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jc w:val="both"/>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jc w:val="both"/>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ind w:firstLine="709"/>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ind w:firstLine="709"/>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jc w:val="both"/>
    </w:pPr>
    <w:rPr>
      <w:rFonts w:ascii="Arial" w:hAnsi="Arial"/>
    </w:rPr>
  </w:style>
  <w:style w:type="paragraph" w:customStyle="1" w:styleId="a0">
    <w:name w:val="Пункт договора"/>
    <w:basedOn w:val="a6"/>
    <w:uiPriority w:val="99"/>
    <w:rsid w:val="0063294F"/>
    <w:pPr>
      <w:numPr>
        <w:ilvl w:val="1"/>
        <w:numId w:val="18"/>
      </w:numPr>
      <w:spacing w:after="120"/>
      <w:jc w:val="both"/>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jc w:val="both"/>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jc w:val="both"/>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jc w:val="both"/>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jc w:val="both"/>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jc w:val="both"/>
    </w:pPr>
    <w:rPr>
      <w:color w:val="000000"/>
      <w:kern w:val="3"/>
      <w:szCs w:val="20"/>
      <w:lang w:eastAsia="ru-RU"/>
    </w:rPr>
  </w:style>
  <w:style w:type="paragraph" w:customStyle="1" w:styleId="afffff4">
    <w:name w:val="подзаголовок"/>
    <w:basedOn w:val="afe"/>
    <w:link w:val="afffff5"/>
    <w:uiPriority w:val="99"/>
    <w:rsid w:val="0063294F"/>
    <w:pPr>
      <w:keepNext/>
      <w:jc w:val="both"/>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jc w:val="both"/>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jc w:val="both"/>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jc w:val="both"/>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jc w:val="both"/>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jc w:val="both"/>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pPr>
      <w:spacing w:before="0"/>
      <w:jc w:val="both"/>
    </w:pPr>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spacing w:before="0"/>
      <w:ind w:firstLine="709"/>
    </w:pPr>
    <w:rPr>
      <w:rFonts w:eastAsia="Times New Roman"/>
      <w:szCs w:val="20"/>
      <w:lang w:eastAsia="ru-RU"/>
    </w:rPr>
  </w:style>
  <w:style w:type="numbering" w:customStyle="1" w:styleId="11">
    <w:name w:val="Текущий список11"/>
    <w:rsid w:val="00DD2621"/>
    <w:pPr>
      <w:numPr>
        <w:numId w:val="38"/>
      </w:numPr>
    </w:pPr>
  </w:style>
  <w:style w:type="numbering" w:customStyle="1" w:styleId="TimesNewRoman12">
    <w:name w:val="Стиль Стиль многоуровневый Times New Roman 12 пт (латиница) полужир..."/>
    <w:rsid w:val="00DD2621"/>
    <w:pPr>
      <w:numPr>
        <w:numId w:val="14"/>
      </w:numPr>
    </w:pPr>
  </w:style>
  <w:style w:type="numbering" w:customStyle="1" w:styleId="TimesNewRoman120">
    <w:name w:val="Стиль многоуровневый Times New Roman 12 пт (латиница) полужирный..."/>
    <w:rsid w:val="00DD2621"/>
    <w:pPr>
      <w:numPr>
        <w:numId w:val="13"/>
      </w:numPr>
    </w:pPr>
  </w:style>
  <w:style w:type="numbering" w:customStyle="1" w:styleId="SymbolSymbol12">
    <w:name w:val="Стиль маркированный Symbol (Symbol) (латиница) 12 пт Черный Пер..."/>
    <w:rsid w:val="00DD2621"/>
    <w:pPr>
      <w:numPr>
        <w:numId w:val="12"/>
      </w:numPr>
    </w:pPr>
  </w:style>
  <w:style w:type="numbering" w:styleId="111111">
    <w:name w:val="Outline List 2"/>
    <w:basedOn w:val="a9"/>
    <w:uiPriority w:val="99"/>
    <w:semiHidden/>
    <w:unhideWhenUsed/>
    <w:locked/>
    <w:rsid w:val="00DD2621"/>
    <w:pPr>
      <w:numPr>
        <w:numId w:val="40"/>
      </w:numPr>
    </w:pPr>
  </w:style>
  <w:style w:type="numbering" w:customStyle="1" w:styleId="10">
    <w:name w:val="Стиль1"/>
    <w:rsid w:val="00DD2621"/>
    <w:pPr>
      <w:numPr>
        <w:numId w:val="9"/>
      </w:numPr>
    </w:pPr>
  </w:style>
  <w:style w:type="numbering" w:customStyle="1" w:styleId="12">
    <w:name w:val="Текущий список1"/>
    <w:rsid w:val="00DD2621"/>
    <w:pPr>
      <w:numPr>
        <w:numId w:val="39"/>
      </w:numPr>
    </w:pPr>
  </w:style>
  <w:style w:type="numbering" w:customStyle="1" w:styleId="TimesNewRoman121">
    <w:name w:val="Стиль Стиль Стиль многоуровневый Times New Roman 12 пт (латиница) п..."/>
    <w:rsid w:val="00DD2621"/>
    <w:pPr>
      <w:numPr>
        <w:numId w:val="15"/>
      </w:numPr>
    </w:pPr>
  </w:style>
  <w:style w:type="numbering" w:customStyle="1" w:styleId="22">
    <w:name w:val="Стиль2"/>
    <w:rsid w:val="00DD2621"/>
    <w:pPr>
      <w:numPr>
        <w:numId w:val="10"/>
      </w:numPr>
    </w:pPr>
  </w:style>
  <w:style w:type="numbering" w:customStyle="1" w:styleId="1f9">
    <w:name w:val="Нет списка1"/>
    <w:next w:val="a9"/>
    <w:uiPriority w:val="99"/>
    <w:semiHidden/>
    <w:unhideWhenUsed/>
    <w:rsid w:val="005B65DA"/>
  </w:style>
  <w:style w:type="numbering" w:customStyle="1" w:styleId="2f9">
    <w:name w:val="Нет списка2"/>
    <w:next w:val="a9"/>
    <w:uiPriority w:val="99"/>
    <w:semiHidden/>
    <w:unhideWhenUsed/>
    <w:rsid w:val="00A47B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5">
    <w:name w:val="11"/>
    <w:pPr>
      <w:numPr>
        <w:numId w:val="38"/>
      </w:numPr>
    </w:pPr>
  </w:style>
  <w:style w:type="numbering" w:customStyle="1" w:styleId="Heading2Char">
    <w:name w:val="TimesNewRoman12"/>
    <w:pPr>
      <w:numPr>
        <w:numId w:val="14"/>
      </w:numPr>
    </w:pPr>
  </w:style>
  <w:style w:type="numbering" w:customStyle="1" w:styleId="35">
    <w:name w:val="TimesNewRoman120"/>
    <w:pPr>
      <w:numPr>
        <w:numId w:val="13"/>
      </w:numPr>
    </w:pPr>
  </w:style>
  <w:style w:type="numbering" w:customStyle="1" w:styleId="41">
    <w:name w:val="SymbolSymbol12"/>
    <w:pPr>
      <w:numPr>
        <w:numId w:val="12"/>
      </w:numPr>
    </w:pPr>
  </w:style>
  <w:style w:type="numbering" w:customStyle="1" w:styleId="51">
    <w:name w:val="111111"/>
    <w:pPr>
      <w:numPr>
        <w:numId w:val="40"/>
      </w:numPr>
    </w:pPr>
  </w:style>
  <w:style w:type="numbering" w:customStyle="1" w:styleId="60">
    <w:name w:val="10"/>
    <w:pPr>
      <w:numPr>
        <w:numId w:val="9"/>
      </w:numPr>
    </w:pPr>
  </w:style>
  <w:style w:type="numbering" w:customStyle="1" w:styleId="70">
    <w:name w:val="12"/>
    <w:pPr>
      <w:numPr>
        <w:numId w:val="39"/>
      </w:numPr>
    </w:pPr>
  </w:style>
  <w:style w:type="numbering" w:customStyle="1" w:styleId="80">
    <w:name w:val="TimesNewRoman121"/>
    <w:pPr>
      <w:numPr>
        <w:numId w:val="15"/>
      </w:numPr>
    </w:pPr>
  </w:style>
  <w:style w:type="numbering" w:customStyle="1" w:styleId="90">
    <w:name w:val="2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11958">
      <w:bodyDiv w:val="1"/>
      <w:marLeft w:val="0"/>
      <w:marRight w:val="0"/>
      <w:marTop w:val="0"/>
      <w:marBottom w:val="0"/>
      <w:divBdr>
        <w:top w:val="none" w:sz="0" w:space="0" w:color="auto"/>
        <w:left w:val="none" w:sz="0" w:space="0" w:color="auto"/>
        <w:bottom w:val="none" w:sz="0" w:space="0" w:color="auto"/>
        <w:right w:val="none" w:sz="0" w:space="0" w:color="auto"/>
      </w:divBdr>
    </w:div>
    <w:div w:id="356464449">
      <w:marLeft w:val="0"/>
      <w:marRight w:val="0"/>
      <w:marTop w:val="0"/>
      <w:marBottom w:val="0"/>
      <w:divBdr>
        <w:top w:val="none" w:sz="0" w:space="0" w:color="auto"/>
        <w:left w:val="none" w:sz="0" w:space="0" w:color="auto"/>
        <w:bottom w:val="none" w:sz="0" w:space="0" w:color="auto"/>
        <w:right w:val="none" w:sz="0" w:space="0" w:color="auto"/>
      </w:divBdr>
    </w:div>
    <w:div w:id="356464450">
      <w:marLeft w:val="0"/>
      <w:marRight w:val="0"/>
      <w:marTop w:val="0"/>
      <w:marBottom w:val="0"/>
      <w:divBdr>
        <w:top w:val="none" w:sz="0" w:space="0" w:color="auto"/>
        <w:left w:val="none" w:sz="0" w:space="0" w:color="auto"/>
        <w:bottom w:val="none" w:sz="0" w:space="0" w:color="auto"/>
        <w:right w:val="none" w:sz="0" w:space="0" w:color="auto"/>
      </w:divBdr>
    </w:div>
    <w:div w:id="356464451">
      <w:marLeft w:val="0"/>
      <w:marRight w:val="0"/>
      <w:marTop w:val="0"/>
      <w:marBottom w:val="0"/>
      <w:divBdr>
        <w:top w:val="none" w:sz="0" w:space="0" w:color="auto"/>
        <w:left w:val="none" w:sz="0" w:space="0" w:color="auto"/>
        <w:bottom w:val="none" w:sz="0" w:space="0" w:color="auto"/>
        <w:right w:val="none" w:sz="0" w:space="0" w:color="auto"/>
      </w:divBdr>
    </w:div>
    <w:div w:id="356464452">
      <w:marLeft w:val="0"/>
      <w:marRight w:val="0"/>
      <w:marTop w:val="0"/>
      <w:marBottom w:val="0"/>
      <w:divBdr>
        <w:top w:val="none" w:sz="0" w:space="0" w:color="auto"/>
        <w:left w:val="none" w:sz="0" w:space="0" w:color="auto"/>
        <w:bottom w:val="none" w:sz="0" w:space="0" w:color="auto"/>
        <w:right w:val="none" w:sz="0" w:space="0" w:color="auto"/>
      </w:divBdr>
    </w:div>
    <w:div w:id="356464453">
      <w:marLeft w:val="0"/>
      <w:marRight w:val="0"/>
      <w:marTop w:val="0"/>
      <w:marBottom w:val="0"/>
      <w:divBdr>
        <w:top w:val="none" w:sz="0" w:space="0" w:color="auto"/>
        <w:left w:val="none" w:sz="0" w:space="0" w:color="auto"/>
        <w:bottom w:val="none" w:sz="0" w:space="0" w:color="auto"/>
        <w:right w:val="none" w:sz="0" w:space="0" w:color="auto"/>
      </w:divBdr>
    </w:div>
    <w:div w:id="356464454">
      <w:marLeft w:val="0"/>
      <w:marRight w:val="0"/>
      <w:marTop w:val="0"/>
      <w:marBottom w:val="0"/>
      <w:divBdr>
        <w:top w:val="none" w:sz="0" w:space="0" w:color="auto"/>
        <w:left w:val="none" w:sz="0" w:space="0" w:color="auto"/>
        <w:bottom w:val="none" w:sz="0" w:space="0" w:color="auto"/>
        <w:right w:val="none" w:sz="0" w:space="0" w:color="auto"/>
      </w:divBdr>
    </w:div>
    <w:div w:id="356464455">
      <w:marLeft w:val="0"/>
      <w:marRight w:val="0"/>
      <w:marTop w:val="0"/>
      <w:marBottom w:val="0"/>
      <w:divBdr>
        <w:top w:val="none" w:sz="0" w:space="0" w:color="auto"/>
        <w:left w:val="none" w:sz="0" w:space="0" w:color="auto"/>
        <w:bottom w:val="none" w:sz="0" w:space="0" w:color="auto"/>
        <w:right w:val="none" w:sz="0" w:space="0" w:color="auto"/>
      </w:divBdr>
    </w:div>
    <w:div w:id="356464456">
      <w:marLeft w:val="0"/>
      <w:marRight w:val="0"/>
      <w:marTop w:val="0"/>
      <w:marBottom w:val="0"/>
      <w:divBdr>
        <w:top w:val="none" w:sz="0" w:space="0" w:color="auto"/>
        <w:left w:val="none" w:sz="0" w:space="0" w:color="auto"/>
        <w:bottom w:val="none" w:sz="0" w:space="0" w:color="auto"/>
        <w:right w:val="none" w:sz="0" w:space="0" w:color="auto"/>
      </w:divBdr>
    </w:div>
    <w:div w:id="757675074">
      <w:bodyDiv w:val="1"/>
      <w:marLeft w:val="0"/>
      <w:marRight w:val="0"/>
      <w:marTop w:val="0"/>
      <w:marBottom w:val="0"/>
      <w:divBdr>
        <w:top w:val="none" w:sz="0" w:space="0" w:color="auto"/>
        <w:left w:val="none" w:sz="0" w:space="0" w:color="auto"/>
        <w:bottom w:val="none" w:sz="0" w:space="0" w:color="auto"/>
        <w:right w:val="none" w:sz="0" w:space="0" w:color="auto"/>
      </w:divBdr>
    </w:div>
    <w:div w:id="762338948">
      <w:bodyDiv w:val="1"/>
      <w:marLeft w:val="0"/>
      <w:marRight w:val="0"/>
      <w:marTop w:val="0"/>
      <w:marBottom w:val="0"/>
      <w:divBdr>
        <w:top w:val="none" w:sz="0" w:space="0" w:color="auto"/>
        <w:left w:val="none" w:sz="0" w:space="0" w:color="auto"/>
        <w:bottom w:val="none" w:sz="0" w:space="0" w:color="auto"/>
        <w:right w:val="none" w:sz="0" w:space="0" w:color="auto"/>
      </w:divBdr>
    </w:div>
    <w:div w:id="805585239">
      <w:bodyDiv w:val="1"/>
      <w:marLeft w:val="0"/>
      <w:marRight w:val="0"/>
      <w:marTop w:val="0"/>
      <w:marBottom w:val="0"/>
      <w:divBdr>
        <w:top w:val="none" w:sz="0" w:space="0" w:color="auto"/>
        <w:left w:val="none" w:sz="0" w:space="0" w:color="auto"/>
        <w:bottom w:val="none" w:sz="0" w:space="0" w:color="auto"/>
        <w:right w:val="none" w:sz="0" w:space="0" w:color="auto"/>
      </w:divBdr>
    </w:div>
    <w:div w:id="823281346">
      <w:bodyDiv w:val="1"/>
      <w:marLeft w:val="0"/>
      <w:marRight w:val="0"/>
      <w:marTop w:val="0"/>
      <w:marBottom w:val="0"/>
      <w:divBdr>
        <w:top w:val="none" w:sz="0" w:space="0" w:color="auto"/>
        <w:left w:val="none" w:sz="0" w:space="0" w:color="auto"/>
        <w:bottom w:val="none" w:sz="0" w:space="0" w:color="auto"/>
        <w:right w:val="none" w:sz="0" w:space="0" w:color="auto"/>
      </w:divBdr>
    </w:div>
    <w:div w:id="829367851">
      <w:bodyDiv w:val="1"/>
      <w:marLeft w:val="0"/>
      <w:marRight w:val="0"/>
      <w:marTop w:val="0"/>
      <w:marBottom w:val="0"/>
      <w:divBdr>
        <w:top w:val="none" w:sz="0" w:space="0" w:color="auto"/>
        <w:left w:val="none" w:sz="0" w:space="0" w:color="auto"/>
        <w:bottom w:val="none" w:sz="0" w:space="0" w:color="auto"/>
        <w:right w:val="none" w:sz="0" w:space="0" w:color="auto"/>
      </w:divBdr>
    </w:div>
    <w:div w:id="956108378">
      <w:bodyDiv w:val="1"/>
      <w:marLeft w:val="0"/>
      <w:marRight w:val="0"/>
      <w:marTop w:val="0"/>
      <w:marBottom w:val="0"/>
      <w:divBdr>
        <w:top w:val="none" w:sz="0" w:space="0" w:color="auto"/>
        <w:left w:val="none" w:sz="0" w:space="0" w:color="auto"/>
        <w:bottom w:val="none" w:sz="0" w:space="0" w:color="auto"/>
        <w:right w:val="none" w:sz="0" w:space="0" w:color="auto"/>
      </w:divBdr>
    </w:div>
    <w:div w:id="1690444699">
      <w:bodyDiv w:val="1"/>
      <w:marLeft w:val="0"/>
      <w:marRight w:val="0"/>
      <w:marTop w:val="0"/>
      <w:marBottom w:val="0"/>
      <w:divBdr>
        <w:top w:val="none" w:sz="0" w:space="0" w:color="auto"/>
        <w:left w:val="none" w:sz="0" w:space="0" w:color="auto"/>
        <w:bottom w:val="none" w:sz="0" w:space="0" w:color="auto"/>
        <w:right w:val="none" w:sz="0" w:space="0" w:color="auto"/>
      </w:divBdr>
    </w:div>
    <w:div w:id="1834180582">
      <w:bodyDiv w:val="1"/>
      <w:marLeft w:val="0"/>
      <w:marRight w:val="0"/>
      <w:marTop w:val="0"/>
      <w:marBottom w:val="0"/>
      <w:divBdr>
        <w:top w:val="none" w:sz="0" w:space="0" w:color="auto"/>
        <w:left w:val="none" w:sz="0" w:space="0" w:color="auto"/>
        <w:bottom w:val="none" w:sz="0" w:space="0" w:color="auto"/>
        <w:right w:val="none" w:sz="0" w:space="0" w:color="auto"/>
      </w:divBdr>
    </w:div>
    <w:div w:id="1953170730">
      <w:bodyDiv w:val="1"/>
      <w:marLeft w:val="0"/>
      <w:marRight w:val="0"/>
      <w:marTop w:val="0"/>
      <w:marBottom w:val="0"/>
      <w:divBdr>
        <w:top w:val="none" w:sz="0" w:space="0" w:color="auto"/>
        <w:left w:val="none" w:sz="0" w:space="0" w:color="auto"/>
        <w:bottom w:val="none" w:sz="0" w:space="0" w:color="auto"/>
        <w:right w:val="none" w:sz="0" w:space="0" w:color="auto"/>
      </w:divBdr>
    </w:div>
    <w:div w:id="1971275883">
      <w:bodyDiv w:val="1"/>
      <w:marLeft w:val="0"/>
      <w:marRight w:val="0"/>
      <w:marTop w:val="0"/>
      <w:marBottom w:val="0"/>
      <w:divBdr>
        <w:top w:val="none" w:sz="0" w:space="0" w:color="auto"/>
        <w:left w:val="none" w:sz="0" w:space="0" w:color="auto"/>
        <w:bottom w:val="none" w:sz="0" w:space="0" w:color="auto"/>
        <w:right w:val="none" w:sz="0" w:space="0" w:color="auto"/>
      </w:divBdr>
    </w:div>
    <w:div w:id="2016808071">
      <w:bodyDiv w:val="1"/>
      <w:marLeft w:val="0"/>
      <w:marRight w:val="0"/>
      <w:marTop w:val="0"/>
      <w:marBottom w:val="0"/>
      <w:divBdr>
        <w:top w:val="none" w:sz="0" w:space="0" w:color="auto"/>
        <w:left w:val="none" w:sz="0" w:space="0" w:color="auto"/>
        <w:bottom w:val="none" w:sz="0" w:space="0" w:color="auto"/>
        <w:right w:val="none" w:sz="0" w:space="0" w:color="auto"/>
      </w:divBdr>
    </w:div>
    <w:div w:id="2146702541">
      <w:bodyDiv w:val="1"/>
      <w:marLeft w:val="0"/>
      <w:marRight w:val="0"/>
      <w:marTop w:val="0"/>
      <w:marBottom w:val="0"/>
      <w:divBdr>
        <w:top w:val="none" w:sz="0" w:space="0" w:color="auto"/>
        <w:left w:val="none" w:sz="0" w:space="0" w:color="auto"/>
        <w:bottom w:val="none" w:sz="0" w:space="0" w:color="auto"/>
        <w:right w:val="none" w:sz="0" w:space="0" w:color="auto"/>
      </w:divBdr>
    </w:div>
    <w:div w:id="214715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www.zakupki.gov.ru/22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mishustina_lv@kanda-now.ru" TargetMode="External"/><Relationship Id="rId33" Type="http://schemas.openxmlformats.org/officeDocument/2006/relationships/footer" Target="footer2.xm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http://mures.ru" TargetMode="External"/><Relationship Id="rId32" Type="http://schemas.openxmlformats.org/officeDocument/2006/relationships/hyperlink" Target="mailto:http://zakupki.gov.ru/223/."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mailto:http://zakupki.gov.ru/223/." TargetMode="External"/><Relationship Id="rId28" Type="http://schemas.openxmlformats.org/officeDocument/2006/relationships/hyperlink" Target="http://zakupki.gov.ru" TargetMode="External"/><Relationship Id="rId36" Type="http://schemas.openxmlformats.org/officeDocument/2006/relationships/image" Target="media/image1.jpeg"/><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www.zakupki.gov.ru/22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mishustina_lv@kanda-now.ru" TargetMode="External"/><Relationship Id="rId22" Type="http://schemas.openxmlformats.org/officeDocument/2006/relationships/hyperlink" Target="mailto:mishustina_lv@kanda-now.ru"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2C3DE-647A-4B74-8953-E9F93D2C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54</Pages>
  <Words>19282</Words>
  <Characters>109910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Светлана Вас. Гикалик</cp:lastModifiedBy>
  <cp:revision>248</cp:revision>
  <cp:lastPrinted>2014-06-26T06:49:00Z</cp:lastPrinted>
  <dcterms:created xsi:type="dcterms:W3CDTF">2014-05-21T09:51:00Z</dcterms:created>
  <dcterms:modified xsi:type="dcterms:W3CDTF">2014-06-30T11:35:00Z</dcterms:modified>
</cp:coreProperties>
</file>