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                                   </w:t>
      </w:r>
    </w:p>
    <w:p w:rsidR="00F17CDC" w:rsidRDefault="00F17CDC">
      <w:pPr>
        <w:tabs>
          <w:tab w:val="left" w:pos="851"/>
        </w:tabs>
        <w:spacing w:after="0" w:line="240" w:lineRule="auto"/>
        <w:ind w:left="-851"/>
        <w:jc w:val="right"/>
        <w:rPr>
          <w:rFonts w:ascii="Times New Roman" w:eastAsia="Times New Roman" w:hAnsi="Times New Roman"/>
          <w:color w:val="FF0000"/>
          <w:sz w:val="24"/>
          <w:szCs w:val="24"/>
        </w:rPr>
      </w:pPr>
      <w:r>
        <w:rPr>
          <w:rFonts w:ascii="Times New Roman" w:eastAsia="Times New Roman" w:hAnsi="Times New Roman"/>
          <w:sz w:val="24"/>
          <w:szCs w:val="24"/>
        </w:rPr>
        <w:t>УТВЕРЖДЕНО:</w:t>
      </w:r>
    </w:p>
    <w:p w:rsidR="00F17CDC" w:rsidRPr="009B4E97" w:rsidRDefault="006F402D">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Исполнительный</w:t>
      </w:r>
      <w:r w:rsidR="00F17CDC" w:rsidRPr="009B4E97">
        <w:rPr>
          <w:rFonts w:ascii="Times New Roman" w:eastAsia="Times New Roman" w:hAnsi="Times New Roman"/>
          <w:sz w:val="24"/>
          <w:szCs w:val="24"/>
        </w:rPr>
        <w:t xml:space="preserve"> директор</w:t>
      </w:r>
    </w:p>
    <w:p w:rsidR="00F17CDC" w:rsidRDefault="00F17CDC">
      <w:pPr>
        <w:spacing w:after="0" w:line="240" w:lineRule="auto"/>
        <w:jc w:val="right"/>
        <w:rPr>
          <w:rFonts w:ascii="Times New Roman" w:eastAsia="Times New Roman" w:hAnsi="Times New Roman"/>
          <w:color w:val="FF0000"/>
          <w:sz w:val="24"/>
          <w:szCs w:val="24"/>
        </w:rPr>
      </w:pPr>
      <w:r w:rsidRPr="009B4E97">
        <w:rPr>
          <w:rFonts w:ascii="Times New Roman" w:eastAsia="Times New Roman" w:hAnsi="Times New Roman"/>
          <w:sz w:val="24"/>
          <w:szCs w:val="24"/>
        </w:rPr>
        <w:t xml:space="preserve">  ОАО «Мурманэнергосбыт»  </w:t>
      </w:r>
      <w:r w:rsidR="006F402D">
        <w:rPr>
          <w:rFonts w:ascii="Times New Roman" w:eastAsia="Times New Roman" w:hAnsi="Times New Roman"/>
          <w:sz w:val="24"/>
          <w:szCs w:val="24"/>
        </w:rPr>
        <w:t>В.В.</w:t>
      </w:r>
      <w:r w:rsidR="00FA79C8">
        <w:rPr>
          <w:rFonts w:ascii="Times New Roman" w:eastAsia="Times New Roman" w:hAnsi="Times New Roman"/>
          <w:sz w:val="24"/>
          <w:szCs w:val="24"/>
        </w:rPr>
        <w:t xml:space="preserve"> </w:t>
      </w:r>
      <w:r w:rsidR="006F402D">
        <w:rPr>
          <w:rFonts w:ascii="Times New Roman" w:eastAsia="Times New Roman" w:hAnsi="Times New Roman"/>
          <w:sz w:val="24"/>
          <w:szCs w:val="24"/>
        </w:rPr>
        <w:t>Логинов</w:t>
      </w:r>
    </w:p>
    <w:p w:rsidR="00F17CDC" w:rsidRPr="00A43033" w:rsidRDefault="00F17CDC">
      <w:pPr>
        <w:spacing w:after="0" w:line="240" w:lineRule="auto"/>
        <w:jc w:val="right"/>
        <w:rPr>
          <w:rFonts w:ascii="Times New Roman" w:eastAsia="Times New Roman" w:hAnsi="Times New Roman"/>
          <w:color w:val="000000"/>
          <w:sz w:val="24"/>
          <w:szCs w:val="24"/>
        </w:rPr>
      </w:pPr>
      <w:r w:rsidRPr="00A43033">
        <w:rPr>
          <w:rFonts w:ascii="Times New Roman" w:eastAsia="Times New Roman" w:hAnsi="Times New Roman"/>
          <w:color w:val="000000"/>
          <w:sz w:val="24"/>
          <w:szCs w:val="24"/>
        </w:rPr>
        <w:t>Приказ</w:t>
      </w:r>
      <w:r>
        <w:rPr>
          <w:rFonts w:ascii="Times New Roman" w:eastAsia="Times New Roman" w:hAnsi="Times New Roman"/>
          <w:color w:val="FF0000"/>
          <w:sz w:val="24"/>
          <w:szCs w:val="24"/>
        </w:rPr>
        <w:t xml:space="preserve"> </w:t>
      </w:r>
      <w:r w:rsidRPr="00A43033">
        <w:rPr>
          <w:rFonts w:ascii="Times New Roman" w:eastAsia="Times New Roman" w:hAnsi="Times New Roman"/>
          <w:color w:val="000000"/>
          <w:sz w:val="24"/>
          <w:szCs w:val="24"/>
        </w:rPr>
        <w:t>№</w:t>
      </w:r>
      <w:r>
        <w:rPr>
          <w:rFonts w:ascii="Times New Roman" w:eastAsia="Times New Roman" w:hAnsi="Times New Roman"/>
          <w:color w:val="FF0000"/>
          <w:sz w:val="24"/>
          <w:szCs w:val="24"/>
        </w:rPr>
        <w:t xml:space="preserve"> </w:t>
      </w:r>
      <w:r w:rsidR="005B7548" w:rsidRPr="005B7548">
        <w:rPr>
          <w:rFonts w:ascii="Times New Roman" w:eastAsia="Times New Roman" w:hAnsi="Times New Roman"/>
          <w:sz w:val="24"/>
          <w:szCs w:val="24"/>
        </w:rPr>
        <w:t>129</w:t>
      </w:r>
      <w:r w:rsidRPr="005B7548">
        <w:rPr>
          <w:rFonts w:ascii="Times New Roman" w:eastAsia="Times New Roman" w:hAnsi="Times New Roman"/>
          <w:sz w:val="24"/>
          <w:szCs w:val="24"/>
        </w:rPr>
        <w:t xml:space="preserve"> - з</w:t>
      </w:r>
      <w:r w:rsidRPr="00A43033">
        <w:rPr>
          <w:rFonts w:ascii="Times New Roman" w:eastAsia="Times New Roman" w:hAnsi="Times New Roman"/>
          <w:color w:val="000000"/>
          <w:sz w:val="24"/>
          <w:szCs w:val="24"/>
        </w:rPr>
        <w:t xml:space="preserve">  от «</w:t>
      </w:r>
      <w:r w:rsidR="005B7548">
        <w:rPr>
          <w:rFonts w:ascii="Times New Roman" w:eastAsia="Times New Roman" w:hAnsi="Times New Roman"/>
          <w:color w:val="000000"/>
          <w:sz w:val="24"/>
          <w:szCs w:val="24"/>
        </w:rPr>
        <w:t>27</w:t>
      </w:r>
      <w:r w:rsidRPr="00AA27C1">
        <w:rPr>
          <w:rFonts w:ascii="Times New Roman" w:eastAsia="Times New Roman" w:hAnsi="Times New Roman"/>
          <w:color w:val="000000"/>
          <w:sz w:val="24"/>
          <w:szCs w:val="24"/>
        </w:rPr>
        <w:t>»</w:t>
      </w:r>
      <w:r w:rsidRPr="00A43033">
        <w:rPr>
          <w:rFonts w:ascii="Times New Roman" w:eastAsia="Times New Roman" w:hAnsi="Times New Roman"/>
          <w:color w:val="000000"/>
          <w:sz w:val="24"/>
          <w:szCs w:val="24"/>
        </w:rPr>
        <w:t xml:space="preserve"> </w:t>
      </w:r>
      <w:r w:rsidR="00E77AC4">
        <w:rPr>
          <w:rFonts w:ascii="Times New Roman" w:eastAsia="Times New Roman" w:hAnsi="Times New Roman"/>
          <w:color w:val="000000"/>
          <w:sz w:val="24"/>
          <w:szCs w:val="24"/>
        </w:rPr>
        <w:t>июня</w:t>
      </w:r>
      <w:r w:rsidRPr="00A43033">
        <w:rPr>
          <w:rFonts w:ascii="Times New Roman" w:eastAsia="Times New Roman" w:hAnsi="Times New Roman"/>
          <w:color w:val="000000"/>
          <w:sz w:val="24"/>
          <w:szCs w:val="24"/>
        </w:rPr>
        <w:t xml:space="preserve">  2014 г.</w:t>
      </w: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tabs>
          <w:tab w:val="left" w:pos="851"/>
        </w:tabs>
        <w:spacing w:after="0" w:line="240" w:lineRule="auto"/>
        <w:ind w:left="-851"/>
        <w:jc w:val="center"/>
        <w:rPr>
          <w:rFonts w:ascii="Times New Roman" w:eastAsia="Times New Roman" w:hAnsi="Times New Roman"/>
          <w:sz w:val="24"/>
          <w:szCs w:val="24"/>
        </w:rPr>
      </w:pPr>
    </w:p>
    <w:p w:rsidR="00F17CDC" w:rsidRDefault="00F17CDC">
      <w:pPr>
        <w:jc w:val="center"/>
        <w:rPr>
          <w:rFonts w:ascii="Times New Roman" w:eastAsia="Times New Roman" w:hAnsi="Times New Roman"/>
          <w:b/>
          <w:sz w:val="28"/>
          <w:szCs w:val="28"/>
        </w:rPr>
      </w:pPr>
      <w:r>
        <w:rPr>
          <w:rFonts w:ascii="Times New Roman" w:hAnsi="Times New Roman"/>
          <w:b/>
          <w:sz w:val="28"/>
          <w:szCs w:val="28"/>
        </w:rPr>
        <w:t>ДОКУМЕНТАЦИЯ</w:t>
      </w:r>
    </w:p>
    <w:p w:rsidR="00FA79C8" w:rsidRDefault="00855406" w:rsidP="00FA79C8">
      <w:pPr>
        <w:tabs>
          <w:tab w:val="left" w:pos="851"/>
        </w:tabs>
        <w:spacing w:after="0" w:line="240" w:lineRule="auto"/>
        <w:jc w:val="center"/>
        <w:rPr>
          <w:rFonts w:ascii="Times New Roman" w:eastAsia="Times New Roman" w:hAnsi="Times New Roman"/>
          <w:b/>
          <w:sz w:val="28"/>
          <w:szCs w:val="28"/>
        </w:rPr>
      </w:pPr>
      <w:r w:rsidRPr="00855406">
        <w:rPr>
          <w:rFonts w:ascii="Times New Roman" w:eastAsia="Times New Roman" w:hAnsi="Times New Roman"/>
          <w:b/>
          <w:sz w:val="28"/>
          <w:szCs w:val="28"/>
        </w:rPr>
        <w:t xml:space="preserve">о проведении открытого одноэтапного запроса предложений </w:t>
      </w:r>
    </w:p>
    <w:p w:rsidR="00F17CDC" w:rsidRDefault="00855406" w:rsidP="001320FC">
      <w:pPr>
        <w:tabs>
          <w:tab w:val="left" w:pos="851"/>
        </w:tabs>
        <w:spacing w:after="0" w:line="240" w:lineRule="auto"/>
        <w:jc w:val="center"/>
        <w:rPr>
          <w:rFonts w:ascii="Times New Roman" w:eastAsia="Times New Roman" w:hAnsi="Times New Roman"/>
          <w:sz w:val="18"/>
          <w:szCs w:val="18"/>
        </w:rPr>
      </w:pPr>
      <w:r w:rsidRPr="00855406">
        <w:rPr>
          <w:rFonts w:ascii="Times New Roman" w:eastAsia="Times New Roman" w:hAnsi="Times New Roman"/>
          <w:b/>
          <w:sz w:val="28"/>
          <w:szCs w:val="28"/>
        </w:rPr>
        <w:t>на право</w:t>
      </w:r>
      <w:r w:rsidR="00FA79C8">
        <w:rPr>
          <w:rFonts w:ascii="Times New Roman" w:eastAsia="Times New Roman" w:hAnsi="Times New Roman"/>
          <w:b/>
          <w:sz w:val="28"/>
          <w:szCs w:val="28"/>
        </w:rPr>
        <w:t xml:space="preserve"> </w:t>
      </w:r>
      <w:r w:rsidRPr="00855406">
        <w:rPr>
          <w:rFonts w:ascii="Times New Roman" w:eastAsia="Times New Roman" w:hAnsi="Times New Roman"/>
          <w:b/>
          <w:sz w:val="28"/>
          <w:szCs w:val="28"/>
        </w:rPr>
        <w:t xml:space="preserve">заключения договора </w:t>
      </w:r>
      <w:r w:rsidR="001320FC" w:rsidRPr="001320FC">
        <w:rPr>
          <w:rFonts w:ascii="Times New Roman" w:hAnsi="Times New Roman"/>
          <w:b/>
          <w:sz w:val="28"/>
          <w:szCs w:val="28"/>
          <w:lang w:eastAsia="ru-RU"/>
        </w:rPr>
        <w:t>на выполнение работ по капитальному ремонту центрального газохода котла №1,2 до дымовой трубы котельной п. Ревда</w:t>
      </w:r>
    </w:p>
    <w:p w:rsidR="00F17CDC" w:rsidRDefault="00F17CDC">
      <w:pPr>
        <w:widowControl w:val="0"/>
        <w:autoSpaceDE w:val="0"/>
        <w:spacing w:before="2" w:after="0" w:line="180" w:lineRule="exact"/>
        <w:rPr>
          <w:rFonts w:ascii="Times New Roman" w:eastAsia="Times New Roman" w:hAnsi="Times New Roman"/>
          <w:sz w:val="18"/>
          <w:szCs w:val="18"/>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A79C8" w:rsidRDefault="00FA79C8">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CC70F9" w:rsidRDefault="00CC70F9">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00" w:lineRule="exact"/>
        <w:rPr>
          <w:rFonts w:ascii="Times New Roman" w:eastAsia="Times New Roman" w:hAnsi="Times New Roman"/>
          <w:sz w:val="20"/>
          <w:szCs w:val="20"/>
        </w:rPr>
      </w:pPr>
    </w:p>
    <w:p w:rsidR="00F17CDC" w:rsidRDefault="00F17CDC">
      <w:pPr>
        <w:widowControl w:val="0"/>
        <w:autoSpaceDE w:val="0"/>
        <w:spacing w:after="0" w:line="240" w:lineRule="auto"/>
        <w:ind w:left="3275" w:right="3161"/>
        <w:jc w:val="center"/>
        <w:rPr>
          <w:rFonts w:ascii="Times New Roman" w:eastAsia="Times New Roman" w:hAnsi="Times New Roman"/>
          <w:spacing w:val="-1"/>
          <w:sz w:val="24"/>
          <w:szCs w:val="24"/>
        </w:rPr>
      </w:pPr>
    </w:p>
    <w:p w:rsidR="00F17CDC" w:rsidRDefault="00F17CDC">
      <w:pPr>
        <w:widowControl w:val="0"/>
        <w:autoSpaceDE w:val="0"/>
        <w:spacing w:after="0" w:line="240" w:lineRule="auto"/>
        <w:ind w:left="3275" w:right="3161"/>
        <w:jc w:val="center"/>
        <w:rPr>
          <w:rFonts w:ascii="Times New Roman" w:eastAsia="Times New Roman" w:hAnsi="Times New Roman"/>
          <w:sz w:val="24"/>
          <w:szCs w:val="24"/>
        </w:rPr>
      </w:pPr>
      <w:r>
        <w:rPr>
          <w:rFonts w:ascii="Times New Roman" w:eastAsia="Times New Roman" w:hAnsi="Times New Roman"/>
          <w:spacing w:val="-1"/>
          <w:sz w:val="24"/>
          <w:szCs w:val="24"/>
        </w:rPr>
        <w:t>г</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5"/>
          <w:sz w:val="24"/>
          <w:szCs w:val="24"/>
        </w:rPr>
        <w:t>М</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м</w:t>
      </w:r>
      <w:r>
        <w:rPr>
          <w:rFonts w:ascii="Times New Roman" w:eastAsia="Times New Roman" w:hAnsi="Times New Roman"/>
          <w:sz w:val="24"/>
          <w:szCs w:val="24"/>
        </w:rPr>
        <w:t>а</w:t>
      </w:r>
      <w:r>
        <w:rPr>
          <w:rFonts w:ascii="Times New Roman" w:eastAsia="Times New Roman" w:hAnsi="Times New Roman"/>
          <w:spacing w:val="1"/>
          <w:sz w:val="24"/>
          <w:szCs w:val="24"/>
        </w:rPr>
        <w:t>н</w:t>
      </w:r>
      <w:r>
        <w:rPr>
          <w:rFonts w:ascii="Times New Roman" w:eastAsia="Times New Roman" w:hAnsi="Times New Roman"/>
          <w:spacing w:val="3"/>
          <w:sz w:val="24"/>
          <w:szCs w:val="24"/>
        </w:rPr>
        <w:t>с</w:t>
      </w:r>
      <w:r>
        <w:rPr>
          <w:rFonts w:ascii="Times New Roman" w:eastAsia="Times New Roman" w:hAnsi="Times New Roman"/>
          <w:spacing w:val="-1"/>
          <w:sz w:val="24"/>
          <w:szCs w:val="24"/>
        </w:rPr>
        <w:t>к</w:t>
      </w:r>
      <w:r>
        <w:rPr>
          <w:rFonts w:ascii="Times New Roman" w:eastAsia="Times New Roman" w:hAnsi="Times New Roman"/>
          <w:spacing w:val="-12"/>
          <w:sz w:val="24"/>
          <w:szCs w:val="24"/>
        </w:rPr>
        <w:t xml:space="preserve"> </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r>
        <w:rPr>
          <w:rFonts w:ascii="Times New Roman" w:eastAsia="Times New Roman" w:hAnsi="Times New Roman"/>
          <w:sz w:val="24"/>
          <w:szCs w:val="24"/>
        </w:rPr>
        <w:t>2014</w:t>
      </w:r>
      <w:r>
        <w:rPr>
          <w:rFonts w:ascii="Times New Roman" w:eastAsia="Times New Roman" w:hAnsi="Times New Roman"/>
          <w:spacing w:val="-3"/>
          <w:sz w:val="24"/>
          <w:szCs w:val="24"/>
        </w:rPr>
        <w:t xml:space="preserve"> </w:t>
      </w:r>
      <w:r>
        <w:rPr>
          <w:rFonts w:ascii="Times New Roman" w:eastAsia="Times New Roman" w:hAnsi="Times New Roman"/>
          <w:spacing w:val="-1"/>
          <w:w w:val="99"/>
          <w:sz w:val="24"/>
          <w:szCs w:val="24"/>
        </w:rPr>
        <w:t>г.</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p>
    <w:p w:rsidR="001320FC" w:rsidRDefault="001320FC">
      <w:pPr>
        <w:widowControl w:val="0"/>
        <w:autoSpaceDE w:val="0"/>
        <w:spacing w:after="0" w:line="240" w:lineRule="auto"/>
        <w:ind w:left="3275" w:right="3161"/>
        <w:jc w:val="center"/>
        <w:rPr>
          <w:rFonts w:ascii="Times New Roman" w:eastAsia="Times New Roman" w:hAnsi="Times New Roman"/>
          <w:b/>
          <w:iCs/>
          <w:sz w:val="24"/>
          <w:szCs w:val="24"/>
        </w:rPr>
      </w:pPr>
    </w:p>
    <w:p w:rsidR="00855406" w:rsidRPr="00855406" w:rsidRDefault="00855406" w:rsidP="00FA79C8">
      <w:pPr>
        <w:keepNext/>
        <w:spacing w:after="0" w:line="240" w:lineRule="auto"/>
        <w:jc w:val="center"/>
        <w:outlineLvl w:val="0"/>
        <w:rPr>
          <w:rFonts w:ascii="Times New Roman" w:eastAsia="Times New Roman" w:hAnsi="Times New Roman"/>
          <w:b/>
          <w:iCs/>
          <w:sz w:val="24"/>
          <w:szCs w:val="24"/>
          <w:lang w:val="x-none"/>
        </w:rPr>
      </w:pPr>
      <w:bookmarkStart w:id="0" w:name="_Toc387067222"/>
      <w:bookmarkStart w:id="1" w:name="_Toc391649810"/>
      <w:r w:rsidRPr="00855406">
        <w:rPr>
          <w:rFonts w:ascii="Times New Roman" w:eastAsia="Times New Roman" w:hAnsi="Times New Roman"/>
          <w:b/>
          <w:iCs/>
          <w:sz w:val="24"/>
          <w:szCs w:val="24"/>
          <w:lang w:val="x-none"/>
        </w:rPr>
        <w:lastRenderedPageBreak/>
        <w:t>Информационная карта</w:t>
      </w:r>
      <w:bookmarkEnd w:id="0"/>
      <w:bookmarkEnd w:id="1"/>
    </w:p>
    <w:p w:rsidR="00855406" w:rsidRPr="00855406" w:rsidRDefault="00855406" w:rsidP="00FA79C8">
      <w:pPr>
        <w:tabs>
          <w:tab w:val="left" w:pos="851"/>
        </w:tabs>
        <w:spacing w:after="0" w:line="240" w:lineRule="auto"/>
        <w:jc w:val="center"/>
        <w:rPr>
          <w:rFonts w:ascii="Times New Roman" w:eastAsia="Times New Roman" w:hAnsi="Times New Roman"/>
          <w:b/>
          <w:sz w:val="24"/>
          <w:szCs w:val="24"/>
        </w:rPr>
      </w:pPr>
      <w:r w:rsidRPr="00855406">
        <w:rPr>
          <w:rFonts w:ascii="Times New Roman" w:eastAsia="Times New Roman" w:hAnsi="Times New Roman"/>
          <w:b/>
          <w:sz w:val="24"/>
          <w:szCs w:val="24"/>
        </w:rPr>
        <w:t>о проведении открытого одноэтапного запроса предложений на право заключения договора</w:t>
      </w:r>
    </w:p>
    <w:p w:rsidR="001320FC" w:rsidRDefault="001320FC" w:rsidP="00855406">
      <w:pPr>
        <w:tabs>
          <w:tab w:val="left" w:pos="6987"/>
        </w:tabs>
        <w:spacing w:after="0" w:line="240" w:lineRule="auto"/>
        <w:jc w:val="both"/>
        <w:rPr>
          <w:rFonts w:ascii="Times New Roman" w:eastAsia="Times New Roman" w:hAnsi="Times New Roman"/>
          <w:b/>
          <w:sz w:val="24"/>
          <w:szCs w:val="24"/>
          <w:lang w:eastAsia="en-US"/>
        </w:rPr>
      </w:pPr>
      <w:r w:rsidRPr="001320FC">
        <w:rPr>
          <w:rFonts w:ascii="Times New Roman" w:eastAsia="Times New Roman" w:hAnsi="Times New Roman"/>
          <w:b/>
          <w:sz w:val="24"/>
          <w:szCs w:val="24"/>
          <w:lang w:eastAsia="en-US"/>
        </w:rPr>
        <w:t>на выполнение работ по капитальному ремонту центрального газохода котла №1,2 до дымовой трубы котельной п. Ревда</w:t>
      </w:r>
      <w:r>
        <w:rPr>
          <w:rFonts w:ascii="Times New Roman" w:eastAsia="Times New Roman" w:hAnsi="Times New Roman"/>
          <w:b/>
          <w:sz w:val="24"/>
          <w:szCs w:val="24"/>
          <w:lang w:eastAsia="en-US"/>
        </w:rPr>
        <w:t>.</w:t>
      </w:r>
    </w:p>
    <w:p w:rsidR="001320FC" w:rsidRDefault="001320FC" w:rsidP="00855406">
      <w:pPr>
        <w:tabs>
          <w:tab w:val="left" w:pos="6987"/>
        </w:tabs>
        <w:spacing w:after="0" w:line="240" w:lineRule="auto"/>
        <w:jc w:val="both"/>
        <w:rPr>
          <w:rFonts w:ascii="Times New Roman" w:eastAsia="Times New Roman" w:hAnsi="Times New Roman"/>
          <w:b/>
          <w:sz w:val="24"/>
          <w:szCs w:val="24"/>
          <w:lang w:eastAsia="en-US"/>
        </w:rPr>
      </w:pPr>
    </w:p>
    <w:p w:rsidR="00855406" w:rsidRPr="00855406" w:rsidRDefault="00855406" w:rsidP="00855406">
      <w:pPr>
        <w:tabs>
          <w:tab w:val="left" w:pos="6987"/>
        </w:tabs>
        <w:spacing w:after="0" w:line="240" w:lineRule="auto"/>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         1. Способ проведения закупки:</w:t>
      </w:r>
      <w:r w:rsidRPr="00855406">
        <w:rPr>
          <w:rFonts w:ascii="Times New Roman" w:eastAsia="Times New Roman" w:hAnsi="Times New Roman"/>
          <w:sz w:val="24"/>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2. Сведения о Заказчике проведения закупки.</w:t>
      </w:r>
      <w:r w:rsidRPr="00855406">
        <w:rPr>
          <w:rFonts w:ascii="Times New Roman" w:eastAsia="Times New Roman" w:hAnsi="Times New Roman"/>
          <w:sz w:val="24"/>
          <w:szCs w:val="24"/>
        </w:rPr>
        <w:t xml:space="preserve">  </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         2.3. Адрес предоставления документации: 183034, г. Мурманск, ул. Промышленная, д. 15, каб. 20 (Отдел закупок ОАО «Мурманэнергосбыт»).</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2.4. Те</w:t>
      </w:r>
      <w:r w:rsidR="00961AFA">
        <w:rPr>
          <w:rFonts w:ascii="Times New Roman" w:eastAsia="Times New Roman" w:hAnsi="Times New Roman"/>
          <w:sz w:val="24"/>
          <w:szCs w:val="24"/>
        </w:rPr>
        <w:t>лефон: +7 953 753 06 95, 68-62-57</w:t>
      </w:r>
      <w:r w:rsidRPr="00855406">
        <w:rPr>
          <w:rFonts w:ascii="Times New Roman" w:eastAsia="Times New Roman" w:hAnsi="Times New Roman"/>
          <w:sz w:val="24"/>
          <w:szCs w:val="24"/>
        </w:rPr>
        <w:t xml:space="preserve"> доб.0-</w:t>
      </w:r>
      <w:r w:rsidR="001320FC">
        <w:rPr>
          <w:rFonts w:ascii="Times New Roman" w:eastAsia="Times New Roman" w:hAnsi="Times New Roman"/>
          <w:sz w:val="24"/>
          <w:szCs w:val="24"/>
        </w:rPr>
        <w:t>523</w:t>
      </w:r>
      <w:r w:rsidRPr="00855406">
        <w:rPr>
          <w:rFonts w:ascii="Times New Roman" w:eastAsia="Times New Roman" w:hAnsi="Times New Roman"/>
          <w:sz w:val="24"/>
          <w:szCs w:val="24"/>
        </w:rPr>
        <w:t>.</w:t>
      </w:r>
    </w:p>
    <w:p w:rsidR="00855406" w:rsidRPr="00961AFA" w:rsidRDefault="00855406" w:rsidP="00855406">
      <w:pPr>
        <w:tabs>
          <w:tab w:val="left" w:pos="6987"/>
        </w:tabs>
        <w:spacing w:after="0" w:line="240" w:lineRule="auto"/>
        <w:ind w:firstLine="567"/>
        <w:jc w:val="both"/>
        <w:rPr>
          <w:rFonts w:ascii="Times New Roman" w:eastAsia="Times New Roman" w:hAnsi="Times New Roman"/>
          <w:b/>
          <w:sz w:val="24"/>
          <w:szCs w:val="24"/>
        </w:rPr>
      </w:pPr>
      <w:r w:rsidRPr="00961AFA">
        <w:rPr>
          <w:rFonts w:ascii="Times New Roman" w:eastAsia="Times New Roman" w:hAnsi="Times New Roman"/>
          <w:sz w:val="24"/>
          <w:szCs w:val="24"/>
        </w:rPr>
        <w:t xml:space="preserve">2.5. </w:t>
      </w:r>
      <w:r w:rsidRPr="00855406">
        <w:rPr>
          <w:rFonts w:ascii="Times New Roman" w:eastAsia="Times New Roman" w:hAnsi="Times New Roman"/>
          <w:sz w:val="24"/>
          <w:szCs w:val="24"/>
        </w:rPr>
        <w:t>Е</w:t>
      </w:r>
      <w:r w:rsidRPr="00961AFA">
        <w:rPr>
          <w:rFonts w:ascii="Times New Roman" w:eastAsia="Times New Roman" w:hAnsi="Times New Roman"/>
          <w:sz w:val="24"/>
          <w:szCs w:val="24"/>
        </w:rPr>
        <w:t>-</w:t>
      </w:r>
      <w:r w:rsidRPr="00855406">
        <w:rPr>
          <w:rFonts w:ascii="Times New Roman" w:eastAsia="Times New Roman" w:hAnsi="Times New Roman"/>
          <w:sz w:val="24"/>
          <w:szCs w:val="24"/>
          <w:lang w:val="en-US"/>
        </w:rPr>
        <w:t>mail</w:t>
      </w:r>
      <w:r w:rsidRPr="00961AFA">
        <w:rPr>
          <w:rFonts w:ascii="Times New Roman" w:eastAsia="Times New Roman" w:hAnsi="Times New Roman"/>
          <w:sz w:val="24"/>
          <w:szCs w:val="24"/>
        </w:rPr>
        <w:t xml:space="preserve">: </w:t>
      </w:r>
      <w:hyperlink r:id="rId9" w:history="1">
        <w:r w:rsidR="00C16FC2" w:rsidRPr="006F1C62">
          <w:rPr>
            <w:rStyle w:val="af0"/>
            <w:rFonts w:ascii="Times New Roman" w:eastAsia="Times New Roman" w:hAnsi="Times New Roman"/>
            <w:sz w:val="24"/>
            <w:szCs w:val="24"/>
            <w:lang w:val="en-US"/>
          </w:rPr>
          <w:t>santalova</w:t>
        </w:r>
        <w:r w:rsidR="00C16FC2" w:rsidRPr="00D35490">
          <w:rPr>
            <w:rStyle w:val="af0"/>
            <w:rFonts w:ascii="Times New Roman" w:eastAsia="Times New Roman" w:hAnsi="Times New Roman"/>
            <w:sz w:val="24"/>
            <w:szCs w:val="24"/>
          </w:rPr>
          <w:t>@</w:t>
        </w:r>
        <w:r w:rsidR="00C16FC2" w:rsidRPr="006F1C62">
          <w:rPr>
            <w:rStyle w:val="af0"/>
            <w:rFonts w:ascii="Times New Roman" w:eastAsia="Times New Roman" w:hAnsi="Times New Roman"/>
            <w:sz w:val="24"/>
            <w:szCs w:val="24"/>
            <w:lang w:val="en-US"/>
          </w:rPr>
          <w:t>mures</w:t>
        </w:r>
        <w:r w:rsidR="00C16FC2" w:rsidRPr="00D35490">
          <w:rPr>
            <w:rStyle w:val="af0"/>
            <w:rFonts w:ascii="Times New Roman" w:eastAsia="Times New Roman" w:hAnsi="Times New Roman"/>
            <w:sz w:val="24"/>
            <w:szCs w:val="24"/>
          </w:rPr>
          <w:t>.</w:t>
        </w:r>
        <w:r w:rsidR="00C16FC2" w:rsidRPr="006F1C62">
          <w:rPr>
            <w:rStyle w:val="af0"/>
            <w:rFonts w:ascii="Times New Roman" w:eastAsia="Times New Roman" w:hAnsi="Times New Roman"/>
            <w:sz w:val="24"/>
            <w:szCs w:val="24"/>
            <w:lang w:val="en-US"/>
          </w:rPr>
          <w:t>ru</w:t>
        </w:r>
      </w:hyperlink>
    </w:p>
    <w:p w:rsidR="00855406" w:rsidRPr="00961AFA" w:rsidRDefault="00855406" w:rsidP="00855406">
      <w:pPr>
        <w:tabs>
          <w:tab w:val="left" w:pos="6987"/>
        </w:tabs>
        <w:spacing w:after="0" w:line="240" w:lineRule="auto"/>
        <w:ind w:firstLine="567"/>
        <w:jc w:val="both"/>
        <w:rPr>
          <w:rFonts w:ascii="Times New Roman" w:eastAsia="Times New Roman" w:hAnsi="Times New Roman"/>
          <w:b/>
          <w:sz w:val="24"/>
          <w:szCs w:val="24"/>
        </w:rPr>
      </w:pPr>
    </w:p>
    <w:p w:rsidR="00855406" w:rsidRPr="00855406" w:rsidRDefault="00855406" w:rsidP="00855406">
      <w:pPr>
        <w:tabs>
          <w:tab w:val="left" w:pos="6987"/>
        </w:tabs>
        <w:spacing w:after="0"/>
        <w:ind w:left="567"/>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3. Предмет запроса предложений: </w:t>
      </w:r>
    </w:p>
    <w:p w:rsidR="00C16FC2" w:rsidRPr="00C16FC2" w:rsidRDefault="00855406" w:rsidP="00855406">
      <w:pPr>
        <w:spacing w:after="0" w:line="240" w:lineRule="auto"/>
        <w:jc w:val="both"/>
        <w:rPr>
          <w:rFonts w:ascii="Times New Roman" w:eastAsia="Times New Roman" w:hAnsi="Times New Roman"/>
          <w:sz w:val="24"/>
          <w:szCs w:val="24"/>
          <w:lang w:eastAsia="ru-RU"/>
        </w:rPr>
      </w:pP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3.1. </w:t>
      </w:r>
      <w:r w:rsidRPr="00855406">
        <w:rPr>
          <w:rFonts w:ascii="Times New Roman" w:hAnsi="Times New Roman"/>
          <w:b/>
          <w:bCs/>
          <w:sz w:val="24"/>
          <w:szCs w:val="24"/>
        </w:rPr>
        <w:t xml:space="preserve">Предмет договора: </w:t>
      </w:r>
      <w:r w:rsidR="00C16FC2" w:rsidRPr="00C16FC2">
        <w:rPr>
          <w:rFonts w:ascii="Times New Roman" w:eastAsia="Times New Roman" w:hAnsi="Times New Roman"/>
          <w:sz w:val="24"/>
          <w:szCs w:val="24"/>
          <w:lang w:eastAsia="ru-RU"/>
        </w:rPr>
        <w:t xml:space="preserve">выполнение работ по капитальному ремонту центрального газохода котла №1, 2 до дымовой </w:t>
      </w:r>
      <w:r w:rsidR="0000008B">
        <w:rPr>
          <w:rFonts w:ascii="Times New Roman" w:eastAsia="Times New Roman" w:hAnsi="Times New Roman"/>
          <w:sz w:val="24"/>
          <w:szCs w:val="24"/>
          <w:lang w:eastAsia="ru-RU"/>
        </w:rPr>
        <w:t>трубы котельной п. Ревда.</w:t>
      </w:r>
    </w:p>
    <w:p w:rsidR="00855406" w:rsidRPr="00C16FC2" w:rsidRDefault="00855406" w:rsidP="00855406">
      <w:pPr>
        <w:spacing w:after="0" w:line="240" w:lineRule="auto"/>
        <w:jc w:val="both"/>
        <w:rPr>
          <w:rFonts w:ascii="Times New Roman" w:eastAsia="Times New Roman" w:hAnsi="Times New Roman"/>
          <w:sz w:val="24"/>
          <w:szCs w:val="24"/>
        </w:rPr>
      </w:pPr>
      <w:r w:rsidRPr="00855406">
        <w:rPr>
          <w:rFonts w:ascii="Times New Roman" w:eastAsia="Times New Roman" w:hAnsi="Times New Roman"/>
          <w:color w:val="FF0000"/>
          <w:sz w:val="24"/>
          <w:szCs w:val="24"/>
          <w:lang w:eastAsia="ru-RU"/>
        </w:rPr>
        <w:t xml:space="preserve">         </w:t>
      </w:r>
      <w:r w:rsidRPr="00855406">
        <w:rPr>
          <w:rFonts w:ascii="Times New Roman" w:eastAsia="Times New Roman" w:hAnsi="Times New Roman"/>
          <w:sz w:val="24"/>
          <w:szCs w:val="24"/>
        </w:rPr>
        <w:t xml:space="preserve">3.2. </w:t>
      </w:r>
      <w:r w:rsidRPr="00855406">
        <w:rPr>
          <w:rFonts w:ascii="Times New Roman" w:eastAsia="Times New Roman" w:hAnsi="Times New Roman"/>
          <w:b/>
          <w:sz w:val="24"/>
          <w:szCs w:val="24"/>
        </w:rPr>
        <w:t xml:space="preserve">Общее количество </w:t>
      </w:r>
      <w:r w:rsidRPr="00855406">
        <w:rPr>
          <w:rFonts w:ascii="Times New Roman" w:hAnsi="Times New Roman"/>
          <w:b/>
          <w:bCs/>
          <w:sz w:val="24"/>
          <w:szCs w:val="24"/>
        </w:rPr>
        <w:t>выполняемых Работ</w:t>
      </w:r>
      <w:r w:rsidRPr="00867DBD">
        <w:rPr>
          <w:rFonts w:ascii="Times New Roman" w:eastAsia="Times New Roman" w:hAnsi="Times New Roman"/>
          <w:sz w:val="24"/>
          <w:szCs w:val="24"/>
        </w:rPr>
        <w:t xml:space="preserve">: </w:t>
      </w:r>
      <w:r w:rsidR="00C16FC2" w:rsidRPr="00C16FC2">
        <w:rPr>
          <w:rFonts w:ascii="Times New Roman" w:hAnsi="Times New Roman"/>
          <w:sz w:val="24"/>
          <w:szCs w:val="24"/>
        </w:rPr>
        <w:t xml:space="preserve">1 </w:t>
      </w:r>
      <w:r w:rsidR="00C16FC2">
        <w:rPr>
          <w:rFonts w:ascii="Times New Roman" w:hAnsi="Times New Roman"/>
          <w:sz w:val="24"/>
          <w:szCs w:val="24"/>
        </w:rPr>
        <w:t>ед.</w:t>
      </w:r>
    </w:p>
    <w:p w:rsidR="00855406" w:rsidRPr="00855406" w:rsidRDefault="00855406" w:rsidP="0000008B">
      <w:pPr>
        <w:spacing w:after="0" w:line="240" w:lineRule="auto"/>
        <w:ind w:firstLine="567"/>
        <w:jc w:val="both"/>
        <w:rPr>
          <w:rFonts w:ascii="Times New Roman" w:eastAsia="Times New Roman" w:hAnsi="Times New Roman"/>
          <w:sz w:val="24"/>
          <w:szCs w:val="24"/>
        </w:rPr>
      </w:pPr>
      <w:r w:rsidRPr="00855406">
        <w:rPr>
          <w:rFonts w:ascii="Times New Roman" w:hAnsi="Times New Roman"/>
          <w:sz w:val="24"/>
          <w:szCs w:val="24"/>
        </w:rPr>
        <w:t>3.3.</w:t>
      </w:r>
      <w:r w:rsidRPr="00855406">
        <w:rPr>
          <w:rFonts w:ascii="Times New Roman" w:hAnsi="Times New Roman"/>
          <w:b/>
          <w:sz w:val="24"/>
          <w:szCs w:val="24"/>
        </w:rPr>
        <w:t xml:space="preserve"> </w:t>
      </w:r>
      <w:r w:rsidR="00034AC0" w:rsidRPr="00034AC0">
        <w:rPr>
          <w:rFonts w:ascii="Times New Roman" w:hAnsi="Times New Roman"/>
          <w:b/>
          <w:sz w:val="24"/>
          <w:szCs w:val="24"/>
        </w:rPr>
        <w:t>Состав и объем работ</w:t>
      </w:r>
      <w:r w:rsidRPr="00855406">
        <w:rPr>
          <w:rFonts w:ascii="Times New Roman" w:hAnsi="Times New Roman"/>
          <w:bCs/>
          <w:sz w:val="24"/>
          <w:szCs w:val="24"/>
        </w:rPr>
        <w:t xml:space="preserve"> </w:t>
      </w:r>
      <w:r w:rsidRPr="00855406">
        <w:rPr>
          <w:rFonts w:ascii="Times New Roman" w:hAnsi="Times New Roman"/>
          <w:sz w:val="24"/>
          <w:szCs w:val="24"/>
        </w:rPr>
        <w:t xml:space="preserve">изложен в Разделе 5 «Техническое задание» к Документации о проведении открытого </w:t>
      </w:r>
      <w:r w:rsidRPr="00855406">
        <w:rPr>
          <w:rFonts w:ascii="Times New Roman" w:eastAsia="Times New Roman" w:hAnsi="Times New Roman"/>
          <w:sz w:val="24"/>
          <w:szCs w:val="24"/>
        </w:rPr>
        <w:t xml:space="preserve">одноэтапного запроса предложений на право заключения договора </w:t>
      </w:r>
      <w:r w:rsidR="00C16FC2" w:rsidRPr="00C16FC2">
        <w:rPr>
          <w:rFonts w:ascii="Times New Roman" w:eastAsia="Times New Roman" w:hAnsi="Times New Roman"/>
          <w:sz w:val="24"/>
          <w:szCs w:val="24"/>
        </w:rPr>
        <w:t>на выполнение работ по капитальному ремонту центрального газохода котла №1,2 до дымовой трубы котельной п. Ревда</w:t>
      </w:r>
      <w:r w:rsidR="0000008B">
        <w:rPr>
          <w:rFonts w:ascii="Times New Roman" w:eastAsia="Times New Roman" w:hAnsi="Times New Roman"/>
          <w:sz w:val="24"/>
          <w:szCs w:val="24"/>
        </w:rPr>
        <w:t xml:space="preserve"> </w:t>
      </w:r>
      <w:r w:rsidRPr="00855406">
        <w:rPr>
          <w:rFonts w:ascii="Times New Roman" w:eastAsia="Times New Roman" w:hAnsi="Times New Roman"/>
          <w:sz w:val="24"/>
          <w:szCs w:val="24"/>
        </w:rPr>
        <w:t>(далее – Документация).</w:t>
      </w:r>
    </w:p>
    <w:p w:rsidR="00C16FC2" w:rsidRDefault="00855406" w:rsidP="00961AFA">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lang w:eastAsia="ru-RU"/>
        </w:rPr>
      </w:pPr>
      <w:r w:rsidRPr="00855406">
        <w:rPr>
          <w:rFonts w:ascii="Times New Roman" w:hAnsi="Times New Roman"/>
          <w:bCs/>
          <w:sz w:val="24"/>
          <w:szCs w:val="24"/>
        </w:rPr>
        <w:t xml:space="preserve">3.4. </w:t>
      </w:r>
      <w:r w:rsidRPr="00855406">
        <w:rPr>
          <w:rFonts w:ascii="Times New Roman" w:eastAsia="Times New Roman" w:hAnsi="Times New Roman"/>
          <w:b/>
          <w:bCs/>
          <w:sz w:val="24"/>
          <w:szCs w:val="24"/>
          <w:lang w:eastAsia="ru-RU"/>
        </w:rPr>
        <w:t>Начальная (максимальная) цена договора</w:t>
      </w:r>
      <w:r w:rsidR="000C2C93">
        <w:rPr>
          <w:rFonts w:ascii="Times New Roman" w:eastAsia="Times New Roman" w:hAnsi="Times New Roman"/>
          <w:b/>
          <w:bCs/>
          <w:sz w:val="24"/>
          <w:szCs w:val="24"/>
          <w:lang w:eastAsia="ru-RU"/>
        </w:rPr>
        <w:t xml:space="preserve">: </w:t>
      </w:r>
      <w:r w:rsidR="00C16FC2" w:rsidRPr="00C16FC2">
        <w:rPr>
          <w:rFonts w:ascii="Times New Roman" w:eastAsia="Times New Roman" w:hAnsi="Times New Roman"/>
          <w:bCs/>
          <w:sz w:val="24"/>
          <w:szCs w:val="24"/>
          <w:lang w:eastAsia="ru-RU"/>
        </w:rPr>
        <w:t>1 674 576,00 рублей,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961AFA" w:rsidRPr="00961AFA" w:rsidRDefault="00855406" w:rsidP="00961AFA">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rPr>
      </w:pPr>
      <w:r w:rsidRPr="00855406">
        <w:rPr>
          <w:rFonts w:ascii="Times New Roman" w:eastAsia="Times New Roman" w:hAnsi="Times New Roman"/>
          <w:bCs/>
          <w:sz w:val="24"/>
          <w:szCs w:val="24"/>
        </w:rPr>
        <w:t>3.5.</w:t>
      </w:r>
      <w:r w:rsidRPr="00855406">
        <w:rPr>
          <w:rFonts w:ascii="Times New Roman" w:eastAsia="Times New Roman" w:hAnsi="Times New Roman"/>
          <w:b/>
          <w:bCs/>
          <w:sz w:val="24"/>
          <w:szCs w:val="24"/>
        </w:rPr>
        <w:t xml:space="preserve"> </w:t>
      </w:r>
      <w:r w:rsidR="00C16FC2" w:rsidRPr="00C16FC2">
        <w:rPr>
          <w:rFonts w:ascii="Times New Roman" w:hAnsi="Times New Roman"/>
          <w:b/>
          <w:bCs/>
          <w:sz w:val="24"/>
          <w:szCs w:val="24"/>
          <w:lang w:eastAsia="ru-RU"/>
        </w:rPr>
        <w:t xml:space="preserve">Срок выполнения работ: </w:t>
      </w:r>
      <w:r w:rsidR="00C16FC2" w:rsidRPr="00C16FC2">
        <w:rPr>
          <w:rFonts w:ascii="Times New Roman" w:hAnsi="Times New Roman"/>
          <w:bCs/>
          <w:sz w:val="24"/>
          <w:szCs w:val="24"/>
          <w:lang w:eastAsia="ru-RU"/>
        </w:rPr>
        <w:t>с момента подписания договора по 25.08.2014г.</w:t>
      </w:r>
    </w:p>
    <w:p w:rsidR="00C16FC2" w:rsidRDefault="00855406" w:rsidP="00C16FC2">
      <w:pPr>
        <w:tabs>
          <w:tab w:val="left" w:pos="6987"/>
        </w:tabs>
        <w:autoSpaceDE w:val="0"/>
        <w:autoSpaceDN w:val="0"/>
        <w:adjustRightInd w:val="0"/>
        <w:spacing w:after="0" w:line="240" w:lineRule="auto"/>
        <w:ind w:left="142" w:firstLine="425"/>
        <w:jc w:val="both"/>
        <w:rPr>
          <w:rFonts w:ascii="Times New Roman" w:eastAsia="Times New Roman" w:hAnsi="Times New Roman"/>
          <w:bCs/>
          <w:sz w:val="24"/>
          <w:szCs w:val="24"/>
          <w:lang w:eastAsia="ru-RU"/>
        </w:rPr>
      </w:pPr>
      <w:r w:rsidRPr="00855406">
        <w:rPr>
          <w:rFonts w:ascii="Times New Roman" w:eastAsia="Times New Roman" w:hAnsi="Times New Roman"/>
          <w:bCs/>
          <w:sz w:val="24"/>
          <w:szCs w:val="24"/>
        </w:rPr>
        <w:t>3.6.</w:t>
      </w:r>
      <w:r w:rsidRPr="00855406">
        <w:rPr>
          <w:rFonts w:ascii="Times New Roman" w:eastAsia="Times New Roman" w:hAnsi="Times New Roman"/>
          <w:b/>
          <w:bCs/>
          <w:sz w:val="24"/>
          <w:szCs w:val="24"/>
        </w:rPr>
        <w:t xml:space="preserve"> </w:t>
      </w:r>
      <w:r w:rsidRPr="00855406">
        <w:rPr>
          <w:rFonts w:ascii="Times New Roman" w:eastAsia="Times New Roman" w:hAnsi="Times New Roman"/>
          <w:b/>
          <w:bCs/>
          <w:sz w:val="24"/>
          <w:szCs w:val="24"/>
          <w:lang w:eastAsia="ru-RU"/>
        </w:rPr>
        <w:t>Место выполнения работ:</w:t>
      </w:r>
      <w:r w:rsidRPr="00855406">
        <w:rPr>
          <w:rFonts w:ascii="Times New Roman" w:eastAsia="Times New Roman" w:hAnsi="Times New Roman"/>
          <w:bCs/>
          <w:sz w:val="24"/>
          <w:szCs w:val="24"/>
          <w:lang w:eastAsia="ru-RU"/>
        </w:rPr>
        <w:t xml:space="preserve"> </w:t>
      </w:r>
      <w:r w:rsidR="00C16FC2" w:rsidRPr="00C16FC2">
        <w:rPr>
          <w:rFonts w:ascii="Times New Roman" w:eastAsia="Times New Roman" w:hAnsi="Times New Roman"/>
          <w:bCs/>
          <w:sz w:val="24"/>
          <w:szCs w:val="24"/>
          <w:lang w:eastAsia="ru-RU"/>
        </w:rPr>
        <w:t>Мурманская область, Ловозерский район, п.Ревда, ул. Умбозерская, д.6.</w:t>
      </w:r>
    </w:p>
    <w:p w:rsidR="00855406" w:rsidRPr="00855406" w:rsidRDefault="00855406" w:rsidP="00C16FC2">
      <w:pPr>
        <w:tabs>
          <w:tab w:val="left" w:pos="6987"/>
        </w:tabs>
        <w:autoSpaceDE w:val="0"/>
        <w:autoSpaceDN w:val="0"/>
        <w:adjustRightInd w:val="0"/>
        <w:spacing w:after="0" w:line="240" w:lineRule="auto"/>
        <w:ind w:left="142" w:firstLine="425"/>
        <w:jc w:val="both"/>
        <w:rPr>
          <w:rFonts w:ascii="Times New Roman" w:eastAsia="MS Mincho" w:hAnsi="Times New Roman"/>
          <w:sz w:val="26"/>
          <w:szCs w:val="26"/>
          <w:lang w:eastAsia="ru-RU"/>
        </w:rPr>
      </w:pPr>
      <w:r w:rsidRPr="00855406">
        <w:rPr>
          <w:rFonts w:ascii="Times New Roman" w:eastAsia="Times New Roman" w:hAnsi="Times New Roman"/>
          <w:bCs/>
          <w:sz w:val="24"/>
          <w:szCs w:val="24"/>
        </w:rPr>
        <w:t>3.7.</w:t>
      </w:r>
      <w:r w:rsidRPr="00855406">
        <w:rPr>
          <w:rFonts w:ascii="Times New Roman" w:eastAsia="Times New Roman" w:hAnsi="Times New Roman"/>
          <w:b/>
          <w:bCs/>
          <w:sz w:val="24"/>
          <w:szCs w:val="24"/>
        </w:rPr>
        <w:t xml:space="preserve"> </w:t>
      </w:r>
      <w:r w:rsidRPr="00855406">
        <w:rPr>
          <w:rFonts w:ascii="Times New Roman" w:hAnsi="Times New Roman"/>
          <w:b/>
          <w:sz w:val="24"/>
          <w:szCs w:val="24"/>
        </w:rPr>
        <w:t>Условия оплаты</w:t>
      </w:r>
      <w:r w:rsidRPr="00855406">
        <w:rPr>
          <w:rFonts w:ascii="Times New Roman" w:eastAsia="Times New Roman" w:hAnsi="Times New Roman"/>
          <w:b/>
          <w:bCs/>
          <w:sz w:val="24"/>
          <w:szCs w:val="24"/>
        </w:rPr>
        <w:t>:</w:t>
      </w:r>
      <w:r w:rsidRPr="00855406">
        <w:rPr>
          <w:rFonts w:ascii="Times New Roman" w:eastAsia="Times New Roman" w:hAnsi="Times New Roman"/>
          <w:b/>
          <w:sz w:val="24"/>
          <w:szCs w:val="24"/>
        </w:rPr>
        <w:t xml:space="preserve"> </w:t>
      </w:r>
    </w:p>
    <w:p w:rsidR="00422CBE" w:rsidRPr="00422CBE" w:rsidRDefault="00855406" w:rsidP="00422CBE">
      <w:pPr>
        <w:tabs>
          <w:tab w:val="left" w:pos="567"/>
        </w:tabs>
        <w:spacing w:after="0" w:line="240" w:lineRule="auto"/>
        <w:jc w:val="both"/>
        <w:rPr>
          <w:rFonts w:ascii="Times New Roman" w:hAnsi="Times New Roman"/>
          <w:sz w:val="24"/>
          <w:szCs w:val="24"/>
        </w:rPr>
      </w:pPr>
      <w:r w:rsidRPr="00855406">
        <w:rPr>
          <w:rFonts w:ascii="Times New Roman" w:hAnsi="Times New Roman"/>
          <w:sz w:val="24"/>
          <w:szCs w:val="24"/>
        </w:rPr>
        <w:tab/>
      </w:r>
      <w:r w:rsidR="00422CBE" w:rsidRPr="00422CBE">
        <w:rPr>
          <w:rFonts w:ascii="Times New Roman" w:hAnsi="Times New Roman"/>
          <w:sz w:val="24"/>
          <w:szCs w:val="24"/>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422CBE" w:rsidRDefault="00422CBE" w:rsidP="00422CBE">
      <w:pPr>
        <w:tabs>
          <w:tab w:val="left" w:pos="567"/>
        </w:tabs>
        <w:spacing w:after="0" w:line="240" w:lineRule="auto"/>
        <w:jc w:val="both"/>
        <w:rPr>
          <w:rFonts w:ascii="Times New Roman" w:hAnsi="Times New Roman"/>
          <w:sz w:val="24"/>
          <w:szCs w:val="24"/>
        </w:rPr>
      </w:pPr>
      <w:r w:rsidRPr="00422CBE">
        <w:rPr>
          <w:rFonts w:ascii="Times New Roman" w:hAnsi="Times New Roman"/>
          <w:sz w:val="24"/>
          <w:szCs w:val="24"/>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855406" w:rsidRPr="0000008B" w:rsidRDefault="00855406" w:rsidP="00422CBE">
      <w:pPr>
        <w:tabs>
          <w:tab w:val="left" w:pos="567"/>
        </w:tabs>
        <w:spacing w:after="0" w:line="240" w:lineRule="auto"/>
        <w:jc w:val="both"/>
        <w:rPr>
          <w:rFonts w:ascii="Times New Roman" w:eastAsia="Times New Roman" w:hAnsi="Times New Roman"/>
          <w:color w:val="FF0000"/>
          <w:sz w:val="24"/>
          <w:szCs w:val="24"/>
        </w:rPr>
      </w:pPr>
      <w:r w:rsidRPr="00855406">
        <w:rPr>
          <w:rFonts w:ascii="Times New Roman" w:hAnsi="Times New Roman"/>
          <w:sz w:val="24"/>
          <w:szCs w:val="24"/>
        </w:rPr>
        <w:tab/>
      </w:r>
      <w:r w:rsidR="00422CBE" w:rsidRPr="0000008B">
        <w:rPr>
          <w:rFonts w:ascii="Times New Roman" w:hAnsi="Times New Roman"/>
          <w:sz w:val="24"/>
          <w:szCs w:val="24"/>
          <w:lang w:eastAsia="en-US"/>
        </w:rPr>
        <w:t xml:space="preserve">4. </w:t>
      </w:r>
      <w:r w:rsidR="00422CBE" w:rsidRPr="0000008B">
        <w:rPr>
          <w:rFonts w:ascii="Times New Roman" w:hAnsi="Times New Roman"/>
          <w:b/>
          <w:sz w:val="24"/>
          <w:szCs w:val="24"/>
          <w:lang w:eastAsia="en-US"/>
        </w:rPr>
        <w:t>Гарантийный срок работ:</w:t>
      </w:r>
      <w:r w:rsidR="00422CBE" w:rsidRPr="0000008B">
        <w:rPr>
          <w:rFonts w:ascii="Times New Roman" w:hAnsi="Times New Roman"/>
          <w:sz w:val="24"/>
          <w:szCs w:val="24"/>
          <w:lang w:eastAsia="en-US"/>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55406" w:rsidRPr="0000008B" w:rsidRDefault="00855406" w:rsidP="00855406">
      <w:pPr>
        <w:tabs>
          <w:tab w:val="left" w:pos="567"/>
        </w:tabs>
        <w:spacing w:after="0" w:line="240" w:lineRule="auto"/>
        <w:jc w:val="both"/>
        <w:rPr>
          <w:rFonts w:ascii="Times New Roman" w:eastAsia="Times New Roman" w:hAnsi="Times New Roman"/>
          <w:b/>
          <w:sz w:val="24"/>
          <w:szCs w:val="24"/>
        </w:rPr>
      </w:pPr>
      <w:r w:rsidRPr="0000008B">
        <w:rPr>
          <w:rFonts w:ascii="Times New Roman" w:eastAsia="Times New Roman" w:hAnsi="Times New Roman"/>
          <w:b/>
          <w:color w:val="FF0000"/>
          <w:sz w:val="24"/>
          <w:szCs w:val="24"/>
        </w:rPr>
        <w:tab/>
      </w:r>
      <w:r w:rsidR="00422CBE" w:rsidRPr="0000008B">
        <w:rPr>
          <w:rFonts w:ascii="Times New Roman" w:eastAsia="Times New Roman" w:hAnsi="Times New Roman"/>
          <w:b/>
          <w:sz w:val="24"/>
          <w:szCs w:val="24"/>
        </w:rPr>
        <w:t>5</w:t>
      </w:r>
      <w:r w:rsidRPr="0000008B">
        <w:rPr>
          <w:rFonts w:ascii="Times New Roman" w:eastAsia="Times New Roman" w:hAnsi="Times New Roman"/>
          <w:b/>
          <w:sz w:val="24"/>
          <w:szCs w:val="24"/>
        </w:rPr>
        <w:t>. Критерии оценки и их значимость:</w:t>
      </w:r>
    </w:p>
    <w:p w:rsidR="00422CBE" w:rsidRPr="00855406" w:rsidRDefault="00422CBE" w:rsidP="00855406">
      <w:pPr>
        <w:tabs>
          <w:tab w:val="left" w:pos="567"/>
        </w:tabs>
        <w:spacing w:after="0" w:line="240" w:lineRule="auto"/>
        <w:jc w:val="both"/>
        <w:rPr>
          <w:rFonts w:ascii="Times New Roman" w:eastAsia="Times New Roman" w:hAnsi="Times New Roman"/>
          <w:strike/>
          <w:sz w:val="24"/>
          <w:szCs w:val="24"/>
        </w:rPr>
      </w:pP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Номер</w:t>
            </w:r>
          </w:p>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jc w:val="center"/>
            </w:pPr>
            <w:r w:rsidRPr="00855406">
              <w:rPr>
                <w:rFonts w:ascii="Times New Roman" w:eastAsia="Times New Roman" w:hAnsi="Times New Roman"/>
                <w:sz w:val="24"/>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ascii="Times New Roman" w:eastAsia="Times New Roman" w:hAnsi="Times New Roman"/>
                <w:sz w:val="24"/>
                <w:szCs w:val="24"/>
              </w:rPr>
            </w:pPr>
            <w:r w:rsidRPr="00855406">
              <w:rPr>
                <w:rFonts w:ascii="Times New Roman" w:eastAsia="Times New Roman" w:hAnsi="Times New Roman"/>
                <w:sz w:val="24"/>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ascii="Times New Roman" w:eastAsia="Times New Roman" w:hAnsi="Times New Roman"/>
                <w:sz w:val="24"/>
                <w:szCs w:val="24"/>
              </w:rPr>
            </w:pPr>
            <w:r w:rsidRPr="00855406">
              <w:rPr>
                <w:rFonts w:ascii="Times New Roman" w:eastAsia="Times New Roman" w:hAnsi="Times New Roman"/>
                <w:sz w:val="24"/>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422CBE" w:rsidP="00855406">
            <w:pPr>
              <w:spacing w:after="0" w:line="240" w:lineRule="auto"/>
              <w:jc w:val="center"/>
              <w:rPr>
                <w:rFonts w:ascii="Times New Roman" w:hAnsi="Times New Roman"/>
                <w:sz w:val="24"/>
                <w:szCs w:val="24"/>
              </w:rPr>
            </w:pPr>
            <w:r>
              <w:rPr>
                <w:rFonts w:ascii="Times New Roman" w:eastAsia="Times New Roman" w:hAnsi="Times New Roman"/>
                <w:sz w:val="24"/>
                <w:szCs w:val="24"/>
              </w:rPr>
              <w:t>6</w:t>
            </w:r>
            <w:r w:rsidR="00855406" w:rsidRPr="00855406">
              <w:rPr>
                <w:rFonts w:ascii="Times New Roman" w:eastAsia="Times New Roman" w:hAnsi="Times New Roman"/>
                <w:sz w:val="24"/>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422CBE" w:rsidP="00855406">
            <w:pPr>
              <w:spacing w:after="0" w:line="240" w:lineRule="auto"/>
              <w:jc w:val="center"/>
              <w:rPr>
                <w:rFonts w:ascii="Times New Roman" w:hAnsi="Times New Roman"/>
                <w:bCs/>
                <w:sz w:val="24"/>
                <w:szCs w:val="24"/>
              </w:rPr>
            </w:pPr>
            <w:r>
              <w:rPr>
                <w:rFonts w:ascii="Times New Roman" w:eastAsia="Times New Roman" w:hAnsi="Times New Roman"/>
                <w:sz w:val="24"/>
                <w:szCs w:val="24"/>
              </w:rPr>
              <w:t>2</w:t>
            </w:r>
            <w:r w:rsidR="00855406" w:rsidRPr="00855406">
              <w:rPr>
                <w:rFonts w:ascii="Times New Roman" w:eastAsia="Times New Roman" w:hAnsi="Times New Roman"/>
                <w:sz w:val="24"/>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ascii="Times New Roman" w:eastAsia="Times New Roman" w:hAnsi="Times New Roman"/>
                <w:sz w:val="24"/>
                <w:szCs w:val="24"/>
              </w:rPr>
            </w:pPr>
            <w:r w:rsidRPr="00855406">
              <w:rPr>
                <w:rFonts w:ascii="Times New Roman" w:hAnsi="Times New Roman"/>
                <w:sz w:val="24"/>
                <w:szCs w:val="24"/>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422CBE" w:rsidP="00855406">
            <w:pPr>
              <w:spacing w:after="0" w:line="240" w:lineRule="auto"/>
              <w:jc w:val="center"/>
              <w:rPr>
                <w:rFonts w:ascii="Times New Roman" w:hAnsi="Times New Roman"/>
                <w:sz w:val="24"/>
                <w:szCs w:val="24"/>
              </w:rPr>
            </w:pPr>
            <w:r>
              <w:rPr>
                <w:rFonts w:ascii="Times New Roman" w:hAnsi="Times New Roman"/>
                <w:sz w:val="24"/>
                <w:szCs w:val="24"/>
              </w:rPr>
              <w:t>2</w:t>
            </w:r>
            <w:r w:rsidR="00855406" w:rsidRPr="00855406">
              <w:rPr>
                <w:rFonts w:ascii="Times New Roman" w:hAnsi="Times New Roman"/>
                <w:sz w:val="24"/>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422CBE" w:rsidP="0085540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961AFA">
              <w:rPr>
                <w:rFonts w:ascii="Times New Roman" w:eastAsia="Times New Roman" w:hAnsi="Times New Roman"/>
                <w:sz w:val="24"/>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961AFA" w:rsidRDefault="00422CBE" w:rsidP="00855406">
            <w:pPr>
              <w:spacing w:after="0" w:line="240" w:lineRule="auto"/>
              <w:rPr>
                <w:rFonts w:ascii="Times New Roman" w:hAnsi="Times New Roman"/>
                <w:sz w:val="24"/>
                <w:szCs w:val="24"/>
              </w:rPr>
            </w:pPr>
            <w:r w:rsidRPr="00422CBE">
              <w:rPr>
                <w:rFonts w:ascii="Times New Roman" w:hAnsi="Times New Roman"/>
                <w:sz w:val="24"/>
                <w:szCs w:val="24"/>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422CBE" w:rsidP="00855406">
            <w:pPr>
              <w:spacing w:after="0" w:line="240" w:lineRule="auto"/>
              <w:jc w:val="center"/>
              <w:rPr>
                <w:rFonts w:ascii="Times New Roman" w:hAnsi="Times New Roman"/>
                <w:sz w:val="24"/>
                <w:szCs w:val="24"/>
              </w:rPr>
            </w:pPr>
            <w:r>
              <w:rPr>
                <w:rFonts w:ascii="Times New Roman" w:hAnsi="Times New Roman"/>
                <w:sz w:val="24"/>
                <w:szCs w:val="24"/>
              </w:rPr>
              <w:t>2</w:t>
            </w:r>
            <w:r w:rsidR="00855406" w:rsidRPr="00855406">
              <w:rPr>
                <w:rFonts w:ascii="Times New Roman" w:hAnsi="Times New Roman"/>
                <w:sz w:val="24"/>
                <w:szCs w:val="24"/>
              </w:rPr>
              <w:t>0</w:t>
            </w:r>
          </w:p>
        </w:tc>
      </w:tr>
    </w:tbl>
    <w:p w:rsidR="00855406" w:rsidRPr="00855406" w:rsidRDefault="00855406" w:rsidP="00855406">
      <w:pPr>
        <w:tabs>
          <w:tab w:val="left" w:pos="6987"/>
        </w:tabs>
        <w:spacing w:after="0" w:line="240" w:lineRule="auto"/>
        <w:jc w:val="both"/>
        <w:rPr>
          <w:rFonts w:ascii="Times New Roman" w:eastAsia="Times New Roman" w:hAnsi="Times New Roman"/>
          <w:szCs w:val="24"/>
          <w:u w:val="single"/>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lastRenderedPageBreak/>
        <w:t xml:space="preserve">Порядок оценки заявок по каждому критерию, а так же другие условия Договора подробно указаны в Документации. </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D46A31" w:rsidRDefault="00855406" w:rsidP="00855406">
      <w:pPr>
        <w:tabs>
          <w:tab w:val="left" w:pos="0"/>
          <w:tab w:val="left" w:pos="567"/>
        </w:tabs>
        <w:spacing w:after="0" w:line="240" w:lineRule="auto"/>
        <w:jc w:val="both"/>
        <w:rPr>
          <w:rFonts w:ascii="Times New Roman" w:eastAsia="Times New Roman" w:hAnsi="Times New Roman"/>
          <w:b/>
          <w:sz w:val="24"/>
          <w:szCs w:val="24"/>
        </w:rPr>
      </w:pPr>
      <w:r w:rsidRPr="00855406">
        <w:rPr>
          <w:rFonts w:ascii="Times New Roman" w:eastAsia="Times New Roman" w:hAnsi="Times New Roman"/>
          <w:b/>
          <w:color w:val="FF0000"/>
          <w:sz w:val="24"/>
          <w:szCs w:val="24"/>
        </w:rPr>
        <w:tab/>
      </w:r>
      <w:r w:rsidRPr="00855406">
        <w:rPr>
          <w:rFonts w:ascii="Times New Roman" w:eastAsia="Times New Roman" w:hAnsi="Times New Roman"/>
          <w:b/>
          <w:sz w:val="24"/>
          <w:szCs w:val="24"/>
        </w:rPr>
        <w:t xml:space="preserve">5. </w:t>
      </w:r>
      <w:r w:rsidRPr="00855406">
        <w:rPr>
          <w:rFonts w:ascii="Times New Roman" w:hAnsi="Times New Roman"/>
          <w:b/>
          <w:sz w:val="24"/>
          <w:szCs w:val="24"/>
        </w:rPr>
        <w:t>Дата и место</w:t>
      </w:r>
      <w:r w:rsidRPr="00855406">
        <w:rPr>
          <w:rFonts w:ascii="Times New Roman" w:hAnsi="Times New Roman"/>
          <w:sz w:val="24"/>
          <w:szCs w:val="24"/>
        </w:rPr>
        <w:t xml:space="preserve"> </w:t>
      </w:r>
      <w:r w:rsidRPr="00855406">
        <w:rPr>
          <w:rFonts w:ascii="Times New Roman" w:hAnsi="Times New Roman"/>
          <w:b/>
          <w:sz w:val="24"/>
          <w:szCs w:val="24"/>
        </w:rPr>
        <w:t>вскрытия конвертов</w:t>
      </w:r>
      <w:r w:rsidRPr="00855406">
        <w:rPr>
          <w:rFonts w:ascii="Times New Roman" w:hAnsi="Times New Roman"/>
          <w:sz w:val="24"/>
          <w:szCs w:val="24"/>
        </w:rPr>
        <w:t xml:space="preserve"> с заявками на участие в закупке</w:t>
      </w:r>
      <w:r w:rsidRPr="006D00CF">
        <w:rPr>
          <w:rFonts w:ascii="Times New Roman" w:hAnsi="Times New Roman"/>
          <w:sz w:val="24"/>
          <w:szCs w:val="24"/>
        </w:rPr>
        <w:t xml:space="preserve">: </w:t>
      </w:r>
      <w:r w:rsidR="00D46A31" w:rsidRPr="00D46A31">
        <w:rPr>
          <w:rFonts w:ascii="Times New Roman" w:eastAsia="Times New Roman" w:hAnsi="Times New Roman"/>
          <w:sz w:val="24"/>
          <w:szCs w:val="24"/>
        </w:rPr>
        <w:t>14</w:t>
      </w:r>
      <w:r w:rsidR="00422CBE" w:rsidRPr="00D46A31">
        <w:rPr>
          <w:rFonts w:ascii="Times New Roman" w:eastAsia="Times New Roman" w:hAnsi="Times New Roman"/>
          <w:sz w:val="24"/>
          <w:szCs w:val="24"/>
        </w:rPr>
        <w:t xml:space="preserve"> июля</w:t>
      </w:r>
      <w:r w:rsidRPr="00D46A31">
        <w:rPr>
          <w:rFonts w:ascii="Times New Roman" w:eastAsia="Times New Roman" w:hAnsi="Times New Roman"/>
          <w:sz w:val="24"/>
          <w:szCs w:val="24"/>
        </w:rPr>
        <w:t xml:space="preserve"> 2014 года,</w:t>
      </w:r>
      <w:r w:rsidRPr="00D46A31">
        <w:rPr>
          <w:rFonts w:ascii="Times New Roman" w:hAnsi="Times New Roman"/>
          <w:sz w:val="24"/>
          <w:szCs w:val="24"/>
        </w:rPr>
        <w:t xml:space="preserve"> г. Мурманск</w:t>
      </w:r>
      <w:r w:rsidR="00FE79E6" w:rsidRPr="00D46A31">
        <w:rPr>
          <w:rFonts w:ascii="Times New Roman" w:hAnsi="Times New Roman"/>
          <w:sz w:val="24"/>
          <w:szCs w:val="24"/>
        </w:rPr>
        <w:t>,</w:t>
      </w:r>
      <w:r w:rsidRPr="00D46A31">
        <w:rPr>
          <w:rFonts w:ascii="Times New Roman" w:hAnsi="Times New Roman"/>
          <w:sz w:val="24"/>
          <w:szCs w:val="24"/>
        </w:rPr>
        <w:t xml:space="preserve"> ул. Промышленная д. 15, каб.</w:t>
      </w:r>
      <w:r w:rsidR="00570B5E" w:rsidRPr="00D46A31">
        <w:rPr>
          <w:rFonts w:ascii="Times New Roman" w:hAnsi="Times New Roman"/>
          <w:sz w:val="24"/>
          <w:szCs w:val="24"/>
        </w:rPr>
        <w:t xml:space="preserve"> 19</w:t>
      </w:r>
      <w:r w:rsidRPr="00D46A31">
        <w:rPr>
          <w:rFonts w:ascii="Times New Roman" w:hAnsi="Times New Roman"/>
          <w:sz w:val="24"/>
          <w:szCs w:val="24"/>
        </w:rPr>
        <w:t>.</w:t>
      </w:r>
    </w:p>
    <w:p w:rsidR="00855406" w:rsidRPr="00D46A31" w:rsidRDefault="00855406" w:rsidP="00855406">
      <w:pPr>
        <w:tabs>
          <w:tab w:val="left" w:pos="0"/>
          <w:tab w:val="left" w:pos="567"/>
        </w:tabs>
        <w:spacing w:after="0" w:line="240" w:lineRule="auto"/>
        <w:jc w:val="both"/>
        <w:rPr>
          <w:rFonts w:ascii="Times New Roman" w:eastAsia="Times New Roman" w:hAnsi="Times New Roman"/>
          <w:sz w:val="24"/>
          <w:szCs w:val="24"/>
        </w:rPr>
      </w:pPr>
      <w:r w:rsidRPr="00D46A31">
        <w:rPr>
          <w:rFonts w:ascii="Times New Roman" w:eastAsia="Times New Roman" w:hAnsi="Times New Roman"/>
          <w:b/>
          <w:sz w:val="24"/>
          <w:szCs w:val="24"/>
        </w:rPr>
        <w:tab/>
        <w:t>Дата, время и место рассмотрения заявок</w:t>
      </w:r>
      <w:r w:rsidRPr="00D46A31">
        <w:rPr>
          <w:rFonts w:ascii="Times New Roman" w:eastAsia="Times New Roman" w:hAnsi="Times New Roman"/>
          <w:sz w:val="24"/>
          <w:szCs w:val="24"/>
        </w:rPr>
        <w:t xml:space="preserve"> на участие в запросе предложений: </w:t>
      </w:r>
      <w:r w:rsidR="00E77AC4" w:rsidRPr="00D46A31">
        <w:rPr>
          <w:rFonts w:ascii="Times New Roman" w:eastAsia="Times New Roman" w:hAnsi="Times New Roman"/>
          <w:sz w:val="24"/>
          <w:szCs w:val="24"/>
        </w:rPr>
        <w:t>10</w:t>
      </w:r>
      <w:r w:rsidRPr="00D46A31">
        <w:rPr>
          <w:rFonts w:ascii="Times New Roman" w:eastAsia="Times New Roman" w:hAnsi="Times New Roman"/>
          <w:sz w:val="24"/>
          <w:szCs w:val="24"/>
        </w:rPr>
        <w:t>:</w:t>
      </w:r>
      <w:r w:rsidR="00FE79E6" w:rsidRPr="00D46A31">
        <w:rPr>
          <w:rFonts w:ascii="Times New Roman" w:eastAsia="Times New Roman" w:hAnsi="Times New Roman"/>
          <w:sz w:val="24"/>
          <w:szCs w:val="24"/>
        </w:rPr>
        <w:t>0</w:t>
      </w:r>
      <w:r w:rsidRPr="00D46A31">
        <w:rPr>
          <w:rFonts w:ascii="Times New Roman" w:eastAsia="Times New Roman" w:hAnsi="Times New Roman"/>
          <w:sz w:val="24"/>
          <w:szCs w:val="24"/>
        </w:rPr>
        <w:t xml:space="preserve">0 </w:t>
      </w:r>
      <w:r w:rsidR="00D46A31" w:rsidRPr="00D46A31">
        <w:rPr>
          <w:rFonts w:ascii="Times New Roman" w:eastAsia="Times New Roman" w:hAnsi="Times New Roman"/>
          <w:sz w:val="24"/>
          <w:szCs w:val="24"/>
        </w:rPr>
        <w:t>15</w:t>
      </w:r>
      <w:r w:rsidR="00FE79E6" w:rsidRPr="00D46A31">
        <w:rPr>
          <w:rFonts w:ascii="Times New Roman" w:eastAsia="Times New Roman" w:hAnsi="Times New Roman"/>
          <w:sz w:val="24"/>
          <w:szCs w:val="24"/>
        </w:rPr>
        <w:t> </w:t>
      </w:r>
      <w:r w:rsidR="00422CBE" w:rsidRPr="00D46A31">
        <w:rPr>
          <w:rFonts w:ascii="Times New Roman" w:eastAsia="Times New Roman" w:hAnsi="Times New Roman"/>
          <w:sz w:val="24"/>
          <w:szCs w:val="24"/>
        </w:rPr>
        <w:t>июля</w:t>
      </w:r>
      <w:r w:rsidRPr="00D46A31">
        <w:rPr>
          <w:rFonts w:ascii="Times New Roman" w:eastAsia="Times New Roman" w:hAnsi="Times New Roman"/>
          <w:sz w:val="24"/>
          <w:szCs w:val="24"/>
        </w:rPr>
        <w:t xml:space="preserve"> 2014 года, г. Мурманск, ул. Промышленная, д. 15, каб.</w:t>
      </w:r>
      <w:r w:rsidR="00570B5E" w:rsidRPr="00D46A31">
        <w:rPr>
          <w:rFonts w:ascii="Times New Roman" w:eastAsia="Times New Roman" w:hAnsi="Times New Roman"/>
          <w:sz w:val="24"/>
          <w:szCs w:val="24"/>
        </w:rPr>
        <w:t xml:space="preserve"> 19</w:t>
      </w:r>
      <w:r w:rsidRPr="00D46A31">
        <w:rPr>
          <w:rFonts w:ascii="Times New Roman" w:eastAsia="Times New Roman" w:hAnsi="Times New Roman"/>
          <w:sz w:val="24"/>
          <w:szCs w:val="24"/>
        </w:rPr>
        <w:t>.</w:t>
      </w:r>
    </w:p>
    <w:p w:rsidR="00855406" w:rsidRPr="006D00CF" w:rsidRDefault="00855406" w:rsidP="00855406">
      <w:pPr>
        <w:tabs>
          <w:tab w:val="left" w:pos="0"/>
          <w:tab w:val="left" w:pos="567"/>
        </w:tabs>
        <w:spacing w:after="0" w:line="240" w:lineRule="auto"/>
        <w:jc w:val="both"/>
        <w:rPr>
          <w:rFonts w:ascii="Times New Roman" w:eastAsia="Times New Roman" w:hAnsi="Times New Roman"/>
          <w:b/>
          <w:color w:val="FF0000"/>
          <w:sz w:val="24"/>
          <w:szCs w:val="24"/>
        </w:rPr>
      </w:pPr>
      <w:r w:rsidRPr="00D46A31">
        <w:rPr>
          <w:rFonts w:ascii="Times New Roman" w:eastAsia="Times New Roman" w:hAnsi="Times New Roman"/>
          <w:sz w:val="24"/>
          <w:szCs w:val="24"/>
        </w:rPr>
        <w:t xml:space="preserve">      </w:t>
      </w:r>
      <w:r w:rsidRPr="00D46A31">
        <w:rPr>
          <w:rFonts w:ascii="Times New Roman" w:eastAsia="Times New Roman" w:hAnsi="Times New Roman"/>
          <w:sz w:val="24"/>
          <w:szCs w:val="24"/>
        </w:rPr>
        <w:tab/>
      </w:r>
      <w:r w:rsidRPr="00D46A31">
        <w:rPr>
          <w:rFonts w:ascii="Times New Roman" w:eastAsia="Times New Roman" w:hAnsi="Times New Roman"/>
          <w:b/>
          <w:sz w:val="24"/>
          <w:szCs w:val="24"/>
        </w:rPr>
        <w:t>Дата, время и место подведения итогов:</w:t>
      </w:r>
      <w:r w:rsidRPr="00D46A31">
        <w:rPr>
          <w:rFonts w:ascii="Times New Roman" w:eastAsia="Times New Roman" w:hAnsi="Times New Roman"/>
          <w:sz w:val="24"/>
          <w:szCs w:val="24"/>
        </w:rPr>
        <w:t xml:space="preserve"> </w:t>
      </w:r>
      <w:r w:rsidR="00E77AC4" w:rsidRPr="00D46A31">
        <w:rPr>
          <w:rFonts w:ascii="Times New Roman" w:eastAsia="Times New Roman" w:hAnsi="Times New Roman"/>
          <w:sz w:val="24"/>
          <w:szCs w:val="24"/>
        </w:rPr>
        <w:t>14</w:t>
      </w:r>
      <w:r w:rsidRPr="00D46A31">
        <w:rPr>
          <w:rFonts w:ascii="Times New Roman" w:eastAsia="Times New Roman" w:hAnsi="Times New Roman"/>
          <w:sz w:val="24"/>
          <w:szCs w:val="24"/>
        </w:rPr>
        <w:t>:</w:t>
      </w:r>
      <w:r w:rsidR="00422CBE" w:rsidRPr="00D46A31">
        <w:rPr>
          <w:rFonts w:ascii="Times New Roman" w:eastAsia="Times New Roman" w:hAnsi="Times New Roman"/>
          <w:sz w:val="24"/>
          <w:szCs w:val="24"/>
        </w:rPr>
        <w:t xml:space="preserve">00 </w:t>
      </w:r>
      <w:r w:rsidR="00D46A31" w:rsidRPr="00D46A31">
        <w:rPr>
          <w:rFonts w:ascii="Times New Roman" w:eastAsia="Times New Roman" w:hAnsi="Times New Roman"/>
          <w:sz w:val="24"/>
          <w:szCs w:val="24"/>
        </w:rPr>
        <w:t>15</w:t>
      </w:r>
      <w:r w:rsidRPr="00D46A31">
        <w:rPr>
          <w:rFonts w:ascii="Times New Roman" w:eastAsia="Times New Roman" w:hAnsi="Times New Roman"/>
          <w:sz w:val="24"/>
          <w:szCs w:val="24"/>
        </w:rPr>
        <w:t xml:space="preserve"> ию</w:t>
      </w:r>
      <w:r w:rsidR="00422CBE" w:rsidRPr="00D46A31">
        <w:rPr>
          <w:rFonts w:ascii="Times New Roman" w:eastAsia="Times New Roman" w:hAnsi="Times New Roman"/>
          <w:sz w:val="24"/>
          <w:szCs w:val="24"/>
        </w:rPr>
        <w:t>ля</w:t>
      </w:r>
      <w:r w:rsidRPr="00D46A31">
        <w:rPr>
          <w:rFonts w:ascii="Times New Roman" w:eastAsia="Times New Roman" w:hAnsi="Times New Roman"/>
          <w:sz w:val="24"/>
          <w:szCs w:val="24"/>
        </w:rPr>
        <w:t xml:space="preserve"> 2014 года, </w:t>
      </w:r>
      <w:r w:rsidRPr="006D00CF">
        <w:rPr>
          <w:rFonts w:ascii="Times New Roman" w:eastAsia="Times New Roman" w:hAnsi="Times New Roman"/>
          <w:sz w:val="24"/>
          <w:szCs w:val="24"/>
        </w:rPr>
        <w:t>г. Мурманск, ул.</w:t>
      </w:r>
      <w:r w:rsidR="00FE79E6" w:rsidRPr="006D00CF">
        <w:rPr>
          <w:rFonts w:ascii="Times New Roman" w:eastAsia="Times New Roman" w:hAnsi="Times New Roman"/>
          <w:sz w:val="24"/>
          <w:szCs w:val="24"/>
        </w:rPr>
        <w:t> </w:t>
      </w:r>
      <w:r w:rsidRPr="006D00CF">
        <w:rPr>
          <w:rFonts w:ascii="Times New Roman" w:eastAsia="Times New Roman" w:hAnsi="Times New Roman"/>
          <w:sz w:val="24"/>
          <w:szCs w:val="24"/>
        </w:rPr>
        <w:t>Промышленная, д. 15, каб.</w:t>
      </w:r>
      <w:r w:rsidR="00570B5E" w:rsidRPr="006D00CF">
        <w:rPr>
          <w:rFonts w:ascii="Times New Roman" w:eastAsia="Times New Roman" w:hAnsi="Times New Roman"/>
          <w:sz w:val="24"/>
          <w:szCs w:val="24"/>
        </w:rPr>
        <w:t xml:space="preserve"> 19</w:t>
      </w:r>
      <w:r w:rsidRPr="006D00CF">
        <w:rPr>
          <w:rFonts w:ascii="Times New Roman" w:eastAsia="Times New Roman" w:hAnsi="Times New Roman"/>
          <w:sz w:val="24"/>
          <w:szCs w:val="24"/>
        </w:rPr>
        <w:t>.</w:t>
      </w:r>
    </w:p>
    <w:p w:rsidR="00855406" w:rsidRPr="006D00CF" w:rsidRDefault="00855406" w:rsidP="00855406">
      <w:pPr>
        <w:tabs>
          <w:tab w:val="left" w:pos="0"/>
          <w:tab w:val="left" w:pos="567"/>
        </w:tabs>
        <w:spacing w:after="0" w:line="240" w:lineRule="auto"/>
        <w:jc w:val="both"/>
        <w:rPr>
          <w:rFonts w:ascii="Times New Roman" w:eastAsia="Times New Roman" w:hAnsi="Times New Roman"/>
          <w:sz w:val="24"/>
          <w:szCs w:val="24"/>
        </w:rPr>
      </w:pPr>
      <w:r w:rsidRPr="006D00CF">
        <w:rPr>
          <w:rFonts w:ascii="Times New Roman" w:eastAsia="Times New Roman" w:hAnsi="Times New Roman"/>
          <w:b/>
          <w:color w:val="FF0000"/>
          <w:sz w:val="24"/>
          <w:szCs w:val="24"/>
        </w:rPr>
        <w:t xml:space="preserve">      </w:t>
      </w:r>
      <w:r w:rsidRPr="006D00CF">
        <w:rPr>
          <w:rFonts w:ascii="Times New Roman" w:eastAsia="Times New Roman" w:hAnsi="Times New Roman"/>
          <w:b/>
          <w:color w:val="FF0000"/>
          <w:sz w:val="24"/>
          <w:szCs w:val="24"/>
        </w:rPr>
        <w:tab/>
      </w:r>
      <w:r w:rsidRPr="006D00CF">
        <w:rPr>
          <w:rFonts w:ascii="Times New Roman" w:eastAsia="Times New Roman" w:hAnsi="Times New Roman"/>
          <w:b/>
          <w:sz w:val="24"/>
          <w:szCs w:val="24"/>
        </w:rPr>
        <w:t xml:space="preserve">6. Требования к Участникам закупки. </w:t>
      </w:r>
    </w:p>
    <w:p w:rsidR="00855406" w:rsidRPr="006D00CF" w:rsidRDefault="00855406" w:rsidP="00855406">
      <w:pPr>
        <w:tabs>
          <w:tab w:val="left" w:pos="567"/>
          <w:tab w:val="left" w:pos="6987"/>
        </w:tabs>
        <w:spacing w:after="0" w:line="240" w:lineRule="auto"/>
        <w:jc w:val="both"/>
        <w:rPr>
          <w:rFonts w:ascii="Times New Roman" w:eastAsia="Times New Roman" w:hAnsi="Times New Roman"/>
          <w:b/>
          <w:color w:val="FF0000"/>
          <w:sz w:val="24"/>
          <w:szCs w:val="24"/>
        </w:rPr>
      </w:pPr>
      <w:r w:rsidRPr="006D00CF">
        <w:rPr>
          <w:rFonts w:ascii="Times New Roman" w:eastAsia="Times New Roman" w:hAnsi="Times New Roman"/>
          <w:sz w:val="24"/>
          <w:szCs w:val="24"/>
        </w:rPr>
        <w:t>Требования к Участникам закупки подробно указаны в Разделе 3 Документации.</w:t>
      </w:r>
    </w:p>
    <w:p w:rsidR="00855406" w:rsidRPr="006D00CF"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6D00CF">
        <w:rPr>
          <w:rFonts w:ascii="Times New Roman" w:eastAsia="Times New Roman" w:hAnsi="Times New Roman"/>
          <w:b/>
          <w:color w:val="FF0000"/>
          <w:sz w:val="24"/>
          <w:szCs w:val="24"/>
        </w:rPr>
        <w:t xml:space="preserve">  </w:t>
      </w:r>
      <w:r w:rsidRPr="006D00CF">
        <w:rPr>
          <w:rFonts w:ascii="Times New Roman" w:eastAsia="Times New Roman" w:hAnsi="Times New Roman"/>
          <w:b/>
          <w:color w:val="FF0000"/>
          <w:sz w:val="24"/>
          <w:szCs w:val="24"/>
        </w:rPr>
        <w:tab/>
      </w:r>
      <w:r w:rsidRPr="006D00CF">
        <w:rPr>
          <w:rFonts w:ascii="Times New Roman" w:eastAsia="Times New Roman" w:hAnsi="Times New Roman"/>
          <w:b/>
          <w:sz w:val="24"/>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6D00CF">
        <w:rPr>
          <w:rFonts w:ascii="Times New Roman" w:eastAsia="Times New Roman" w:hAnsi="Times New Roman"/>
          <w:color w:val="FF0000"/>
          <w:sz w:val="24"/>
          <w:szCs w:val="24"/>
        </w:rPr>
        <w:tab/>
      </w:r>
      <w:r w:rsidRPr="006D00CF">
        <w:rPr>
          <w:rFonts w:ascii="Times New Roman" w:eastAsia="Times New Roman" w:hAnsi="Times New Roman"/>
          <w:sz w:val="24"/>
          <w:szCs w:val="24"/>
        </w:rPr>
        <w:t xml:space="preserve">Документация доступна </w:t>
      </w:r>
      <w:r w:rsidRPr="006D00CF">
        <w:rPr>
          <w:rFonts w:ascii="Times New Roman" w:eastAsia="Times New Roman" w:hAnsi="Times New Roman"/>
          <w:b/>
          <w:sz w:val="24"/>
          <w:szCs w:val="24"/>
        </w:rPr>
        <w:t xml:space="preserve">с </w:t>
      </w:r>
      <w:r w:rsidR="00422CBE">
        <w:rPr>
          <w:rFonts w:ascii="Times New Roman" w:eastAsia="Times New Roman" w:hAnsi="Times New Roman"/>
          <w:b/>
          <w:sz w:val="24"/>
          <w:szCs w:val="24"/>
        </w:rPr>
        <w:t>27</w:t>
      </w:r>
      <w:r w:rsidRPr="006D00CF">
        <w:rPr>
          <w:rFonts w:ascii="Times New Roman" w:eastAsia="Times New Roman" w:hAnsi="Times New Roman"/>
          <w:b/>
          <w:sz w:val="24"/>
          <w:szCs w:val="24"/>
        </w:rPr>
        <w:t xml:space="preserve"> июня 2014 г.</w:t>
      </w:r>
      <w:r w:rsidRPr="006D00CF">
        <w:rPr>
          <w:rFonts w:ascii="Times New Roman" w:eastAsia="Times New Roman" w:hAnsi="Times New Roman"/>
          <w:sz w:val="24"/>
          <w:szCs w:val="24"/>
        </w:rPr>
        <w:t xml:space="preserve"> на официальном сайте Российской Федерации для размещения информации о размещении заказов: </w:t>
      </w:r>
      <w:hyperlink r:id="rId10" w:history="1">
        <w:r w:rsidRPr="006D00CF">
          <w:rPr>
            <w:rFonts w:ascii="Times New Roman" w:eastAsia="Times New Roman" w:hAnsi="Times New Roman"/>
            <w:color w:val="0000FF"/>
            <w:sz w:val="24"/>
            <w:szCs w:val="24"/>
            <w:u w:val="single"/>
          </w:rPr>
          <w:t>http://zakupki.gov.ru</w:t>
        </w:r>
      </w:hyperlink>
      <w:r w:rsidRPr="006D00CF">
        <w:rPr>
          <w:rFonts w:ascii="Times New Roman" w:eastAsia="Times New Roman" w:hAnsi="Times New Roman"/>
          <w:color w:val="0000FF"/>
          <w:sz w:val="24"/>
          <w:szCs w:val="24"/>
          <w:u w:val="single"/>
        </w:rPr>
        <w:t>/223</w:t>
      </w:r>
      <w:r w:rsidRPr="006D00CF">
        <w:rPr>
          <w:rFonts w:ascii="Times New Roman" w:eastAsia="Times New Roman" w:hAnsi="Times New Roman"/>
          <w:color w:val="0000FF"/>
          <w:sz w:val="24"/>
          <w:szCs w:val="24"/>
        </w:rPr>
        <w:t>.</w:t>
      </w:r>
      <w:r w:rsidRPr="00855406">
        <w:rPr>
          <w:rFonts w:ascii="Times New Roman" w:eastAsia="Times New Roman" w:hAnsi="Times New Roman"/>
          <w:color w:val="0000FF"/>
          <w:sz w:val="24"/>
          <w:szCs w:val="24"/>
        </w:rPr>
        <w:t xml:space="preserve"> </w:t>
      </w:r>
    </w:p>
    <w:p w:rsidR="00855406" w:rsidRPr="00855406"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855406">
        <w:rPr>
          <w:rFonts w:ascii="Times New Roman" w:eastAsia="Times New Roman" w:hAnsi="Times New Roman"/>
          <w:color w:val="FF0000"/>
          <w:sz w:val="24"/>
          <w:szCs w:val="24"/>
        </w:rPr>
        <w:t xml:space="preserve"> </w:t>
      </w:r>
      <w:hyperlink r:id="rId11" w:history="1">
        <w:r w:rsidR="008A050A" w:rsidRPr="00C107B4">
          <w:rPr>
            <w:rStyle w:val="af0"/>
          </w:rPr>
          <w:t xml:space="preserve"> </w:t>
        </w:r>
        <w:r w:rsidR="001320FC">
          <w:rPr>
            <w:rStyle w:val="af0"/>
            <w:rFonts w:ascii="Times New Roman" w:hAnsi="Times New Roman"/>
            <w:sz w:val="24"/>
            <w:szCs w:val="24"/>
            <w:lang w:val="en-US"/>
          </w:rPr>
          <w:t>santalova</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mures</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ru</w:t>
        </w:r>
      </w:hyperlink>
      <w:r w:rsidRPr="00855406">
        <w:rPr>
          <w:rFonts w:ascii="Times New Roman" w:eastAsia="Times New Roman" w:hAnsi="Times New Roman"/>
          <w:sz w:val="24"/>
          <w:szCs w:val="24"/>
        </w:rPr>
        <w:t>, 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ascii="Times New Roman" w:eastAsia="Times New Roman" w:hAnsi="Times New Roman"/>
          <w:b/>
          <w:sz w:val="24"/>
          <w:szCs w:val="24"/>
        </w:rPr>
      </w:pPr>
      <w:r w:rsidRPr="00855406">
        <w:rPr>
          <w:rFonts w:ascii="Times New Roman" w:eastAsia="Times New Roman" w:hAnsi="Times New Roman"/>
          <w:color w:val="FF0000"/>
          <w:sz w:val="24"/>
          <w:szCs w:val="24"/>
        </w:rPr>
        <w:tab/>
      </w:r>
      <w:r w:rsidRPr="00855406">
        <w:rPr>
          <w:rFonts w:ascii="Times New Roman" w:eastAsia="Times New Roman" w:hAnsi="Times New Roman"/>
          <w:sz w:val="24"/>
          <w:szCs w:val="24"/>
        </w:rPr>
        <w:t>Заказчик в течение двух рабочих дней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(кроме субботы и воскресенья)</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с 8.30 до 16.42 (12.30-13.30 перерыв)</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со дня получения соответствующего запроса предоставит такому лицу</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8A050A">
        <w:rPr>
          <w:rFonts w:ascii="Times New Roman" w:hAnsi="Times New Roman"/>
          <w:bCs/>
          <w:sz w:val="24"/>
          <w:szCs w:val="24"/>
        </w:rPr>
        <w:t>г. </w:t>
      </w:r>
      <w:r w:rsidRPr="00855406">
        <w:rPr>
          <w:rFonts w:ascii="Times New Roman" w:hAnsi="Times New Roman"/>
          <w:bCs/>
          <w:sz w:val="24"/>
          <w:szCs w:val="24"/>
        </w:rPr>
        <w:t>Мурманск, ул. Промышленная</w:t>
      </w:r>
      <w:r w:rsidR="008A050A">
        <w:rPr>
          <w:rFonts w:ascii="Times New Roman" w:hAnsi="Times New Roman"/>
          <w:bCs/>
          <w:sz w:val="24"/>
          <w:szCs w:val="24"/>
        </w:rPr>
        <w:t>,</w:t>
      </w:r>
      <w:r w:rsidRPr="00855406">
        <w:rPr>
          <w:rFonts w:ascii="Times New Roman" w:hAnsi="Times New Roman"/>
          <w:bCs/>
          <w:sz w:val="24"/>
          <w:szCs w:val="24"/>
        </w:rPr>
        <w:t xml:space="preserve"> д.15, каб. 20</w:t>
      </w:r>
      <w:r w:rsidRPr="00855406">
        <w:rPr>
          <w:rFonts w:ascii="Times New Roman" w:eastAsia="Times New Roman" w:hAnsi="Times New Roman"/>
          <w:sz w:val="24"/>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rFonts w:ascii="Times New Roman" w:hAnsi="Times New Roman"/>
          <w:sz w:val="24"/>
          <w:szCs w:val="24"/>
        </w:rPr>
        <w:t xml:space="preserve">в запечатанном конверте, </w:t>
      </w:r>
      <w:r w:rsidRPr="00855406">
        <w:rPr>
          <w:rFonts w:ascii="Times New Roman" w:eastAsia="Times New Roman" w:hAnsi="Times New Roman"/>
          <w:sz w:val="24"/>
          <w:szCs w:val="24"/>
        </w:rPr>
        <w:t xml:space="preserve">в письменной форме, </w:t>
      </w:r>
      <w:r w:rsidRPr="00855406">
        <w:rPr>
          <w:rFonts w:ascii="Times New Roman" w:hAnsi="Times New Roman"/>
          <w:sz w:val="24"/>
          <w:szCs w:val="24"/>
        </w:rPr>
        <w:t>на бумажном носителе</w:t>
      </w:r>
      <w:r w:rsidRPr="00855406">
        <w:rPr>
          <w:rFonts w:ascii="Times New Roman" w:eastAsia="Times New Roman" w:hAnsi="Times New Roman"/>
          <w:sz w:val="24"/>
          <w:szCs w:val="24"/>
        </w:rPr>
        <w:t xml:space="preserve"> с приложением соответствующих документов, по адресу Заказчика, указанному в п.п. 2.3. п. 2. Информационной  карты Заказчика.</w:t>
      </w:r>
    </w:p>
    <w:p w:rsidR="00855406" w:rsidRPr="00D46A31" w:rsidRDefault="00855406" w:rsidP="00855406">
      <w:pPr>
        <w:autoSpaceDE w:val="0"/>
        <w:spacing w:after="0" w:line="240" w:lineRule="auto"/>
        <w:ind w:firstLine="567"/>
        <w:jc w:val="both"/>
        <w:rPr>
          <w:rFonts w:ascii="Times New Roman" w:eastAsia="Times New Roman" w:hAnsi="Times New Roman"/>
          <w:b/>
          <w:sz w:val="24"/>
          <w:szCs w:val="24"/>
        </w:rPr>
      </w:pPr>
      <w:r w:rsidRPr="00D46A31">
        <w:rPr>
          <w:rFonts w:ascii="Times New Roman" w:eastAsia="Times New Roman" w:hAnsi="Times New Roman"/>
          <w:b/>
          <w:sz w:val="24"/>
          <w:szCs w:val="24"/>
        </w:rPr>
        <w:t xml:space="preserve">Дата и время начала приема заявок </w:t>
      </w:r>
      <w:r w:rsidRPr="00D46A31">
        <w:rPr>
          <w:rFonts w:ascii="Times New Roman" w:eastAsia="Times New Roman" w:hAnsi="Times New Roman"/>
          <w:sz w:val="24"/>
          <w:szCs w:val="24"/>
        </w:rPr>
        <w:t xml:space="preserve">на участие в запросе предложений: с </w:t>
      </w:r>
      <w:r w:rsidRPr="00D46A31">
        <w:rPr>
          <w:rFonts w:ascii="Times New Roman" w:eastAsia="Times New Roman" w:hAnsi="Times New Roman"/>
          <w:b/>
          <w:sz w:val="24"/>
          <w:szCs w:val="24"/>
        </w:rPr>
        <w:t xml:space="preserve">08:30 </w:t>
      </w:r>
      <w:r w:rsidR="00B0752A" w:rsidRPr="00D46A31">
        <w:rPr>
          <w:rFonts w:ascii="Times New Roman" w:eastAsia="Times New Roman" w:hAnsi="Times New Roman"/>
          <w:b/>
          <w:sz w:val="24"/>
          <w:szCs w:val="24"/>
        </w:rPr>
        <w:t>30 июн</w:t>
      </w:r>
      <w:r w:rsidRPr="00D46A31">
        <w:rPr>
          <w:rFonts w:ascii="Times New Roman" w:eastAsia="Times New Roman" w:hAnsi="Times New Roman"/>
          <w:b/>
          <w:sz w:val="24"/>
          <w:szCs w:val="24"/>
        </w:rPr>
        <w:t xml:space="preserve">я 2014 г. </w:t>
      </w:r>
    </w:p>
    <w:p w:rsidR="00855406" w:rsidRPr="00D46A31" w:rsidRDefault="00855406" w:rsidP="00855406">
      <w:pPr>
        <w:autoSpaceDE w:val="0"/>
        <w:spacing w:after="0" w:line="240" w:lineRule="auto"/>
        <w:ind w:firstLine="567"/>
        <w:jc w:val="both"/>
        <w:rPr>
          <w:rFonts w:ascii="Times New Roman" w:eastAsia="Times New Roman" w:hAnsi="Times New Roman"/>
          <w:b/>
          <w:strike/>
          <w:sz w:val="24"/>
          <w:szCs w:val="24"/>
        </w:rPr>
      </w:pPr>
      <w:r w:rsidRPr="00D46A31">
        <w:rPr>
          <w:rFonts w:ascii="Times New Roman" w:eastAsia="Times New Roman" w:hAnsi="Times New Roman"/>
          <w:b/>
          <w:sz w:val="24"/>
          <w:szCs w:val="24"/>
        </w:rPr>
        <w:t xml:space="preserve">Дата и время окончания подачи заявок </w:t>
      </w:r>
      <w:r w:rsidRPr="00D46A31">
        <w:rPr>
          <w:rFonts w:ascii="Times New Roman" w:eastAsia="Times New Roman" w:hAnsi="Times New Roman"/>
          <w:sz w:val="24"/>
          <w:szCs w:val="24"/>
        </w:rPr>
        <w:t xml:space="preserve">на участие в запросе предложений: </w:t>
      </w:r>
      <w:r w:rsidRPr="00D46A31">
        <w:rPr>
          <w:rFonts w:ascii="Times New Roman" w:eastAsia="Times New Roman" w:hAnsi="Times New Roman"/>
          <w:b/>
          <w:sz w:val="24"/>
          <w:szCs w:val="24"/>
        </w:rPr>
        <w:t>не позднее 1</w:t>
      </w:r>
      <w:r w:rsidR="00E77AC4" w:rsidRPr="00D46A31">
        <w:rPr>
          <w:rFonts w:ascii="Times New Roman" w:eastAsia="Times New Roman" w:hAnsi="Times New Roman"/>
          <w:b/>
          <w:sz w:val="24"/>
          <w:szCs w:val="24"/>
        </w:rPr>
        <w:t>0</w:t>
      </w:r>
      <w:r w:rsidR="00D05267" w:rsidRPr="00D46A31">
        <w:rPr>
          <w:rFonts w:ascii="Times New Roman" w:eastAsia="Times New Roman" w:hAnsi="Times New Roman"/>
          <w:b/>
          <w:sz w:val="24"/>
          <w:szCs w:val="24"/>
        </w:rPr>
        <w:t>:</w:t>
      </w:r>
      <w:r w:rsidR="0050716E" w:rsidRPr="00D46A31">
        <w:rPr>
          <w:rFonts w:ascii="Times New Roman" w:eastAsia="Times New Roman" w:hAnsi="Times New Roman"/>
          <w:b/>
          <w:sz w:val="24"/>
          <w:szCs w:val="24"/>
        </w:rPr>
        <w:t>0</w:t>
      </w:r>
      <w:r w:rsidR="00D05267" w:rsidRPr="00D46A31">
        <w:rPr>
          <w:rFonts w:ascii="Times New Roman" w:eastAsia="Times New Roman" w:hAnsi="Times New Roman"/>
          <w:b/>
          <w:sz w:val="24"/>
          <w:szCs w:val="24"/>
        </w:rPr>
        <w:t xml:space="preserve">0 </w:t>
      </w:r>
      <w:r w:rsidR="00D46A31" w:rsidRPr="00D46A31">
        <w:rPr>
          <w:rFonts w:ascii="Times New Roman" w:eastAsia="Times New Roman" w:hAnsi="Times New Roman"/>
          <w:b/>
          <w:sz w:val="24"/>
          <w:szCs w:val="24"/>
        </w:rPr>
        <w:t>14</w:t>
      </w:r>
      <w:r w:rsidR="00B0752A" w:rsidRPr="00D46A31">
        <w:rPr>
          <w:rFonts w:ascii="Times New Roman" w:eastAsia="Times New Roman" w:hAnsi="Times New Roman"/>
          <w:b/>
          <w:sz w:val="24"/>
          <w:szCs w:val="24"/>
        </w:rPr>
        <w:t xml:space="preserve"> июл</w:t>
      </w:r>
      <w:r w:rsidRPr="00D46A31">
        <w:rPr>
          <w:rFonts w:ascii="Times New Roman" w:eastAsia="Times New Roman" w:hAnsi="Times New Roman"/>
          <w:b/>
          <w:sz w:val="24"/>
          <w:szCs w:val="24"/>
        </w:rPr>
        <w:t>я 2014 г.</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 xml:space="preserve">Окончательные результаты </w:t>
      </w:r>
      <w:r w:rsidRPr="00855406">
        <w:rPr>
          <w:rFonts w:ascii="Times New Roman" w:eastAsia="Times New Roman" w:hAnsi="Times New Roman"/>
          <w:bCs/>
          <w:sz w:val="24"/>
          <w:szCs w:val="24"/>
        </w:rPr>
        <w:t xml:space="preserve">запроса </w:t>
      </w:r>
      <w:r w:rsidRPr="00855406">
        <w:rPr>
          <w:rFonts w:ascii="Times New Roman" w:eastAsia="Times New Roman" w:hAnsi="Times New Roman"/>
          <w:bCs/>
          <w:sz w:val="24"/>
        </w:rPr>
        <w:t>предложений</w:t>
      </w:r>
      <w:r w:rsidRPr="00855406">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855406">
          <w:rPr>
            <w:rFonts w:ascii="Times New Roman" w:eastAsia="Times New Roman" w:hAnsi="Times New Roman"/>
            <w:color w:val="0000FF"/>
            <w:sz w:val="24"/>
            <w:szCs w:val="24"/>
            <w:u w:val="single"/>
          </w:rPr>
          <w:t>http://zakupki.gov.ru/223</w:t>
        </w:r>
      </w:hyperlink>
      <w:r w:rsidRPr="00855406">
        <w:rPr>
          <w:rFonts w:ascii="Times New Roman" w:eastAsia="Times New Roman" w:hAnsi="Times New Roman"/>
          <w:sz w:val="24"/>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ascii="Times New Roman" w:eastAsia="Times New Roman" w:hAnsi="Times New Roman"/>
          <w:strike/>
          <w:color w:val="FF0000"/>
          <w:sz w:val="24"/>
          <w:szCs w:val="24"/>
        </w:rPr>
      </w:pPr>
      <w:r w:rsidRPr="00855406">
        <w:rPr>
          <w:rFonts w:ascii="Times New Roman" w:eastAsia="Times New Roman" w:hAnsi="Times New Roman"/>
          <w:sz w:val="24"/>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rFonts w:ascii="Times New Roman" w:hAnsi="Times New Roman"/>
          <w:sz w:val="24"/>
          <w:szCs w:val="24"/>
        </w:rPr>
        <w:t>и заявке которого присвоен первый номер</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855406">
        <w:rPr>
          <w:rFonts w:ascii="Times New Roman" w:eastAsia="Times New Roman" w:hAnsi="Times New Roman"/>
          <w:color w:val="FF0000"/>
          <w:sz w:val="24"/>
          <w:szCs w:val="24"/>
        </w:rPr>
        <w:t xml:space="preserve"> </w:t>
      </w:r>
      <w:r w:rsidRPr="00855406">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sz w:val="24"/>
          <w:szCs w:val="24"/>
        </w:rPr>
        <w:t>Заказчик имеет право</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отказаться от проведения запроса предложений,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при этом Заказчик не несет ответственности перед Участниками закупки, направившими заявку на участие в запросе </w:t>
      </w:r>
      <w:r w:rsidRPr="00855406">
        <w:rPr>
          <w:rFonts w:ascii="Times New Roman" w:eastAsia="Times New Roman" w:hAnsi="Times New Roman"/>
          <w:sz w:val="24"/>
          <w:szCs w:val="24"/>
        </w:rPr>
        <w:lastRenderedPageBreak/>
        <w:t>предложений. Расходы, понесенные Участником закупки при подаче заявки на участие в запросе предложений, Заказчиком возмещению не подлежат.</w:t>
      </w:r>
    </w:p>
    <w:p w:rsidR="00855406" w:rsidRPr="00855406" w:rsidRDefault="00855406" w:rsidP="00855406">
      <w:pPr>
        <w:spacing w:after="0" w:line="240" w:lineRule="auto"/>
        <w:ind w:firstLine="567"/>
        <w:jc w:val="both"/>
        <w:rPr>
          <w:rFonts w:ascii="Times New Roman" w:eastAsia="Times New Roman" w:hAnsi="Times New Roman"/>
          <w:sz w:val="24"/>
          <w:szCs w:val="24"/>
        </w:rPr>
      </w:pPr>
    </w:p>
    <w:p w:rsidR="00855406" w:rsidRPr="00855406" w:rsidRDefault="00855406" w:rsidP="00855406">
      <w:pPr>
        <w:tabs>
          <w:tab w:val="left" w:pos="6987"/>
        </w:tabs>
        <w:spacing w:after="0" w:line="240" w:lineRule="auto"/>
        <w:ind w:firstLine="567"/>
        <w:jc w:val="both"/>
        <w:rPr>
          <w:rFonts w:ascii="Times New Roman" w:eastAsia="Times New Roman" w:hAnsi="Times New Roman"/>
          <w:sz w:val="24"/>
          <w:szCs w:val="24"/>
        </w:rPr>
      </w:pPr>
      <w:r w:rsidRPr="00855406">
        <w:rPr>
          <w:rFonts w:ascii="Times New Roman" w:eastAsia="Times New Roman" w:hAnsi="Times New Roman"/>
          <w:b/>
          <w:sz w:val="24"/>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ascii="Times New Roman" w:eastAsia="Times New Roman" w:hAnsi="Times New Roman"/>
          <w:b/>
          <w:sz w:val="24"/>
          <w:szCs w:val="24"/>
        </w:rPr>
      </w:pPr>
      <w:r w:rsidRPr="00855406">
        <w:rPr>
          <w:rFonts w:ascii="Times New Roman" w:eastAsia="Times New Roman" w:hAnsi="Times New Roman"/>
          <w:sz w:val="24"/>
          <w:szCs w:val="24"/>
        </w:rPr>
        <w:t>Любой Участник закупки вправе</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Документации</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по адресу, указанному в п.п. 2.3. п. 2 Информационной карты</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либо отправить запрос на</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электронную почту</w:t>
      </w:r>
      <w:r w:rsidRPr="00855406">
        <w:rPr>
          <w:rFonts w:ascii="Times New Roman" w:eastAsia="Times New Roman" w:hAnsi="Times New Roman"/>
          <w:color w:val="FF0000"/>
          <w:sz w:val="24"/>
          <w:szCs w:val="24"/>
        </w:rPr>
        <w:t xml:space="preserve"> </w:t>
      </w:r>
      <w:hyperlink r:id="rId13" w:history="1">
        <w:r w:rsidR="001320FC">
          <w:rPr>
            <w:rStyle w:val="af0"/>
            <w:rFonts w:ascii="Times New Roman" w:hAnsi="Times New Roman"/>
            <w:sz w:val="24"/>
            <w:szCs w:val="24"/>
            <w:lang w:val="en-US"/>
          </w:rPr>
          <w:t>santalova</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mures</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ru</w:t>
        </w:r>
      </w:hyperlink>
      <w:r w:rsidRPr="00855406">
        <w:rPr>
          <w:rFonts w:ascii="Times New Roman" w:eastAsia="Times New Roman" w:hAnsi="Times New Roman"/>
          <w:sz w:val="24"/>
          <w:szCs w:val="24"/>
        </w:rPr>
        <w:t xml:space="preserve">, с указанием способа получения разъяснении положений Документации, не позднее, чем за 2 (два) </w:t>
      </w:r>
      <w:r w:rsidRPr="00855406">
        <w:rPr>
          <w:rFonts w:ascii="Times New Roman" w:hAnsi="Times New Roman"/>
          <w:sz w:val="24"/>
          <w:szCs w:val="24"/>
        </w:rPr>
        <w:t>рабочих</w:t>
      </w:r>
      <w:r w:rsidRPr="00855406">
        <w:t xml:space="preserve"> </w:t>
      </w:r>
      <w:r w:rsidRPr="00855406">
        <w:rPr>
          <w:rFonts w:ascii="Times New Roman" w:eastAsia="Times New Roman" w:hAnsi="Times New Roman"/>
          <w:sz w:val="24"/>
          <w:szCs w:val="24"/>
        </w:rPr>
        <w:t>дня до дня окончания подачи заявок на участие в проведении запроса предложений.</w:t>
      </w:r>
    </w:p>
    <w:p w:rsidR="00855406" w:rsidRPr="00D46A31" w:rsidRDefault="00855406" w:rsidP="00855406">
      <w:pPr>
        <w:autoSpaceDE w:val="0"/>
        <w:spacing w:after="0" w:line="240" w:lineRule="auto"/>
        <w:jc w:val="both"/>
        <w:rPr>
          <w:rFonts w:ascii="Times New Roman" w:eastAsia="Times New Roman" w:hAnsi="Times New Roman"/>
          <w:sz w:val="24"/>
          <w:szCs w:val="24"/>
        </w:rPr>
      </w:pPr>
      <w:r w:rsidRPr="00855406">
        <w:rPr>
          <w:rFonts w:ascii="Times New Roman" w:eastAsia="Times New Roman" w:hAnsi="Times New Roman"/>
          <w:b/>
          <w:sz w:val="24"/>
          <w:szCs w:val="24"/>
        </w:rPr>
        <w:t xml:space="preserve">        Дата и время начала приема запросов на разъяснения положений Документации от Участников закупки</w:t>
      </w:r>
      <w:r w:rsidRPr="00D46A31">
        <w:rPr>
          <w:rFonts w:ascii="Times New Roman" w:eastAsia="Times New Roman" w:hAnsi="Times New Roman"/>
          <w:b/>
          <w:sz w:val="24"/>
          <w:szCs w:val="24"/>
        </w:rPr>
        <w:t>:</w:t>
      </w:r>
      <w:r w:rsidRPr="00D46A31">
        <w:rPr>
          <w:rFonts w:ascii="Times New Roman" w:eastAsia="Times New Roman" w:hAnsi="Times New Roman"/>
          <w:sz w:val="24"/>
          <w:szCs w:val="24"/>
        </w:rPr>
        <w:t xml:space="preserve"> с 08:30 </w:t>
      </w:r>
      <w:r w:rsidR="00E87ECB" w:rsidRPr="00D46A31">
        <w:rPr>
          <w:rFonts w:ascii="Times New Roman" w:eastAsia="Times New Roman" w:hAnsi="Times New Roman"/>
          <w:sz w:val="24"/>
          <w:szCs w:val="24"/>
        </w:rPr>
        <w:t>30</w:t>
      </w:r>
      <w:r w:rsidRPr="00D46A31">
        <w:rPr>
          <w:rFonts w:ascii="Times New Roman" w:eastAsia="Times New Roman" w:hAnsi="Times New Roman"/>
          <w:sz w:val="24"/>
          <w:szCs w:val="24"/>
        </w:rPr>
        <w:t xml:space="preserve"> июня 2014 г. </w:t>
      </w:r>
    </w:p>
    <w:p w:rsidR="00855406" w:rsidRPr="00D46A31" w:rsidRDefault="00855406" w:rsidP="00855406">
      <w:pPr>
        <w:autoSpaceDE w:val="0"/>
        <w:spacing w:after="0" w:line="240" w:lineRule="auto"/>
        <w:jc w:val="both"/>
        <w:rPr>
          <w:rFonts w:ascii="Times New Roman" w:eastAsia="Times New Roman" w:hAnsi="Times New Roman"/>
          <w:sz w:val="24"/>
          <w:szCs w:val="24"/>
        </w:rPr>
      </w:pPr>
      <w:r w:rsidRPr="006D00CF">
        <w:rPr>
          <w:rFonts w:ascii="Times New Roman" w:eastAsia="Times New Roman" w:hAnsi="Times New Roman"/>
          <w:sz w:val="24"/>
          <w:szCs w:val="24"/>
        </w:rPr>
        <w:t xml:space="preserve">        </w:t>
      </w:r>
      <w:r w:rsidRPr="006D00CF">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6D00CF">
        <w:rPr>
          <w:rFonts w:ascii="Times New Roman" w:eastAsia="Times New Roman" w:hAnsi="Times New Roman"/>
          <w:sz w:val="24"/>
          <w:szCs w:val="24"/>
        </w:rPr>
        <w:t xml:space="preserve">не позднее </w:t>
      </w:r>
      <w:r w:rsidRPr="00D46A31">
        <w:rPr>
          <w:rFonts w:ascii="Times New Roman" w:eastAsia="Times New Roman" w:hAnsi="Times New Roman"/>
          <w:sz w:val="24"/>
          <w:szCs w:val="24"/>
        </w:rPr>
        <w:t>1</w:t>
      </w:r>
      <w:r w:rsidR="00E77AC4" w:rsidRPr="00D46A31">
        <w:rPr>
          <w:rFonts w:ascii="Times New Roman" w:eastAsia="Times New Roman" w:hAnsi="Times New Roman"/>
          <w:sz w:val="24"/>
          <w:szCs w:val="24"/>
        </w:rPr>
        <w:t>0</w:t>
      </w:r>
      <w:r w:rsidRPr="00D46A31">
        <w:rPr>
          <w:rFonts w:ascii="Times New Roman" w:eastAsia="Times New Roman" w:hAnsi="Times New Roman"/>
          <w:sz w:val="24"/>
          <w:szCs w:val="24"/>
        </w:rPr>
        <w:t>:</w:t>
      </w:r>
      <w:r w:rsidR="00E87ECB" w:rsidRPr="00D46A31">
        <w:rPr>
          <w:rFonts w:ascii="Times New Roman" w:eastAsia="Times New Roman" w:hAnsi="Times New Roman"/>
          <w:sz w:val="24"/>
          <w:szCs w:val="24"/>
        </w:rPr>
        <w:t>0</w:t>
      </w:r>
      <w:r w:rsidR="00E77AC4" w:rsidRPr="00D46A31">
        <w:rPr>
          <w:rFonts w:ascii="Times New Roman" w:eastAsia="Times New Roman" w:hAnsi="Times New Roman"/>
          <w:sz w:val="24"/>
          <w:szCs w:val="24"/>
        </w:rPr>
        <w:t xml:space="preserve">0 </w:t>
      </w:r>
      <w:r w:rsidR="00D46A31" w:rsidRPr="00D46A31">
        <w:rPr>
          <w:rFonts w:ascii="Times New Roman" w:eastAsia="Times New Roman" w:hAnsi="Times New Roman"/>
          <w:sz w:val="24"/>
          <w:szCs w:val="24"/>
        </w:rPr>
        <w:t>1</w:t>
      </w:r>
      <w:r w:rsidR="00E87ECB" w:rsidRPr="00D46A31">
        <w:rPr>
          <w:rFonts w:ascii="Times New Roman" w:eastAsia="Times New Roman" w:hAnsi="Times New Roman"/>
          <w:sz w:val="24"/>
          <w:szCs w:val="24"/>
        </w:rPr>
        <w:t>0 июл</w:t>
      </w:r>
      <w:r w:rsidRPr="00D46A31">
        <w:rPr>
          <w:rFonts w:ascii="Times New Roman" w:eastAsia="Times New Roman" w:hAnsi="Times New Roman"/>
          <w:sz w:val="24"/>
          <w:szCs w:val="24"/>
        </w:rPr>
        <w:t>я 2014 г.</w:t>
      </w:r>
    </w:p>
    <w:p w:rsidR="00855406" w:rsidRPr="00855406" w:rsidRDefault="00855406" w:rsidP="00855406">
      <w:pPr>
        <w:autoSpaceDE w:val="0"/>
        <w:spacing w:after="0" w:line="240" w:lineRule="auto"/>
        <w:jc w:val="both"/>
        <w:rPr>
          <w:rFonts w:ascii="Times New Roman" w:eastAsia="Times New Roman" w:hAnsi="Times New Roman"/>
          <w:color w:val="FF0000"/>
          <w:sz w:val="24"/>
          <w:szCs w:val="24"/>
        </w:rPr>
      </w:pP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Заказчик в течение одного рабочего дня </w:t>
      </w:r>
      <w:r w:rsidRPr="00855406">
        <w:rPr>
          <w:rFonts w:ascii="Times New Roman" w:hAnsi="Times New Roman"/>
          <w:sz w:val="24"/>
          <w:szCs w:val="24"/>
        </w:rPr>
        <w:t xml:space="preserve">со дня поступления запроса </w:t>
      </w:r>
      <w:r w:rsidRPr="00855406">
        <w:rPr>
          <w:rFonts w:ascii="Times New Roman" w:eastAsia="Times New Roman" w:hAnsi="Times New Roman"/>
          <w:sz w:val="24"/>
          <w:szCs w:val="24"/>
        </w:rPr>
        <w:t>о предоставлении разъяснений</w:t>
      </w:r>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отвечает на вопрос и размещает на официальном сайте</w:t>
      </w:r>
      <w:r w:rsidRPr="00855406">
        <w:rPr>
          <w:rFonts w:ascii="Times New Roman" w:eastAsia="Times New Roman" w:hAnsi="Times New Roman"/>
          <w:color w:val="FF0000"/>
          <w:sz w:val="24"/>
          <w:szCs w:val="24"/>
        </w:rPr>
        <w:t xml:space="preserve"> </w:t>
      </w:r>
      <w:hyperlink r:id="rId14" w:history="1">
        <w:r w:rsidRPr="00855406">
          <w:rPr>
            <w:rFonts w:ascii="Times New Roman" w:hAnsi="Times New Roman"/>
            <w:color w:val="0000FF"/>
            <w:sz w:val="24"/>
            <w:szCs w:val="24"/>
            <w:u w:val="single"/>
          </w:rPr>
          <w:t>http://zakupki.gov.ru/223</w:t>
        </w:r>
      </w:hyperlink>
      <w:r w:rsidRPr="00855406">
        <w:rPr>
          <w:rFonts w:ascii="Times New Roman" w:eastAsia="Times New Roman" w:hAnsi="Times New Roman"/>
          <w:color w:val="FF0000"/>
          <w:sz w:val="24"/>
          <w:szCs w:val="24"/>
        </w:rPr>
        <w:t xml:space="preserve"> </w:t>
      </w:r>
      <w:r w:rsidRPr="00855406">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855406">
        <w:rPr>
          <w:rFonts w:ascii="Times New Roman" w:hAnsi="Times New Roman"/>
          <w:sz w:val="24"/>
          <w:szCs w:val="24"/>
        </w:rPr>
        <w:t>рабочих</w:t>
      </w:r>
      <w:r w:rsidRPr="00855406">
        <w:t xml:space="preserve"> </w:t>
      </w:r>
      <w:r w:rsidRPr="00855406">
        <w:rPr>
          <w:rFonts w:ascii="Times New Roman" w:eastAsia="Times New Roman" w:hAnsi="Times New Roman"/>
          <w:sz w:val="24"/>
          <w:szCs w:val="24"/>
        </w:rPr>
        <w:t xml:space="preserve">дня до дня окончания </w:t>
      </w:r>
      <w:r w:rsidRPr="00855406">
        <w:rPr>
          <w:rFonts w:ascii="Times New Roman" w:hAnsi="Times New Roman"/>
          <w:sz w:val="24"/>
          <w:szCs w:val="24"/>
        </w:rPr>
        <w:t>срока</w:t>
      </w:r>
      <w:r w:rsidRPr="00855406">
        <w:t xml:space="preserve"> </w:t>
      </w:r>
      <w:r w:rsidRPr="00855406">
        <w:rPr>
          <w:rFonts w:ascii="Times New Roman" w:eastAsia="Times New Roman" w:hAnsi="Times New Roman"/>
          <w:sz w:val="24"/>
          <w:szCs w:val="24"/>
        </w:rPr>
        <w:t>подачи заявок на участие.</w:t>
      </w:r>
      <w:r w:rsidRPr="00855406">
        <w:rPr>
          <w:rFonts w:ascii="Times New Roman" w:eastAsia="Times New Roman" w:hAnsi="Times New Roman"/>
          <w:color w:val="FF0000"/>
          <w:sz w:val="24"/>
          <w:szCs w:val="24"/>
        </w:rPr>
        <w:t xml:space="preserve">  </w:t>
      </w:r>
    </w:p>
    <w:p w:rsidR="00855406" w:rsidRPr="00855406" w:rsidRDefault="00855406" w:rsidP="00855406">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210E44" w:rsidRDefault="00210E44">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440C61" w:rsidRDefault="00440C61">
      <w:pPr>
        <w:autoSpaceDE w:val="0"/>
        <w:spacing w:after="0" w:line="240" w:lineRule="auto"/>
        <w:jc w:val="both"/>
        <w:rPr>
          <w:rFonts w:ascii="Times New Roman" w:eastAsia="Times New Roman" w:hAnsi="Times New Roman"/>
          <w:color w:val="FF0000"/>
          <w:sz w:val="24"/>
          <w:szCs w:val="24"/>
        </w:rPr>
      </w:pPr>
    </w:p>
    <w:p w:rsidR="00440C61" w:rsidRDefault="00440C61">
      <w:pPr>
        <w:autoSpaceDE w:val="0"/>
        <w:spacing w:after="0" w:line="240" w:lineRule="auto"/>
        <w:jc w:val="both"/>
        <w:rPr>
          <w:rFonts w:ascii="Times New Roman" w:eastAsia="Times New Roman" w:hAnsi="Times New Roman"/>
          <w:color w:val="FF0000"/>
          <w:sz w:val="24"/>
          <w:szCs w:val="24"/>
        </w:rPr>
      </w:pPr>
    </w:p>
    <w:p w:rsidR="00AD3061" w:rsidRDefault="00AD3061">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color w:val="FF0000"/>
          <w:sz w:val="24"/>
          <w:szCs w:val="24"/>
        </w:rPr>
      </w:pPr>
    </w:p>
    <w:p w:rsidR="00F17CDC" w:rsidRDefault="00F17CDC">
      <w:pPr>
        <w:autoSpaceDE w:val="0"/>
        <w:spacing w:after="0" w:line="240" w:lineRule="auto"/>
        <w:jc w:val="both"/>
        <w:rPr>
          <w:rFonts w:ascii="Times New Roman" w:eastAsia="Times New Roman" w:hAnsi="Times New Roman"/>
          <w:sz w:val="24"/>
          <w:szCs w:val="24"/>
        </w:rPr>
      </w:pPr>
    </w:p>
    <w:p w:rsidR="00F17CDC" w:rsidRPr="00D46A31" w:rsidRDefault="00F17CDC" w:rsidP="00F80954">
      <w:pPr>
        <w:pStyle w:val="1"/>
        <w:numPr>
          <w:ilvl w:val="0"/>
          <w:numId w:val="0"/>
        </w:numPr>
        <w:jc w:val="center"/>
      </w:pPr>
      <w:bookmarkStart w:id="2" w:name="_Toc391649811"/>
      <w:r w:rsidRPr="00D46A31">
        <w:lastRenderedPageBreak/>
        <w:t>СОДЕРЖАНИЕ</w:t>
      </w:r>
      <w:bookmarkEnd w:id="2"/>
    </w:p>
    <w:p w:rsidR="006322E0" w:rsidRDefault="00F17CDC">
      <w:pPr>
        <w:pStyle w:val="1f6"/>
        <w:rPr>
          <w:rFonts w:asciiTheme="minorHAnsi" w:eastAsiaTheme="minorEastAsia" w:hAnsiTheme="minorHAnsi" w:cstheme="minorBidi"/>
          <w:b w:val="0"/>
          <w:bCs w:val="0"/>
          <w:caps w:val="0"/>
          <w:noProof/>
          <w:sz w:val="22"/>
          <w:szCs w:val="22"/>
          <w:lang w:eastAsia="ru-RU"/>
        </w:rPr>
      </w:pPr>
      <w:r w:rsidRPr="00E87ECB">
        <w:rPr>
          <w:color w:val="FF0000"/>
        </w:rPr>
        <w:fldChar w:fldCharType="begin"/>
      </w:r>
      <w:r w:rsidRPr="00E87ECB">
        <w:rPr>
          <w:color w:val="FF0000"/>
        </w:rPr>
        <w:instrText xml:space="preserve"> TOC \o "1-3" \h \z \u </w:instrText>
      </w:r>
      <w:r w:rsidRPr="00E87ECB">
        <w:rPr>
          <w:color w:val="FF0000"/>
        </w:rPr>
        <w:fldChar w:fldCharType="separate"/>
      </w:r>
      <w:hyperlink w:anchor="_Toc391649810" w:history="1">
        <w:r w:rsidR="006322E0" w:rsidRPr="006571A6">
          <w:rPr>
            <w:rStyle w:val="af0"/>
            <w:rFonts w:eastAsia="Times New Roman"/>
            <w:iCs/>
            <w:noProof/>
            <w:lang w:val="x-none"/>
          </w:rPr>
          <w:t>Информационная карта</w:t>
        </w:r>
        <w:r w:rsidR="006322E0">
          <w:rPr>
            <w:noProof/>
            <w:webHidden/>
          </w:rPr>
          <w:tab/>
        </w:r>
        <w:r w:rsidR="006322E0">
          <w:rPr>
            <w:noProof/>
            <w:webHidden/>
          </w:rPr>
          <w:fldChar w:fldCharType="begin"/>
        </w:r>
        <w:r w:rsidR="006322E0">
          <w:rPr>
            <w:noProof/>
            <w:webHidden/>
          </w:rPr>
          <w:instrText xml:space="preserve"> PAGEREF _Toc391649810 \h </w:instrText>
        </w:r>
        <w:r w:rsidR="006322E0">
          <w:rPr>
            <w:noProof/>
            <w:webHidden/>
          </w:rPr>
        </w:r>
        <w:r w:rsidR="006322E0">
          <w:rPr>
            <w:noProof/>
            <w:webHidden/>
          </w:rPr>
          <w:fldChar w:fldCharType="separate"/>
        </w:r>
        <w:r w:rsidR="006322E0">
          <w:rPr>
            <w:noProof/>
            <w:webHidden/>
          </w:rPr>
          <w:t>2</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11" w:history="1">
        <w:r w:rsidR="006322E0" w:rsidRPr="006571A6">
          <w:rPr>
            <w:rStyle w:val="af0"/>
            <w:noProof/>
          </w:rPr>
          <w:t>СОДЕРЖАНИЕ</w:t>
        </w:r>
        <w:r w:rsidR="006322E0">
          <w:rPr>
            <w:noProof/>
            <w:webHidden/>
          </w:rPr>
          <w:tab/>
        </w:r>
        <w:r w:rsidR="006322E0">
          <w:rPr>
            <w:noProof/>
            <w:webHidden/>
          </w:rPr>
          <w:fldChar w:fldCharType="begin"/>
        </w:r>
        <w:r w:rsidR="006322E0">
          <w:rPr>
            <w:noProof/>
            <w:webHidden/>
          </w:rPr>
          <w:instrText xml:space="preserve"> PAGEREF _Toc391649811 \h </w:instrText>
        </w:r>
        <w:r w:rsidR="006322E0">
          <w:rPr>
            <w:noProof/>
            <w:webHidden/>
          </w:rPr>
        </w:r>
        <w:r w:rsidR="006322E0">
          <w:rPr>
            <w:noProof/>
            <w:webHidden/>
          </w:rPr>
          <w:fldChar w:fldCharType="separate"/>
        </w:r>
        <w:r w:rsidR="006322E0">
          <w:rPr>
            <w:noProof/>
            <w:webHidden/>
          </w:rPr>
          <w:t>5</w:t>
        </w:r>
        <w:r w:rsidR="006322E0">
          <w:rPr>
            <w:noProof/>
            <w:webHidden/>
          </w:rPr>
          <w:fldChar w:fldCharType="end"/>
        </w:r>
      </w:hyperlink>
    </w:p>
    <w:p w:rsidR="006322E0" w:rsidRDefault="005B7548">
      <w:pPr>
        <w:pStyle w:val="1f6"/>
        <w:tabs>
          <w:tab w:val="left" w:pos="440"/>
        </w:tabs>
        <w:rPr>
          <w:rFonts w:asciiTheme="minorHAnsi" w:eastAsiaTheme="minorEastAsia" w:hAnsiTheme="minorHAnsi" w:cstheme="minorBidi"/>
          <w:b w:val="0"/>
          <w:bCs w:val="0"/>
          <w:caps w:val="0"/>
          <w:noProof/>
          <w:sz w:val="22"/>
          <w:szCs w:val="22"/>
          <w:lang w:eastAsia="ru-RU"/>
        </w:rPr>
      </w:pPr>
      <w:hyperlink w:anchor="_Toc391649812" w:history="1">
        <w:r w:rsidR="006322E0" w:rsidRPr="006571A6">
          <w:rPr>
            <w:rStyle w:val="af0"/>
            <w:noProof/>
          </w:rPr>
          <w:t>1.</w:t>
        </w:r>
        <w:r w:rsidR="006322E0">
          <w:rPr>
            <w:rFonts w:asciiTheme="minorHAnsi" w:eastAsiaTheme="minorEastAsia" w:hAnsiTheme="minorHAnsi" w:cstheme="minorBidi"/>
            <w:b w:val="0"/>
            <w:bCs w:val="0"/>
            <w:caps w:val="0"/>
            <w:noProof/>
            <w:sz w:val="22"/>
            <w:szCs w:val="22"/>
            <w:lang w:eastAsia="ru-RU"/>
          </w:rPr>
          <w:tab/>
        </w:r>
        <w:r w:rsidR="006322E0" w:rsidRPr="006571A6">
          <w:rPr>
            <w:rStyle w:val="af0"/>
            <w:noProof/>
          </w:rPr>
          <w:t>Термины и определения</w:t>
        </w:r>
        <w:r w:rsidR="006322E0">
          <w:rPr>
            <w:noProof/>
            <w:webHidden/>
          </w:rPr>
          <w:tab/>
        </w:r>
        <w:r w:rsidR="006322E0">
          <w:rPr>
            <w:noProof/>
            <w:webHidden/>
          </w:rPr>
          <w:fldChar w:fldCharType="begin"/>
        </w:r>
        <w:r w:rsidR="006322E0">
          <w:rPr>
            <w:noProof/>
            <w:webHidden/>
          </w:rPr>
          <w:instrText xml:space="preserve"> PAGEREF _Toc391649812 \h </w:instrText>
        </w:r>
        <w:r w:rsidR="006322E0">
          <w:rPr>
            <w:noProof/>
            <w:webHidden/>
          </w:rPr>
        </w:r>
        <w:r w:rsidR="006322E0">
          <w:rPr>
            <w:noProof/>
            <w:webHidden/>
          </w:rPr>
          <w:fldChar w:fldCharType="separate"/>
        </w:r>
        <w:r w:rsidR="006322E0">
          <w:rPr>
            <w:noProof/>
            <w:webHidden/>
          </w:rPr>
          <w:t>6</w:t>
        </w:r>
        <w:r w:rsidR="006322E0">
          <w:rPr>
            <w:noProof/>
            <w:webHidden/>
          </w:rPr>
          <w:fldChar w:fldCharType="end"/>
        </w:r>
      </w:hyperlink>
    </w:p>
    <w:p w:rsidR="006322E0" w:rsidRDefault="005B7548">
      <w:pPr>
        <w:pStyle w:val="1f6"/>
        <w:tabs>
          <w:tab w:val="left" w:pos="440"/>
        </w:tabs>
        <w:rPr>
          <w:rFonts w:asciiTheme="minorHAnsi" w:eastAsiaTheme="minorEastAsia" w:hAnsiTheme="minorHAnsi" w:cstheme="minorBidi"/>
          <w:b w:val="0"/>
          <w:bCs w:val="0"/>
          <w:caps w:val="0"/>
          <w:noProof/>
          <w:sz w:val="22"/>
          <w:szCs w:val="22"/>
          <w:lang w:eastAsia="ru-RU"/>
        </w:rPr>
      </w:pPr>
      <w:hyperlink w:anchor="_Toc391649813" w:history="1">
        <w:r w:rsidR="006322E0" w:rsidRPr="006571A6">
          <w:rPr>
            <w:rStyle w:val="af0"/>
            <w:noProof/>
          </w:rPr>
          <w:t>2.</w:t>
        </w:r>
        <w:r w:rsidR="006322E0">
          <w:rPr>
            <w:rFonts w:asciiTheme="minorHAnsi" w:eastAsiaTheme="minorEastAsia" w:hAnsiTheme="minorHAnsi" w:cstheme="minorBidi"/>
            <w:b w:val="0"/>
            <w:bCs w:val="0"/>
            <w:caps w:val="0"/>
            <w:noProof/>
            <w:sz w:val="22"/>
            <w:szCs w:val="22"/>
            <w:lang w:eastAsia="ru-RU"/>
          </w:rPr>
          <w:tab/>
        </w:r>
        <w:r w:rsidR="006322E0" w:rsidRPr="006571A6">
          <w:rPr>
            <w:rStyle w:val="af0"/>
            <w:noProof/>
          </w:rPr>
          <w:t>Общие положения</w:t>
        </w:r>
        <w:r w:rsidR="006322E0">
          <w:rPr>
            <w:noProof/>
            <w:webHidden/>
          </w:rPr>
          <w:tab/>
        </w:r>
        <w:r w:rsidR="006322E0">
          <w:rPr>
            <w:noProof/>
            <w:webHidden/>
          </w:rPr>
          <w:fldChar w:fldCharType="begin"/>
        </w:r>
        <w:r w:rsidR="006322E0">
          <w:rPr>
            <w:noProof/>
            <w:webHidden/>
          </w:rPr>
          <w:instrText xml:space="preserve"> PAGEREF _Toc391649813 \h </w:instrText>
        </w:r>
        <w:r w:rsidR="006322E0">
          <w:rPr>
            <w:noProof/>
            <w:webHidden/>
          </w:rPr>
        </w:r>
        <w:r w:rsidR="006322E0">
          <w:rPr>
            <w:noProof/>
            <w:webHidden/>
          </w:rPr>
          <w:fldChar w:fldCharType="separate"/>
        </w:r>
        <w:r w:rsidR="006322E0">
          <w:rPr>
            <w:noProof/>
            <w:webHidden/>
          </w:rPr>
          <w:t>7</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14" w:history="1">
        <w:r w:rsidR="006322E0" w:rsidRPr="006571A6">
          <w:rPr>
            <w:rStyle w:val="af0"/>
            <w:noProof/>
          </w:rPr>
          <w:t>3. Требования к участникам закупки. Заявка и прилагаемые к ней документы.</w:t>
        </w:r>
        <w:r w:rsidR="006322E0">
          <w:rPr>
            <w:noProof/>
            <w:webHidden/>
          </w:rPr>
          <w:tab/>
        </w:r>
        <w:r w:rsidR="006322E0">
          <w:rPr>
            <w:noProof/>
            <w:webHidden/>
          </w:rPr>
          <w:fldChar w:fldCharType="begin"/>
        </w:r>
        <w:r w:rsidR="006322E0">
          <w:rPr>
            <w:noProof/>
            <w:webHidden/>
          </w:rPr>
          <w:instrText xml:space="preserve"> PAGEREF _Toc391649814 \h </w:instrText>
        </w:r>
        <w:r w:rsidR="006322E0">
          <w:rPr>
            <w:noProof/>
            <w:webHidden/>
          </w:rPr>
        </w:r>
        <w:r w:rsidR="006322E0">
          <w:rPr>
            <w:noProof/>
            <w:webHidden/>
          </w:rPr>
          <w:fldChar w:fldCharType="separate"/>
        </w:r>
        <w:r w:rsidR="006322E0">
          <w:rPr>
            <w:noProof/>
            <w:webHidden/>
          </w:rPr>
          <w:t>9</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15" w:history="1">
        <w:r w:rsidR="006322E0" w:rsidRPr="006571A6">
          <w:rPr>
            <w:rStyle w:val="af0"/>
            <w:noProof/>
          </w:rPr>
          <w:t>4. Порядок проведения запроса предложений</w:t>
        </w:r>
        <w:r w:rsidR="006322E0">
          <w:rPr>
            <w:noProof/>
            <w:webHidden/>
          </w:rPr>
          <w:tab/>
        </w:r>
        <w:r w:rsidR="006322E0">
          <w:rPr>
            <w:noProof/>
            <w:webHidden/>
          </w:rPr>
          <w:fldChar w:fldCharType="begin"/>
        </w:r>
        <w:r w:rsidR="006322E0">
          <w:rPr>
            <w:noProof/>
            <w:webHidden/>
          </w:rPr>
          <w:instrText xml:space="preserve"> PAGEREF _Toc391649815 \h </w:instrText>
        </w:r>
        <w:r w:rsidR="006322E0">
          <w:rPr>
            <w:noProof/>
            <w:webHidden/>
          </w:rPr>
        </w:r>
        <w:r w:rsidR="006322E0">
          <w:rPr>
            <w:noProof/>
            <w:webHidden/>
          </w:rPr>
          <w:fldChar w:fldCharType="separate"/>
        </w:r>
        <w:r w:rsidR="006322E0">
          <w:rPr>
            <w:noProof/>
            <w:webHidden/>
          </w:rPr>
          <w:t>11</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32" w:history="1">
        <w:r w:rsidR="006322E0" w:rsidRPr="006571A6">
          <w:rPr>
            <w:rStyle w:val="af0"/>
            <w:noProof/>
          </w:rPr>
          <w:t>5. Техническое задание</w:t>
        </w:r>
        <w:r w:rsidR="006322E0">
          <w:rPr>
            <w:noProof/>
            <w:webHidden/>
          </w:rPr>
          <w:tab/>
        </w:r>
        <w:r w:rsidR="006322E0">
          <w:rPr>
            <w:noProof/>
            <w:webHidden/>
          </w:rPr>
          <w:fldChar w:fldCharType="begin"/>
        </w:r>
        <w:r w:rsidR="006322E0">
          <w:rPr>
            <w:noProof/>
            <w:webHidden/>
          </w:rPr>
          <w:instrText xml:space="preserve"> PAGEREF _Toc391649832 \h </w:instrText>
        </w:r>
        <w:r w:rsidR="006322E0">
          <w:rPr>
            <w:noProof/>
            <w:webHidden/>
          </w:rPr>
        </w:r>
        <w:r w:rsidR="006322E0">
          <w:rPr>
            <w:noProof/>
            <w:webHidden/>
          </w:rPr>
          <w:fldChar w:fldCharType="separate"/>
        </w:r>
        <w:r w:rsidR="006322E0">
          <w:rPr>
            <w:noProof/>
            <w:webHidden/>
          </w:rPr>
          <w:t>19</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39" w:history="1">
        <w:r w:rsidR="006322E0" w:rsidRPr="006571A6">
          <w:rPr>
            <w:rStyle w:val="af0"/>
            <w:noProof/>
          </w:rPr>
          <w:t>Приложение № 1</w:t>
        </w:r>
        <w:r w:rsidR="006322E0">
          <w:rPr>
            <w:noProof/>
            <w:webHidden/>
          </w:rPr>
          <w:tab/>
        </w:r>
        <w:r w:rsidR="006322E0">
          <w:rPr>
            <w:noProof/>
            <w:webHidden/>
          </w:rPr>
          <w:fldChar w:fldCharType="begin"/>
        </w:r>
        <w:r w:rsidR="006322E0">
          <w:rPr>
            <w:noProof/>
            <w:webHidden/>
          </w:rPr>
          <w:instrText xml:space="preserve"> PAGEREF _Toc391649839 \h </w:instrText>
        </w:r>
        <w:r w:rsidR="006322E0">
          <w:rPr>
            <w:noProof/>
            <w:webHidden/>
          </w:rPr>
        </w:r>
        <w:r w:rsidR="006322E0">
          <w:rPr>
            <w:noProof/>
            <w:webHidden/>
          </w:rPr>
          <w:fldChar w:fldCharType="separate"/>
        </w:r>
        <w:r w:rsidR="006322E0">
          <w:rPr>
            <w:noProof/>
            <w:webHidden/>
          </w:rPr>
          <w:t>23</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46" w:history="1">
        <w:r w:rsidR="006322E0" w:rsidRPr="006571A6">
          <w:rPr>
            <w:rStyle w:val="af0"/>
            <w:noProof/>
          </w:rPr>
          <w:t>Приложение № 2</w:t>
        </w:r>
        <w:r w:rsidR="006322E0">
          <w:rPr>
            <w:noProof/>
            <w:webHidden/>
          </w:rPr>
          <w:tab/>
        </w:r>
        <w:r w:rsidR="006322E0">
          <w:rPr>
            <w:noProof/>
            <w:webHidden/>
          </w:rPr>
          <w:fldChar w:fldCharType="begin"/>
        </w:r>
        <w:r w:rsidR="006322E0">
          <w:rPr>
            <w:noProof/>
            <w:webHidden/>
          </w:rPr>
          <w:instrText xml:space="preserve"> PAGEREF _Toc391649846 \h </w:instrText>
        </w:r>
        <w:r w:rsidR="006322E0">
          <w:rPr>
            <w:noProof/>
            <w:webHidden/>
          </w:rPr>
        </w:r>
        <w:r w:rsidR="006322E0">
          <w:rPr>
            <w:noProof/>
            <w:webHidden/>
          </w:rPr>
          <w:fldChar w:fldCharType="separate"/>
        </w:r>
        <w:r w:rsidR="006322E0">
          <w:rPr>
            <w:noProof/>
            <w:webHidden/>
          </w:rPr>
          <w:t>36</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47" w:history="1">
        <w:r w:rsidR="006322E0" w:rsidRPr="006571A6">
          <w:rPr>
            <w:rStyle w:val="af0"/>
            <w:noProof/>
          </w:rPr>
          <w:t>Приложение № 3</w:t>
        </w:r>
        <w:r w:rsidR="006322E0">
          <w:rPr>
            <w:noProof/>
            <w:webHidden/>
          </w:rPr>
          <w:tab/>
        </w:r>
        <w:r w:rsidR="006322E0">
          <w:rPr>
            <w:noProof/>
            <w:webHidden/>
          </w:rPr>
          <w:fldChar w:fldCharType="begin"/>
        </w:r>
        <w:r w:rsidR="006322E0">
          <w:rPr>
            <w:noProof/>
            <w:webHidden/>
          </w:rPr>
          <w:instrText xml:space="preserve"> PAGEREF _Toc391649847 \h </w:instrText>
        </w:r>
        <w:r w:rsidR="006322E0">
          <w:rPr>
            <w:noProof/>
            <w:webHidden/>
          </w:rPr>
        </w:r>
        <w:r w:rsidR="006322E0">
          <w:rPr>
            <w:noProof/>
            <w:webHidden/>
          </w:rPr>
          <w:fldChar w:fldCharType="separate"/>
        </w:r>
        <w:r w:rsidR="006322E0">
          <w:rPr>
            <w:noProof/>
            <w:webHidden/>
          </w:rPr>
          <w:t>37</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48" w:history="1">
        <w:r w:rsidR="006322E0" w:rsidRPr="006571A6">
          <w:rPr>
            <w:rStyle w:val="af0"/>
            <w:rFonts w:eastAsia="Times New Roman"/>
            <w:iCs/>
            <w:noProof/>
            <w:lang w:val="x-none"/>
          </w:rPr>
          <w:t xml:space="preserve">Приложение № </w:t>
        </w:r>
        <w:r w:rsidR="006322E0" w:rsidRPr="006571A6">
          <w:rPr>
            <w:rStyle w:val="af0"/>
            <w:rFonts w:eastAsia="Times New Roman"/>
            <w:iCs/>
            <w:noProof/>
          </w:rPr>
          <w:t>4</w:t>
        </w:r>
        <w:r w:rsidR="006322E0">
          <w:rPr>
            <w:noProof/>
            <w:webHidden/>
          </w:rPr>
          <w:tab/>
        </w:r>
        <w:r w:rsidR="006322E0">
          <w:rPr>
            <w:noProof/>
            <w:webHidden/>
          </w:rPr>
          <w:fldChar w:fldCharType="begin"/>
        </w:r>
        <w:r w:rsidR="006322E0">
          <w:rPr>
            <w:noProof/>
            <w:webHidden/>
          </w:rPr>
          <w:instrText xml:space="preserve"> PAGEREF _Toc391649848 \h </w:instrText>
        </w:r>
        <w:r w:rsidR="006322E0">
          <w:rPr>
            <w:noProof/>
            <w:webHidden/>
          </w:rPr>
        </w:r>
        <w:r w:rsidR="006322E0">
          <w:rPr>
            <w:noProof/>
            <w:webHidden/>
          </w:rPr>
          <w:fldChar w:fldCharType="separate"/>
        </w:r>
        <w:r w:rsidR="006322E0">
          <w:rPr>
            <w:noProof/>
            <w:webHidden/>
          </w:rPr>
          <w:t>38</w:t>
        </w:r>
        <w:r w:rsidR="006322E0">
          <w:rPr>
            <w:noProof/>
            <w:webHidden/>
          </w:rPr>
          <w:fldChar w:fldCharType="end"/>
        </w:r>
      </w:hyperlink>
    </w:p>
    <w:p w:rsidR="006322E0" w:rsidRDefault="005B7548">
      <w:pPr>
        <w:pStyle w:val="1f6"/>
        <w:rPr>
          <w:rFonts w:asciiTheme="minorHAnsi" w:eastAsiaTheme="minorEastAsia" w:hAnsiTheme="minorHAnsi" w:cstheme="minorBidi"/>
          <w:b w:val="0"/>
          <w:bCs w:val="0"/>
          <w:caps w:val="0"/>
          <w:noProof/>
          <w:sz w:val="22"/>
          <w:szCs w:val="22"/>
          <w:lang w:eastAsia="ru-RU"/>
        </w:rPr>
      </w:pPr>
      <w:hyperlink w:anchor="_Toc391649849" w:history="1">
        <w:r w:rsidR="006322E0" w:rsidRPr="006571A6">
          <w:rPr>
            <w:rStyle w:val="af0"/>
            <w:rFonts w:eastAsia="Times New Roman"/>
            <w:iCs/>
            <w:noProof/>
            <w:lang w:val="x-none"/>
          </w:rPr>
          <w:t xml:space="preserve">Приложение № </w:t>
        </w:r>
        <w:r w:rsidR="006322E0" w:rsidRPr="006571A6">
          <w:rPr>
            <w:rStyle w:val="af0"/>
            <w:rFonts w:eastAsia="Times New Roman"/>
            <w:iCs/>
            <w:noProof/>
          </w:rPr>
          <w:t>5</w:t>
        </w:r>
        <w:r w:rsidR="006322E0">
          <w:rPr>
            <w:noProof/>
            <w:webHidden/>
          </w:rPr>
          <w:tab/>
        </w:r>
        <w:r w:rsidR="006322E0">
          <w:rPr>
            <w:noProof/>
            <w:webHidden/>
          </w:rPr>
          <w:fldChar w:fldCharType="begin"/>
        </w:r>
        <w:r w:rsidR="006322E0">
          <w:rPr>
            <w:noProof/>
            <w:webHidden/>
          </w:rPr>
          <w:instrText xml:space="preserve"> PAGEREF _Toc391649849 \h </w:instrText>
        </w:r>
        <w:r w:rsidR="006322E0">
          <w:rPr>
            <w:noProof/>
            <w:webHidden/>
          </w:rPr>
        </w:r>
        <w:r w:rsidR="006322E0">
          <w:rPr>
            <w:noProof/>
            <w:webHidden/>
          </w:rPr>
          <w:fldChar w:fldCharType="separate"/>
        </w:r>
        <w:r w:rsidR="006322E0">
          <w:rPr>
            <w:noProof/>
            <w:webHidden/>
          </w:rPr>
          <w:t>54</w:t>
        </w:r>
        <w:r w:rsidR="006322E0">
          <w:rPr>
            <w:noProof/>
            <w:webHidden/>
          </w:rPr>
          <w:fldChar w:fldCharType="end"/>
        </w:r>
      </w:hyperlink>
    </w:p>
    <w:p w:rsidR="00F17CDC" w:rsidRDefault="00F17CDC">
      <w:pPr>
        <w:spacing w:after="0" w:line="240" w:lineRule="auto"/>
        <w:ind w:right="822"/>
        <w:jc w:val="both"/>
        <w:rPr>
          <w:rFonts w:ascii="Times New Roman" w:eastAsia="Times New Roman" w:hAnsi="Times New Roman"/>
          <w:sz w:val="24"/>
          <w:szCs w:val="24"/>
        </w:rPr>
      </w:pPr>
      <w:r w:rsidRPr="00E87ECB">
        <w:rPr>
          <w:color w:val="FF0000"/>
        </w:rPr>
        <w:fldChar w:fldCharType="end"/>
      </w:r>
      <w:r>
        <w:rPr>
          <w:rFonts w:ascii="Times New Roman" w:eastAsia="Times New Roman" w:hAnsi="Times New Roman"/>
          <w:b/>
          <w:sz w:val="24"/>
          <w:szCs w:val="24"/>
        </w:rPr>
        <w:t xml:space="preserve">       </w:t>
      </w:r>
    </w:p>
    <w:p w:rsidR="00F17CDC" w:rsidRDefault="00001DAE" w:rsidP="00001DAE">
      <w:pPr>
        <w:tabs>
          <w:tab w:val="left" w:pos="2928"/>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93410E" w:rsidRDefault="0093410E">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Default="00F17CDC">
      <w:pPr>
        <w:spacing w:after="0" w:line="240" w:lineRule="auto"/>
        <w:jc w:val="both"/>
        <w:rPr>
          <w:rFonts w:ascii="Times New Roman" w:eastAsia="Times New Roman" w:hAnsi="Times New Roman"/>
          <w:sz w:val="28"/>
          <w:szCs w:val="28"/>
        </w:rPr>
      </w:pPr>
    </w:p>
    <w:p w:rsidR="00F17CDC" w:rsidRPr="002D0FA9" w:rsidRDefault="00F17CDC" w:rsidP="002D0FA9">
      <w:pPr>
        <w:pStyle w:val="1"/>
        <w:tabs>
          <w:tab w:val="clear" w:pos="1134"/>
          <w:tab w:val="num" w:pos="426"/>
        </w:tabs>
        <w:jc w:val="center"/>
        <w:rPr>
          <w:b/>
          <w:bCs/>
        </w:rPr>
      </w:pPr>
      <w:bookmarkStart w:id="3" w:name="_Toc391649812"/>
      <w:r w:rsidRPr="002D0FA9">
        <w:rPr>
          <w:b/>
        </w:rPr>
        <w:lastRenderedPageBreak/>
        <w:t>Термины и определения</w:t>
      </w:r>
      <w:bookmarkEnd w:id="3"/>
    </w:p>
    <w:p w:rsidR="00F17CDC" w:rsidRDefault="00F17CDC">
      <w:pPr>
        <w:spacing w:after="120"/>
        <w:jc w:val="both"/>
        <w:rPr>
          <w:rFonts w:ascii="Times New Roman" w:eastAsia="Times New Roman" w:hAnsi="Times New Roman"/>
          <w:b/>
          <w:bCs/>
          <w:sz w:val="24"/>
          <w:szCs w:val="24"/>
        </w:rPr>
      </w:pPr>
      <w:r>
        <w:rPr>
          <w:rFonts w:ascii="Times New Roman" w:eastAsia="Times New Roman" w:hAnsi="Times New Roman"/>
          <w:b/>
          <w:bCs/>
          <w:sz w:val="24"/>
          <w:szCs w:val="24"/>
        </w:rPr>
        <w:t>Заказчик</w:t>
      </w:r>
      <w:r>
        <w:rPr>
          <w:rFonts w:ascii="Times New Roman" w:eastAsia="Times New Roman" w:hAnsi="Times New Roman"/>
          <w:bCs/>
          <w:sz w:val="24"/>
          <w:szCs w:val="24"/>
        </w:rPr>
        <w:t xml:space="preserve"> – ОАО «Мурманэнергосбыт».</w:t>
      </w:r>
    </w:p>
    <w:p w:rsidR="00F17CDC" w:rsidRDefault="00F17CDC" w:rsidP="00F54634">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Комиссия по закупке</w:t>
      </w:r>
      <w:r>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rsidP="00F54634">
      <w:pPr>
        <w:tabs>
          <w:tab w:val="left" w:pos="900"/>
          <w:tab w:val="left" w:pos="1440"/>
        </w:tabs>
        <w:spacing w:after="24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Запрос предложений</w:t>
      </w:r>
      <w:r>
        <w:rPr>
          <w:rFonts w:ascii="Times New Roman" w:eastAsia="Times New Roman" w:hAnsi="Times New Roman"/>
          <w:bCs/>
          <w:sz w:val="24"/>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Извещение о проведении запроса предложений</w:t>
      </w:r>
      <w:r>
        <w:rPr>
          <w:rFonts w:ascii="Times New Roman" w:eastAsia="Times New Roman" w:hAnsi="Times New Roman"/>
          <w:bCs/>
          <w:sz w:val="24"/>
          <w:szCs w:val="24"/>
        </w:rPr>
        <w:t xml:space="preserve"> – информация о запросе предложений, публикуемая на официальном сайте </w:t>
      </w:r>
      <w:hyperlink r:id="rId15"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w:t>
      </w:r>
    </w:p>
    <w:p w:rsidR="00F17CDC" w:rsidRDefault="00F17CDC">
      <w:pPr>
        <w:spacing w:after="12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Документация о проведении запроса предложений</w:t>
      </w:r>
      <w:r>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w:t>
      </w:r>
    </w:p>
    <w:p w:rsidR="00F17CDC" w:rsidRDefault="00F17CDC" w:rsidP="00F54634">
      <w:pPr>
        <w:spacing w:after="12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Заявка на участие в запросе предложений</w:t>
      </w:r>
      <w:r>
        <w:rPr>
          <w:rFonts w:ascii="Times New Roman" w:eastAsia="Times New Roman" w:hAnsi="Times New Roman"/>
          <w:bCs/>
          <w:sz w:val="24"/>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ascii="Times New Roman" w:eastAsia="Times New Roman" w:hAnsi="Times New Roman"/>
          <w:b/>
          <w:sz w:val="24"/>
          <w:szCs w:val="24"/>
        </w:rPr>
      </w:pPr>
    </w:p>
    <w:p w:rsidR="00F17CDC" w:rsidRDefault="00F17CDC">
      <w:pPr>
        <w:spacing w:after="120" w:line="240" w:lineRule="auto"/>
        <w:jc w:val="both"/>
        <w:rPr>
          <w:rFonts w:ascii="Times New Roman" w:eastAsia="Times New Roman" w:hAnsi="Times New Roman"/>
          <w:b/>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E77AC4" w:rsidRDefault="00E77AC4">
      <w:pPr>
        <w:spacing w:after="120" w:line="240" w:lineRule="auto"/>
        <w:jc w:val="both"/>
        <w:rPr>
          <w:rFonts w:ascii="Times New Roman" w:eastAsia="Times New Roman" w:hAnsi="Times New Roman"/>
          <w:sz w:val="24"/>
          <w:szCs w:val="24"/>
        </w:rPr>
      </w:pPr>
    </w:p>
    <w:p w:rsidR="00E77AC4" w:rsidRDefault="00E77AC4">
      <w:pPr>
        <w:spacing w:after="120" w:line="240" w:lineRule="auto"/>
        <w:jc w:val="both"/>
        <w:rPr>
          <w:rFonts w:ascii="Times New Roman" w:eastAsia="Times New Roman" w:hAnsi="Times New Roman"/>
          <w:sz w:val="24"/>
          <w:szCs w:val="24"/>
        </w:rPr>
      </w:pPr>
    </w:p>
    <w:p w:rsidR="00AD3061" w:rsidRDefault="00AD3061">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340949" w:rsidRDefault="00340949">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Default="00F17CDC">
      <w:pPr>
        <w:spacing w:after="120" w:line="240" w:lineRule="auto"/>
        <w:jc w:val="both"/>
        <w:rPr>
          <w:rFonts w:ascii="Times New Roman" w:eastAsia="Times New Roman" w:hAnsi="Times New Roman"/>
          <w:sz w:val="24"/>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4" w:name="_Toc391649813"/>
      <w:r w:rsidRPr="002D0FA9">
        <w:rPr>
          <w:b/>
        </w:rPr>
        <w:lastRenderedPageBreak/>
        <w:t>Общие положения</w:t>
      </w:r>
      <w:bookmarkEnd w:id="4"/>
    </w:p>
    <w:p w:rsidR="00F17CDC" w:rsidRDefault="00F17CDC" w:rsidP="004C6757">
      <w:pPr>
        <w:keepNext/>
        <w:numPr>
          <w:ilvl w:val="1"/>
          <w:numId w:val="30"/>
        </w:numPr>
        <w:tabs>
          <w:tab w:val="left" w:pos="960"/>
        </w:tabs>
        <w:spacing w:after="280" w:line="240" w:lineRule="auto"/>
        <w:ind w:left="958" w:hanging="958"/>
        <w:jc w:val="both"/>
        <w:rPr>
          <w:rFonts w:ascii="Times New Roman" w:eastAsia="Times New Roman" w:hAnsi="Times New Roman"/>
          <w:sz w:val="24"/>
          <w:szCs w:val="28"/>
          <w:lang w:val="x-none"/>
        </w:rPr>
      </w:pPr>
      <w:r>
        <w:rPr>
          <w:rFonts w:ascii="Times New Roman" w:eastAsia="Times New Roman" w:hAnsi="Times New Roman"/>
          <w:b/>
          <w:bCs/>
          <w:sz w:val="24"/>
          <w:szCs w:val="24"/>
        </w:rPr>
        <w:t>Общие сведения о процедуре запроса предложений</w:t>
      </w:r>
    </w:p>
    <w:p w:rsidR="00F17CDC" w:rsidRDefault="00F17CD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8"/>
          <w:lang w:val="x-none"/>
        </w:rPr>
        <w:t>Заказчик</w:t>
      </w:r>
      <w:r>
        <w:rPr>
          <w:rFonts w:ascii="Times New Roman" w:eastAsia="Times New Roman" w:hAnsi="Times New Roman"/>
          <w:sz w:val="24"/>
          <w:szCs w:val="24"/>
          <w:lang w:val="x-none"/>
        </w:rPr>
        <w:t xml:space="preserve"> извещением о проведении </w:t>
      </w:r>
      <w:r>
        <w:rPr>
          <w:rFonts w:ascii="Times New Roman" w:eastAsia="Times New Roman" w:hAnsi="Times New Roman"/>
          <w:sz w:val="24"/>
          <w:szCs w:val="24"/>
        </w:rPr>
        <w:t>запроса предложений</w:t>
      </w:r>
      <w:r>
        <w:rPr>
          <w:rFonts w:ascii="Times New Roman" w:eastAsia="Times New Roman" w:hAnsi="Times New Roman"/>
          <w:sz w:val="24"/>
          <w:szCs w:val="24"/>
          <w:lang w:val="x-none"/>
        </w:rPr>
        <w:t xml:space="preserve">, опубликованным </w:t>
      </w:r>
      <w:r>
        <w:rPr>
          <w:rFonts w:ascii="Times New Roman" w:eastAsia="Times New Roman" w:hAnsi="Times New Roman"/>
          <w:iCs/>
          <w:sz w:val="24"/>
          <w:szCs w:val="28"/>
          <w:lang w:val="x-none"/>
        </w:rPr>
        <w:t>на официальном сайте</w:t>
      </w:r>
      <w:r>
        <w:rPr>
          <w:rFonts w:ascii="Times New Roman" w:eastAsia="Times New Roman" w:hAnsi="Times New Roman"/>
          <w:iCs/>
          <w:sz w:val="24"/>
          <w:szCs w:val="28"/>
        </w:rPr>
        <w:t xml:space="preserve"> </w:t>
      </w:r>
      <w:hyperlink r:id="rId17" w:history="1">
        <w:r>
          <w:rPr>
            <w:rStyle w:val="af0"/>
            <w:rFonts w:ascii="Times New Roman" w:eastAsia="Times New Roman" w:hAnsi="Times New Roman"/>
            <w:iCs/>
            <w:sz w:val="24"/>
            <w:szCs w:val="28"/>
            <w:lang w:val="x-none"/>
          </w:rPr>
          <w:t>http:/</w:t>
        </w:r>
        <w:r>
          <w:rPr>
            <w:rStyle w:val="af0"/>
            <w:rFonts w:ascii="Times New Roman" w:eastAsia="Times New Roman" w:hAnsi="Times New Roman"/>
            <w:iCs/>
            <w:sz w:val="24"/>
            <w:szCs w:val="28"/>
          </w:rPr>
          <w:t>/</w:t>
        </w:r>
        <w:r>
          <w:rPr>
            <w:rStyle w:val="af0"/>
            <w:rFonts w:ascii="Times New Roman" w:eastAsia="Times New Roman" w:hAnsi="Times New Roman"/>
            <w:iCs/>
            <w:sz w:val="24"/>
            <w:szCs w:val="28"/>
            <w:lang w:val="x-none"/>
          </w:rPr>
          <w:t>zakupki.gov.ru/223</w:t>
        </w:r>
      </w:hyperlink>
      <w:r>
        <w:rPr>
          <w:rFonts w:ascii="Times New Roman" w:eastAsia="Times New Roman" w:hAnsi="Times New Roman"/>
          <w:iCs/>
          <w:sz w:val="24"/>
          <w:szCs w:val="28"/>
        </w:rPr>
        <w:t xml:space="preserve">/ </w:t>
      </w:r>
      <w:r>
        <w:rPr>
          <w:rFonts w:ascii="Times New Roman" w:eastAsia="Times New Roman" w:hAnsi="Times New Roman"/>
          <w:sz w:val="24"/>
          <w:szCs w:val="24"/>
          <w:lang w:val="x-none"/>
        </w:rPr>
        <w:t xml:space="preserve">в сети «Интернет» приглашает заинтересованных лиц к участию </w:t>
      </w:r>
      <w:r>
        <w:rPr>
          <w:rFonts w:ascii="Times New Roman" w:eastAsia="Times New Roman" w:hAnsi="Times New Roman"/>
          <w:iCs/>
          <w:sz w:val="24"/>
          <w:szCs w:val="28"/>
          <w:lang w:val="x-none"/>
        </w:rPr>
        <w:t xml:space="preserve">в процедуре </w:t>
      </w:r>
      <w:r>
        <w:rPr>
          <w:rFonts w:ascii="Times New Roman" w:eastAsia="Times New Roman" w:hAnsi="Times New Roman"/>
          <w:sz w:val="24"/>
          <w:szCs w:val="24"/>
        </w:rPr>
        <w:t>запроса предложений</w:t>
      </w:r>
      <w:r>
        <w:rPr>
          <w:rFonts w:ascii="Times New Roman" w:eastAsia="Times New Roman" w:hAnsi="Times New Roman"/>
          <w:sz w:val="24"/>
          <w:szCs w:val="24"/>
          <w:lang w:val="x-none"/>
        </w:rPr>
        <w:t>.</w:t>
      </w:r>
    </w:p>
    <w:p w:rsidR="00F54634" w:rsidRPr="00F54634" w:rsidRDefault="00F54634">
      <w:pPr>
        <w:spacing w:after="0" w:line="240" w:lineRule="auto"/>
        <w:jc w:val="both"/>
        <w:rPr>
          <w:rFonts w:ascii="Times New Roman" w:eastAsia="Times New Roman" w:hAnsi="Times New Roman"/>
          <w:bCs/>
          <w:sz w:val="24"/>
          <w:szCs w:val="24"/>
        </w:rPr>
      </w:pP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bCs/>
          <w:sz w:val="24"/>
          <w:szCs w:val="24"/>
        </w:rPr>
        <w:t xml:space="preserve">Наименование и требование к </w:t>
      </w:r>
      <w:r w:rsidR="002D0FA9">
        <w:rPr>
          <w:rFonts w:ascii="Times New Roman" w:hAnsi="Times New Roman"/>
          <w:sz w:val="24"/>
          <w:szCs w:val="24"/>
        </w:rPr>
        <w:t>выполняемым</w:t>
      </w:r>
      <w:r>
        <w:rPr>
          <w:rFonts w:ascii="Times New Roman" w:hAnsi="Times New Roman"/>
          <w:sz w:val="24"/>
          <w:szCs w:val="24"/>
        </w:rPr>
        <w:t xml:space="preserve"> </w:t>
      </w:r>
      <w:r w:rsidR="002D0FA9">
        <w:rPr>
          <w:rFonts w:ascii="Times New Roman" w:hAnsi="Times New Roman"/>
          <w:sz w:val="24"/>
          <w:szCs w:val="24"/>
        </w:rPr>
        <w:t>Работам</w:t>
      </w:r>
      <w:r>
        <w:rPr>
          <w:rFonts w:ascii="Times New Roman" w:eastAsia="Times New Roman" w:hAnsi="Times New Roman"/>
          <w:bCs/>
          <w:sz w:val="24"/>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71F43" w:rsidRPr="000A6DAF" w:rsidRDefault="00F17CDC" w:rsidP="00F71F43">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Предметом настоящего запроса предложений является </w:t>
      </w:r>
      <w:r w:rsidR="00F71F43" w:rsidRPr="000A6DAF">
        <w:rPr>
          <w:rFonts w:ascii="Times New Roman" w:eastAsia="Times New Roman" w:hAnsi="Times New Roman"/>
          <w:sz w:val="24"/>
          <w:szCs w:val="24"/>
        </w:rPr>
        <w:t>выполнение работ по капитальному ремонту центрального газохода котла №1,2 до дымовой трубы котельной п. Ревда.</w:t>
      </w:r>
    </w:p>
    <w:p w:rsidR="00F17CDC" w:rsidRDefault="00F17CDC" w:rsidP="00855406">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bCs/>
          <w:sz w:val="24"/>
          <w:szCs w:val="24"/>
        </w:rPr>
      </w:pPr>
      <w:r w:rsidRPr="00C44453">
        <w:rPr>
          <w:rFonts w:ascii="Times New Roman" w:eastAsia="Times New Roman" w:hAnsi="Times New Roman"/>
          <w:sz w:val="24"/>
          <w:szCs w:val="24"/>
        </w:rPr>
        <w:t xml:space="preserve">Сроки и место </w:t>
      </w:r>
      <w:r w:rsidR="00F80954" w:rsidRPr="00C44453">
        <w:rPr>
          <w:rFonts w:ascii="Times New Roman" w:eastAsia="Times New Roman" w:hAnsi="Times New Roman"/>
          <w:sz w:val="24"/>
          <w:szCs w:val="24"/>
        </w:rPr>
        <w:t>выполнения</w:t>
      </w:r>
      <w:r w:rsidR="00F80954">
        <w:rPr>
          <w:rFonts w:ascii="Times New Roman" w:eastAsia="Times New Roman" w:hAnsi="Times New Roman"/>
          <w:sz w:val="24"/>
          <w:szCs w:val="24"/>
        </w:rPr>
        <w:t xml:space="preserve"> Работ</w:t>
      </w:r>
      <w:r>
        <w:rPr>
          <w:rFonts w:ascii="Times New Roman" w:eastAsia="Times New Roman" w:hAnsi="Times New Roman"/>
          <w:sz w:val="24"/>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Cs/>
          <w:sz w:val="24"/>
          <w:szCs w:val="28"/>
        </w:rPr>
      </w:pPr>
      <w:r>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ascii="Times New Roman" w:eastAsia="Times New Roman" w:hAnsi="Times New Roman"/>
          <w:bCs/>
          <w:sz w:val="24"/>
          <w:szCs w:val="24"/>
        </w:rPr>
      </w:pPr>
      <w:r>
        <w:rPr>
          <w:rFonts w:ascii="Times New Roman" w:eastAsia="Times New Roman" w:hAnsi="Times New Roman"/>
          <w:bCs/>
          <w:sz w:val="24"/>
          <w:szCs w:val="28"/>
        </w:rPr>
        <w:t xml:space="preserve">К этапу проведения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допускается Участник процедуры закупки, отвечающий требованиям, изложенным в Документации</w:t>
      </w:r>
      <w:r>
        <w:rPr>
          <w:rFonts w:ascii="Times New Roman" w:eastAsia="Times New Roman" w:hAnsi="Times New Roman"/>
          <w:bCs/>
          <w:sz w:val="24"/>
        </w:rPr>
        <w:t xml:space="preserve">, </w:t>
      </w:r>
      <w:r>
        <w:rPr>
          <w:rFonts w:ascii="Times New Roman" w:eastAsia="Times New Roman" w:hAnsi="Times New Roman"/>
          <w:bCs/>
          <w:sz w:val="24"/>
          <w:szCs w:val="24"/>
        </w:rPr>
        <w:t xml:space="preserve">своевременно подавший заявку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Решение о допуске участников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ascii="Times New Roman" w:eastAsia="Times New Roman" w:hAnsi="Times New Roman"/>
          <w:bCs/>
          <w:sz w:val="24"/>
        </w:rPr>
      </w:pPr>
      <w:r>
        <w:rPr>
          <w:rFonts w:ascii="Times New Roman" w:eastAsia="Times New Roman" w:hAnsi="Times New Roman"/>
          <w:bCs/>
          <w:sz w:val="24"/>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ascii="Times New Roman" w:eastAsia="Times New Roman" w:hAnsi="Times New Roman"/>
          <w:sz w:val="24"/>
          <w:szCs w:val="24"/>
        </w:rPr>
        <w:t>участия в запросе предложений</w:t>
      </w:r>
      <w:r>
        <w:rPr>
          <w:rFonts w:ascii="Times New Roman" w:eastAsia="Times New Roman" w:hAnsi="Times New Roman"/>
          <w:bCs/>
          <w:sz w:val="24"/>
          <w:szCs w:val="24"/>
        </w:rPr>
        <w:t xml:space="preserve"> на любом этапе проведения процедуры.</w:t>
      </w:r>
      <w:bookmarkStart w:id="5" w:name="_Ref56231144"/>
      <w:bookmarkStart w:id="6" w:name="_Ref56231140"/>
      <w:bookmarkStart w:id="7"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
          <w:sz w:val="24"/>
          <w:szCs w:val="24"/>
        </w:rPr>
      </w:pPr>
      <w:r>
        <w:rPr>
          <w:rFonts w:ascii="Times New Roman" w:eastAsia="Times New Roman" w:hAnsi="Times New Roman"/>
          <w:bCs/>
          <w:sz w:val="24"/>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на любом этапе проведения процедуры.</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Pr>
          <w:rFonts w:ascii="Times New Roman" w:eastAsia="Times New Roman" w:hAnsi="Times New Roman"/>
          <w:b/>
          <w:sz w:val="24"/>
          <w:szCs w:val="24"/>
        </w:rPr>
        <w:t>Правовой статус процедуры и документов</w:t>
      </w:r>
      <w:bookmarkEnd w:id="5"/>
      <w:bookmarkEnd w:id="6"/>
      <w:bookmarkEnd w:id="7"/>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bCs/>
          <w:sz w:val="24"/>
          <w:szCs w:val="24"/>
        </w:rPr>
        <w:t xml:space="preserve">Данная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rFonts w:ascii="Times New Roman" w:hAnsi="Times New Roman"/>
          <w:bCs/>
          <w:sz w:val="24"/>
          <w:szCs w:val="24"/>
        </w:rPr>
        <w:t xml:space="preserve"> в действующей редакции</w:t>
      </w:r>
      <w:r>
        <w:rPr>
          <w:rFonts w:ascii="Times New Roman" w:eastAsia="Times New Roman" w:hAnsi="Times New Roman"/>
          <w:bCs/>
          <w:sz w:val="24"/>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Pr>
          <w:rFonts w:ascii="Times New Roman" w:eastAsia="Times New Roman" w:hAnsi="Times New Roman"/>
          <w:bCs/>
          <w:sz w:val="24"/>
          <w:szCs w:val="24"/>
        </w:rPr>
        <w:t xml:space="preserve">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не накладывает на Заказчика соответствующего объема </w:t>
      </w:r>
      <w:r>
        <w:rPr>
          <w:rFonts w:ascii="Times New Roman" w:eastAsia="Times New Roman" w:hAnsi="Times New Roman"/>
          <w:bCs/>
          <w:sz w:val="24"/>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sz w:val="24"/>
          <w:szCs w:val="24"/>
        </w:rPr>
        <w:t xml:space="preserve">Опубликованное </w:t>
      </w:r>
      <w:r>
        <w:rPr>
          <w:rFonts w:ascii="Times New Roman" w:eastAsia="Times New Roman" w:hAnsi="Times New Roman"/>
          <w:bCs/>
          <w:sz w:val="24"/>
        </w:rPr>
        <w:t xml:space="preserve">на официальном сайте </w:t>
      </w:r>
      <w:hyperlink r:id="rId18" w:history="1">
        <w:r>
          <w:rPr>
            <w:rStyle w:val="af0"/>
            <w:rFonts w:ascii="Times New Roman" w:eastAsia="Times New Roman" w:hAnsi="Times New Roman"/>
            <w:bCs/>
            <w:sz w:val="24"/>
          </w:rPr>
          <w:t>http://zakupki.gov.ru/223</w:t>
        </w:r>
      </w:hyperlink>
      <w:r>
        <w:rPr>
          <w:rFonts w:ascii="Times New Roman" w:eastAsia="Times New Roman" w:hAnsi="Times New Roman"/>
          <w:bCs/>
          <w:color w:val="0000FF"/>
          <w:sz w:val="24"/>
          <w:u w:val="single"/>
        </w:rPr>
        <w:t>/</w:t>
      </w:r>
      <w:r>
        <w:rPr>
          <w:rFonts w:ascii="Times New Roman" w:eastAsia="Times New Roman" w:hAnsi="Times New Roman"/>
          <w:bCs/>
          <w:sz w:val="24"/>
        </w:rPr>
        <w:t xml:space="preserve"> </w:t>
      </w:r>
      <w:r>
        <w:rPr>
          <w:rFonts w:ascii="Times New Roman" w:eastAsia="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ascii="Times New Roman" w:eastAsia="Times New Roman" w:hAnsi="Times New Roman"/>
          <w:bCs/>
          <w:sz w:val="24"/>
          <w:szCs w:val="24"/>
        </w:rPr>
        <w:t xml:space="preserve">  закупки</w:t>
      </w:r>
      <w:r>
        <w:rPr>
          <w:rFonts w:ascii="Times New Roman" w:eastAsia="Times New Roman" w:hAnsi="Times New Roman"/>
          <w:sz w:val="24"/>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C44453">
        <w:rPr>
          <w:rFonts w:ascii="Times New Roman" w:hAnsi="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ascii="Times New Roman" w:eastAsia="Times New Roman" w:hAnsi="Times New Roman"/>
          <w:bCs/>
          <w:sz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Pr>
          <w:rFonts w:ascii="Times New Roman" w:eastAsia="Times New Roman" w:hAnsi="Times New Roman"/>
          <w:sz w:val="24"/>
          <w:szCs w:val="24"/>
        </w:rPr>
        <w:t>В заключенном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Pr>
          <w:rFonts w:ascii="Times New Roman" w:eastAsia="Times New Roman" w:hAnsi="Times New Roman"/>
          <w:b/>
          <w:sz w:val="24"/>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Pr>
          <w:rFonts w:ascii="Times New Roman" w:eastAsia="Times New Roman" w:hAnsi="Times New Roman"/>
          <w:bCs/>
          <w:sz w:val="24"/>
          <w:szCs w:val="24"/>
        </w:rPr>
        <w:t xml:space="preserve">Участник  закупки несет все расходы, связанные с участием в </w:t>
      </w:r>
      <w:r>
        <w:rPr>
          <w:rFonts w:ascii="Times New Roman" w:eastAsia="Times New Roman" w:hAnsi="Times New Roman"/>
          <w:sz w:val="24"/>
          <w:szCs w:val="24"/>
        </w:rPr>
        <w:t>запросе предложений</w:t>
      </w:r>
      <w:r>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а также оснований их завершения. </w:t>
      </w:r>
    </w:p>
    <w:p w:rsidR="00F17CDC" w:rsidRDefault="00F17CDC">
      <w:pPr>
        <w:overflowPunct w:val="0"/>
        <w:autoSpaceDE w:val="0"/>
        <w:spacing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Pr>
          <w:rFonts w:ascii="Times New Roman" w:eastAsia="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ascii="Times New Roman" w:eastAsia="Times New Roman" w:hAnsi="Times New Roman"/>
          <w:sz w:val="24"/>
          <w:szCs w:val="24"/>
        </w:rPr>
        <w:t>запроса предложений</w:t>
      </w:r>
      <w:r>
        <w:rPr>
          <w:rFonts w:ascii="Times New Roman" w:eastAsia="Times New Roman" w:hAnsi="Times New Roman"/>
          <w:bCs/>
          <w:sz w:val="24"/>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Pr>
          <w:rFonts w:ascii="Times New Roman" w:eastAsia="Times New Roman" w:hAnsi="Times New Roman"/>
          <w:b/>
          <w:sz w:val="24"/>
          <w:szCs w:val="24"/>
        </w:rPr>
        <w:t>Отказ от проведения запроса предложений</w:t>
      </w:r>
    </w:p>
    <w:p w:rsidR="00F17CDC" w:rsidRDefault="00F17CDC" w:rsidP="004C6757">
      <w:pPr>
        <w:numPr>
          <w:ilvl w:val="2"/>
          <w:numId w:val="30"/>
        </w:numPr>
        <w:tabs>
          <w:tab w:val="clear" w:pos="720"/>
          <w:tab w:val="left" w:pos="0"/>
          <w:tab w:val="left" w:pos="567"/>
          <w:tab w:val="left" w:pos="96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Заказчик, разместивший на сайте </w:t>
      </w:r>
      <w:hyperlink r:id="rId19" w:history="1">
        <w:r>
          <w:rPr>
            <w:rStyle w:val="af0"/>
            <w:rFonts w:ascii="Times New Roman" w:eastAsia="Times New Roman" w:hAnsi="Times New Roman"/>
            <w:sz w:val="24"/>
            <w:szCs w:val="24"/>
          </w:rPr>
          <w:t>http://zakupki.gov.ru</w:t>
        </w:r>
      </w:hyperlink>
      <w:r>
        <w:rPr>
          <w:rFonts w:ascii="Times New Roman" w:eastAsia="Times New Roman" w:hAnsi="Times New Roman"/>
          <w:color w:val="0000FF"/>
          <w:sz w:val="24"/>
          <w:szCs w:val="24"/>
          <w:u w:val="single"/>
        </w:rPr>
        <w:t>/223/</w:t>
      </w:r>
      <w:r>
        <w:rPr>
          <w:rFonts w:ascii="Times New Roman" w:eastAsia="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F17CDC" w:rsidRDefault="00F17CDC" w:rsidP="004009FB">
      <w:pPr>
        <w:numPr>
          <w:ilvl w:val="2"/>
          <w:numId w:val="30"/>
        </w:numPr>
        <w:tabs>
          <w:tab w:val="clear" w:pos="720"/>
          <w:tab w:val="left" w:pos="0"/>
        </w:tabs>
        <w:spacing w:after="120" w:line="240" w:lineRule="auto"/>
        <w:ind w:left="0" w:firstLine="0"/>
        <w:jc w:val="both"/>
        <w:rPr>
          <w:rFonts w:ascii="Times New Roman" w:eastAsia="Times New Roman" w:hAnsi="Times New Roman"/>
          <w:b/>
          <w:sz w:val="24"/>
          <w:szCs w:val="24"/>
        </w:rPr>
      </w:pPr>
      <w:r>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ascii="Times New Roman" w:eastAsia="Times New Roman" w:hAnsi="Times New Roman"/>
            <w:sz w:val="24"/>
            <w:szCs w:val="24"/>
          </w:rPr>
          <w:t>http://zakupki.gov.ru/223/</w:t>
        </w:r>
      </w:hyperlink>
      <w:r>
        <w:rPr>
          <w:rFonts w:ascii="Times New Roman" w:eastAsia="Times New Roman" w:hAnsi="Times New Roman"/>
          <w:color w:val="0000FF"/>
          <w:sz w:val="24"/>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Pr>
          <w:rFonts w:ascii="Times New Roman" w:eastAsia="Times New Roman" w:hAnsi="Times New Roman"/>
          <w:b/>
          <w:sz w:val="24"/>
          <w:szCs w:val="24"/>
        </w:rPr>
        <w:t>Возврат документов</w:t>
      </w:r>
    </w:p>
    <w:p w:rsidR="002D0FA9" w:rsidRPr="00F80954" w:rsidRDefault="00F17CDC" w:rsidP="00F2616B">
      <w:pPr>
        <w:numPr>
          <w:ilvl w:val="2"/>
          <w:numId w:val="30"/>
        </w:numPr>
        <w:tabs>
          <w:tab w:val="clear" w:pos="720"/>
          <w:tab w:val="left" w:pos="0"/>
          <w:tab w:val="left" w:pos="709"/>
        </w:tabs>
        <w:spacing w:after="120" w:line="240" w:lineRule="auto"/>
        <w:ind w:left="0" w:firstLine="0"/>
        <w:jc w:val="both"/>
        <w:rPr>
          <w:rFonts w:ascii="Times New Roman" w:eastAsia="Times New Roman" w:hAnsi="Times New Roman"/>
          <w:b/>
          <w:bCs/>
          <w:iCs/>
          <w:sz w:val="24"/>
          <w:szCs w:val="24"/>
          <w:lang w:val="x-none"/>
        </w:rPr>
      </w:pPr>
      <w:r>
        <w:rPr>
          <w:rFonts w:ascii="Times New Roman" w:eastAsia="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8" w:name="_Toc391649814"/>
      <w:r w:rsidRPr="002D0FA9">
        <w:rPr>
          <w:b/>
        </w:rPr>
        <w:t>3. Требования к участникам закупки. Заявка и прилагаемые к ней документы.</w:t>
      </w:r>
      <w:bookmarkEnd w:id="8"/>
    </w:p>
    <w:p w:rsidR="002D0FA9" w:rsidRPr="00476D53" w:rsidRDefault="00F17CDC" w:rsidP="00F75684">
      <w:pPr>
        <w:spacing w:line="240" w:lineRule="auto"/>
        <w:rPr>
          <w:rFonts w:ascii="Times New Roman" w:hAnsi="Times New Roman"/>
          <w:b/>
          <w:bCs/>
          <w:i/>
          <w:sz w:val="24"/>
          <w:szCs w:val="24"/>
        </w:rPr>
      </w:pPr>
      <w:bookmarkStart w:id="9" w:name="_Toc386463992"/>
      <w:r w:rsidRPr="00F75684">
        <w:rPr>
          <w:rFonts w:ascii="Times New Roman" w:hAnsi="Times New Roman"/>
          <w:b/>
          <w:sz w:val="24"/>
          <w:szCs w:val="24"/>
        </w:rPr>
        <w:t>3.1.</w:t>
      </w:r>
      <w:r w:rsidRPr="00F75684">
        <w:rPr>
          <w:rFonts w:ascii="Times New Roman" w:hAnsi="Times New Roman"/>
          <w:b/>
          <w:sz w:val="24"/>
          <w:szCs w:val="24"/>
        </w:rPr>
        <w:tab/>
      </w:r>
      <w:r w:rsidR="002D0FA9" w:rsidRPr="00476D53">
        <w:rPr>
          <w:rFonts w:ascii="Times New Roman" w:hAnsi="Times New Roman"/>
          <w:sz w:val="24"/>
          <w:szCs w:val="24"/>
        </w:rPr>
        <w:t>К Участнику закупки предъявляются следующие обязательные требования:</w:t>
      </w:r>
      <w:bookmarkEnd w:id="9"/>
    </w:p>
    <w:p w:rsidR="0091361A" w:rsidRDefault="002D0FA9"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 xml:space="preserve">3.1.1. </w:t>
      </w:r>
      <w:r w:rsidR="0091361A" w:rsidRPr="0091361A">
        <w:rPr>
          <w:rFonts w:ascii="Times New Roman" w:eastAsia="Times New Roman" w:hAnsi="Times New Roman"/>
          <w:bCs/>
          <w:sz w:val="24"/>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 </w:t>
      </w:r>
    </w:p>
    <w:p w:rsidR="00F17CDC"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lastRenderedPageBreak/>
        <w:t>3.1.</w:t>
      </w:r>
      <w:r w:rsidR="00B37E2C" w:rsidRPr="00476D53">
        <w:rPr>
          <w:rFonts w:ascii="Times New Roman" w:eastAsia="Times New Roman" w:hAnsi="Times New Roman"/>
          <w:bCs/>
          <w:sz w:val="24"/>
          <w:szCs w:val="24"/>
        </w:rPr>
        <w:t>2</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3</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3.1.4</w:t>
      </w:r>
      <w:r w:rsidR="00F17CDC" w:rsidRPr="00476D53">
        <w:rPr>
          <w:rFonts w:ascii="Times New Roman" w:eastAsia="Times New Roman" w:hAnsi="Times New Roman"/>
          <w:bCs/>
          <w:sz w:val="24"/>
          <w:szCs w:val="24"/>
        </w:rPr>
        <w:t>.</w:t>
      </w:r>
      <w:r w:rsidR="00F17CDC" w:rsidRPr="00476D53">
        <w:rPr>
          <w:rFonts w:ascii="Times New Roman" w:eastAsia="Times New Roman" w:hAnsi="Times New Roman"/>
          <w:bCs/>
          <w:sz w:val="24"/>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CA5C80" w:rsidRPr="00AA53C6" w:rsidRDefault="00F17CDC" w:rsidP="00AA53C6">
      <w:pPr>
        <w:spacing w:line="240" w:lineRule="auto"/>
        <w:jc w:val="both"/>
        <w:rPr>
          <w:rFonts w:ascii="Times New Roman" w:eastAsia="Times New Roman" w:hAnsi="Times New Roman"/>
          <w:bCs/>
          <w:sz w:val="24"/>
          <w:szCs w:val="24"/>
        </w:rPr>
      </w:pPr>
      <w:r w:rsidRPr="00476D53">
        <w:rPr>
          <w:rFonts w:ascii="Times New Roman" w:eastAsia="Times New Roman" w:hAnsi="Times New Roman"/>
          <w:bCs/>
          <w:sz w:val="24"/>
          <w:szCs w:val="24"/>
        </w:rPr>
        <w:t>3.1.</w:t>
      </w:r>
      <w:r w:rsidR="00B37E2C" w:rsidRPr="00476D53">
        <w:rPr>
          <w:rFonts w:ascii="Times New Roman" w:eastAsia="Times New Roman" w:hAnsi="Times New Roman"/>
          <w:bCs/>
          <w:sz w:val="24"/>
          <w:szCs w:val="24"/>
        </w:rPr>
        <w:t>5</w:t>
      </w:r>
      <w:r w:rsidRPr="00476D53">
        <w:rPr>
          <w:rFonts w:ascii="Times New Roman" w:eastAsia="Times New Roman" w:hAnsi="Times New Roman"/>
          <w:bCs/>
          <w:sz w:val="24"/>
          <w:szCs w:val="24"/>
        </w:rPr>
        <w:t>.</w:t>
      </w:r>
      <w:r w:rsidRPr="00476D53">
        <w:rPr>
          <w:rFonts w:ascii="Times New Roman" w:eastAsia="Times New Roman" w:hAnsi="Times New Roman"/>
          <w:bCs/>
          <w:sz w:val="24"/>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F75684">
      <w:pPr>
        <w:spacing w:line="240" w:lineRule="auto"/>
        <w:rPr>
          <w:rFonts w:ascii="Times New Roman" w:hAnsi="Times New Roman"/>
          <w:bCs/>
          <w:i/>
          <w:sz w:val="24"/>
        </w:rPr>
      </w:pPr>
      <w:bookmarkStart w:id="10" w:name="_Toc386463993"/>
      <w:r w:rsidRPr="00F75684">
        <w:rPr>
          <w:rFonts w:ascii="Times New Roman" w:hAnsi="Times New Roman"/>
          <w:b/>
          <w:sz w:val="24"/>
          <w:szCs w:val="24"/>
        </w:rPr>
        <w:t>3.2.</w:t>
      </w:r>
      <w:r w:rsidRPr="00E47D2C">
        <w:rPr>
          <w:rFonts w:ascii="Times New Roman" w:hAnsi="Times New Roman"/>
          <w:sz w:val="24"/>
          <w:szCs w:val="24"/>
        </w:rPr>
        <w:t xml:space="preserve">  Формирование заявки Участника.</w:t>
      </w:r>
      <w:bookmarkEnd w:id="10"/>
    </w:p>
    <w:p w:rsidR="00F17CDC" w:rsidRDefault="00F17CDC" w:rsidP="002531EF">
      <w:pPr>
        <w:spacing w:line="240" w:lineRule="auto"/>
        <w:jc w:val="both"/>
        <w:rPr>
          <w:rFonts w:ascii="Times New Roman" w:hAnsi="Times New Roman"/>
          <w:sz w:val="24"/>
          <w:szCs w:val="24"/>
        </w:rPr>
      </w:pPr>
      <w:r>
        <w:rPr>
          <w:rFonts w:ascii="Times New Roman" w:eastAsia="Times New Roman" w:hAnsi="Times New Roman"/>
          <w:bCs/>
          <w:sz w:val="24"/>
        </w:rPr>
        <w:t xml:space="preserve">Участник </w:t>
      </w:r>
      <w:r>
        <w:rPr>
          <w:rFonts w:ascii="Times New Roman" w:hAnsi="Times New Roman"/>
          <w:sz w:val="24"/>
          <w:szCs w:val="24"/>
        </w:rPr>
        <w:t>закупки</w:t>
      </w:r>
      <w:r>
        <w:t xml:space="preserve"> </w:t>
      </w:r>
      <w:r>
        <w:rPr>
          <w:rFonts w:ascii="Times New Roman" w:eastAsia="Times New Roman" w:hAnsi="Times New Roman"/>
          <w:bCs/>
          <w:sz w:val="24"/>
        </w:rPr>
        <w:t xml:space="preserve">предоставляет Заказчику заявку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ascii="Times New Roman" w:eastAsia="Times New Roman" w:hAnsi="Times New Roman"/>
          <w:bCs/>
          <w:sz w:val="24"/>
        </w:rPr>
      </w:pPr>
      <w:r>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К заявке также в обязательном порядке прикладываются: </w:t>
      </w:r>
    </w:p>
    <w:p w:rsidR="00F17CDC" w:rsidRDefault="00F75684"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w:t>
      </w:r>
      <w:r w:rsidR="00F17CDC">
        <w:rPr>
          <w:rFonts w:ascii="Times New Roman" w:eastAsia="Times New Roman" w:hAnsi="Times New Roman"/>
          <w:b/>
          <w:bCs/>
          <w:sz w:val="24"/>
        </w:rPr>
        <w:t xml:space="preserve"> опись документов </w:t>
      </w:r>
      <w:r w:rsidR="00F17CDC">
        <w:rPr>
          <w:rFonts w:ascii="Times New Roman" w:eastAsia="Times New Roman" w:hAnsi="Times New Roman"/>
          <w:bCs/>
          <w:sz w:val="24"/>
        </w:rPr>
        <w:t>(приложение №5 к Документации);</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75684">
        <w:rPr>
          <w:rFonts w:ascii="Times New Roman" w:eastAsia="Times New Roman" w:hAnsi="Times New Roman"/>
          <w:bCs/>
          <w:sz w:val="24"/>
        </w:rPr>
        <w:t xml:space="preserve">    </w:t>
      </w:r>
      <w:r>
        <w:rPr>
          <w:rFonts w:ascii="Times New Roman" w:eastAsia="Times New Roman" w:hAnsi="Times New Roman"/>
          <w:bCs/>
          <w:sz w:val="24"/>
        </w:rPr>
        <w:t xml:space="preserve"> - </w:t>
      </w:r>
      <w:r>
        <w:rPr>
          <w:rFonts w:ascii="Times New Roman" w:eastAsia="Times New Roman" w:hAnsi="Times New Roman"/>
          <w:b/>
          <w:bCs/>
          <w:sz w:val="24"/>
        </w:rPr>
        <w:t xml:space="preserve">приложение №1 к Документации, формы 1 – </w:t>
      </w:r>
      <w:r w:rsidR="00EB768D">
        <w:rPr>
          <w:rFonts w:ascii="Times New Roman" w:eastAsia="Times New Roman" w:hAnsi="Times New Roman"/>
          <w:b/>
          <w:bCs/>
          <w:sz w:val="24"/>
        </w:rPr>
        <w:t>6</w:t>
      </w:r>
      <w:r>
        <w:rPr>
          <w:rFonts w:ascii="Times New Roman" w:eastAsia="Times New Roman" w:hAnsi="Times New Roman"/>
          <w:b/>
          <w:bCs/>
          <w:sz w:val="24"/>
        </w:rPr>
        <w:t xml:space="preserve"> Приложения №1 к Документации</w:t>
      </w:r>
      <w:r>
        <w:rPr>
          <w:rFonts w:ascii="Times New Roman" w:eastAsia="Times New Roman" w:hAnsi="Times New Roman"/>
          <w:bCs/>
          <w:sz w:val="24"/>
        </w:rPr>
        <w:t>;</w:t>
      </w:r>
    </w:p>
    <w:p w:rsidR="00F17CDC" w:rsidRDefault="00F75684"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 xml:space="preserve">- </w:t>
      </w:r>
      <w:r w:rsidR="00F17CDC">
        <w:rPr>
          <w:rFonts w:ascii="Times New Roman" w:eastAsia="Times New Roman" w:hAnsi="Times New Roman"/>
          <w:b/>
          <w:bCs/>
          <w:sz w:val="24"/>
        </w:rPr>
        <w:t>оригинал  официального письма Участника</w:t>
      </w:r>
      <w:r w:rsidR="00F17CDC">
        <w:rPr>
          <w:rFonts w:ascii="Times New Roman" w:eastAsia="Times New Roman" w:hAnsi="Times New Roman"/>
          <w:bCs/>
          <w:sz w:val="24"/>
        </w:rPr>
        <w:t xml:space="preserve"> (Приложение № 2 к Документации);</w:t>
      </w:r>
    </w:p>
    <w:p w:rsidR="00F17CDC" w:rsidRDefault="00F75684"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sidR="00F17CDC">
        <w:rPr>
          <w:rFonts w:ascii="Times New Roman" w:eastAsia="Times New Roman" w:hAnsi="Times New Roman"/>
          <w:bCs/>
          <w:sz w:val="24"/>
        </w:rPr>
        <w:t xml:space="preserve">- </w:t>
      </w:r>
      <w:r w:rsidR="00F17CDC">
        <w:rPr>
          <w:rFonts w:ascii="Times New Roman" w:eastAsia="Times New Roman" w:hAnsi="Times New Roman"/>
          <w:bCs/>
          <w:sz w:val="24"/>
          <w:u w:val="single"/>
        </w:rPr>
        <w:t>для юридического лица</w:t>
      </w:r>
      <w:r w:rsidR="00F17CDC">
        <w:rPr>
          <w:rFonts w:ascii="Times New Roman" w:eastAsia="Times New Roman" w:hAnsi="Times New Roman"/>
          <w:bCs/>
          <w:sz w:val="24"/>
        </w:rPr>
        <w:t xml:space="preserve">: полученную не ранее чем за три месяца до дня размещения на  официальном сайте извещения о проведении </w:t>
      </w:r>
      <w:r w:rsidR="00F17CDC">
        <w:rPr>
          <w:rFonts w:ascii="Times New Roman" w:eastAsia="Times New Roman" w:hAnsi="Times New Roman"/>
          <w:sz w:val="24"/>
          <w:szCs w:val="24"/>
        </w:rPr>
        <w:t>запроса предложений</w:t>
      </w:r>
      <w:r w:rsidR="00F17CDC">
        <w:rPr>
          <w:rFonts w:ascii="Times New Roman" w:eastAsia="Times New Roman" w:hAnsi="Times New Roman"/>
          <w:bCs/>
          <w:sz w:val="24"/>
        </w:rPr>
        <w:t xml:space="preserve"> </w:t>
      </w:r>
      <w:r w:rsidR="00F17CDC">
        <w:rPr>
          <w:rFonts w:ascii="Times New Roman" w:eastAsia="Times New Roman" w:hAnsi="Times New Roman"/>
          <w:b/>
          <w:bCs/>
          <w:sz w:val="24"/>
        </w:rPr>
        <w:t>выписку из единого государственного реестра юридических лиц или нотариально заверенную копию такой выписки</w:t>
      </w:r>
      <w:r w:rsidR="00F17CDC">
        <w:rPr>
          <w:rFonts w:ascii="Times New Roman" w:eastAsia="Times New Roman" w:hAnsi="Times New Roman"/>
          <w:bCs/>
          <w:sz w:val="24"/>
        </w:rPr>
        <w:t xml:space="preserve">; </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 (индивидуального предпринимателя)</w:t>
      </w:r>
      <w:r>
        <w:rPr>
          <w:rFonts w:ascii="Times New Roman" w:eastAsia="Times New Roman" w:hAnsi="Times New Roman"/>
          <w:bCs/>
          <w:sz w:val="24"/>
        </w:rPr>
        <w:t xml:space="preserve">: полученную не ранее чем за три месяца со дня размещения на  официальном сайте извещения о проведении </w:t>
      </w:r>
      <w:r>
        <w:rPr>
          <w:rFonts w:ascii="Times New Roman" w:eastAsia="Times New Roman" w:hAnsi="Times New Roman"/>
          <w:sz w:val="24"/>
          <w:szCs w:val="24"/>
        </w:rPr>
        <w:t>запроса предложений</w:t>
      </w:r>
      <w:r>
        <w:rPr>
          <w:rFonts w:ascii="Times New Roman" w:eastAsia="Times New Roman" w:hAnsi="Times New Roman"/>
          <w:bCs/>
          <w:sz w:val="24"/>
        </w:rPr>
        <w:t xml:space="preserve"> </w:t>
      </w:r>
      <w:r>
        <w:rPr>
          <w:rFonts w:ascii="Times New Roman" w:eastAsia="Times New Roman" w:hAnsi="Times New Roman"/>
          <w:b/>
          <w:bCs/>
          <w:sz w:val="24"/>
        </w:rPr>
        <w:t>выписку из единого государственного реестра индивидуальных предпринимателей или нотариально заверенную копию такой выписки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 </w:t>
      </w:r>
      <w:r>
        <w:rPr>
          <w:rFonts w:ascii="Times New Roman" w:eastAsia="Times New Roman" w:hAnsi="Times New Roman"/>
          <w:b/>
          <w:bCs/>
          <w:sz w:val="24"/>
        </w:rPr>
        <w:t>документ, подтверждающий полномочия лица</w:t>
      </w:r>
      <w:r>
        <w:rPr>
          <w:rFonts w:ascii="Times New Roman" w:eastAsia="Times New Roman" w:hAnsi="Times New Roman"/>
          <w:bCs/>
          <w:sz w:val="24"/>
        </w:rPr>
        <w:t xml:space="preserve"> на осуществление действий от имени участника закупки: </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юридического лица</w:t>
      </w:r>
      <w:r>
        <w:rPr>
          <w:rFonts w:ascii="Times New Roman" w:eastAsia="Times New Roman" w:hAnsi="Times New Roman"/>
          <w:bCs/>
          <w:sz w:val="24"/>
        </w:rPr>
        <w:t xml:space="preserve">: </w:t>
      </w:r>
      <w:r>
        <w:rPr>
          <w:rFonts w:ascii="Times New Roman" w:eastAsia="Times New Roman" w:hAnsi="Times New Roman"/>
          <w:b/>
          <w:bCs/>
          <w:sz w:val="24"/>
        </w:rPr>
        <w:t xml:space="preserve">копия решения о назначении </w:t>
      </w:r>
      <w:r>
        <w:rPr>
          <w:rFonts w:ascii="Times New Roman" w:eastAsia="Times New Roman" w:hAnsi="Times New Roman"/>
          <w:bCs/>
          <w:sz w:val="24"/>
        </w:rPr>
        <w:t>или об избрании</w:t>
      </w:r>
      <w:r>
        <w:rPr>
          <w:rFonts w:ascii="Times New Roman" w:eastAsia="Times New Roman" w:hAnsi="Times New Roman"/>
          <w:b/>
          <w:bCs/>
          <w:sz w:val="24"/>
        </w:rPr>
        <w:t xml:space="preserve"> и приказа о назначении физического лица на должность</w:t>
      </w:r>
      <w:r>
        <w:rPr>
          <w:rFonts w:ascii="Times New Roman" w:eastAsia="Times New Roman" w:hAnsi="Times New Roman"/>
          <w:bCs/>
          <w:sz w:val="24"/>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ascii="Times New Roman" w:eastAsia="Times New Roman" w:hAnsi="Times New Roman"/>
          <w:bCs/>
          <w:sz w:val="24"/>
        </w:rPr>
      </w:pPr>
      <w:r>
        <w:rPr>
          <w:rFonts w:ascii="Times New Roman" w:eastAsia="Times New Roman" w:hAnsi="Times New Roman"/>
          <w:bCs/>
          <w:sz w:val="24"/>
        </w:rPr>
        <w:t xml:space="preserve">В случае, если от имени участника закупки действует иное лицо, заявка на участие в </w:t>
      </w:r>
      <w:r>
        <w:rPr>
          <w:rFonts w:ascii="Times New Roman" w:eastAsia="Times New Roman" w:hAnsi="Times New Roman"/>
          <w:sz w:val="24"/>
          <w:szCs w:val="24"/>
        </w:rPr>
        <w:t>запросе предложений</w:t>
      </w:r>
      <w:r>
        <w:rPr>
          <w:rFonts w:ascii="Times New Roman" w:eastAsia="Times New Roman" w:hAnsi="Times New Roman"/>
          <w:bCs/>
          <w:sz w:val="24"/>
        </w:rPr>
        <w:t xml:space="preserve"> должна содержать также </w:t>
      </w:r>
      <w:r>
        <w:rPr>
          <w:rFonts w:ascii="Times New Roman" w:eastAsia="Times New Roman" w:hAnsi="Times New Roman"/>
          <w:b/>
          <w:bCs/>
          <w:sz w:val="24"/>
        </w:rPr>
        <w:t>доверенность на осуществление действий от имени участника закупки (Приложение №3 к Документации)</w:t>
      </w:r>
      <w:r>
        <w:rPr>
          <w:rFonts w:ascii="Times New Roman" w:eastAsia="Times New Roman" w:hAnsi="Times New Roman"/>
          <w:bCs/>
          <w:sz w:val="24"/>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lastRenderedPageBreak/>
        <w:t xml:space="preserve">         </w:t>
      </w:r>
      <w:r>
        <w:rPr>
          <w:rFonts w:ascii="Times New Roman" w:eastAsia="Times New Roman" w:hAnsi="Times New Roman"/>
          <w:bCs/>
          <w:sz w:val="24"/>
          <w:u w:val="single"/>
        </w:rPr>
        <w:t>для физического лица</w:t>
      </w:r>
      <w:r>
        <w:rPr>
          <w:rFonts w:ascii="Times New Roman" w:eastAsia="Times New Roman" w:hAnsi="Times New Roman"/>
          <w:bCs/>
          <w:sz w:val="24"/>
        </w:rPr>
        <w:t xml:space="preserve"> (индивидуального предпринимателя): </w:t>
      </w:r>
      <w:r>
        <w:rPr>
          <w:rFonts w:ascii="Times New Roman" w:eastAsia="Times New Roman" w:hAnsi="Times New Roman"/>
          <w:b/>
          <w:bCs/>
          <w:sz w:val="24"/>
        </w:rPr>
        <w:t xml:space="preserve">нотариально заверенная копия всех страниц паспорта гражданина. </w:t>
      </w:r>
      <w:r>
        <w:rPr>
          <w:rFonts w:ascii="Times New Roman" w:eastAsia="Times New Roman" w:hAnsi="Times New Roman"/>
          <w:bCs/>
          <w:sz w:val="24"/>
        </w:rPr>
        <w:t xml:space="preserve">В случае если от имени Участника закупки действует иное лицо, заявка на участие в запросе </w:t>
      </w:r>
      <w:r w:rsidR="00FC0A9A">
        <w:rPr>
          <w:rFonts w:ascii="Times New Roman" w:eastAsia="Times New Roman" w:hAnsi="Times New Roman"/>
          <w:bCs/>
          <w:sz w:val="24"/>
        </w:rPr>
        <w:t>предложений</w:t>
      </w:r>
      <w:r>
        <w:rPr>
          <w:rFonts w:ascii="Times New Roman" w:eastAsia="Times New Roman" w:hAnsi="Times New Roman"/>
          <w:bCs/>
          <w:sz w:val="24"/>
        </w:rPr>
        <w:t xml:space="preserve"> должна содержать также </w:t>
      </w:r>
      <w:r>
        <w:rPr>
          <w:rFonts w:ascii="Times New Roman" w:eastAsia="Times New Roman" w:hAnsi="Times New Roman"/>
          <w:b/>
          <w:bCs/>
          <w:sz w:val="24"/>
        </w:rPr>
        <w:t>доверенность на осуществление действий от имени Участника закупки (Приложение №3 к Документации)</w:t>
      </w:r>
      <w:r>
        <w:rPr>
          <w:rFonts w:ascii="Times New Roman" w:eastAsia="Times New Roman" w:hAnsi="Times New Roman"/>
          <w:bCs/>
          <w:sz w:val="24"/>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
    <w:p w:rsidR="00F75684" w:rsidRDefault="00F75684" w:rsidP="002531EF">
      <w:pPr>
        <w:spacing w:after="0" w:line="240" w:lineRule="auto"/>
        <w:jc w:val="both"/>
        <w:rPr>
          <w:rFonts w:ascii="Times New Roman" w:eastAsia="Times New Roman" w:hAnsi="Times New Roman"/>
          <w:bCs/>
          <w:sz w:val="24"/>
        </w:rPr>
      </w:pP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 </w:t>
      </w:r>
      <w:r>
        <w:rPr>
          <w:rFonts w:ascii="Times New Roman" w:eastAsia="Times New Roman" w:hAnsi="Times New Roman"/>
          <w:b/>
          <w:bCs/>
          <w:sz w:val="24"/>
        </w:rPr>
        <w:t>нотариально заверенные  копии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 xml:space="preserve"> для юридического лица</w:t>
      </w:r>
      <w:r>
        <w:rPr>
          <w:rFonts w:ascii="Times New Roman" w:eastAsia="Times New Roman" w:hAnsi="Times New Roman"/>
          <w:bCs/>
          <w:sz w:val="24"/>
        </w:rPr>
        <w:t xml:space="preserve">: </w:t>
      </w:r>
    </w:p>
    <w:p w:rsidR="00F75684"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Cs/>
          <w:sz w:val="24"/>
        </w:rPr>
        <w:t>учредительных документов Участника закупки (</w:t>
      </w:r>
      <w:r>
        <w:rPr>
          <w:rFonts w:ascii="Times New Roman" w:eastAsia="Times New Roman" w:hAnsi="Times New Roman"/>
          <w:b/>
          <w:bCs/>
          <w:sz w:val="24"/>
        </w:rPr>
        <w:t>Устав</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постановке на учет в налоговом органе</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государственной регистрации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
          <w:bCs/>
          <w:sz w:val="24"/>
        </w:rPr>
        <w:t>свидетельства о внесении записи в ЕГРЮЛ</w:t>
      </w:r>
      <w:r>
        <w:rPr>
          <w:rFonts w:ascii="Times New Roman" w:eastAsia="Times New Roman" w:hAnsi="Times New Roman"/>
          <w:bCs/>
          <w:sz w:val="24"/>
        </w:rPr>
        <w:t xml:space="preserve"> о юридическом лице, зарегистрированном до 1 июля 2002 года (</w:t>
      </w:r>
      <w:r>
        <w:rPr>
          <w:rFonts w:ascii="Times New Roman" w:eastAsia="Times New Roman" w:hAnsi="Times New Roman"/>
          <w:b/>
          <w:bCs/>
          <w:sz w:val="24"/>
        </w:rPr>
        <w:t>при наличии</w:t>
      </w:r>
      <w:r>
        <w:rPr>
          <w:rFonts w:ascii="Times New Roman" w:eastAsia="Times New Roman" w:hAnsi="Times New Roman"/>
          <w:bCs/>
          <w:sz w:val="24"/>
        </w:rPr>
        <w:t>);</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Cs/>
          <w:sz w:val="24"/>
        </w:rPr>
        <w:t xml:space="preserve">         </w:t>
      </w:r>
      <w:r>
        <w:rPr>
          <w:rFonts w:ascii="Times New Roman" w:eastAsia="Times New Roman" w:hAnsi="Times New Roman"/>
          <w:bCs/>
          <w:sz w:val="24"/>
          <w:u w:val="single"/>
        </w:rPr>
        <w:t>для физического лица</w:t>
      </w:r>
      <w:r>
        <w:rPr>
          <w:rFonts w:ascii="Times New Roman" w:eastAsia="Times New Roman" w:hAnsi="Times New Roman"/>
          <w:bCs/>
          <w:sz w:val="24"/>
        </w:rPr>
        <w:t xml:space="preserve"> (индивидуального предпринимателя):</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постановке на учет в налоговом органе</w:t>
      </w:r>
      <w:r>
        <w:rPr>
          <w:rFonts w:ascii="Times New Roman" w:eastAsia="Times New Roman" w:hAnsi="Times New Roman"/>
          <w:bCs/>
          <w:sz w:val="24"/>
        </w:rPr>
        <w:t xml:space="preserve">, </w:t>
      </w:r>
    </w:p>
    <w:p w:rsidR="00F17CDC" w:rsidRDefault="00F17CDC" w:rsidP="002531EF">
      <w:pPr>
        <w:spacing w:after="0" w:line="240" w:lineRule="auto"/>
        <w:jc w:val="both"/>
        <w:rPr>
          <w:rFonts w:ascii="Times New Roman" w:eastAsia="Times New Roman" w:hAnsi="Times New Roman"/>
          <w:b/>
          <w:bCs/>
          <w:sz w:val="24"/>
        </w:rPr>
      </w:pPr>
      <w:r>
        <w:rPr>
          <w:rFonts w:ascii="Times New Roman" w:eastAsia="Times New Roman" w:hAnsi="Times New Roman"/>
          <w:b/>
          <w:bCs/>
          <w:sz w:val="24"/>
        </w:rPr>
        <w:t>свидетельства о государственной регистрации физического лица</w:t>
      </w:r>
      <w:r>
        <w:rPr>
          <w:rFonts w:ascii="Times New Roman" w:eastAsia="Times New Roman" w:hAnsi="Times New Roman"/>
          <w:bCs/>
          <w:sz w:val="24"/>
        </w:rPr>
        <w:t xml:space="preserve"> в качестве индивидуального предпринимателя,</w:t>
      </w:r>
    </w:p>
    <w:p w:rsidR="00F17CDC" w:rsidRDefault="00F17CDC" w:rsidP="002531EF">
      <w:pPr>
        <w:spacing w:after="0" w:line="240" w:lineRule="auto"/>
        <w:jc w:val="both"/>
        <w:rPr>
          <w:rFonts w:ascii="Times New Roman" w:eastAsia="Times New Roman" w:hAnsi="Times New Roman"/>
          <w:bCs/>
          <w:sz w:val="24"/>
        </w:rPr>
      </w:pPr>
      <w:r>
        <w:rPr>
          <w:rFonts w:ascii="Times New Roman" w:eastAsia="Times New Roman" w:hAnsi="Times New Roman"/>
          <w:b/>
          <w:bCs/>
          <w:sz w:val="24"/>
        </w:rPr>
        <w:t>свидетельства о внесении записи в ЕГРИП</w:t>
      </w:r>
      <w:r>
        <w:rPr>
          <w:rFonts w:ascii="Times New Roman" w:eastAsia="Times New Roman" w:hAnsi="Times New Roman"/>
          <w:bCs/>
          <w:sz w:val="24"/>
        </w:rPr>
        <w:t xml:space="preserve"> об индивидуальном предпринимателе, зарегистрированном до 1 января 2004 года (</w:t>
      </w:r>
      <w:r>
        <w:rPr>
          <w:rFonts w:ascii="Times New Roman" w:eastAsia="Times New Roman" w:hAnsi="Times New Roman"/>
          <w:b/>
          <w:bCs/>
          <w:sz w:val="24"/>
        </w:rPr>
        <w:t>при наличии</w:t>
      </w:r>
      <w:r>
        <w:rPr>
          <w:rFonts w:ascii="Times New Roman" w:eastAsia="Times New Roman" w:hAnsi="Times New Roman"/>
          <w:bCs/>
          <w:sz w:val="24"/>
        </w:rPr>
        <w:t>);</w:t>
      </w:r>
    </w:p>
    <w:p w:rsidR="00F75684" w:rsidRDefault="00F75684" w:rsidP="002531EF">
      <w:pPr>
        <w:spacing w:after="0" w:line="240" w:lineRule="auto"/>
        <w:jc w:val="both"/>
        <w:rPr>
          <w:rFonts w:ascii="Times New Roman" w:eastAsia="Times New Roman" w:hAnsi="Times New Roman"/>
          <w:bCs/>
          <w:sz w:val="24"/>
        </w:rPr>
      </w:pPr>
    </w:p>
    <w:p w:rsidR="00F17CDC" w:rsidRDefault="00F17CDC" w:rsidP="002531EF">
      <w:pPr>
        <w:spacing w:line="240" w:lineRule="auto"/>
        <w:jc w:val="both"/>
        <w:rPr>
          <w:rFonts w:ascii="Times New Roman" w:eastAsia="Times New Roman" w:hAnsi="Times New Roman"/>
          <w:b/>
          <w:bCs/>
          <w:sz w:val="24"/>
        </w:rPr>
      </w:pPr>
      <w:r>
        <w:rPr>
          <w:rFonts w:ascii="Times New Roman" w:eastAsia="Times New Roman" w:hAnsi="Times New Roman"/>
          <w:bCs/>
          <w:sz w:val="24"/>
        </w:rPr>
        <w:t xml:space="preserve">       - оригинал или нотариально заверенная копия </w:t>
      </w:r>
      <w:r>
        <w:rPr>
          <w:rFonts w:ascii="Times New Roman" w:eastAsia="Times New Roman" w:hAnsi="Times New Roman"/>
          <w:b/>
          <w:bCs/>
          <w:sz w:val="24"/>
        </w:rPr>
        <w:t>решения об одобрении или о совершении сделки</w:t>
      </w:r>
      <w:r w:rsidR="00FC0A9A">
        <w:rPr>
          <w:rFonts w:ascii="Times New Roman" w:eastAsia="Times New Roman" w:hAnsi="Times New Roman"/>
          <w:b/>
          <w:bCs/>
          <w:sz w:val="24"/>
        </w:rPr>
        <w:t>,</w:t>
      </w:r>
      <w:r>
        <w:rPr>
          <w:rFonts w:ascii="Times New Roman" w:eastAsia="Times New Roman" w:hAnsi="Times New Roman"/>
          <w:b/>
          <w:bCs/>
          <w:sz w:val="24"/>
        </w:rPr>
        <w:t xml:space="preserve"> </w:t>
      </w:r>
      <w:r>
        <w:rPr>
          <w:rFonts w:ascii="Times New Roman" w:eastAsia="Times New Roman" w:hAnsi="Times New Roman"/>
          <w:bCs/>
          <w:sz w:val="24"/>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ascii="Times New Roman" w:eastAsia="Times New Roman" w:hAnsi="Times New Roman"/>
          <w:bCs/>
          <w:sz w:val="24"/>
        </w:rPr>
        <w:t>У</w:t>
      </w:r>
      <w:r>
        <w:rPr>
          <w:rFonts w:ascii="Times New Roman" w:eastAsia="Times New Roman" w:hAnsi="Times New Roman"/>
          <w:bCs/>
          <w:sz w:val="24"/>
        </w:rPr>
        <w:t xml:space="preserve">частника закупки или если для </w:t>
      </w:r>
      <w:r w:rsidR="00FC0A9A">
        <w:rPr>
          <w:rFonts w:ascii="Times New Roman" w:eastAsia="Times New Roman" w:hAnsi="Times New Roman"/>
          <w:bCs/>
          <w:sz w:val="24"/>
        </w:rPr>
        <w:t>У</w:t>
      </w:r>
      <w:r>
        <w:rPr>
          <w:rFonts w:ascii="Times New Roman" w:eastAsia="Times New Roman" w:hAnsi="Times New Roman"/>
          <w:bCs/>
          <w:sz w:val="24"/>
        </w:rPr>
        <w:t xml:space="preserve">частника закупки </w:t>
      </w:r>
      <w:r w:rsidR="00FC0A9A">
        <w:rPr>
          <w:rFonts w:ascii="Times New Roman" w:eastAsia="Times New Roman" w:hAnsi="Times New Roman"/>
          <w:bCs/>
          <w:sz w:val="24"/>
        </w:rPr>
        <w:t>выполнение</w:t>
      </w:r>
      <w:r>
        <w:rPr>
          <w:rFonts w:ascii="Times New Roman" w:eastAsia="Times New Roman" w:hAnsi="Times New Roman"/>
          <w:bCs/>
          <w:sz w:val="24"/>
        </w:rPr>
        <w:t xml:space="preserve"> </w:t>
      </w:r>
      <w:r w:rsidR="00FC0A9A">
        <w:rPr>
          <w:rFonts w:ascii="Times New Roman" w:eastAsia="Times New Roman" w:hAnsi="Times New Roman"/>
          <w:bCs/>
          <w:sz w:val="24"/>
        </w:rPr>
        <w:t>Работ</w:t>
      </w:r>
      <w:r>
        <w:rPr>
          <w:rFonts w:ascii="Times New Roman" w:eastAsia="Times New Roman" w:hAnsi="Times New Roman"/>
          <w:bCs/>
          <w:sz w:val="24"/>
        </w:rPr>
        <w:t>, являющ</w:t>
      </w:r>
      <w:r w:rsidR="00FC0A9A">
        <w:rPr>
          <w:rFonts w:ascii="Times New Roman" w:eastAsia="Times New Roman" w:hAnsi="Times New Roman"/>
          <w:bCs/>
          <w:sz w:val="24"/>
        </w:rPr>
        <w:t>их</w:t>
      </w:r>
      <w:r>
        <w:rPr>
          <w:rFonts w:ascii="Times New Roman" w:eastAsia="Times New Roman" w:hAnsi="Times New Roman"/>
          <w:bCs/>
          <w:sz w:val="24"/>
        </w:rPr>
        <w:t>ся предметом дог</w:t>
      </w:r>
      <w:r w:rsidR="006D00CF">
        <w:rPr>
          <w:rFonts w:ascii="Times New Roman" w:eastAsia="Times New Roman" w:hAnsi="Times New Roman"/>
          <w:bCs/>
          <w:sz w:val="24"/>
        </w:rPr>
        <w:t>овора, является крупной сделкой,</w:t>
      </w:r>
      <w:r>
        <w:rPr>
          <w:rFonts w:ascii="Times New Roman" w:eastAsia="Times New Roman" w:hAnsi="Times New Roman"/>
          <w:bCs/>
          <w:sz w:val="24"/>
        </w:rPr>
        <w:t xml:space="preserve"> </w:t>
      </w:r>
      <w:r>
        <w:rPr>
          <w:rFonts w:ascii="Times New Roman" w:eastAsia="Times New Roman" w:hAnsi="Times New Roman"/>
          <w:b/>
          <w:bCs/>
          <w:sz w:val="24"/>
        </w:rPr>
        <w:t>либо оригинал официального письма</w:t>
      </w:r>
      <w:r>
        <w:rPr>
          <w:rFonts w:ascii="Times New Roman" w:eastAsia="Times New Roman" w:hAnsi="Times New Roman"/>
          <w:bCs/>
          <w:sz w:val="24"/>
        </w:rPr>
        <w:t xml:space="preserve"> </w:t>
      </w:r>
      <w:r w:rsidRPr="00FC0A9A">
        <w:rPr>
          <w:rFonts w:ascii="Times New Roman" w:eastAsia="Times New Roman" w:hAnsi="Times New Roman"/>
          <w:b/>
          <w:bCs/>
          <w:sz w:val="24"/>
        </w:rPr>
        <w:t>о том, что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ascii="Times New Roman" w:eastAsia="Times New Roman" w:hAnsi="Times New Roman"/>
          <w:bCs/>
          <w:sz w:val="24"/>
          <w:lang w:eastAsia="ru-RU"/>
        </w:rPr>
      </w:pPr>
      <w:r>
        <w:rPr>
          <w:rFonts w:ascii="Times New Roman" w:eastAsia="Times New Roman" w:hAnsi="Times New Roman"/>
          <w:bCs/>
          <w:sz w:val="24"/>
        </w:rPr>
        <w:t xml:space="preserve">        - </w:t>
      </w:r>
      <w:r w:rsidR="00FC0A9A" w:rsidRPr="00FC0A9A">
        <w:rPr>
          <w:rFonts w:ascii="Times New Roman" w:eastAsia="Times New Roman" w:hAnsi="Times New Roman"/>
          <w:bCs/>
          <w:sz w:val="24"/>
          <w:lang w:eastAsia="ru-RU"/>
        </w:rPr>
        <w:t xml:space="preserve">заверенные уполномоченным лицом Участника </w:t>
      </w:r>
      <w:r w:rsidR="00FC0A9A" w:rsidRPr="00FC0A9A">
        <w:rPr>
          <w:rFonts w:ascii="Times New Roman" w:eastAsia="Times New Roman" w:hAnsi="Times New Roman"/>
          <w:b/>
          <w:bCs/>
          <w:sz w:val="24"/>
          <w:lang w:eastAsia="ru-RU"/>
        </w:rPr>
        <w:t>копии баланса и отчета о прибылях и убытках за 2013 год</w:t>
      </w:r>
      <w:r w:rsidR="00FC0A9A" w:rsidRPr="00FC0A9A">
        <w:rPr>
          <w:rFonts w:ascii="Times New Roman" w:eastAsia="Times New Roman" w:hAnsi="Times New Roman"/>
          <w:bCs/>
          <w:sz w:val="24"/>
          <w:lang w:eastAsia="ru-RU"/>
        </w:rPr>
        <w:t>,</w:t>
      </w:r>
      <w:r w:rsidR="00FC0A9A" w:rsidRPr="00FC0A9A">
        <w:rPr>
          <w:rFonts w:ascii="Times New Roman" w:eastAsia="Times New Roman" w:hAnsi="Times New Roman"/>
          <w:b/>
          <w:bCs/>
          <w:sz w:val="24"/>
          <w:lang w:eastAsia="ru-RU"/>
        </w:rPr>
        <w:t xml:space="preserve"> </w:t>
      </w:r>
      <w:r w:rsidR="00FC0A9A" w:rsidRPr="00FC0A9A">
        <w:rPr>
          <w:rFonts w:ascii="Times New Roman" w:eastAsia="Times New Roman" w:hAnsi="Times New Roman"/>
          <w:bCs/>
          <w:sz w:val="24"/>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ascii="Times New Roman" w:eastAsia="Times New Roman" w:hAnsi="Times New Roman"/>
          <w:b/>
          <w:bCs/>
          <w:sz w:val="24"/>
          <w:lang w:eastAsia="ru-RU"/>
        </w:rPr>
      </w:pPr>
      <w:r w:rsidRPr="00FC0A9A">
        <w:rPr>
          <w:rFonts w:ascii="Times New Roman" w:eastAsia="Times New Roman" w:hAnsi="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ascii="Times New Roman" w:eastAsia="Times New Roman" w:hAnsi="Times New Roman"/>
          <w:b/>
          <w:bCs/>
          <w:sz w:val="24"/>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ascii="Times New Roman" w:eastAsia="Times New Roman" w:hAnsi="Times New Roman"/>
          <w:bCs/>
          <w:sz w:val="24"/>
          <w:lang w:eastAsia="ru-RU"/>
        </w:rPr>
      </w:pPr>
      <w:r w:rsidRPr="006F3F4C">
        <w:rPr>
          <w:rFonts w:ascii="Times New Roman" w:eastAsia="Times New Roman" w:hAnsi="Times New Roman"/>
          <w:bCs/>
          <w:sz w:val="24"/>
          <w:lang w:eastAsia="ru-RU"/>
        </w:rPr>
        <w:t xml:space="preserve">       </w:t>
      </w:r>
      <w:r w:rsidR="002531EF">
        <w:rPr>
          <w:rFonts w:ascii="Times New Roman" w:eastAsia="Times New Roman" w:hAnsi="Times New Roman"/>
          <w:bCs/>
          <w:sz w:val="24"/>
          <w:lang w:eastAsia="ru-RU"/>
        </w:rPr>
        <w:t xml:space="preserve">     </w:t>
      </w:r>
      <w:r w:rsidR="00FC0A9A" w:rsidRPr="000276A4">
        <w:rPr>
          <w:rFonts w:ascii="Times New Roman" w:eastAsia="Times New Roman" w:hAnsi="Times New Roman"/>
          <w:b/>
          <w:bCs/>
          <w:sz w:val="24"/>
          <w:lang w:eastAsia="ru-RU"/>
        </w:rPr>
        <w:t>Организации, зарегистрированные после 1 января 2014 года, предоставляют:</w:t>
      </w:r>
      <w:r w:rsidR="00FC0A9A" w:rsidRPr="00FC0A9A">
        <w:rPr>
          <w:rFonts w:ascii="Times New Roman" w:eastAsia="Times New Roman" w:hAnsi="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ascii="Times New Roman" w:eastAsia="Times New Roman" w:hAnsi="Times New Roman"/>
          <w:bCs/>
          <w:sz w:val="24"/>
        </w:rPr>
      </w:pPr>
      <w:r w:rsidRPr="006F3F4C">
        <w:rPr>
          <w:rFonts w:ascii="Times New Roman" w:eastAsia="Times New Roman" w:hAnsi="Times New Roman"/>
          <w:bCs/>
          <w:sz w:val="24"/>
          <w:lang w:eastAsia="ru-RU"/>
        </w:rPr>
        <w:t xml:space="preserve">           </w:t>
      </w:r>
      <w:r w:rsidR="00FC0A9A" w:rsidRPr="000276A4">
        <w:rPr>
          <w:rFonts w:ascii="Times New Roman" w:eastAsia="Times New Roman" w:hAnsi="Times New Roman"/>
          <w:b/>
          <w:bCs/>
          <w:sz w:val="24"/>
          <w:lang w:eastAsia="ru-RU"/>
        </w:rPr>
        <w:t>Индивидуальные предприниматели не предоставляют бухгалтерскую отчетность</w:t>
      </w:r>
      <w:r w:rsidR="00FC0A9A" w:rsidRPr="00FC0A9A">
        <w:rPr>
          <w:rFonts w:ascii="Times New Roman" w:eastAsia="Times New Roman" w:hAnsi="Times New Roman"/>
          <w:b/>
          <w:bCs/>
          <w:sz w:val="24"/>
          <w:lang w:eastAsia="ru-RU"/>
        </w:rPr>
        <w:t xml:space="preserve">,  </w:t>
      </w:r>
      <w:r w:rsidR="00FC0A9A" w:rsidRPr="00FC0A9A">
        <w:rPr>
          <w:rFonts w:ascii="Times New Roman" w:eastAsia="Times New Roman" w:hAnsi="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ascii="Times New Roman" w:eastAsia="Times New Roman" w:hAnsi="Times New Roman"/>
          <w:sz w:val="24"/>
          <w:szCs w:val="24"/>
        </w:rPr>
        <w:t xml:space="preserve"> В таком случае, и</w:t>
      </w:r>
      <w:r w:rsidR="00FC0A9A" w:rsidRPr="00FC0A9A">
        <w:rPr>
          <w:rFonts w:ascii="Times New Roman" w:eastAsia="Times New Roman" w:hAnsi="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F17CDC">
        <w:rPr>
          <w:rFonts w:ascii="Times New Roman" w:eastAsia="Times New Roman" w:hAnsi="Times New Roman"/>
          <w:bCs/>
          <w:sz w:val="24"/>
        </w:rPr>
        <w:t>.</w:t>
      </w:r>
    </w:p>
    <w:p w:rsidR="00F75684" w:rsidRDefault="00F75684" w:rsidP="002531EF">
      <w:pPr>
        <w:spacing w:after="0" w:line="240" w:lineRule="auto"/>
        <w:jc w:val="both"/>
        <w:rPr>
          <w:rFonts w:ascii="Times New Roman" w:eastAsia="Times New Roman" w:hAnsi="Times New Roman"/>
          <w:bCs/>
          <w:sz w:val="24"/>
          <w:szCs w:val="24"/>
        </w:rPr>
      </w:pPr>
    </w:p>
    <w:p w:rsidR="00D35490" w:rsidRPr="00D35490" w:rsidRDefault="00D35490" w:rsidP="00D35490">
      <w:pPr>
        <w:spacing w:line="240" w:lineRule="auto"/>
        <w:ind w:firstLine="426"/>
        <w:jc w:val="both"/>
        <w:rPr>
          <w:rFonts w:ascii="Times New Roman" w:eastAsia="Times New Roman" w:hAnsi="Times New Roman"/>
          <w:bCs/>
          <w:sz w:val="24"/>
          <w:szCs w:val="24"/>
        </w:rPr>
      </w:pPr>
      <w:r w:rsidRPr="00D35490">
        <w:rPr>
          <w:rFonts w:ascii="Times New Roman" w:eastAsia="Times New Roman" w:hAnsi="Times New Roman"/>
          <w:bCs/>
          <w:sz w:val="24"/>
          <w:szCs w:val="24"/>
        </w:rPr>
        <w:t xml:space="preserve">- </w:t>
      </w:r>
      <w:r w:rsidRPr="005B7548">
        <w:rPr>
          <w:rFonts w:ascii="Times New Roman" w:eastAsia="Times New Roman" w:hAnsi="Times New Roman"/>
          <w:b/>
          <w:bCs/>
          <w:sz w:val="24"/>
          <w:szCs w:val="24"/>
        </w:rPr>
        <w:t>заверенная уполномоченным лицом Участника копия действующего свидетельства о членстве в саморегулируемой организации</w:t>
      </w:r>
      <w:r w:rsidRPr="00D35490">
        <w:rPr>
          <w:rFonts w:ascii="Times New Roman" w:eastAsia="Times New Roman" w:hAnsi="Times New Roman"/>
          <w:bCs/>
          <w:sz w:val="24"/>
          <w:szCs w:val="24"/>
        </w:rPr>
        <w:t xml:space="preserve"> (с приложениями) о допуске к определенным видам работ в объеме Технического задания;</w:t>
      </w:r>
    </w:p>
    <w:p w:rsidR="00D35490" w:rsidRPr="0093410E" w:rsidRDefault="00D35490" w:rsidP="00D35490">
      <w:pPr>
        <w:spacing w:line="240" w:lineRule="auto"/>
        <w:ind w:firstLine="426"/>
        <w:jc w:val="both"/>
        <w:rPr>
          <w:rFonts w:ascii="Times New Roman" w:eastAsia="Times New Roman" w:hAnsi="Times New Roman"/>
          <w:bCs/>
          <w:sz w:val="24"/>
          <w:szCs w:val="24"/>
        </w:rPr>
      </w:pPr>
      <w:r w:rsidRPr="0093410E">
        <w:rPr>
          <w:rFonts w:ascii="Times New Roman" w:eastAsia="Times New Roman" w:hAnsi="Times New Roman"/>
          <w:bCs/>
          <w:sz w:val="24"/>
          <w:szCs w:val="24"/>
        </w:rPr>
        <w:t xml:space="preserve">- заверенная уполномоченным лицом Участника </w:t>
      </w:r>
      <w:r w:rsidRPr="0093410E">
        <w:rPr>
          <w:rFonts w:ascii="Times New Roman" w:eastAsia="Times New Roman" w:hAnsi="Times New Roman"/>
          <w:b/>
          <w:bCs/>
          <w:sz w:val="24"/>
          <w:szCs w:val="24"/>
        </w:rPr>
        <w:t>копия полиса страхования ответственности при осуществлении деятельности в качестве Подрядчика</w:t>
      </w:r>
      <w:r w:rsidR="00046A14" w:rsidRPr="0093410E">
        <w:rPr>
          <w:rFonts w:ascii="Times New Roman" w:eastAsia="Times New Roman" w:hAnsi="Times New Roman"/>
          <w:bCs/>
          <w:sz w:val="24"/>
          <w:szCs w:val="24"/>
        </w:rPr>
        <w:t xml:space="preserve"> на весь срок (период) выполнения работ</w:t>
      </w:r>
      <w:r w:rsidRPr="0093410E">
        <w:rPr>
          <w:rFonts w:ascii="Times New Roman" w:eastAsia="Times New Roman" w:hAnsi="Times New Roman"/>
          <w:bCs/>
          <w:sz w:val="24"/>
          <w:szCs w:val="24"/>
        </w:rPr>
        <w:t>;</w:t>
      </w:r>
    </w:p>
    <w:p w:rsidR="00D35490" w:rsidRPr="0093410E" w:rsidRDefault="00D35490" w:rsidP="00D35490">
      <w:pPr>
        <w:spacing w:line="240" w:lineRule="auto"/>
        <w:ind w:firstLine="426"/>
        <w:jc w:val="both"/>
        <w:rPr>
          <w:rFonts w:ascii="Times New Roman" w:hAnsi="Times New Roman"/>
          <w:sz w:val="24"/>
          <w:szCs w:val="24"/>
          <w:lang w:eastAsia="ru-RU"/>
        </w:rPr>
      </w:pPr>
      <w:r w:rsidRPr="0093410E">
        <w:rPr>
          <w:rFonts w:ascii="Times New Roman" w:eastAsia="Times New Roman" w:hAnsi="Times New Roman"/>
          <w:bCs/>
          <w:sz w:val="24"/>
          <w:szCs w:val="24"/>
        </w:rPr>
        <w:lastRenderedPageBreak/>
        <w:t xml:space="preserve">- заверенные уполномоченным лицом Участника копии </w:t>
      </w:r>
      <w:r w:rsidRPr="0093410E">
        <w:rPr>
          <w:rFonts w:ascii="Times New Roman" w:hAnsi="Times New Roman"/>
          <w:b/>
          <w:sz w:val="24"/>
          <w:szCs w:val="24"/>
          <w:lang w:eastAsia="ru-RU"/>
        </w:rPr>
        <w:t xml:space="preserve">документов, подтверждающих квалификацию руководителей, специалистов и ремонтного персонала </w:t>
      </w:r>
      <w:r w:rsidRPr="0093410E">
        <w:rPr>
          <w:rFonts w:ascii="Times New Roman" w:hAnsi="Times New Roman"/>
          <w:sz w:val="24"/>
          <w:szCs w:val="24"/>
          <w:lang w:eastAsia="ru-RU"/>
        </w:rPr>
        <w:t xml:space="preserve">(указанных в Справке (форма 6 настоящей Документации) о кадровых ресурсах), </w:t>
      </w:r>
      <w:r w:rsidRPr="0093410E">
        <w:rPr>
          <w:rFonts w:ascii="Times New Roman" w:hAnsi="Times New Roman"/>
          <w:b/>
          <w:sz w:val="24"/>
          <w:szCs w:val="24"/>
          <w:lang w:eastAsia="ru-RU"/>
        </w:rPr>
        <w:t>их образование и опыт (копии аттестатов, удостоверений или иных документов, подтверждающих их квалификацию, образование и опыт, копии трудовых книжек сотрудников)</w:t>
      </w:r>
      <w:r w:rsidRPr="0093410E">
        <w:rPr>
          <w:rFonts w:ascii="Times New Roman" w:hAnsi="Times New Roman"/>
          <w:sz w:val="24"/>
          <w:szCs w:val="24"/>
          <w:lang w:eastAsia="ru-RU"/>
        </w:rPr>
        <w:t xml:space="preserve">; </w:t>
      </w:r>
    </w:p>
    <w:p w:rsidR="0052669C" w:rsidRPr="0093410E" w:rsidRDefault="00D35490" w:rsidP="00D35490">
      <w:pPr>
        <w:spacing w:line="240" w:lineRule="auto"/>
        <w:ind w:firstLine="426"/>
        <w:jc w:val="both"/>
        <w:rPr>
          <w:rFonts w:ascii="Times New Roman" w:hAnsi="Times New Roman"/>
          <w:b/>
          <w:sz w:val="24"/>
          <w:szCs w:val="24"/>
          <w:lang w:eastAsia="ru-RU"/>
        </w:rPr>
      </w:pPr>
      <w:r w:rsidRPr="0093410E">
        <w:rPr>
          <w:rFonts w:ascii="Times New Roman" w:eastAsia="Times New Roman" w:hAnsi="Times New Roman"/>
          <w:bCs/>
          <w:sz w:val="24"/>
          <w:szCs w:val="24"/>
        </w:rPr>
        <w:t xml:space="preserve">- </w:t>
      </w:r>
      <w:r w:rsidRPr="0093410E">
        <w:rPr>
          <w:rFonts w:ascii="Times New Roman" w:hAnsi="Times New Roman"/>
          <w:sz w:val="24"/>
          <w:szCs w:val="24"/>
        </w:rPr>
        <w:t xml:space="preserve">заверенные </w:t>
      </w:r>
      <w:r w:rsidRPr="0093410E">
        <w:rPr>
          <w:rFonts w:ascii="Times New Roman" w:hAnsi="Times New Roman"/>
          <w:bCs/>
          <w:sz w:val="24"/>
          <w:szCs w:val="24"/>
        </w:rPr>
        <w:t>уполномоченным лицом Участника</w:t>
      </w:r>
      <w:r w:rsidRPr="0093410E">
        <w:rPr>
          <w:rFonts w:ascii="Times New Roman" w:hAnsi="Times New Roman"/>
          <w:b/>
          <w:sz w:val="24"/>
          <w:szCs w:val="24"/>
          <w:lang w:eastAsia="ru-RU"/>
        </w:rPr>
        <w:t xml:space="preserve"> копии указанных в справке </w:t>
      </w:r>
      <w:r w:rsidRPr="0093410E">
        <w:rPr>
          <w:rFonts w:ascii="Times New Roman" w:hAnsi="Times New Roman"/>
          <w:bCs/>
          <w:sz w:val="24"/>
          <w:szCs w:val="24"/>
        </w:rPr>
        <w:t>(форма 4</w:t>
      </w:r>
      <w:r w:rsidRPr="0093410E">
        <w:rPr>
          <w:rFonts w:ascii="Times New Roman" w:hAnsi="Times New Roman"/>
          <w:sz w:val="24"/>
          <w:szCs w:val="24"/>
          <w:lang w:eastAsia="ru-RU"/>
        </w:rPr>
        <w:t xml:space="preserve"> Приложения № 1 Документации)</w:t>
      </w:r>
      <w:r w:rsidRPr="0093410E">
        <w:rPr>
          <w:rFonts w:ascii="Times New Roman" w:hAnsi="Times New Roman"/>
          <w:b/>
          <w:sz w:val="24"/>
          <w:szCs w:val="24"/>
          <w:lang w:eastAsia="ru-RU"/>
        </w:rPr>
        <w:t xml:space="preserve"> </w:t>
      </w:r>
      <w:r w:rsidRPr="0093410E">
        <w:rPr>
          <w:rFonts w:ascii="Times New Roman" w:hAnsi="Times New Roman"/>
          <w:b/>
          <w:bCs/>
          <w:sz w:val="24"/>
          <w:szCs w:val="24"/>
        </w:rPr>
        <w:t>аналогичных</w:t>
      </w:r>
      <w:r w:rsidRPr="0093410E">
        <w:rPr>
          <w:rFonts w:ascii="Times New Roman" w:hAnsi="Times New Roman"/>
          <w:b/>
          <w:sz w:val="24"/>
          <w:szCs w:val="24"/>
          <w:lang w:eastAsia="ru-RU"/>
        </w:rPr>
        <w:t xml:space="preserve"> договоров </w:t>
      </w:r>
      <w:r w:rsidRPr="0093410E">
        <w:rPr>
          <w:rFonts w:ascii="Times New Roman" w:hAnsi="Times New Roman"/>
          <w:sz w:val="24"/>
          <w:szCs w:val="24"/>
          <w:lang w:eastAsia="ru-RU"/>
        </w:rPr>
        <w:t>(на усмотрение Участника).</w:t>
      </w:r>
      <w:r w:rsidRPr="0093410E">
        <w:rPr>
          <w:rFonts w:ascii="Times New Roman" w:hAnsi="Times New Roman"/>
          <w:b/>
          <w:sz w:val="24"/>
          <w:szCs w:val="24"/>
          <w:lang w:eastAsia="ru-RU"/>
        </w:rPr>
        <w:t xml:space="preserve"> </w:t>
      </w:r>
    </w:p>
    <w:p w:rsidR="00D35490" w:rsidRPr="0093410E" w:rsidRDefault="00D35490" w:rsidP="00D35490">
      <w:pPr>
        <w:spacing w:line="240" w:lineRule="auto"/>
        <w:ind w:firstLine="426"/>
        <w:jc w:val="both"/>
        <w:rPr>
          <w:rFonts w:ascii="Times New Roman" w:hAnsi="Times New Roman"/>
          <w:i/>
          <w:sz w:val="20"/>
          <w:szCs w:val="20"/>
          <w:lang w:eastAsia="ru-RU"/>
        </w:rPr>
      </w:pPr>
      <w:r w:rsidRPr="0093410E">
        <w:rPr>
          <w:rFonts w:ascii="Times New Roman" w:hAnsi="Times New Roman"/>
          <w:i/>
          <w:sz w:val="20"/>
          <w:szCs w:val="20"/>
          <w:lang w:eastAsia="ru-RU"/>
        </w:rPr>
        <w:t>Так как</w:t>
      </w:r>
      <w:r w:rsidRPr="0093410E">
        <w:rPr>
          <w:i/>
          <w:sz w:val="20"/>
          <w:szCs w:val="20"/>
        </w:rPr>
        <w:t xml:space="preserve"> </w:t>
      </w:r>
      <w:r w:rsidRPr="0093410E">
        <w:rPr>
          <w:rFonts w:ascii="Times New Roman" w:hAnsi="Times New Roman"/>
          <w:i/>
          <w:sz w:val="20"/>
          <w:szCs w:val="20"/>
          <w:lang w:eastAsia="ru-RU"/>
        </w:rPr>
        <w:t>опыт выполнения аналогичных работ</w:t>
      </w:r>
      <w:r w:rsidRPr="0093410E">
        <w:rPr>
          <w:rFonts w:ascii="Times New Roman" w:hAnsi="Times New Roman"/>
          <w:b/>
          <w:i/>
          <w:sz w:val="20"/>
          <w:szCs w:val="20"/>
          <w:lang w:eastAsia="ru-RU"/>
        </w:rPr>
        <w:t xml:space="preserve"> </w:t>
      </w:r>
      <w:r w:rsidRPr="0093410E">
        <w:rPr>
          <w:rFonts w:ascii="Times New Roman" w:hAnsi="Times New Roman"/>
          <w:i/>
          <w:sz w:val="20"/>
          <w:szCs w:val="20"/>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заявке такого Участника будет присуждаться 0 баллов по данному критерию.</w:t>
      </w:r>
    </w:p>
    <w:p w:rsidR="0052669C" w:rsidRPr="0093410E" w:rsidRDefault="00D35490" w:rsidP="00D35490">
      <w:pPr>
        <w:spacing w:line="240" w:lineRule="auto"/>
        <w:ind w:firstLine="426"/>
        <w:jc w:val="both"/>
        <w:rPr>
          <w:rFonts w:ascii="Times New Roman" w:hAnsi="Times New Roman"/>
          <w:sz w:val="24"/>
          <w:szCs w:val="24"/>
          <w:lang w:eastAsia="ru-RU"/>
        </w:rPr>
      </w:pPr>
      <w:r w:rsidRPr="0093410E">
        <w:rPr>
          <w:rFonts w:ascii="Times New Roman" w:eastAsia="Times New Roman" w:hAnsi="Times New Roman"/>
          <w:bCs/>
          <w:sz w:val="24"/>
          <w:szCs w:val="24"/>
        </w:rPr>
        <w:t xml:space="preserve">- </w:t>
      </w:r>
      <w:r w:rsidRPr="0093410E">
        <w:rPr>
          <w:rFonts w:ascii="Times New Roman" w:hAnsi="Times New Roman"/>
          <w:sz w:val="24"/>
          <w:szCs w:val="24"/>
        </w:rPr>
        <w:t xml:space="preserve">заверенные </w:t>
      </w:r>
      <w:r w:rsidRPr="0093410E">
        <w:rPr>
          <w:rFonts w:ascii="Times New Roman" w:hAnsi="Times New Roman"/>
          <w:bCs/>
          <w:sz w:val="24"/>
          <w:szCs w:val="24"/>
        </w:rPr>
        <w:t>уполномоченным лицом Участника</w:t>
      </w:r>
      <w:r w:rsidRPr="0093410E">
        <w:rPr>
          <w:rFonts w:ascii="Times New Roman" w:hAnsi="Times New Roman"/>
          <w:b/>
          <w:sz w:val="24"/>
          <w:szCs w:val="24"/>
          <w:lang w:eastAsia="ru-RU"/>
        </w:rPr>
        <w:t xml:space="preserve"> копии</w:t>
      </w:r>
      <w:r w:rsidRPr="0093410E">
        <w:rPr>
          <w:rFonts w:ascii="Times New Roman" w:hAnsi="Times New Roman"/>
          <w:sz w:val="24"/>
          <w:szCs w:val="24"/>
          <w:lang w:eastAsia="ru-RU"/>
        </w:rPr>
        <w:t xml:space="preserve"> </w:t>
      </w:r>
      <w:r w:rsidRPr="0093410E">
        <w:rPr>
          <w:rFonts w:ascii="Times New Roman" w:hAnsi="Times New Roman"/>
          <w:b/>
          <w:sz w:val="24"/>
          <w:szCs w:val="24"/>
          <w:lang w:eastAsia="ru-RU"/>
        </w:rPr>
        <w:t>рекомендательных писем и отзывов о выполнении аналогичных работ</w:t>
      </w:r>
      <w:r w:rsidRPr="0093410E">
        <w:rPr>
          <w:rFonts w:ascii="Times New Roman" w:hAnsi="Times New Roman"/>
          <w:sz w:val="24"/>
          <w:szCs w:val="24"/>
          <w:lang w:eastAsia="ru-RU"/>
        </w:rPr>
        <w:t xml:space="preserve"> (на усмотрение Участника). </w:t>
      </w:r>
    </w:p>
    <w:p w:rsidR="00D35490" w:rsidRPr="0093410E" w:rsidRDefault="00D35490" w:rsidP="00D35490">
      <w:pPr>
        <w:spacing w:line="240" w:lineRule="auto"/>
        <w:ind w:firstLine="426"/>
        <w:jc w:val="both"/>
        <w:rPr>
          <w:rFonts w:ascii="Times New Roman" w:eastAsia="Times New Roman" w:hAnsi="Times New Roman"/>
          <w:bCs/>
        </w:rPr>
      </w:pPr>
      <w:r w:rsidRPr="0093410E">
        <w:rPr>
          <w:rFonts w:ascii="Times New Roman" w:hAnsi="Times New Roman"/>
          <w:i/>
          <w:lang w:eastAsia="ru-RU"/>
        </w:rPr>
        <w:t xml:space="preserve">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Pr="0093410E">
        <w:rPr>
          <w:rFonts w:ascii="Times New Roman" w:hAnsi="Times New Roman"/>
          <w:b/>
          <w:i/>
          <w:lang w:eastAsia="ru-RU"/>
        </w:rPr>
        <w:t>аналогичных работ</w:t>
      </w:r>
      <w:r w:rsidRPr="0093410E">
        <w:rPr>
          <w:rFonts w:ascii="Times New Roman" w:hAnsi="Times New Roman"/>
          <w:i/>
          <w:lang w:eastAsia="ru-RU"/>
        </w:rPr>
        <w:t>, заявке такого Участника будет присуждаться 0 баллов.</w:t>
      </w:r>
    </w:p>
    <w:p w:rsidR="00F17CDC" w:rsidRDefault="00F17CDC" w:rsidP="002531EF">
      <w:pPr>
        <w:spacing w:line="240" w:lineRule="auto"/>
        <w:jc w:val="both"/>
        <w:rPr>
          <w:rFonts w:ascii="Times New Roman" w:eastAsia="Times New Roman" w:hAnsi="Times New Roman"/>
          <w:bCs/>
          <w:sz w:val="24"/>
        </w:rPr>
      </w:pPr>
      <w:r>
        <w:rPr>
          <w:rFonts w:ascii="Times New Roman" w:eastAsia="Times New Roman" w:hAnsi="Times New Roman"/>
          <w:bCs/>
          <w:sz w:val="24"/>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Pr>
          <w:rFonts w:ascii="Times New Roman" w:eastAsia="Times New Roman" w:hAnsi="Times New Roman"/>
          <w:b/>
          <w:bCs/>
          <w:sz w:val="24"/>
        </w:rPr>
        <w:t>заверенный нотариально перевод на русский язык</w:t>
      </w:r>
      <w:r>
        <w:rPr>
          <w:rFonts w:ascii="Times New Roman" w:eastAsia="Times New Roman" w:hAnsi="Times New Roman"/>
          <w:bCs/>
          <w:sz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A26183" w:rsidRDefault="004D0F00" w:rsidP="00F75684">
      <w:pPr>
        <w:pStyle w:val="1"/>
        <w:numPr>
          <w:ilvl w:val="0"/>
          <w:numId w:val="0"/>
        </w:numPr>
        <w:spacing w:before="240"/>
        <w:jc w:val="center"/>
        <w:rPr>
          <w:b/>
          <w:bCs/>
        </w:rPr>
      </w:pPr>
      <w:bookmarkStart w:id="11" w:name="_Toc391649815"/>
      <w:r w:rsidRPr="00A26183">
        <w:rPr>
          <w:b/>
          <w:lang w:val="ru-RU"/>
        </w:rPr>
        <w:t xml:space="preserve">4. </w:t>
      </w:r>
      <w:r w:rsidR="00F17CDC" w:rsidRPr="00A26183">
        <w:rPr>
          <w:b/>
        </w:rPr>
        <w:t>Порядок проведения запроса предложений</w:t>
      </w:r>
      <w:bookmarkEnd w:id="11"/>
    </w:p>
    <w:p w:rsidR="00F17CDC" w:rsidRPr="00A26183" w:rsidRDefault="00F17CDC" w:rsidP="004C6757">
      <w:pPr>
        <w:pStyle w:val="2"/>
        <w:numPr>
          <w:ilvl w:val="1"/>
          <w:numId w:val="22"/>
        </w:numPr>
        <w:ind w:left="0" w:firstLine="0"/>
        <w:jc w:val="both"/>
        <w:rPr>
          <w:rFonts w:ascii="Times New Roman" w:hAnsi="Times New Roman"/>
          <w:i w:val="0"/>
          <w:sz w:val="24"/>
          <w:szCs w:val="24"/>
        </w:rPr>
      </w:pPr>
      <w:bookmarkStart w:id="12" w:name="_Toc386463995"/>
      <w:bookmarkStart w:id="13" w:name="_Toc388439837"/>
      <w:bookmarkStart w:id="14" w:name="_Toc388439986"/>
      <w:bookmarkStart w:id="15" w:name="_Toc388447355"/>
      <w:bookmarkStart w:id="16" w:name="_Toc389746527"/>
      <w:bookmarkStart w:id="17" w:name="_Toc390261824"/>
      <w:bookmarkStart w:id="18" w:name="_Toc391546639"/>
      <w:bookmarkStart w:id="19" w:name="_Toc391649816"/>
      <w:r w:rsidRPr="00A26183">
        <w:rPr>
          <w:rFonts w:ascii="Times New Roman" w:hAnsi="Times New Roman"/>
          <w:bCs w:val="0"/>
          <w:i w:val="0"/>
          <w:iCs w:val="0"/>
          <w:sz w:val="24"/>
          <w:szCs w:val="24"/>
        </w:rPr>
        <w:t xml:space="preserve">Получение документации о проведении </w:t>
      </w:r>
      <w:r w:rsidRPr="00A26183">
        <w:rPr>
          <w:rFonts w:ascii="Times New Roman" w:hAnsi="Times New Roman"/>
          <w:i w:val="0"/>
          <w:sz w:val="24"/>
          <w:szCs w:val="24"/>
        </w:rPr>
        <w:t>запроса предложений</w:t>
      </w:r>
      <w:bookmarkEnd w:id="12"/>
      <w:bookmarkEnd w:id="13"/>
      <w:bookmarkEnd w:id="14"/>
      <w:bookmarkEnd w:id="15"/>
      <w:bookmarkEnd w:id="16"/>
      <w:bookmarkEnd w:id="17"/>
      <w:bookmarkEnd w:id="18"/>
      <w:bookmarkEnd w:id="19"/>
    </w:p>
    <w:p w:rsidR="00F17CDC" w:rsidRDefault="00F17CDC" w:rsidP="00EE1BD0">
      <w:pPr>
        <w:numPr>
          <w:ilvl w:val="2"/>
          <w:numId w:val="22"/>
        </w:numPr>
        <w:tabs>
          <w:tab w:val="clear" w:pos="720"/>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Pr>
          <w:rFonts w:ascii="Times New Roman" w:eastAsia="Times New Roman" w:hAnsi="Times New Roman"/>
          <w:color w:val="FF0000"/>
          <w:sz w:val="24"/>
          <w:szCs w:val="24"/>
        </w:rPr>
        <w:t xml:space="preserve"> </w:t>
      </w:r>
      <w:hyperlink r:id="rId21" w:history="1">
        <w:r w:rsidR="00EE1BD0" w:rsidRPr="00C107B4">
          <w:rPr>
            <w:rStyle w:val="af0"/>
          </w:rPr>
          <w:t xml:space="preserve"> </w:t>
        </w:r>
        <w:r w:rsidR="001320FC">
          <w:rPr>
            <w:rStyle w:val="af0"/>
            <w:rFonts w:ascii="Times New Roman" w:hAnsi="Times New Roman"/>
            <w:sz w:val="24"/>
            <w:szCs w:val="24"/>
            <w:lang w:val="en-US"/>
          </w:rPr>
          <w:t>santalova</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mures</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ru</w:t>
        </w:r>
      </w:hyperlink>
      <w:r>
        <w:rPr>
          <w:rFonts w:ascii="Times New Roman" w:eastAsia="Times New Roman" w:hAnsi="Times New Roman"/>
          <w:sz w:val="24"/>
          <w:szCs w:val="24"/>
        </w:rPr>
        <w:t xml:space="preserve">, с указанием способа получения Документации.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Заказчик в течение двух рабочих дней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(кроме субботы и воскресенья)</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с 8.30 до 16.42 (12.30-13.30 перерыв)</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со дня получения соответствующего запроса предоставит такому лицу</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EE1BD0">
        <w:rPr>
          <w:rFonts w:ascii="Times New Roman" w:hAnsi="Times New Roman"/>
          <w:bCs/>
          <w:sz w:val="24"/>
          <w:szCs w:val="24"/>
        </w:rPr>
        <w:t>г. </w:t>
      </w:r>
      <w:r>
        <w:rPr>
          <w:rFonts w:ascii="Times New Roman" w:hAnsi="Times New Roman"/>
          <w:bCs/>
          <w:sz w:val="24"/>
          <w:szCs w:val="24"/>
        </w:rPr>
        <w:t>Мурманск,</w:t>
      </w:r>
      <w:r w:rsidR="009F1995">
        <w:rPr>
          <w:rFonts w:ascii="Times New Roman" w:hAnsi="Times New Roman"/>
          <w:bCs/>
          <w:sz w:val="24"/>
          <w:szCs w:val="24"/>
        </w:rPr>
        <w:t xml:space="preserve"> ул. Промышленная</w:t>
      </w:r>
      <w:r w:rsidR="00EE1BD0">
        <w:rPr>
          <w:rFonts w:ascii="Times New Roman" w:hAnsi="Times New Roman"/>
          <w:bCs/>
          <w:sz w:val="24"/>
          <w:szCs w:val="24"/>
        </w:rPr>
        <w:t>,</w:t>
      </w:r>
      <w:r w:rsidR="009F1995">
        <w:rPr>
          <w:rFonts w:ascii="Times New Roman" w:hAnsi="Times New Roman"/>
          <w:bCs/>
          <w:sz w:val="24"/>
          <w:szCs w:val="24"/>
        </w:rPr>
        <w:t xml:space="preserve"> д.15, каб. 20</w:t>
      </w:r>
      <w:r>
        <w:rPr>
          <w:rFonts w:ascii="Times New Roman" w:eastAsia="Times New Roman" w:hAnsi="Times New Roman"/>
          <w:sz w:val="24"/>
          <w:szCs w:val="24"/>
        </w:rPr>
        <w:t xml:space="preserve"> (Отдел закупок ОАО «Мурманэнергосбыт»).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Документация о проведении з</w:t>
      </w:r>
      <w:r w:rsidR="00A26183">
        <w:rPr>
          <w:rFonts w:ascii="Times New Roman" w:eastAsia="Times New Roman" w:hAnsi="Times New Roman"/>
          <w:sz w:val="24"/>
          <w:szCs w:val="24"/>
        </w:rPr>
        <w:t xml:space="preserve">апроса предложений доступна для </w:t>
      </w:r>
      <w:r>
        <w:rPr>
          <w:rFonts w:ascii="Times New Roman" w:eastAsia="Times New Roman" w:hAnsi="Times New Roman"/>
          <w:sz w:val="24"/>
          <w:szCs w:val="24"/>
        </w:rPr>
        <w:t>ознакомления на официальном сайте</w:t>
      </w:r>
      <w:r>
        <w:rPr>
          <w:rFonts w:ascii="Times New Roman" w:eastAsia="Times New Roman" w:hAnsi="Times New Roman"/>
          <w:color w:val="0000FF"/>
          <w:sz w:val="24"/>
          <w:szCs w:val="24"/>
          <w:u w:val="single"/>
        </w:rPr>
        <w:t xml:space="preserve"> http://zakupki.gov.ru/223 </w:t>
      </w:r>
      <w:r>
        <w:rPr>
          <w:rFonts w:ascii="Times New Roman" w:eastAsia="Times New Roman" w:hAnsi="Times New Roman"/>
          <w:color w:val="0000FF"/>
          <w:sz w:val="24"/>
          <w:szCs w:val="24"/>
        </w:rPr>
        <w:t xml:space="preserve">  </w:t>
      </w:r>
      <w:r>
        <w:rPr>
          <w:rFonts w:ascii="Times New Roman" w:eastAsia="Times New Roman" w:hAnsi="Times New Roman"/>
          <w:sz w:val="24"/>
          <w:szCs w:val="24"/>
        </w:rPr>
        <w:t xml:space="preserve">и на сайте Заказчика </w:t>
      </w:r>
      <w:r>
        <w:rPr>
          <w:rFonts w:ascii="Times New Roman" w:eastAsia="Times New Roman" w:hAnsi="Times New Roman"/>
          <w:color w:val="0000FF"/>
          <w:sz w:val="24"/>
          <w:szCs w:val="24"/>
          <w:u w:val="single"/>
        </w:rPr>
        <w:t>http://</w:t>
      </w:r>
      <w:r>
        <w:rPr>
          <w:rFonts w:ascii="Times New Roman" w:eastAsia="Times New Roman" w:hAnsi="Times New Roman"/>
          <w:color w:val="0000FF"/>
          <w:sz w:val="24"/>
          <w:szCs w:val="24"/>
          <w:u w:val="single"/>
          <w:lang w:val="en-US"/>
        </w:rPr>
        <w:t>mures</w:t>
      </w:r>
      <w:r>
        <w:rPr>
          <w:rFonts w:ascii="Times New Roman" w:eastAsia="Times New Roman" w:hAnsi="Times New Roman"/>
          <w:color w:val="0000FF"/>
          <w:sz w:val="24"/>
          <w:szCs w:val="24"/>
          <w:u w:val="single"/>
        </w:rPr>
        <w:t>.</w:t>
      </w:r>
      <w:r>
        <w:rPr>
          <w:rFonts w:ascii="Times New Roman" w:eastAsia="Times New Roman" w:hAnsi="Times New Roman"/>
          <w:color w:val="0000FF"/>
          <w:sz w:val="24"/>
          <w:szCs w:val="24"/>
          <w:u w:val="single"/>
          <w:lang w:val="en-US"/>
        </w:rPr>
        <w:t>ru</w:t>
      </w:r>
      <w:r>
        <w:rPr>
          <w:rFonts w:ascii="Times New Roman" w:eastAsia="Times New Roman" w:hAnsi="Times New Roman"/>
          <w:color w:val="0000FF"/>
          <w:sz w:val="24"/>
          <w:szCs w:val="24"/>
          <w:u w:val="single"/>
        </w:rPr>
        <w:t>.</w:t>
      </w:r>
    </w:p>
    <w:p w:rsidR="00F17CDC" w:rsidRDefault="00F17CDC" w:rsidP="004C6757">
      <w:pPr>
        <w:numPr>
          <w:ilvl w:val="2"/>
          <w:numId w:val="22"/>
        </w:numPr>
        <w:tabs>
          <w:tab w:val="clear" w:pos="720"/>
          <w:tab w:val="left" w:pos="0"/>
          <w:tab w:val="left" w:pos="284"/>
          <w:tab w:val="left" w:pos="709"/>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A26183" w:rsidRDefault="00F17CDC" w:rsidP="004C6757">
      <w:pPr>
        <w:pStyle w:val="2"/>
        <w:numPr>
          <w:ilvl w:val="1"/>
          <w:numId w:val="22"/>
        </w:numPr>
        <w:ind w:left="0" w:firstLine="0"/>
        <w:rPr>
          <w:rFonts w:ascii="Times New Roman" w:hAnsi="Times New Roman"/>
          <w:i w:val="0"/>
          <w:sz w:val="24"/>
          <w:szCs w:val="24"/>
        </w:rPr>
      </w:pPr>
      <w:bookmarkStart w:id="20" w:name="_Toc386463996"/>
      <w:bookmarkStart w:id="21" w:name="_Toc388439838"/>
      <w:bookmarkStart w:id="22" w:name="_Toc388439987"/>
      <w:bookmarkStart w:id="23" w:name="_Toc388447356"/>
      <w:bookmarkStart w:id="24" w:name="_Toc389746528"/>
      <w:bookmarkStart w:id="25" w:name="_Toc390261825"/>
      <w:bookmarkStart w:id="26" w:name="_Toc391546640"/>
      <w:bookmarkStart w:id="27" w:name="_Toc391649817"/>
      <w:r w:rsidRPr="00A26183">
        <w:rPr>
          <w:rFonts w:ascii="Times New Roman" w:hAnsi="Times New Roman"/>
          <w:bCs w:val="0"/>
          <w:i w:val="0"/>
          <w:iCs w:val="0"/>
          <w:sz w:val="24"/>
          <w:szCs w:val="24"/>
        </w:rPr>
        <w:t xml:space="preserve">Разъяснение положений документации о проведении  </w:t>
      </w:r>
      <w:r w:rsidRPr="00A26183">
        <w:rPr>
          <w:rFonts w:ascii="Times New Roman" w:hAnsi="Times New Roman"/>
          <w:i w:val="0"/>
          <w:sz w:val="24"/>
          <w:szCs w:val="24"/>
        </w:rPr>
        <w:t>запроса предложений</w:t>
      </w:r>
      <w:bookmarkEnd w:id="20"/>
      <w:bookmarkEnd w:id="21"/>
      <w:bookmarkEnd w:id="22"/>
      <w:bookmarkEnd w:id="23"/>
      <w:bookmarkEnd w:id="24"/>
      <w:bookmarkEnd w:id="25"/>
      <w:bookmarkEnd w:id="26"/>
      <w:bookmarkEnd w:id="27"/>
    </w:p>
    <w:p w:rsidR="00F17CDC" w:rsidRDefault="00F17CDC" w:rsidP="0060013B">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Любой Участник закупки вправе</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Документации</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по адресу, указанному в п.п. 2.3. п. 2 Информационной карты</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либо отправить запрос на</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электронную почту</w:t>
      </w:r>
      <w:r>
        <w:rPr>
          <w:rFonts w:ascii="Times New Roman" w:eastAsia="Times New Roman" w:hAnsi="Times New Roman"/>
          <w:color w:val="FF0000"/>
          <w:sz w:val="24"/>
          <w:szCs w:val="24"/>
        </w:rPr>
        <w:t xml:space="preserve"> </w:t>
      </w:r>
      <w:hyperlink r:id="rId22" w:history="1">
        <w:r w:rsidR="001320FC">
          <w:rPr>
            <w:rStyle w:val="af0"/>
            <w:rFonts w:ascii="Times New Roman" w:hAnsi="Times New Roman"/>
            <w:sz w:val="24"/>
            <w:szCs w:val="24"/>
            <w:lang w:val="en-US"/>
          </w:rPr>
          <w:t>santalova</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mures</w:t>
        </w:r>
        <w:r w:rsidR="001320FC" w:rsidRPr="001320FC">
          <w:rPr>
            <w:rStyle w:val="af0"/>
            <w:rFonts w:ascii="Times New Roman" w:hAnsi="Times New Roman"/>
            <w:sz w:val="24"/>
            <w:szCs w:val="24"/>
          </w:rPr>
          <w:t>.</w:t>
        </w:r>
        <w:r w:rsidR="001320FC">
          <w:rPr>
            <w:rStyle w:val="af0"/>
            <w:rFonts w:ascii="Times New Roman" w:hAnsi="Times New Roman"/>
            <w:sz w:val="24"/>
            <w:szCs w:val="24"/>
            <w:lang w:val="en-US"/>
          </w:rPr>
          <w:t>ru</w:t>
        </w:r>
      </w:hyperlink>
      <w:r>
        <w:rPr>
          <w:rFonts w:ascii="Times New Roman" w:eastAsia="Times New Roman" w:hAnsi="Times New Roman"/>
          <w:sz w:val="24"/>
          <w:szCs w:val="24"/>
        </w:rPr>
        <w:t xml:space="preserve">,  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F17CDC" w:rsidRPr="00D46A31" w:rsidRDefault="00F17CDC" w:rsidP="00F75684">
      <w:pPr>
        <w:tabs>
          <w:tab w:val="left" w:pos="0"/>
          <w:tab w:val="left" w:pos="709"/>
          <w:tab w:val="left" w:pos="960"/>
          <w:tab w:val="left" w:pos="127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b/>
          <w:sz w:val="24"/>
          <w:szCs w:val="24"/>
        </w:rPr>
        <w:t>Дата и время начала приема запросов на разъяснения положений Документации от Участников закупки:</w:t>
      </w:r>
      <w:r>
        <w:rPr>
          <w:rFonts w:ascii="Times New Roman" w:eastAsia="Times New Roman" w:hAnsi="Times New Roman"/>
          <w:sz w:val="24"/>
          <w:szCs w:val="24"/>
        </w:rPr>
        <w:t xml:space="preserve"> </w:t>
      </w:r>
      <w:r w:rsidRPr="00D46A31">
        <w:rPr>
          <w:rFonts w:ascii="Times New Roman" w:eastAsia="Times New Roman" w:hAnsi="Times New Roman"/>
          <w:sz w:val="24"/>
          <w:szCs w:val="24"/>
        </w:rPr>
        <w:t xml:space="preserve">с </w:t>
      </w:r>
      <w:r w:rsidR="00A26183" w:rsidRPr="00D46A31">
        <w:rPr>
          <w:rFonts w:ascii="Times New Roman" w:eastAsia="Times New Roman" w:hAnsi="Times New Roman"/>
          <w:sz w:val="24"/>
          <w:szCs w:val="24"/>
        </w:rPr>
        <w:t>08</w:t>
      </w:r>
      <w:r w:rsidRPr="00D46A31">
        <w:rPr>
          <w:rFonts w:ascii="Times New Roman" w:eastAsia="Times New Roman" w:hAnsi="Times New Roman"/>
          <w:sz w:val="24"/>
          <w:szCs w:val="24"/>
        </w:rPr>
        <w:t>:</w:t>
      </w:r>
      <w:r w:rsidR="00A26183" w:rsidRPr="00D46A31">
        <w:rPr>
          <w:rFonts w:ascii="Times New Roman" w:eastAsia="Times New Roman" w:hAnsi="Times New Roman"/>
          <w:sz w:val="24"/>
          <w:szCs w:val="24"/>
        </w:rPr>
        <w:t>3</w:t>
      </w:r>
      <w:r w:rsidRPr="00D46A31">
        <w:rPr>
          <w:rFonts w:ascii="Times New Roman" w:eastAsia="Times New Roman" w:hAnsi="Times New Roman"/>
          <w:sz w:val="24"/>
          <w:szCs w:val="24"/>
        </w:rPr>
        <w:t xml:space="preserve">0 </w:t>
      </w:r>
      <w:r w:rsidR="0062246D" w:rsidRPr="00D46A31">
        <w:rPr>
          <w:rFonts w:ascii="Times New Roman" w:eastAsia="Times New Roman" w:hAnsi="Times New Roman"/>
          <w:sz w:val="24"/>
          <w:szCs w:val="24"/>
        </w:rPr>
        <w:t>30</w:t>
      </w:r>
      <w:r w:rsidRPr="00D46A31">
        <w:rPr>
          <w:rFonts w:ascii="Times New Roman" w:eastAsia="Times New Roman" w:hAnsi="Times New Roman"/>
          <w:sz w:val="24"/>
          <w:szCs w:val="24"/>
        </w:rPr>
        <w:t xml:space="preserve"> </w:t>
      </w:r>
      <w:r w:rsidR="00DB489A" w:rsidRPr="00D46A31">
        <w:rPr>
          <w:rFonts w:ascii="Times New Roman" w:eastAsia="Times New Roman" w:hAnsi="Times New Roman"/>
          <w:sz w:val="24"/>
          <w:szCs w:val="24"/>
        </w:rPr>
        <w:t>июня</w:t>
      </w:r>
      <w:r w:rsidRPr="00D46A31">
        <w:rPr>
          <w:rFonts w:ascii="Times New Roman" w:eastAsia="Times New Roman" w:hAnsi="Times New Roman"/>
          <w:sz w:val="24"/>
          <w:szCs w:val="24"/>
        </w:rPr>
        <w:t xml:space="preserve"> 2014 г. </w:t>
      </w:r>
    </w:p>
    <w:p w:rsidR="00F17CDC" w:rsidRPr="00D46A31" w:rsidRDefault="00F17CDC" w:rsidP="00F75684">
      <w:pPr>
        <w:autoSpaceDE w:val="0"/>
        <w:spacing w:after="0" w:line="240" w:lineRule="auto"/>
        <w:jc w:val="both"/>
        <w:rPr>
          <w:rFonts w:ascii="Times New Roman" w:eastAsia="Times New Roman" w:hAnsi="Times New Roman"/>
          <w:sz w:val="24"/>
          <w:szCs w:val="24"/>
        </w:rPr>
      </w:pPr>
      <w:r w:rsidRPr="006D00CF">
        <w:rPr>
          <w:rFonts w:ascii="Times New Roman" w:eastAsia="Times New Roman" w:hAnsi="Times New Roman"/>
          <w:sz w:val="24"/>
          <w:szCs w:val="24"/>
        </w:rPr>
        <w:t xml:space="preserve">         </w:t>
      </w:r>
      <w:r w:rsidRPr="006D00CF">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6D00CF">
        <w:rPr>
          <w:rFonts w:ascii="Times New Roman" w:eastAsia="Times New Roman" w:hAnsi="Times New Roman"/>
          <w:sz w:val="24"/>
          <w:szCs w:val="24"/>
        </w:rPr>
        <w:t xml:space="preserve">не позднее </w:t>
      </w:r>
      <w:r w:rsidR="00DB489A" w:rsidRPr="00D46A31">
        <w:rPr>
          <w:rFonts w:ascii="Times New Roman" w:eastAsia="Times New Roman" w:hAnsi="Times New Roman"/>
          <w:sz w:val="24"/>
          <w:szCs w:val="24"/>
        </w:rPr>
        <w:t>1</w:t>
      </w:r>
      <w:r w:rsidR="00F72B35" w:rsidRPr="00D46A31">
        <w:rPr>
          <w:rFonts w:ascii="Times New Roman" w:eastAsia="Times New Roman" w:hAnsi="Times New Roman"/>
          <w:sz w:val="24"/>
          <w:szCs w:val="24"/>
        </w:rPr>
        <w:t>0</w:t>
      </w:r>
      <w:r w:rsidRPr="00D46A31">
        <w:rPr>
          <w:rFonts w:ascii="Times New Roman" w:eastAsia="Times New Roman" w:hAnsi="Times New Roman"/>
          <w:sz w:val="24"/>
          <w:szCs w:val="24"/>
        </w:rPr>
        <w:t>:</w:t>
      </w:r>
      <w:r w:rsidR="0062246D" w:rsidRPr="00D46A31">
        <w:rPr>
          <w:rFonts w:ascii="Times New Roman" w:eastAsia="Times New Roman" w:hAnsi="Times New Roman"/>
          <w:sz w:val="24"/>
          <w:szCs w:val="24"/>
        </w:rPr>
        <w:t>0</w:t>
      </w:r>
      <w:r w:rsidR="00DD3E23" w:rsidRPr="00D46A31">
        <w:rPr>
          <w:rFonts w:ascii="Times New Roman" w:eastAsia="Times New Roman" w:hAnsi="Times New Roman"/>
          <w:sz w:val="24"/>
          <w:szCs w:val="24"/>
        </w:rPr>
        <w:t>0</w:t>
      </w:r>
      <w:r w:rsidRPr="00D46A31">
        <w:rPr>
          <w:rFonts w:ascii="Times New Roman" w:eastAsia="Times New Roman" w:hAnsi="Times New Roman"/>
          <w:sz w:val="24"/>
          <w:szCs w:val="24"/>
        </w:rPr>
        <w:t xml:space="preserve"> </w:t>
      </w:r>
      <w:r w:rsidR="00D46A31" w:rsidRPr="00D46A31">
        <w:rPr>
          <w:rFonts w:ascii="Times New Roman" w:eastAsia="Times New Roman" w:hAnsi="Times New Roman"/>
          <w:sz w:val="24"/>
          <w:szCs w:val="24"/>
        </w:rPr>
        <w:t>1</w:t>
      </w:r>
      <w:r w:rsidR="0062246D" w:rsidRPr="00D46A31">
        <w:rPr>
          <w:rFonts w:ascii="Times New Roman" w:eastAsia="Times New Roman" w:hAnsi="Times New Roman"/>
          <w:sz w:val="24"/>
          <w:szCs w:val="24"/>
        </w:rPr>
        <w:t>0 июля</w:t>
      </w:r>
      <w:r w:rsidRPr="00D46A31">
        <w:rPr>
          <w:rFonts w:ascii="Times New Roman" w:eastAsia="Times New Roman" w:hAnsi="Times New Roman"/>
          <w:sz w:val="24"/>
          <w:szCs w:val="24"/>
        </w:rPr>
        <w:t xml:space="preserve"> 2014 г.   </w:t>
      </w:r>
    </w:p>
    <w:p w:rsidR="00F17CDC" w:rsidRDefault="00F17CDC" w:rsidP="004C6757">
      <w:pPr>
        <w:numPr>
          <w:ilvl w:val="2"/>
          <w:numId w:val="22"/>
        </w:numPr>
        <w:tabs>
          <w:tab w:val="clear" w:pos="720"/>
          <w:tab w:val="left" w:pos="0"/>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Заказчик в течение одного рабочего дня </w:t>
      </w:r>
      <w:r>
        <w:rPr>
          <w:rFonts w:ascii="Times New Roman" w:hAnsi="Times New Roman"/>
          <w:sz w:val="24"/>
          <w:szCs w:val="24"/>
        </w:rPr>
        <w:t xml:space="preserve">со дня поступления запроса </w:t>
      </w:r>
      <w:r>
        <w:rPr>
          <w:rFonts w:ascii="Times New Roman" w:eastAsia="Times New Roman" w:hAnsi="Times New Roman"/>
          <w:sz w:val="24"/>
          <w:szCs w:val="24"/>
        </w:rPr>
        <w:t>о предоставлении разъяснений</w:t>
      </w:r>
      <w:r>
        <w:rPr>
          <w:rFonts w:ascii="Times New Roman" w:eastAsia="Times New Roman" w:hAnsi="Times New Roman"/>
          <w:color w:val="FF0000"/>
          <w:sz w:val="24"/>
          <w:szCs w:val="24"/>
        </w:rPr>
        <w:t xml:space="preserve"> </w:t>
      </w:r>
      <w:r>
        <w:rPr>
          <w:rFonts w:ascii="Times New Roman" w:eastAsia="Times New Roman" w:hAnsi="Times New Roman"/>
          <w:sz w:val="24"/>
          <w:szCs w:val="24"/>
        </w:rPr>
        <w:t>отвечает на вопрос и размещает на официальном сайте</w:t>
      </w:r>
      <w:r>
        <w:rPr>
          <w:rFonts w:ascii="Times New Roman" w:eastAsia="Times New Roman" w:hAnsi="Times New Roman"/>
          <w:color w:val="FF0000"/>
          <w:sz w:val="24"/>
          <w:szCs w:val="24"/>
        </w:rPr>
        <w:t xml:space="preserve"> </w:t>
      </w:r>
      <w:hyperlink r:id="rId23" w:history="1">
        <w:r>
          <w:rPr>
            <w:rStyle w:val="af0"/>
            <w:rFonts w:ascii="Times New Roman" w:hAnsi="Times New Roman"/>
            <w:sz w:val="24"/>
            <w:szCs w:val="24"/>
          </w:rPr>
          <w:t>http://zakupki.gov.ru/223</w:t>
        </w:r>
      </w:hyperlink>
      <w:r>
        <w:rPr>
          <w:rFonts w:ascii="Times New Roman" w:eastAsia="Times New Roman" w:hAnsi="Times New Roman"/>
          <w:color w:val="FF0000"/>
          <w:sz w:val="24"/>
          <w:szCs w:val="24"/>
        </w:rPr>
        <w:t xml:space="preserve"> </w:t>
      </w:r>
      <w:r>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Pr>
          <w:rFonts w:ascii="Times New Roman" w:hAnsi="Times New Roman"/>
          <w:sz w:val="24"/>
          <w:szCs w:val="24"/>
        </w:rPr>
        <w:t>рабочих</w:t>
      </w:r>
      <w:r>
        <w:t xml:space="preserve"> </w:t>
      </w:r>
      <w:r>
        <w:rPr>
          <w:rFonts w:ascii="Times New Roman" w:eastAsia="Times New Roman" w:hAnsi="Times New Roman"/>
          <w:sz w:val="24"/>
          <w:szCs w:val="24"/>
        </w:rPr>
        <w:t xml:space="preserve">дня до дня окончания </w:t>
      </w:r>
      <w:r w:rsidRPr="00281712">
        <w:rPr>
          <w:rFonts w:ascii="Times New Roman" w:hAnsi="Times New Roman"/>
          <w:sz w:val="24"/>
          <w:szCs w:val="24"/>
        </w:rPr>
        <w:t xml:space="preserve">срока </w:t>
      </w:r>
      <w:r w:rsidRPr="00281712">
        <w:rPr>
          <w:rFonts w:ascii="Times New Roman" w:eastAsia="Times New Roman" w:hAnsi="Times New Roman"/>
          <w:sz w:val="24"/>
          <w:szCs w:val="24"/>
        </w:rPr>
        <w:t>подачи заявок на участие</w:t>
      </w:r>
      <w:r>
        <w:rPr>
          <w:rFonts w:ascii="Times New Roman" w:eastAsia="Times New Roman" w:hAnsi="Times New Roman"/>
          <w:sz w:val="24"/>
          <w:szCs w:val="24"/>
        </w:rPr>
        <w:t>.</w:t>
      </w:r>
    </w:p>
    <w:p w:rsidR="00F17CDC" w:rsidRPr="0026568E" w:rsidRDefault="00F17CDC" w:rsidP="004C6757">
      <w:pPr>
        <w:pStyle w:val="2"/>
        <w:numPr>
          <w:ilvl w:val="1"/>
          <w:numId w:val="22"/>
        </w:numPr>
        <w:tabs>
          <w:tab w:val="clear" w:pos="708"/>
          <w:tab w:val="num" w:pos="0"/>
        </w:tabs>
        <w:ind w:left="0" w:firstLine="0"/>
        <w:rPr>
          <w:rFonts w:ascii="Times New Roman" w:hAnsi="Times New Roman"/>
          <w:i w:val="0"/>
          <w:sz w:val="24"/>
          <w:szCs w:val="24"/>
        </w:rPr>
      </w:pPr>
      <w:bookmarkStart w:id="28" w:name="_Toc386463997"/>
      <w:bookmarkStart w:id="29" w:name="_Toc388439839"/>
      <w:bookmarkStart w:id="30" w:name="_Toc388439988"/>
      <w:bookmarkStart w:id="31" w:name="_Toc388447357"/>
      <w:bookmarkStart w:id="32" w:name="_Toc389746529"/>
      <w:bookmarkStart w:id="33" w:name="_Toc390261826"/>
      <w:bookmarkStart w:id="34" w:name="_Toc391546641"/>
      <w:bookmarkStart w:id="35" w:name="_Toc391649818"/>
      <w:r w:rsidRPr="0026568E">
        <w:rPr>
          <w:rFonts w:ascii="Times New Roman" w:hAnsi="Times New Roman"/>
          <w:bCs w:val="0"/>
          <w:i w:val="0"/>
          <w:iCs w:val="0"/>
          <w:sz w:val="24"/>
          <w:szCs w:val="24"/>
        </w:rPr>
        <w:t xml:space="preserve">Внесение изменений в Документацию о проведении </w:t>
      </w:r>
      <w:r w:rsidRPr="0026568E">
        <w:rPr>
          <w:rFonts w:ascii="Times New Roman" w:hAnsi="Times New Roman"/>
          <w:i w:val="0"/>
          <w:sz w:val="24"/>
          <w:szCs w:val="24"/>
        </w:rPr>
        <w:t>запроса предложений</w:t>
      </w:r>
      <w:bookmarkEnd w:id="28"/>
      <w:bookmarkEnd w:id="29"/>
      <w:bookmarkEnd w:id="30"/>
      <w:bookmarkEnd w:id="31"/>
      <w:bookmarkEnd w:id="32"/>
      <w:bookmarkEnd w:id="33"/>
      <w:bookmarkEnd w:id="34"/>
      <w:bookmarkEnd w:id="35"/>
    </w:p>
    <w:p w:rsidR="00F17CDC" w:rsidRDefault="00F17CDC" w:rsidP="009F1995">
      <w:pPr>
        <w:numPr>
          <w:ilvl w:val="2"/>
          <w:numId w:val="22"/>
        </w:numPr>
        <w:tabs>
          <w:tab w:val="clear" w:pos="720"/>
          <w:tab w:val="left" w:pos="0"/>
          <w:tab w:val="left" w:pos="709"/>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F17CDC" w:rsidP="009F1995">
      <w:pPr>
        <w:numPr>
          <w:ilvl w:val="2"/>
          <w:numId w:val="22"/>
        </w:numPr>
        <w:tabs>
          <w:tab w:val="clear" w:pos="720"/>
          <w:tab w:val="num" w:pos="0"/>
          <w:tab w:val="left" w:pos="284"/>
        </w:tabs>
        <w:spacing w:after="0" w:line="240" w:lineRule="auto"/>
        <w:ind w:left="0" w:firstLine="0"/>
        <w:jc w:val="both"/>
        <w:rPr>
          <w:rFonts w:ascii="Times New Roman" w:hAnsi="Times New Roman"/>
          <w:sz w:val="24"/>
          <w:szCs w:val="24"/>
        </w:rPr>
      </w:pPr>
      <w:r>
        <w:rPr>
          <w:rFonts w:ascii="Times New Roman" w:eastAsia="Times New Roman" w:hAnsi="Times New Roman"/>
          <w:sz w:val="24"/>
          <w:szCs w:val="24"/>
        </w:rPr>
        <w:t xml:space="preserve">В течение </w:t>
      </w:r>
      <w:r>
        <w:rPr>
          <w:rFonts w:ascii="Times New Roman" w:eastAsia="Times New Roman" w:hAnsi="Times New Roman"/>
          <w:bCs/>
          <w:sz w:val="24"/>
          <w:szCs w:val="24"/>
        </w:rPr>
        <w:t>трех дней</w:t>
      </w:r>
      <w:r>
        <w:rPr>
          <w:rFonts w:ascii="Times New Roman" w:eastAsia="Times New Roman" w:hAnsi="Times New Roman"/>
          <w:b/>
          <w:bCs/>
        </w:rPr>
        <w:t xml:space="preserve"> </w:t>
      </w:r>
      <w:r>
        <w:rPr>
          <w:rFonts w:ascii="Times New Roman" w:eastAsia="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w:t>
      </w:r>
    </w:p>
    <w:p w:rsidR="009F1995" w:rsidRDefault="00F17CDC" w:rsidP="009F1995">
      <w:pPr>
        <w:tabs>
          <w:tab w:val="left" w:pos="720"/>
          <w:tab w:val="left" w:pos="1276"/>
        </w:tabs>
        <w:spacing w:after="120" w:line="240" w:lineRule="auto"/>
        <w:jc w:val="both"/>
        <w:rPr>
          <w:rFonts w:ascii="Times New Roman" w:eastAsia="Times New Roman" w:hAnsi="Times New Roman"/>
          <w:sz w:val="24"/>
          <w:szCs w:val="24"/>
        </w:rPr>
      </w:pPr>
      <w:r>
        <w:rPr>
          <w:rFonts w:ascii="Times New Roman" w:hAnsi="Times New Roman"/>
          <w:sz w:val="24"/>
          <w:szCs w:val="24"/>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Pr>
          <w:rFonts w:ascii="Times New Roman" w:eastAsia="Times New Roman" w:hAnsi="Times New Roman"/>
          <w:sz w:val="24"/>
          <w:szCs w:val="24"/>
        </w:rPr>
        <w:t xml:space="preserve"> </w:t>
      </w:r>
    </w:p>
    <w:p w:rsidR="009F1995" w:rsidRDefault="009F1995" w:rsidP="009F1995">
      <w:pPr>
        <w:tabs>
          <w:tab w:val="left" w:pos="720"/>
          <w:tab w:val="left" w:pos="1276"/>
        </w:tabs>
        <w:spacing w:after="120" w:line="240" w:lineRule="auto"/>
        <w:jc w:val="both"/>
        <w:rPr>
          <w:rFonts w:ascii="Times New Roman" w:hAnsi="Times New Roman"/>
          <w:sz w:val="24"/>
          <w:szCs w:val="24"/>
        </w:rPr>
      </w:pPr>
      <w:r w:rsidRPr="009F1995">
        <w:rPr>
          <w:rFonts w:ascii="Times New Roman" w:eastAsia="Times New Roman" w:hAnsi="Times New Roman"/>
          <w:b/>
          <w:sz w:val="24"/>
          <w:szCs w:val="24"/>
        </w:rPr>
        <w:t>4.3.3.</w:t>
      </w:r>
      <w:r>
        <w:rPr>
          <w:rFonts w:ascii="Times New Roman" w:eastAsia="Times New Roman" w:hAnsi="Times New Roman"/>
          <w:sz w:val="24"/>
          <w:szCs w:val="24"/>
        </w:rPr>
        <w:t xml:space="preserve"> </w:t>
      </w:r>
      <w:r w:rsidR="00B250AD" w:rsidRPr="009F1995">
        <w:rPr>
          <w:rFonts w:ascii="Times New Roman" w:hAnsi="Times New Roman"/>
          <w:sz w:val="24"/>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rFonts w:ascii="Times New Roman" w:hAnsi="Times New Roman"/>
          <w:sz w:val="24"/>
          <w:szCs w:val="24"/>
        </w:rPr>
      </w:pPr>
      <w:r w:rsidRPr="009F1995">
        <w:rPr>
          <w:rFonts w:ascii="Times New Roman" w:hAnsi="Times New Roman"/>
          <w:sz w:val="24"/>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Изменения к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Заказчик регистрирует поступивший конверт с изменениями к заявке на участие в запросе цен в Журнале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9F1995" w:rsidRDefault="009F1995" w:rsidP="005E4FBA">
      <w:pPr>
        <w:pStyle w:val="af4"/>
        <w:numPr>
          <w:ilvl w:val="2"/>
          <w:numId w:val="39"/>
        </w:numPr>
        <w:ind w:left="0" w:firstLine="0"/>
        <w:jc w:val="both"/>
        <w:rPr>
          <w:rFonts w:ascii="Times New Roman" w:hAnsi="Times New Roman"/>
          <w:sz w:val="24"/>
          <w:szCs w:val="24"/>
        </w:rPr>
      </w:pPr>
      <w:r w:rsidRPr="009F1995">
        <w:rPr>
          <w:rFonts w:ascii="Times New Roman" w:hAnsi="Times New Roman"/>
          <w:sz w:val="24"/>
          <w:szCs w:val="24"/>
        </w:rPr>
        <w:t xml:space="preserve">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9F1995">
          <w:rPr>
            <w:rStyle w:val="af0"/>
            <w:rFonts w:ascii="Times New Roman" w:hAnsi="Times New Roman"/>
            <w:sz w:val="24"/>
            <w:szCs w:val="24"/>
          </w:rPr>
          <w:t>http://zakupki.gov.ru/223/</w:t>
        </w:r>
      </w:hyperlink>
      <w:r w:rsidRPr="009F1995">
        <w:rPr>
          <w:rFonts w:ascii="Times New Roman" w:hAnsi="Times New Roman"/>
          <w:sz w:val="24"/>
          <w:szCs w:val="24"/>
        </w:rPr>
        <w:t>.</w:t>
      </w:r>
    </w:p>
    <w:p w:rsidR="00F17CDC" w:rsidRPr="0026568E" w:rsidRDefault="00F17CDC" w:rsidP="005E4FBA">
      <w:pPr>
        <w:pStyle w:val="2"/>
        <w:numPr>
          <w:ilvl w:val="1"/>
          <w:numId w:val="39"/>
        </w:numPr>
        <w:ind w:left="0" w:firstLine="0"/>
        <w:rPr>
          <w:rFonts w:ascii="Times New Roman" w:hAnsi="Times New Roman"/>
          <w:i w:val="0"/>
          <w:sz w:val="24"/>
          <w:szCs w:val="24"/>
        </w:rPr>
      </w:pPr>
      <w:bookmarkStart w:id="36" w:name="_Toc386463998"/>
      <w:bookmarkStart w:id="37" w:name="_Toc388439840"/>
      <w:bookmarkStart w:id="38" w:name="_Toc388439989"/>
      <w:bookmarkStart w:id="39" w:name="_Toc388447358"/>
      <w:bookmarkStart w:id="40" w:name="_Toc389746530"/>
      <w:bookmarkStart w:id="41" w:name="_Toc390261827"/>
      <w:bookmarkStart w:id="42" w:name="_Toc391546642"/>
      <w:bookmarkStart w:id="43" w:name="_Toc391649819"/>
      <w:r w:rsidRPr="0026568E">
        <w:rPr>
          <w:rFonts w:ascii="Times New Roman" w:hAnsi="Times New Roman"/>
          <w:bCs w:val="0"/>
          <w:i w:val="0"/>
          <w:iCs w:val="0"/>
          <w:sz w:val="24"/>
          <w:szCs w:val="24"/>
        </w:rPr>
        <w:t xml:space="preserve">Общие требования к заявке на участие в </w:t>
      </w:r>
      <w:r w:rsidRPr="0026568E">
        <w:rPr>
          <w:rFonts w:ascii="Times New Roman" w:hAnsi="Times New Roman"/>
          <w:i w:val="0"/>
          <w:sz w:val="24"/>
          <w:szCs w:val="24"/>
        </w:rPr>
        <w:t>запросе предложений</w:t>
      </w:r>
      <w:bookmarkEnd w:id="36"/>
      <w:bookmarkEnd w:id="37"/>
      <w:bookmarkEnd w:id="38"/>
      <w:bookmarkEnd w:id="39"/>
      <w:bookmarkEnd w:id="40"/>
      <w:bookmarkEnd w:id="41"/>
      <w:bookmarkEnd w:id="42"/>
      <w:bookmarkEnd w:id="43"/>
    </w:p>
    <w:p w:rsidR="00F17CDC" w:rsidRDefault="00F17CDC" w:rsidP="005E4FBA">
      <w:pPr>
        <w:numPr>
          <w:ilvl w:val="2"/>
          <w:numId w:val="40"/>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5E4FBA">
      <w:pPr>
        <w:numPr>
          <w:ilvl w:val="2"/>
          <w:numId w:val="40"/>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Одно лицо, желающее участвовать в закупке, может подать только одну заявку. При этом не допускается подача заявки на часть </w:t>
      </w:r>
      <w:r w:rsidR="0026568E">
        <w:rPr>
          <w:rFonts w:ascii="Times New Roman" w:eastAsia="Times New Roman" w:hAnsi="Times New Roman"/>
          <w:sz w:val="24"/>
          <w:szCs w:val="24"/>
        </w:rPr>
        <w:t>выполняемых</w:t>
      </w:r>
      <w:r>
        <w:rPr>
          <w:rFonts w:ascii="Times New Roman" w:eastAsia="Times New Roman" w:hAnsi="Times New Roman"/>
          <w:sz w:val="24"/>
          <w:szCs w:val="24"/>
        </w:rPr>
        <w:t xml:space="preserve"> </w:t>
      </w:r>
      <w:r w:rsidR="0026568E">
        <w:rPr>
          <w:rFonts w:ascii="Times New Roman" w:eastAsia="Times New Roman" w:hAnsi="Times New Roman"/>
          <w:sz w:val="24"/>
          <w:szCs w:val="24"/>
        </w:rPr>
        <w:t>Работ</w:t>
      </w:r>
      <w:r>
        <w:rPr>
          <w:rFonts w:ascii="Times New Roman" w:eastAsia="Times New Roman" w:hAnsi="Times New Roman"/>
          <w:sz w:val="24"/>
          <w:szCs w:val="24"/>
        </w:rPr>
        <w:t xml:space="preserve">. </w:t>
      </w:r>
    </w:p>
    <w:p w:rsidR="00F17CDC" w:rsidRDefault="00F17CDC">
      <w:pPr>
        <w:tabs>
          <w:tab w:val="left" w:pos="709"/>
          <w:tab w:val="left" w:pos="284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Каждый документ от У</w:t>
      </w:r>
      <w:r w:rsidR="00F17CDC">
        <w:rPr>
          <w:rFonts w:ascii="Times New Roman" w:eastAsia="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ascii="Times New Roman" w:eastAsia="Times New Roman" w:hAnsi="Times New Roman"/>
          <w:sz w:val="24"/>
          <w:szCs w:val="24"/>
        </w:rPr>
        <w:t>У</w:t>
      </w:r>
      <w:r w:rsidR="00F17CDC">
        <w:rPr>
          <w:rFonts w:ascii="Times New Roman" w:eastAsia="Times New Roman" w:hAnsi="Times New Roman"/>
          <w:sz w:val="24"/>
          <w:szCs w:val="24"/>
        </w:rPr>
        <w:t>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Каждый документ, входящий в заявку на участие в запросе предложений</w:t>
      </w:r>
      <w:r w:rsidR="0026568E">
        <w:rPr>
          <w:rFonts w:ascii="Times New Roman" w:eastAsia="Times New Roman" w:hAnsi="Times New Roman"/>
          <w:sz w:val="24"/>
          <w:szCs w:val="24"/>
        </w:rPr>
        <w:t>, должен быть скреплен печатью У</w:t>
      </w:r>
      <w:r>
        <w:rPr>
          <w:rFonts w:ascii="Times New Roman" w:eastAsia="Times New Roman" w:hAnsi="Times New Roman"/>
          <w:sz w:val="24"/>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Требования пп. 4.4.3, 4.4.4. не распространяются на нотариально заверенные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6568E" w:rsidRDefault="00F17CDC" w:rsidP="004C6757">
      <w:pPr>
        <w:pStyle w:val="2"/>
        <w:numPr>
          <w:ilvl w:val="1"/>
          <w:numId w:val="21"/>
        </w:numPr>
        <w:rPr>
          <w:rFonts w:ascii="Times New Roman" w:hAnsi="Times New Roman"/>
          <w:i w:val="0"/>
          <w:sz w:val="24"/>
          <w:szCs w:val="24"/>
        </w:rPr>
      </w:pPr>
      <w:bookmarkStart w:id="44" w:name="_Toc386463999"/>
      <w:bookmarkStart w:id="45" w:name="_Toc388439841"/>
      <w:bookmarkStart w:id="46" w:name="_Toc388439990"/>
      <w:bookmarkStart w:id="47" w:name="_Toc388447359"/>
      <w:bookmarkStart w:id="48" w:name="_Toc389746531"/>
      <w:bookmarkStart w:id="49" w:name="_Toc390261828"/>
      <w:bookmarkStart w:id="50" w:name="_Toc391546643"/>
      <w:bookmarkStart w:id="51" w:name="_Toc391649820"/>
      <w:r w:rsidRPr="0026568E">
        <w:rPr>
          <w:rFonts w:ascii="Times New Roman" w:hAnsi="Times New Roman"/>
          <w:bCs w:val="0"/>
          <w:i w:val="0"/>
          <w:iCs w:val="0"/>
          <w:sz w:val="24"/>
          <w:szCs w:val="24"/>
        </w:rPr>
        <w:t xml:space="preserve">Официальный язык </w:t>
      </w:r>
      <w:r w:rsidRPr="0026568E">
        <w:rPr>
          <w:rFonts w:ascii="Times New Roman" w:hAnsi="Times New Roman"/>
          <w:i w:val="0"/>
          <w:sz w:val="24"/>
          <w:szCs w:val="24"/>
        </w:rPr>
        <w:t>запроса предложений</w:t>
      </w:r>
      <w:bookmarkEnd w:id="44"/>
      <w:bookmarkEnd w:id="45"/>
      <w:bookmarkEnd w:id="46"/>
      <w:bookmarkEnd w:id="47"/>
      <w:bookmarkEnd w:id="48"/>
      <w:bookmarkEnd w:id="49"/>
      <w:bookmarkEnd w:id="50"/>
      <w:bookmarkEnd w:id="51"/>
    </w:p>
    <w:p w:rsidR="00F17CDC" w:rsidRDefault="00F17CDC" w:rsidP="004C6757">
      <w:pPr>
        <w:numPr>
          <w:ilvl w:val="2"/>
          <w:numId w:val="19"/>
        </w:numPr>
        <w:tabs>
          <w:tab w:val="left" w:pos="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2E15B0" w:rsidRDefault="00F17CDC" w:rsidP="004C6757">
      <w:pPr>
        <w:pStyle w:val="2"/>
        <w:numPr>
          <w:ilvl w:val="1"/>
          <w:numId w:val="27"/>
        </w:numPr>
        <w:rPr>
          <w:rFonts w:ascii="Times New Roman" w:hAnsi="Times New Roman"/>
          <w:i w:val="0"/>
          <w:sz w:val="24"/>
          <w:szCs w:val="24"/>
        </w:rPr>
      </w:pPr>
      <w:bookmarkStart w:id="52" w:name="_Toc386464000"/>
      <w:bookmarkStart w:id="53" w:name="_Toc388439842"/>
      <w:bookmarkStart w:id="54" w:name="_Toc388439991"/>
      <w:bookmarkStart w:id="55" w:name="_Toc388447360"/>
      <w:bookmarkStart w:id="56" w:name="_Toc389746532"/>
      <w:bookmarkStart w:id="57" w:name="_Toc390261829"/>
      <w:bookmarkStart w:id="58" w:name="_Toc391546644"/>
      <w:bookmarkStart w:id="59" w:name="_Toc391649821"/>
      <w:r w:rsidRPr="002E15B0">
        <w:rPr>
          <w:rFonts w:ascii="Times New Roman" w:hAnsi="Times New Roman"/>
          <w:bCs w:val="0"/>
          <w:i w:val="0"/>
          <w:iCs w:val="0"/>
          <w:sz w:val="24"/>
          <w:szCs w:val="24"/>
        </w:rPr>
        <w:t xml:space="preserve">Валюта </w:t>
      </w:r>
      <w:r w:rsidRPr="002E15B0">
        <w:rPr>
          <w:rFonts w:ascii="Times New Roman" w:hAnsi="Times New Roman"/>
          <w:i w:val="0"/>
          <w:sz w:val="24"/>
          <w:szCs w:val="24"/>
        </w:rPr>
        <w:t>запроса предложений</w:t>
      </w:r>
      <w:bookmarkEnd w:id="52"/>
      <w:bookmarkEnd w:id="53"/>
      <w:bookmarkEnd w:id="54"/>
      <w:bookmarkEnd w:id="55"/>
      <w:bookmarkEnd w:id="56"/>
      <w:bookmarkEnd w:id="57"/>
      <w:bookmarkEnd w:id="58"/>
      <w:bookmarkEnd w:id="59"/>
    </w:p>
    <w:p w:rsidR="00F17CDC" w:rsidRDefault="00F17CDC" w:rsidP="004C6757">
      <w:pPr>
        <w:numPr>
          <w:ilvl w:val="2"/>
          <w:numId w:val="27"/>
        </w:numPr>
        <w:tabs>
          <w:tab w:val="left" w:pos="0"/>
        </w:tabs>
        <w:spacing w:after="12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Все суммы денежных средств в заявке на участие в запросе предложений должны быть выражены в валюте - российский рубль.</w:t>
      </w:r>
    </w:p>
    <w:p w:rsidR="00F17CDC" w:rsidRDefault="00F17CDC" w:rsidP="004C6757">
      <w:pPr>
        <w:numPr>
          <w:ilvl w:val="2"/>
          <w:numId w:val="27"/>
        </w:numPr>
        <w:tabs>
          <w:tab w:val="left" w:pos="0"/>
        </w:tabs>
        <w:spacing w:after="0" w:line="240" w:lineRule="auto"/>
        <w:ind w:left="0" w:firstLine="0"/>
        <w:jc w:val="both"/>
        <w:rPr>
          <w:rFonts w:ascii="Times New Roman" w:eastAsia="Times New Roman" w:hAnsi="Times New Roman"/>
          <w:b/>
          <w:bCs/>
          <w:iCs/>
          <w:sz w:val="24"/>
          <w:szCs w:val="24"/>
        </w:rPr>
      </w:pPr>
      <w:r>
        <w:rPr>
          <w:rFonts w:ascii="Times New Roman" w:eastAsia="Times New Roman" w:hAnsi="Times New Roman"/>
          <w:sz w:val="24"/>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17CDC" w:rsidRPr="0026568E" w:rsidRDefault="00F17CDC" w:rsidP="004C6757">
      <w:pPr>
        <w:pStyle w:val="2"/>
        <w:numPr>
          <w:ilvl w:val="1"/>
          <w:numId w:val="27"/>
        </w:numPr>
        <w:spacing w:before="0"/>
        <w:rPr>
          <w:rFonts w:ascii="Times New Roman" w:hAnsi="Times New Roman"/>
          <w:i w:val="0"/>
          <w:sz w:val="24"/>
          <w:szCs w:val="24"/>
        </w:rPr>
      </w:pPr>
      <w:bookmarkStart w:id="60" w:name="_Toc386464001"/>
      <w:bookmarkStart w:id="61" w:name="_Toc388439843"/>
      <w:bookmarkStart w:id="62" w:name="_Toc388439992"/>
      <w:bookmarkStart w:id="63" w:name="_Toc388447361"/>
      <w:bookmarkStart w:id="64" w:name="_Toc389746533"/>
      <w:bookmarkStart w:id="65" w:name="_Toc390261830"/>
      <w:bookmarkStart w:id="66" w:name="_Toc391546645"/>
      <w:bookmarkStart w:id="67" w:name="_Toc391649822"/>
      <w:r w:rsidRPr="0026568E">
        <w:rPr>
          <w:rFonts w:ascii="Times New Roman" w:hAnsi="Times New Roman"/>
          <w:bCs w:val="0"/>
          <w:i w:val="0"/>
          <w:iCs w:val="0"/>
          <w:sz w:val="24"/>
          <w:szCs w:val="24"/>
        </w:rPr>
        <w:t>Сведения о цене  договора</w:t>
      </w:r>
      <w:bookmarkEnd w:id="60"/>
      <w:bookmarkEnd w:id="61"/>
      <w:bookmarkEnd w:id="62"/>
      <w:bookmarkEnd w:id="63"/>
      <w:bookmarkEnd w:id="64"/>
      <w:bookmarkEnd w:id="65"/>
      <w:bookmarkEnd w:id="66"/>
      <w:bookmarkEnd w:id="67"/>
      <w:r w:rsidRPr="0026568E">
        <w:rPr>
          <w:rFonts w:ascii="Times New Roman" w:hAnsi="Times New Roman"/>
          <w:bCs w:val="0"/>
          <w:i w:val="0"/>
          <w:iCs w:val="0"/>
          <w:sz w:val="24"/>
          <w:szCs w:val="24"/>
        </w:rPr>
        <w:t xml:space="preserve"> </w:t>
      </w:r>
    </w:p>
    <w:p w:rsidR="006C03B0" w:rsidRPr="00F72B35" w:rsidRDefault="00F17CDC" w:rsidP="006C03B0">
      <w:pPr>
        <w:tabs>
          <w:tab w:val="left" w:pos="6987"/>
        </w:tabs>
        <w:autoSpaceDE w:val="0"/>
        <w:autoSpaceDN w:val="0"/>
        <w:adjustRightInd w:val="0"/>
        <w:spacing w:after="0" w:line="240" w:lineRule="auto"/>
        <w:ind w:left="142" w:firstLine="425"/>
        <w:jc w:val="both"/>
        <w:rPr>
          <w:rFonts w:ascii="Times New Roman" w:hAnsi="Times New Roman"/>
          <w:sz w:val="24"/>
          <w:szCs w:val="24"/>
          <w:lang w:eastAsia="ru-RU"/>
        </w:rPr>
      </w:pPr>
      <w:r w:rsidRPr="00312880">
        <w:rPr>
          <w:rFonts w:ascii="Times New Roman" w:eastAsia="Times New Roman" w:hAnsi="Times New Roman"/>
          <w:sz w:val="24"/>
          <w:szCs w:val="24"/>
        </w:rPr>
        <w:t xml:space="preserve">Начальная (максимальная) цена Договора  - </w:t>
      </w:r>
      <w:r w:rsidR="006C03B0" w:rsidRPr="00C16FC2">
        <w:rPr>
          <w:rFonts w:ascii="Times New Roman" w:eastAsia="Times New Roman" w:hAnsi="Times New Roman"/>
          <w:bCs/>
          <w:sz w:val="24"/>
          <w:szCs w:val="24"/>
          <w:lang w:eastAsia="ru-RU"/>
        </w:rPr>
        <w:t xml:space="preserve">1 674 </w:t>
      </w:r>
      <w:r w:rsidR="006C03B0">
        <w:rPr>
          <w:rFonts w:ascii="Times New Roman" w:eastAsia="Times New Roman" w:hAnsi="Times New Roman"/>
          <w:bCs/>
          <w:sz w:val="24"/>
          <w:szCs w:val="24"/>
          <w:lang w:eastAsia="ru-RU"/>
        </w:rPr>
        <w:t>576,00 рублей</w:t>
      </w:r>
      <w:r w:rsidR="0086622E">
        <w:rPr>
          <w:rFonts w:ascii="Times New Roman" w:eastAsia="Times New Roman" w:hAnsi="Times New Roman"/>
          <w:bCs/>
          <w:sz w:val="24"/>
          <w:szCs w:val="24"/>
          <w:lang w:eastAsia="ru-RU"/>
        </w:rPr>
        <w:t>, в том числе НДС.</w:t>
      </w:r>
    </w:p>
    <w:p w:rsidR="006C03B0" w:rsidRPr="00484E27" w:rsidRDefault="006C03B0" w:rsidP="006C03B0">
      <w:pPr>
        <w:numPr>
          <w:ilvl w:val="2"/>
          <w:numId w:val="27"/>
        </w:numPr>
        <w:spacing w:after="0" w:line="240" w:lineRule="auto"/>
        <w:ind w:left="0" w:firstLine="0"/>
        <w:jc w:val="both"/>
        <w:rPr>
          <w:rFonts w:ascii="Times New Roman" w:eastAsia="Times New Roman" w:hAnsi="Times New Roman"/>
          <w:sz w:val="24"/>
          <w:szCs w:val="24"/>
        </w:rPr>
      </w:pPr>
      <w:r w:rsidRPr="00855406">
        <w:rPr>
          <w:rFonts w:ascii="Times New Roman" w:eastAsia="Times New Roman" w:hAnsi="Times New Roman"/>
          <w:sz w:val="24"/>
          <w:szCs w:val="24"/>
        </w:rPr>
        <w:lastRenderedPageBreak/>
        <w:t>Источником информации о стоимости ко</w:t>
      </w:r>
      <w:r>
        <w:rPr>
          <w:rFonts w:ascii="Times New Roman" w:eastAsia="Times New Roman" w:hAnsi="Times New Roman"/>
          <w:sz w:val="24"/>
          <w:szCs w:val="24"/>
        </w:rPr>
        <w:t xml:space="preserve">мплекса работ служат коммерческое предложение и </w:t>
      </w:r>
      <w:r w:rsidRPr="00855406">
        <w:rPr>
          <w:rFonts w:ascii="Times New Roman" w:eastAsia="Times New Roman" w:hAnsi="Times New Roman"/>
          <w:sz w:val="24"/>
          <w:szCs w:val="24"/>
        </w:rPr>
        <w:t>локальная смет</w:t>
      </w:r>
      <w:r>
        <w:rPr>
          <w:rFonts w:ascii="Times New Roman" w:eastAsia="Times New Roman" w:hAnsi="Times New Roman"/>
          <w:sz w:val="24"/>
          <w:szCs w:val="24"/>
        </w:rPr>
        <w:t>а, составленная инженером ОКРиС</w:t>
      </w:r>
      <w:r w:rsidRPr="00855406">
        <w:rPr>
          <w:rFonts w:ascii="Times New Roman" w:eastAsia="Times New Roman" w:hAnsi="Times New Roman"/>
          <w:sz w:val="24"/>
          <w:szCs w:val="24"/>
        </w:rPr>
        <w:t>.</w:t>
      </w:r>
    </w:p>
    <w:p w:rsidR="00F17CDC" w:rsidRDefault="00F17CDC">
      <w:pPr>
        <w:tabs>
          <w:tab w:val="left" w:pos="709"/>
        </w:tabs>
        <w:spacing w:after="0" w:line="240" w:lineRule="auto"/>
        <w:jc w:val="both"/>
        <w:rPr>
          <w:rFonts w:ascii="Times New Roman" w:eastAsia="Times New Roman" w:hAnsi="Times New Roman"/>
          <w:sz w:val="24"/>
          <w:szCs w:val="24"/>
        </w:rPr>
      </w:pPr>
      <w:r w:rsidRPr="00F72B35">
        <w:rPr>
          <w:rFonts w:ascii="Times New Roman" w:eastAsia="Times New Roman" w:hAnsi="Times New Roman"/>
          <w:sz w:val="24"/>
          <w:szCs w:val="24"/>
        </w:rPr>
        <w:t>4.7.2.  Порядок формирования цены Договора.</w:t>
      </w:r>
      <w:r>
        <w:rPr>
          <w:rFonts w:ascii="Times New Roman" w:eastAsia="Times New Roman" w:hAnsi="Times New Roman"/>
          <w:sz w:val="24"/>
          <w:szCs w:val="24"/>
        </w:rPr>
        <w:t xml:space="preserve"> </w:t>
      </w:r>
    </w:p>
    <w:p w:rsidR="00E85A5A" w:rsidRDefault="00E85A5A" w:rsidP="00855406">
      <w:pPr>
        <w:spacing w:after="0" w:line="240" w:lineRule="auto"/>
        <w:ind w:firstLine="567"/>
        <w:jc w:val="both"/>
        <w:rPr>
          <w:rFonts w:ascii="Times New Roman" w:eastAsia="Times New Roman" w:hAnsi="Times New Roman"/>
          <w:iCs/>
          <w:sz w:val="24"/>
          <w:szCs w:val="24"/>
        </w:rPr>
      </w:pPr>
      <w:bookmarkStart w:id="68" w:name="_Toc386464002"/>
      <w:bookmarkStart w:id="69" w:name="_Toc388439844"/>
      <w:bookmarkStart w:id="70" w:name="_Toc388439993"/>
      <w:bookmarkStart w:id="71" w:name="_Toc388447362"/>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p>
    <w:p w:rsidR="00855406" w:rsidRDefault="00855406" w:rsidP="00855406">
      <w:pPr>
        <w:spacing w:after="0" w:line="240" w:lineRule="auto"/>
        <w:ind w:firstLine="567"/>
        <w:jc w:val="both"/>
        <w:rPr>
          <w:rFonts w:ascii="Times New Roman" w:hAnsi="Times New Roman"/>
          <w:sz w:val="24"/>
          <w:szCs w:val="24"/>
        </w:rPr>
      </w:pPr>
      <w:r>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ascii="Times New Roman" w:eastAsia="Times New Roman" w:hAnsi="Times New Roman"/>
          <w:sz w:val="24"/>
          <w:szCs w:val="24"/>
        </w:rPr>
        <w:t>в случае, когда</w:t>
      </w:r>
      <w:r w:rsidRPr="006E6068">
        <w:rPr>
          <w:rFonts w:ascii="Times New Roman" w:eastAsia="Times New Roman" w:hAnsi="Times New Roman"/>
          <w:bCs/>
          <w:sz w:val="24"/>
          <w:lang w:eastAsia="ru-RU"/>
        </w:rPr>
        <w:t xml:space="preserve"> </w:t>
      </w:r>
      <w:r>
        <w:rPr>
          <w:rFonts w:ascii="Times New Roman" w:eastAsia="Times New Roman" w:hAnsi="Times New Roman"/>
          <w:bCs/>
          <w:sz w:val="24"/>
          <w:lang w:eastAsia="ru-RU"/>
        </w:rPr>
        <w:t>Участниками закупки являются о</w:t>
      </w:r>
      <w:r w:rsidRPr="006E6068">
        <w:rPr>
          <w:rFonts w:ascii="Times New Roman" w:eastAsia="Times New Roman" w:hAnsi="Times New Roman"/>
          <w:bCs/>
          <w:sz w:val="24"/>
          <w:lang w:eastAsia="ru-RU"/>
        </w:rPr>
        <w:t>рганизации</w:t>
      </w:r>
      <w:r>
        <w:rPr>
          <w:rFonts w:ascii="Times New Roman" w:eastAsia="Times New Roman" w:hAnsi="Times New Roman"/>
          <w:bCs/>
          <w:sz w:val="24"/>
          <w:lang w:eastAsia="ru-RU"/>
        </w:rPr>
        <w:t xml:space="preserve"> и индивидуальные предприниматели</w:t>
      </w:r>
      <w:r w:rsidRPr="006E6068">
        <w:rPr>
          <w:rFonts w:ascii="Times New Roman" w:eastAsia="Times New Roman" w:hAnsi="Times New Roman"/>
          <w:bCs/>
          <w:sz w:val="24"/>
          <w:lang w:eastAsia="ru-RU"/>
        </w:rPr>
        <w:t xml:space="preserve">, применяющие общую систему налогообложения </w:t>
      </w:r>
      <w:r>
        <w:rPr>
          <w:rFonts w:ascii="Times New Roman" w:eastAsia="Times New Roman" w:hAnsi="Times New Roman"/>
          <w:bCs/>
          <w:sz w:val="24"/>
          <w:lang w:eastAsia="ru-RU"/>
        </w:rPr>
        <w:t>и о</w:t>
      </w:r>
      <w:r w:rsidRPr="006E6068">
        <w:rPr>
          <w:rFonts w:ascii="Times New Roman" w:eastAsia="Times New Roman" w:hAnsi="Times New Roman"/>
          <w:bCs/>
          <w:sz w:val="24"/>
          <w:szCs w:val="24"/>
        </w:rPr>
        <w:t>рганизации</w:t>
      </w:r>
      <w:r>
        <w:rPr>
          <w:rFonts w:ascii="Times New Roman" w:eastAsia="Times New Roman" w:hAnsi="Times New Roman"/>
          <w:bCs/>
          <w:sz w:val="24"/>
          <w:szCs w:val="24"/>
        </w:rPr>
        <w:t xml:space="preserve"> и индивидуальные предприниматели</w:t>
      </w:r>
      <w:r w:rsidRPr="006E6068">
        <w:rPr>
          <w:rFonts w:ascii="Times New Roman" w:eastAsia="Times New Roman" w:hAnsi="Times New Roman"/>
          <w:bCs/>
          <w:sz w:val="24"/>
          <w:szCs w:val="24"/>
        </w:rPr>
        <w:t>, применяющие системы налогообложения, отличные от общей системы налогообложения</w:t>
      </w:r>
      <w:r>
        <w:rPr>
          <w:rFonts w:ascii="Times New Roman" w:eastAsia="Times New Roman" w:hAnsi="Times New Roman"/>
          <w:sz w:val="24"/>
          <w:szCs w:val="24"/>
        </w:rPr>
        <w:t>).</w:t>
      </w:r>
    </w:p>
    <w:p w:rsidR="00F17CDC" w:rsidRDefault="00F17CDC" w:rsidP="00484E27">
      <w:pPr>
        <w:pStyle w:val="2"/>
        <w:numPr>
          <w:ilvl w:val="0"/>
          <w:numId w:val="0"/>
        </w:numPr>
        <w:rPr>
          <w:rFonts w:ascii="Times New Roman" w:hAnsi="Times New Roman" w:cs="Times New Roman"/>
          <w:sz w:val="24"/>
          <w:szCs w:val="24"/>
        </w:rPr>
      </w:pPr>
      <w:bookmarkStart w:id="72" w:name="_Toc389746534"/>
      <w:bookmarkStart w:id="73" w:name="_Toc390261831"/>
      <w:bookmarkStart w:id="74" w:name="_Toc391546646"/>
      <w:bookmarkStart w:id="75" w:name="_Toc391649823"/>
      <w:r>
        <w:rPr>
          <w:rFonts w:ascii="Times New Roman" w:hAnsi="Times New Roman" w:cs="Times New Roman"/>
          <w:bCs w:val="0"/>
          <w:i w:val="0"/>
          <w:iCs w:val="0"/>
          <w:sz w:val="24"/>
          <w:szCs w:val="24"/>
        </w:rPr>
        <w:t xml:space="preserve">4.8. Порядок предоставления заявок на участие в </w:t>
      </w:r>
      <w:r>
        <w:rPr>
          <w:rFonts w:ascii="Times New Roman" w:hAnsi="Times New Roman" w:cs="Times New Roman"/>
          <w:i w:val="0"/>
          <w:sz w:val="24"/>
          <w:szCs w:val="24"/>
        </w:rPr>
        <w:t>запросе предложений</w:t>
      </w:r>
      <w:bookmarkEnd w:id="68"/>
      <w:bookmarkEnd w:id="69"/>
      <w:bookmarkEnd w:id="70"/>
      <w:bookmarkEnd w:id="71"/>
      <w:bookmarkEnd w:id="72"/>
      <w:bookmarkEnd w:id="73"/>
      <w:bookmarkEnd w:id="74"/>
      <w:bookmarkEnd w:id="75"/>
    </w:p>
    <w:p w:rsidR="00F17CDC" w:rsidRPr="00D46A31" w:rsidRDefault="00F17CDC">
      <w:pPr>
        <w:widowControl w:val="0"/>
        <w:autoSpaceDE w:val="0"/>
        <w:spacing w:after="0" w:line="240" w:lineRule="auto"/>
        <w:ind w:right="-20" w:firstLine="567"/>
        <w:jc w:val="both"/>
        <w:rPr>
          <w:rFonts w:ascii="Times New Roman" w:eastAsia="Times New Roman" w:hAnsi="Times New Roman"/>
          <w:sz w:val="24"/>
          <w:szCs w:val="24"/>
        </w:rPr>
      </w:pPr>
      <w:r>
        <w:rPr>
          <w:rFonts w:ascii="Times New Roman" w:hAnsi="Times New Roman"/>
          <w:sz w:val="24"/>
          <w:szCs w:val="24"/>
        </w:rPr>
        <w:t xml:space="preserve">Участник обязан подать заявку на участие в </w:t>
      </w:r>
      <w:r>
        <w:rPr>
          <w:rFonts w:ascii="Times New Roman" w:eastAsia="Times New Roman" w:hAnsi="Times New Roman"/>
          <w:sz w:val="24"/>
          <w:szCs w:val="24"/>
        </w:rPr>
        <w:t>запросе предложений</w:t>
      </w:r>
      <w:r>
        <w:rPr>
          <w:rFonts w:ascii="Times New Roman" w:hAnsi="Times New Roman"/>
          <w:sz w:val="24"/>
          <w:szCs w:val="24"/>
        </w:rPr>
        <w:t xml:space="preserve"> в период </w:t>
      </w:r>
      <w:r w:rsidRPr="00D46A31">
        <w:rPr>
          <w:rFonts w:ascii="Times New Roman" w:hAnsi="Times New Roman"/>
          <w:b/>
          <w:sz w:val="24"/>
          <w:szCs w:val="24"/>
        </w:rPr>
        <w:t xml:space="preserve">с </w:t>
      </w:r>
      <w:r w:rsidR="000B1719" w:rsidRPr="00D46A31">
        <w:rPr>
          <w:rFonts w:ascii="Times New Roman" w:hAnsi="Times New Roman"/>
          <w:b/>
          <w:sz w:val="24"/>
          <w:szCs w:val="24"/>
        </w:rPr>
        <w:t>08</w:t>
      </w:r>
      <w:r w:rsidRPr="00D46A31">
        <w:rPr>
          <w:rFonts w:ascii="Times New Roman" w:hAnsi="Times New Roman"/>
          <w:b/>
          <w:sz w:val="24"/>
          <w:szCs w:val="24"/>
        </w:rPr>
        <w:t xml:space="preserve"> часов </w:t>
      </w:r>
      <w:r w:rsidR="000B1719" w:rsidRPr="00D46A31">
        <w:rPr>
          <w:rFonts w:ascii="Times New Roman" w:hAnsi="Times New Roman"/>
          <w:b/>
          <w:sz w:val="24"/>
          <w:szCs w:val="24"/>
        </w:rPr>
        <w:t>3</w:t>
      </w:r>
      <w:r w:rsidRPr="00D46A31">
        <w:rPr>
          <w:rFonts w:ascii="Times New Roman" w:hAnsi="Times New Roman"/>
          <w:b/>
          <w:sz w:val="24"/>
          <w:szCs w:val="24"/>
        </w:rPr>
        <w:t xml:space="preserve">0 минут </w:t>
      </w:r>
      <w:r w:rsidR="0062246D" w:rsidRPr="00D46A31">
        <w:rPr>
          <w:rFonts w:ascii="Times New Roman" w:hAnsi="Times New Roman"/>
          <w:b/>
          <w:sz w:val="24"/>
          <w:szCs w:val="24"/>
        </w:rPr>
        <w:t>30</w:t>
      </w:r>
      <w:r w:rsidRPr="00D46A31">
        <w:rPr>
          <w:rFonts w:ascii="Times New Roman" w:hAnsi="Times New Roman"/>
          <w:b/>
          <w:sz w:val="24"/>
          <w:szCs w:val="24"/>
        </w:rPr>
        <w:t xml:space="preserve"> </w:t>
      </w:r>
      <w:r w:rsidR="000656B3" w:rsidRPr="00D46A31">
        <w:rPr>
          <w:rFonts w:ascii="Times New Roman" w:hAnsi="Times New Roman"/>
          <w:b/>
          <w:sz w:val="24"/>
          <w:szCs w:val="24"/>
        </w:rPr>
        <w:t>июня</w:t>
      </w:r>
      <w:r w:rsidRPr="00D46A31">
        <w:rPr>
          <w:rFonts w:ascii="Times New Roman" w:hAnsi="Times New Roman"/>
          <w:b/>
          <w:sz w:val="24"/>
          <w:szCs w:val="24"/>
        </w:rPr>
        <w:t xml:space="preserve"> 2014 г. и до </w:t>
      </w:r>
      <w:r w:rsidR="000656B3" w:rsidRPr="00D46A31">
        <w:rPr>
          <w:rFonts w:ascii="Times New Roman" w:hAnsi="Times New Roman"/>
          <w:b/>
          <w:sz w:val="24"/>
          <w:szCs w:val="24"/>
        </w:rPr>
        <w:t>1</w:t>
      </w:r>
      <w:r w:rsidR="00F72B35" w:rsidRPr="00D46A31">
        <w:rPr>
          <w:rFonts w:ascii="Times New Roman" w:hAnsi="Times New Roman"/>
          <w:b/>
          <w:sz w:val="24"/>
          <w:szCs w:val="24"/>
        </w:rPr>
        <w:t>0</w:t>
      </w:r>
      <w:r w:rsidRPr="00D46A31">
        <w:rPr>
          <w:rFonts w:ascii="Times New Roman" w:hAnsi="Times New Roman"/>
          <w:b/>
          <w:sz w:val="24"/>
          <w:szCs w:val="24"/>
        </w:rPr>
        <w:t xml:space="preserve"> часов </w:t>
      </w:r>
      <w:r w:rsidR="0062246D" w:rsidRPr="00D46A31">
        <w:rPr>
          <w:rFonts w:ascii="Times New Roman" w:hAnsi="Times New Roman"/>
          <w:b/>
          <w:sz w:val="24"/>
          <w:szCs w:val="24"/>
        </w:rPr>
        <w:t>0</w:t>
      </w:r>
      <w:r w:rsidR="00F72B35" w:rsidRPr="00D46A31">
        <w:rPr>
          <w:rFonts w:ascii="Times New Roman" w:hAnsi="Times New Roman"/>
          <w:b/>
          <w:sz w:val="24"/>
          <w:szCs w:val="24"/>
        </w:rPr>
        <w:t>0</w:t>
      </w:r>
      <w:r w:rsidRPr="00D46A31">
        <w:rPr>
          <w:rFonts w:ascii="Times New Roman" w:hAnsi="Times New Roman"/>
          <w:b/>
          <w:sz w:val="24"/>
          <w:szCs w:val="24"/>
        </w:rPr>
        <w:t xml:space="preserve"> минут </w:t>
      </w:r>
      <w:r w:rsidR="00D46A31">
        <w:rPr>
          <w:rFonts w:ascii="Times New Roman" w:hAnsi="Times New Roman"/>
          <w:b/>
          <w:sz w:val="24"/>
          <w:szCs w:val="24"/>
        </w:rPr>
        <w:t>14</w:t>
      </w:r>
      <w:r w:rsidRPr="00D46A31">
        <w:rPr>
          <w:rFonts w:ascii="Times New Roman" w:hAnsi="Times New Roman"/>
          <w:b/>
          <w:sz w:val="24"/>
          <w:szCs w:val="24"/>
        </w:rPr>
        <w:t xml:space="preserve"> </w:t>
      </w:r>
      <w:r w:rsidR="0062246D" w:rsidRPr="00D46A31">
        <w:rPr>
          <w:rFonts w:ascii="Times New Roman" w:hAnsi="Times New Roman"/>
          <w:b/>
          <w:sz w:val="24"/>
          <w:szCs w:val="24"/>
        </w:rPr>
        <w:t>июля</w:t>
      </w:r>
      <w:r w:rsidRPr="00D46A31">
        <w:rPr>
          <w:rFonts w:ascii="Times New Roman" w:hAnsi="Times New Roman"/>
          <w:b/>
          <w:sz w:val="24"/>
          <w:szCs w:val="24"/>
        </w:rPr>
        <w:t xml:space="preserve"> 2014 г.</w:t>
      </w:r>
      <w:r w:rsidRPr="00D46A31">
        <w:rPr>
          <w:rFonts w:ascii="Times New Roman" w:hAnsi="Times New Roman"/>
          <w:sz w:val="24"/>
          <w:szCs w:val="24"/>
        </w:rPr>
        <w:t xml:space="preserve"> в письменной форме.</w:t>
      </w:r>
      <w:r w:rsidRPr="00D46A31">
        <w:rPr>
          <w:rFonts w:ascii="Times New Roman" w:eastAsia="Times New Roman" w:hAnsi="Times New Roman"/>
          <w:sz w:val="24"/>
          <w:szCs w:val="24"/>
        </w:rPr>
        <w:t xml:space="preserve"> </w:t>
      </w:r>
    </w:p>
    <w:p w:rsidR="00F17CDC" w:rsidRDefault="00F17CDC">
      <w:pPr>
        <w:widowControl w:val="0"/>
        <w:autoSpaceDE w:val="0"/>
        <w:spacing w:after="0" w:line="240" w:lineRule="auto"/>
        <w:ind w:right="-20" w:firstLine="567"/>
        <w:jc w:val="both"/>
        <w:rPr>
          <w:rFonts w:ascii="Times New Roman" w:eastAsia="Times New Roman" w:hAnsi="Times New Roman"/>
          <w:sz w:val="24"/>
          <w:szCs w:val="24"/>
        </w:rPr>
      </w:pPr>
      <w:r>
        <w:rPr>
          <w:rFonts w:ascii="Times New Roman" w:eastAsia="Times New Roman" w:hAnsi="Times New Roman"/>
          <w:sz w:val="24"/>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ascii="Times New Roman" w:eastAsia="Times New Roman" w:hAnsi="Times New Roman"/>
          <w:sz w:val="24"/>
          <w:szCs w:val="24"/>
        </w:rPr>
      </w:pPr>
      <w:r>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rFonts w:ascii="Times New Roman" w:hAnsi="Times New Roman"/>
          <w:sz w:val="24"/>
          <w:szCs w:val="24"/>
        </w:rPr>
      </w:pPr>
      <w:r>
        <w:rPr>
          <w:rFonts w:ascii="Times New Roman" w:eastAsia="Times New Roman" w:hAnsi="Times New Roman"/>
          <w:sz w:val="24"/>
          <w:szCs w:val="24"/>
        </w:rPr>
        <w:t xml:space="preserve">Заказчик регистрирует поступившие конверты с заявками на участие в запросе предложений в Журнале регистрации конвертов </w:t>
      </w:r>
      <w:r>
        <w:rPr>
          <w:rFonts w:ascii="Times New Roman" w:hAnsi="Times New Roman"/>
          <w:sz w:val="24"/>
          <w:szCs w:val="24"/>
        </w:rPr>
        <w:t>(заявок на участие)</w:t>
      </w:r>
      <w:r>
        <w:rPr>
          <w:rFonts w:ascii="Times New Roman" w:eastAsia="Times New Roman" w:hAnsi="Times New Roman"/>
          <w:sz w:val="24"/>
          <w:szCs w:val="24"/>
        </w:rPr>
        <w:t xml:space="preserve">. </w:t>
      </w:r>
    </w:p>
    <w:p w:rsidR="00F17CDC" w:rsidRPr="000B1719" w:rsidRDefault="00F17CDC" w:rsidP="00966B6A">
      <w:pPr>
        <w:pStyle w:val="2"/>
        <w:numPr>
          <w:ilvl w:val="0"/>
          <w:numId w:val="0"/>
        </w:numPr>
        <w:rPr>
          <w:rFonts w:ascii="Times New Roman" w:hAnsi="Times New Roman" w:cs="Times New Roman"/>
          <w:i w:val="0"/>
          <w:sz w:val="24"/>
          <w:szCs w:val="24"/>
        </w:rPr>
      </w:pPr>
      <w:bookmarkStart w:id="76" w:name="_Toc386464003"/>
      <w:bookmarkStart w:id="77" w:name="_Toc388439845"/>
      <w:bookmarkStart w:id="78" w:name="_Toc388439994"/>
      <w:bookmarkStart w:id="79" w:name="_Toc388447363"/>
      <w:bookmarkStart w:id="80" w:name="_Toc389746535"/>
      <w:bookmarkStart w:id="81" w:name="_Toc390261832"/>
      <w:bookmarkStart w:id="82" w:name="_Toc391546647"/>
      <w:bookmarkStart w:id="83" w:name="_Toc391649824"/>
      <w:r w:rsidRPr="000B1719">
        <w:rPr>
          <w:rFonts w:ascii="Times New Roman" w:hAnsi="Times New Roman" w:cs="Times New Roman"/>
          <w:i w:val="0"/>
          <w:sz w:val="24"/>
          <w:szCs w:val="24"/>
        </w:rPr>
        <w:t>4.9. Отзыв заявок на участие в запросе предложений</w:t>
      </w:r>
      <w:bookmarkEnd w:id="76"/>
      <w:bookmarkEnd w:id="77"/>
      <w:bookmarkEnd w:id="78"/>
      <w:bookmarkEnd w:id="79"/>
      <w:bookmarkEnd w:id="80"/>
      <w:bookmarkEnd w:id="81"/>
      <w:bookmarkEnd w:id="82"/>
      <w:bookmarkEnd w:id="83"/>
    </w:p>
    <w:p w:rsidR="00F17CDC" w:rsidRDefault="00F17CDC" w:rsidP="000656B3">
      <w:pPr>
        <w:tabs>
          <w:tab w:val="left" w:pos="709"/>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ascii="Times New Roman" w:eastAsia="Times New Roman" w:hAnsi="Times New Roman"/>
          <w:b/>
          <w:bCs/>
          <w:iCs/>
          <w:sz w:val="24"/>
          <w:szCs w:val="24"/>
        </w:rPr>
      </w:pPr>
      <w:r>
        <w:rPr>
          <w:rFonts w:ascii="Times New Roman" w:eastAsia="Times New Roman" w:hAnsi="Times New Roman"/>
          <w:sz w:val="24"/>
          <w:szCs w:val="24"/>
        </w:rPr>
        <w:t xml:space="preserve">4.9.3. В случае неисполнения требований вышеуказанных пунктов Комиссия вправе считать, что </w:t>
      </w:r>
      <w:r w:rsidRPr="00C77A98">
        <w:rPr>
          <w:rFonts w:ascii="Times New Roman" w:eastAsia="Times New Roman" w:hAnsi="Times New Roman"/>
          <w:sz w:val="24"/>
          <w:szCs w:val="24"/>
        </w:rPr>
        <w:t>отзыв заявки не подан, и рассматривать заявку и документы Участника, поступившие ранее.</w:t>
      </w:r>
    </w:p>
    <w:p w:rsidR="00F17CDC" w:rsidRPr="00C77A98" w:rsidRDefault="00A26183" w:rsidP="00A26183">
      <w:pPr>
        <w:pStyle w:val="2"/>
        <w:numPr>
          <w:ilvl w:val="0"/>
          <w:numId w:val="0"/>
        </w:numPr>
        <w:rPr>
          <w:rFonts w:ascii="Times New Roman" w:hAnsi="Times New Roman"/>
          <w:i w:val="0"/>
          <w:sz w:val="24"/>
          <w:szCs w:val="24"/>
        </w:rPr>
      </w:pPr>
      <w:bookmarkStart w:id="84" w:name="_Toc386464004"/>
      <w:bookmarkStart w:id="85" w:name="_Toc388439846"/>
      <w:bookmarkStart w:id="86" w:name="_Toc388439995"/>
      <w:bookmarkStart w:id="87" w:name="_Toc388447364"/>
      <w:bookmarkStart w:id="88" w:name="_Toc389746536"/>
      <w:bookmarkStart w:id="89" w:name="_Toc390261833"/>
      <w:bookmarkStart w:id="90" w:name="_Toc391546648"/>
      <w:bookmarkStart w:id="91" w:name="_Toc391649825"/>
      <w:r w:rsidRPr="00C77A98">
        <w:rPr>
          <w:rFonts w:ascii="Times New Roman" w:hAnsi="Times New Roman"/>
          <w:bCs w:val="0"/>
          <w:i w:val="0"/>
          <w:iCs w:val="0"/>
          <w:sz w:val="24"/>
          <w:szCs w:val="24"/>
        </w:rPr>
        <w:lastRenderedPageBreak/>
        <w:t>4.10.</w:t>
      </w:r>
      <w:r w:rsidR="00F17CDC" w:rsidRPr="00C77A98">
        <w:rPr>
          <w:rFonts w:ascii="Times New Roman" w:hAnsi="Times New Roman"/>
          <w:bCs w:val="0"/>
          <w:i w:val="0"/>
          <w:iCs w:val="0"/>
          <w:sz w:val="24"/>
          <w:szCs w:val="24"/>
        </w:rPr>
        <w:t xml:space="preserve"> Вскрытие конвертов с заявками на участие в запросе предложений и рассмотрение заявок</w:t>
      </w:r>
      <w:bookmarkEnd w:id="84"/>
      <w:bookmarkEnd w:id="85"/>
      <w:bookmarkEnd w:id="86"/>
      <w:bookmarkEnd w:id="87"/>
      <w:bookmarkEnd w:id="88"/>
      <w:bookmarkEnd w:id="89"/>
      <w:bookmarkEnd w:id="90"/>
      <w:bookmarkEnd w:id="91"/>
      <w:r w:rsidR="00F17CDC" w:rsidRPr="00C77A98">
        <w:rPr>
          <w:rFonts w:ascii="Times New Roman" w:hAnsi="Times New Roman"/>
          <w:bCs w:val="0"/>
          <w:i w:val="0"/>
          <w:iCs w:val="0"/>
          <w:sz w:val="24"/>
          <w:szCs w:val="24"/>
        </w:rPr>
        <w:t xml:space="preserve"> </w:t>
      </w:r>
    </w:p>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bookmarkStart w:id="92" w:name="_Ref125771274"/>
      <w:r>
        <w:rPr>
          <w:rFonts w:ascii="Times New Roman" w:eastAsia="Times New Roman" w:hAnsi="Times New Roman"/>
          <w:sz w:val="24"/>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 наличие существенных ошибок в данных при расчётах;</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 имеют ли заявки законченный вид;</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ascii="Times New Roman" w:eastAsia="Times New Roman" w:hAnsi="Times New Roman"/>
          <w:sz w:val="24"/>
          <w:szCs w:val="24"/>
        </w:rPr>
        <w:t>ых</w:t>
      </w:r>
      <w:r>
        <w:rPr>
          <w:rFonts w:ascii="Times New Roman" w:eastAsia="Times New Roman" w:hAnsi="Times New Roman"/>
          <w:sz w:val="24"/>
          <w:szCs w:val="24"/>
        </w:rPr>
        <w:t xml:space="preserve"> документ</w:t>
      </w:r>
      <w:r w:rsidR="003A67D8">
        <w:rPr>
          <w:rFonts w:ascii="Times New Roman" w:eastAsia="Times New Roman" w:hAnsi="Times New Roman"/>
          <w:sz w:val="24"/>
          <w:szCs w:val="24"/>
        </w:rPr>
        <w:t>ов</w:t>
      </w:r>
      <w:r>
        <w:rPr>
          <w:rFonts w:ascii="Times New Roman" w:eastAsia="Times New Roman" w:hAnsi="Times New Roman"/>
          <w:sz w:val="24"/>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6" w:history="1">
        <w:r>
          <w:rPr>
            <w:rStyle w:val="af0"/>
            <w:rFonts w:ascii="Times New Roman" w:eastAsia="Times New Roman" w:hAnsi="Times New Roman"/>
            <w:sz w:val="24"/>
            <w:szCs w:val="24"/>
          </w:rPr>
          <w:t>http://zakupki.gov.ru/223/.</w:t>
        </w:r>
      </w:hyperlink>
    </w:p>
    <w:bookmarkEnd w:id="92"/>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F17CDC" w:rsidRDefault="00F17CDC">
      <w:pPr>
        <w:tabs>
          <w:tab w:val="left" w:pos="567"/>
          <w:tab w:val="left" w:pos="709"/>
          <w:tab w:val="left" w:pos="1701"/>
        </w:tabs>
        <w:spacing w:after="120" w:line="240" w:lineRule="auto"/>
        <w:jc w:val="both"/>
        <w:rPr>
          <w:rFonts w:ascii="Times New Roman" w:eastAsia="Times New Roman" w:hAnsi="Times New Roman"/>
          <w:b/>
          <w:bCs/>
          <w:iCs/>
          <w:sz w:val="24"/>
          <w:szCs w:val="24"/>
        </w:rPr>
      </w:pPr>
      <w:r>
        <w:rPr>
          <w:rFonts w:ascii="Times New Roman" w:eastAsia="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77200A" w:rsidRDefault="00F17CDC" w:rsidP="004C6757">
      <w:pPr>
        <w:pStyle w:val="2"/>
        <w:numPr>
          <w:ilvl w:val="1"/>
          <w:numId w:val="37"/>
        </w:numPr>
        <w:rPr>
          <w:rFonts w:ascii="Times New Roman" w:hAnsi="Times New Roman"/>
          <w:i w:val="0"/>
          <w:sz w:val="24"/>
          <w:szCs w:val="24"/>
        </w:rPr>
      </w:pPr>
      <w:r w:rsidRPr="0077200A">
        <w:rPr>
          <w:rFonts w:ascii="Times New Roman" w:hAnsi="Times New Roman"/>
          <w:bCs w:val="0"/>
          <w:i w:val="0"/>
          <w:iCs w:val="0"/>
          <w:sz w:val="24"/>
          <w:szCs w:val="24"/>
        </w:rPr>
        <w:t xml:space="preserve"> </w:t>
      </w:r>
      <w:bookmarkStart w:id="93" w:name="_Toc386464005"/>
      <w:bookmarkStart w:id="94" w:name="_Toc388439847"/>
      <w:bookmarkStart w:id="95" w:name="_Toc388439996"/>
      <w:bookmarkStart w:id="96" w:name="_Toc388447365"/>
      <w:bookmarkStart w:id="97" w:name="_Toc389746537"/>
      <w:bookmarkStart w:id="98" w:name="_Toc390261834"/>
      <w:bookmarkStart w:id="99" w:name="_Toc391546649"/>
      <w:bookmarkStart w:id="100" w:name="_Toc391649826"/>
      <w:r w:rsidRPr="0077200A">
        <w:rPr>
          <w:rFonts w:ascii="Times New Roman" w:hAnsi="Times New Roman"/>
          <w:bCs w:val="0"/>
          <w:i w:val="0"/>
          <w:iCs w:val="0"/>
          <w:sz w:val="24"/>
          <w:szCs w:val="24"/>
        </w:rPr>
        <w:t>Опоздавшие заявки на участие в </w:t>
      </w:r>
      <w:r w:rsidRPr="0077200A">
        <w:rPr>
          <w:rFonts w:ascii="Times New Roman" w:hAnsi="Times New Roman"/>
          <w:i w:val="0"/>
          <w:sz w:val="24"/>
          <w:szCs w:val="24"/>
        </w:rPr>
        <w:t>запросе предложений</w:t>
      </w:r>
      <w:bookmarkEnd w:id="93"/>
      <w:bookmarkEnd w:id="94"/>
      <w:bookmarkEnd w:id="95"/>
      <w:bookmarkEnd w:id="96"/>
      <w:bookmarkEnd w:id="97"/>
      <w:bookmarkEnd w:id="98"/>
      <w:bookmarkEnd w:id="99"/>
      <w:bookmarkEnd w:id="100"/>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w:t>
      </w:r>
      <w:r>
        <w:rPr>
          <w:rFonts w:ascii="Times New Roman" w:eastAsia="Times New Roman" w:hAnsi="Times New Roman"/>
          <w:sz w:val="24"/>
          <w:szCs w:val="24"/>
        </w:rPr>
        <w:lastRenderedPageBreak/>
        <w:t>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ascii="Times New Roman" w:eastAsia="Times New Roman" w:hAnsi="Times New Roman"/>
          <w:b/>
          <w:bCs/>
          <w:iCs/>
          <w:sz w:val="24"/>
          <w:szCs w:val="24"/>
        </w:rPr>
      </w:pPr>
      <w:r>
        <w:rPr>
          <w:rFonts w:ascii="Times New Roman" w:eastAsia="Times New Roman" w:hAnsi="Times New Roman"/>
          <w:bCs/>
          <w:sz w:val="24"/>
          <w:szCs w:val="24"/>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F17CDC" w:rsidRPr="00C0126D" w:rsidRDefault="00F17CDC" w:rsidP="004C6757">
      <w:pPr>
        <w:pStyle w:val="2"/>
        <w:numPr>
          <w:ilvl w:val="1"/>
          <w:numId w:val="37"/>
        </w:numPr>
        <w:rPr>
          <w:rFonts w:ascii="Times New Roman" w:hAnsi="Times New Roman"/>
          <w:i w:val="0"/>
          <w:sz w:val="24"/>
          <w:szCs w:val="24"/>
        </w:rPr>
      </w:pPr>
      <w:bookmarkStart w:id="101" w:name="_Toc386464006"/>
      <w:bookmarkStart w:id="102" w:name="_Toc388439848"/>
      <w:bookmarkStart w:id="103" w:name="_Toc388439997"/>
      <w:bookmarkStart w:id="104" w:name="_Toc388447366"/>
      <w:bookmarkStart w:id="105" w:name="_Toc389746538"/>
      <w:bookmarkStart w:id="106" w:name="_Toc390261835"/>
      <w:bookmarkStart w:id="107" w:name="_Toc391546650"/>
      <w:bookmarkStart w:id="108" w:name="_Toc391649827"/>
      <w:r w:rsidRPr="00C0126D">
        <w:rPr>
          <w:rFonts w:ascii="Times New Roman" w:hAnsi="Times New Roman"/>
          <w:bCs w:val="0"/>
          <w:i w:val="0"/>
          <w:iCs w:val="0"/>
          <w:sz w:val="24"/>
          <w:szCs w:val="24"/>
        </w:rPr>
        <w:t xml:space="preserve">Отбор участников и </w:t>
      </w:r>
      <w:r w:rsidRPr="00C0126D">
        <w:rPr>
          <w:rFonts w:ascii="Times New Roman" w:hAnsi="Times New Roman"/>
          <w:bCs w:val="0"/>
          <w:i w:val="0"/>
          <w:sz w:val="24"/>
          <w:szCs w:val="24"/>
        </w:rPr>
        <w:t xml:space="preserve"> оформление окончательного решения</w:t>
      </w:r>
      <w:bookmarkEnd w:id="101"/>
      <w:bookmarkEnd w:id="102"/>
      <w:bookmarkEnd w:id="103"/>
      <w:bookmarkEnd w:id="104"/>
      <w:bookmarkEnd w:id="105"/>
      <w:bookmarkEnd w:id="106"/>
      <w:bookmarkEnd w:id="107"/>
      <w:bookmarkEnd w:id="108"/>
    </w:p>
    <w:p w:rsidR="00F17CDC" w:rsidRDefault="00F17CDC">
      <w:pPr>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4.12.1.</w:t>
      </w:r>
      <w:r>
        <w:rPr>
          <w:rFonts w:ascii="Times New Roman" w:eastAsia="Times New Roman" w:hAnsi="Times New Roman"/>
          <w:b/>
          <w:sz w:val="24"/>
          <w:szCs w:val="24"/>
        </w:rPr>
        <w:t xml:space="preserve"> </w:t>
      </w:r>
      <w:r>
        <w:rPr>
          <w:rFonts w:ascii="Times New Roman" w:eastAsia="Times New Roman" w:hAnsi="Times New Roman"/>
          <w:sz w:val="24"/>
          <w:szCs w:val="24"/>
        </w:rPr>
        <w:t>Оценка заявок. Общие положения.</w:t>
      </w:r>
    </w:p>
    <w:p w:rsidR="00F17CDC" w:rsidRDefault="00F17CDC">
      <w:pPr>
        <w:overflowPunct w:val="0"/>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Pr>
          <w:rFonts w:ascii="Times New Roman" w:eastAsia="Times New Roman" w:hAnsi="Times New Roman"/>
          <w:sz w:val="24"/>
          <w:szCs w:val="24"/>
        </w:rPr>
        <w:t xml:space="preserve"> </w:t>
      </w:r>
      <w:r>
        <w:rPr>
          <w:rFonts w:ascii="Times New Roman" w:eastAsia="Times New Roman" w:hAnsi="Times New Roman"/>
          <w:bCs/>
          <w:sz w:val="24"/>
          <w:szCs w:val="24"/>
        </w:rPr>
        <w:t>по закупке.</w:t>
      </w:r>
    </w:p>
    <w:p w:rsidR="0062246D" w:rsidRDefault="00F17CDC" w:rsidP="0062246D">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ascii="Times New Roman" w:eastAsia="Times New Roman" w:hAnsi="Times New Roman"/>
          <w:sz w:val="24"/>
          <w:szCs w:val="24"/>
        </w:rPr>
        <w:t>казчика по следующим критериям:</w:t>
      </w:r>
    </w:p>
    <w:tbl>
      <w:tblPr>
        <w:tblpPr w:leftFromText="180" w:rightFromText="180" w:vertAnchor="text" w:horzAnchor="margin" w:tblpX="-318" w:tblpY="491"/>
        <w:tblW w:w="10065" w:type="dxa"/>
        <w:tblLayout w:type="fixed"/>
        <w:tblLook w:val="0000" w:firstRow="0" w:lastRow="0" w:firstColumn="0" w:lastColumn="0" w:noHBand="0" w:noVBand="0"/>
      </w:tblPr>
      <w:tblGrid>
        <w:gridCol w:w="1277"/>
        <w:gridCol w:w="3118"/>
        <w:gridCol w:w="5670"/>
      </w:tblGrid>
      <w:tr w:rsidR="0062246D" w:rsidRPr="0062246D" w:rsidTr="0062246D">
        <w:trPr>
          <w:trHeight w:val="390"/>
        </w:trPr>
        <w:tc>
          <w:tcPr>
            <w:tcW w:w="1277"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spacing w:after="0" w:line="240" w:lineRule="auto"/>
              <w:jc w:val="center"/>
              <w:rPr>
                <w:rFonts w:ascii="Times New Roman" w:eastAsia="Times New Roman" w:hAnsi="Times New Roman"/>
                <w:b/>
                <w:sz w:val="24"/>
                <w:szCs w:val="24"/>
              </w:rPr>
            </w:pPr>
            <w:r w:rsidRPr="0062246D">
              <w:rPr>
                <w:rFonts w:ascii="Times New Roman" w:eastAsia="Times New Roman" w:hAnsi="Times New Roman"/>
                <w:b/>
                <w:sz w:val="24"/>
                <w:szCs w:val="24"/>
              </w:rPr>
              <w:t>Номер</w:t>
            </w:r>
          </w:p>
          <w:p w:rsidR="0062246D" w:rsidRPr="0062246D" w:rsidRDefault="0062246D" w:rsidP="0062246D">
            <w:pPr>
              <w:spacing w:after="0" w:line="240" w:lineRule="auto"/>
              <w:jc w:val="center"/>
              <w:rPr>
                <w:rFonts w:ascii="Times New Roman" w:eastAsia="Times New Roman" w:hAnsi="Times New Roman"/>
                <w:b/>
                <w:sz w:val="24"/>
                <w:szCs w:val="24"/>
              </w:rPr>
            </w:pPr>
            <w:r w:rsidRPr="0062246D">
              <w:rPr>
                <w:rFonts w:ascii="Times New Roman" w:eastAsia="Times New Roman" w:hAnsi="Times New Roman"/>
                <w:b/>
                <w:sz w:val="24"/>
                <w:szCs w:val="24"/>
              </w:rPr>
              <w:t>критерия</w:t>
            </w:r>
          </w:p>
        </w:tc>
        <w:tc>
          <w:tcPr>
            <w:tcW w:w="3118"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spacing w:after="0" w:line="240" w:lineRule="auto"/>
              <w:jc w:val="center"/>
              <w:rPr>
                <w:rFonts w:ascii="Times New Roman" w:eastAsia="Times New Roman" w:hAnsi="Times New Roman"/>
                <w:b/>
                <w:sz w:val="24"/>
                <w:szCs w:val="24"/>
              </w:rPr>
            </w:pPr>
            <w:r w:rsidRPr="0062246D">
              <w:rPr>
                <w:rFonts w:ascii="Times New Roman" w:eastAsia="Times New Roman" w:hAnsi="Times New Roman"/>
                <w:b/>
                <w:sz w:val="24"/>
                <w:szCs w:val="24"/>
              </w:rPr>
              <w:t>Критерии оценка заявки по запросу предложений, значимость критерия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2246D" w:rsidRPr="0062246D" w:rsidRDefault="0062246D" w:rsidP="0062246D">
            <w:pPr>
              <w:spacing w:after="0" w:line="240" w:lineRule="auto"/>
              <w:jc w:val="center"/>
              <w:rPr>
                <w:rFonts w:ascii="Times New Roman" w:eastAsia="Times New Roman" w:hAnsi="Times New Roman"/>
                <w:b/>
                <w:sz w:val="24"/>
                <w:szCs w:val="24"/>
              </w:rPr>
            </w:pPr>
            <w:r w:rsidRPr="0062246D">
              <w:rPr>
                <w:rFonts w:ascii="Times New Roman" w:eastAsia="Times New Roman" w:hAnsi="Times New Roman"/>
                <w:b/>
                <w:sz w:val="24"/>
                <w:szCs w:val="24"/>
              </w:rPr>
              <w:t>Порядок оценки:</w:t>
            </w:r>
          </w:p>
        </w:tc>
      </w:tr>
      <w:tr w:rsidR="0062246D" w:rsidRPr="0062246D" w:rsidTr="0062246D">
        <w:trPr>
          <w:trHeight w:val="236"/>
        </w:trPr>
        <w:tc>
          <w:tcPr>
            <w:tcW w:w="1277"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spacing w:after="0" w:line="240" w:lineRule="auto"/>
              <w:jc w:val="both"/>
              <w:rPr>
                <w:rFonts w:ascii="Times New Roman" w:eastAsia="Times New Roman" w:hAnsi="Times New Roman"/>
                <w:b/>
                <w:sz w:val="24"/>
                <w:szCs w:val="24"/>
              </w:rPr>
            </w:pPr>
            <w:r w:rsidRPr="0062246D">
              <w:rPr>
                <w:rFonts w:ascii="Times New Roman" w:eastAsia="Times New Roman" w:hAnsi="Times New Roman"/>
                <w:b/>
                <w:sz w:val="24"/>
                <w:szCs w:val="24"/>
              </w:rPr>
              <w:t>1.</w:t>
            </w:r>
          </w:p>
        </w:tc>
        <w:tc>
          <w:tcPr>
            <w:tcW w:w="3118"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spacing w:after="0" w:line="240" w:lineRule="auto"/>
              <w:jc w:val="both"/>
              <w:rPr>
                <w:rFonts w:ascii="Times New Roman" w:eastAsia="Times New Roman" w:hAnsi="Times New Roman"/>
                <w:b/>
                <w:sz w:val="24"/>
                <w:szCs w:val="24"/>
              </w:rPr>
            </w:pPr>
            <w:r w:rsidRPr="0062246D">
              <w:rPr>
                <w:rFonts w:ascii="Times New Roman" w:eastAsia="Times New Roman" w:hAnsi="Times New Roman"/>
                <w:b/>
                <w:sz w:val="24"/>
                <w:szCs w:val="24"/>
              </w:rPr>
              <w:t>Цена договора</w:t>
            </w:r>
            <w:r w:rsidRPr="0062246D">
              <w:rPr>
                <w:rFonts w:ascii="Times New Roman" w:eastAsia="Times New Roman" w:hAnsi="Times New Roman"/>
                <w:sz w:val="24"/>
                <w:szCs w:val="24"/>
              </w:rPr>
              <w:t xml:space="preserve"> </w:t>
            </w:r>
            <w:r w:rsidRPr="0062246D">
              <w:rPr>
                <w:rFonts w:ascii="Times New Roman" w:eastAsia="Times New Roman" w:hAnsi="Times New Roman"/>
                <w:b/>
                <w:sz w:val="24"/>
                <w:szCs w:val="24"/>
              </w:rPr>
              <w:t>(60%)</w:t>
            </w:r>
          </w:p>
          <w:p w:rsidR="0062246D" w:rsidRPr="0062246D" w:rsidRDefault="0062246D" w:rsidP="0062246D">
            <w:pPr>
              <w:tabs>
                <w:tab w:val="left" w:pos="6987"/>
              </w:tabs>
              <w:suppressAutoHyphens w:val="0"/>
              <w:autoSpaceDE w:val="0"/>
              <w:autoSpaceDN w:val="0"/>
              <w:adjustRightInd w:val="0"/>
              <w:spacing w:after="0" w:line="240" w:lineRule="auto"/>
              <w:rPr>
                <w:rFonts w:ascii="Times New Roman" w:eastAsia="MS Mincho" w:hAnsi="Times New Roman"/>
                <w:i/>
                <w:sz w:val="24"/>
                <w:szCs w:val="24"/>
                <w:lang w:eastAsia="ru-RU"/>
              </w:rPr>
            </w:pPr>
            <w:r w:rsidRPr="0062246D">
              <w:rPr>
                <w:rFonts w:ascii="Times New Roman" w:eastAsia="Times New Roman" w:hAnsi="Times New Roman"/>
                <w:b/>
                <w:bCs/>
                <w:i/>
                <w:sz w:val="24"/>
                <w:szCs w:val="24"/>
                <w:lang w:eastAsia="ru-RU"/>
              </w:rPr>
              <w:t xml:space="preserve">Примечание: </w:t>
            </w:r>
            <w:r w:rsidRPr="0062246D">
              <w:rPr>
                <w:rFonts w:ascii="Times New Roman" w:eastAsia="MS Mincho" w:hAnsi="Times New Roman"/>
                <w:i/>
                <w:sz w:val="24"/>
                <w:szCs w:val="24"/>
                <w:lang w:eastAsia="ru-RU"/>
              </w:rPr>
              <w:t xml:space="preserve">Общая сумма договора, указанная в заявке Участника, не должна превышать начальную (максимальную) сумму договора, установленную Заказчиком. </w:t>
            </w:r>
          </w:p>
          <w:p w:rsidR="0062246D" w:rsidRPr="0062246D" w:rsidRDefault="0062246D" w:rsidP="0062246D">
            <w:pPr>
              <w:spacing w:after="0" w:line="240" w:lineRule="auto"/>
              <w:jc w:val="both"/>
              <w:rPr>
                <w:rFonts w:ascii="Times New Roman" w:eastAsia="Times New Roman" w:hAnsi="Times New Roman"/>
                <w:sz w:val="24"/>
                <w:szCs w:val="24"/>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2246D" w:rsidRPr="0062246D" w:rsidRDefault="0062246D" w:rsidP="0062246D">
            <w:pPr>
              <w:autoSpaceDE w:val="0"/>
              <w:spacing w:after="0" w:line="240" w:lineRule="auto"/>
              <w:ind w:left="34"/>
              <w:jc w:val="both"/>
              <w:rPr>
                <w:rFonts w:ascii="Times New Roman" w:eastAsia="Times New Roman" w:hAnsi="Times New Roman"/>
                <w:sz w:val="24"/>
                <w:szCs w:val="24"/>
              </w:rPr>
            </w:pPr>
            <w:r w:rsidRPr="0062246D">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62246D" w:rsidRPr="0062246D" w:rsidRDefault="0062246D" w:rsidP="0062246D">
            <w:pPr>
              <w:spacing w:after="0" w:line="240" w:lineRule="auto"/>
              <w:jc w:val="both"/>
              <w:rPr>
                <w:rFonts w:ascii="Times New Roman" w:eastAsia="Times New Roman" w:hAnsi="Times New Roman"/>
                <w:sz w:val="24"/>
                <w:szCs w:val="24"/>
              </w:rPr>
            </w:pPr>
            <w:r w:rsidRPr="0062246D">
              <w:rPr>
                <w:rFonts w:ascii="Times New Roman" w:eastAsia="Times New Roman" w:hAnsi="Times New Roman"/>
                <w:sz w:val="24"/>
                <w:szCs w:val="24"/>
                <w:lang w:eastAsia="en-US"/>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62246D">
              <w:rPr>
                <w:rFonts w:eastAsia="Times New Roman"/>
                <w:sz w:val="24"/>
                <w:szCs w:val="24"/>
                <w:lang w:eastAsia="en-US"/>
              </w:rPr>
              <w:t xml:space="preserve"> </w:t>
            </w:r>
            <w:r w:rsidRPr="0062246D">
              <w:rPr>
                <w:rFonts w:ascii="Times New Roman" w:eastAsia="Times New Roman" w:hAnsi="Times New Roman"/>
                <w:sz w:val="24"/>
                <w:szCs w:val="24"/>
                <w:lang w:eastAsia="en-US"/>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2246D" w:rsidRPr="0062246D" w:rsidTr="0062246D">
        <w:trPr>
          <w:trHeight w:val="632"/>
        </w:trPr>
        <w:tc>
          <w:tcPr>
            <w:tcW w:w="1277"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spacing w:after="0" w:line="240" w:lineRule="auto"/>
              <w:jc w:val="both"/>
              <w:rPr>
                <w:rFonts w:ascii="Times New Roman" w:eastAsia="Times New Roman" w:hAnsi="Times New Roman"/>
                <w:b/>
                <w:bCs/>
                <w:sz w:val="24"/>
                <w:szCs w:val="24"/>
              </w:rPr>
            </w:pPr>
            <w:r w:rsidRPr="0062246D">
              <w:rPr>
                <w:rFonts w:ascii="Times New Roman" w:eastAsia="Times New Roman" w:hAnsi="Times New Roman"/>
                <w:b/>
                <w:sz w:val="24"/>
                <w:szCs w:val="24"/>
              </w:rPr>
              <w:t>2.</w:t>
            </w:r>
          </w:p>
        </w:tc>
        <w:tc>
          <w:tcPr>
            <w:tcW w:w="3118"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spacing w:after="0" w:line="240" w:lineRule="auto"/>
              <w:rPr>
                <w:rFonts w:ascii="Times New Roman" w:eastAsia="Times New Roman" w:hAnsi="Times New Roman"/>
                <w:b/>
                <w:sz w:val="24"/>
                <w:szCs w:val="24"/>
              </w:rPr>
            </w:pPr>
            <w:r w:rsidRPr="0062246D">
              <w:rPr>
                <w:rFonts w:ascii="Times New Roman" w:eastAsia="Times New Roman" w:hAnsi="Times New Roman"/>
                <w:b/>
                <w:sz w:val="24"/>
                <w:szCs w:val="24"/>
              </w:rPr>
              <w:t>Опыт выполнения аналогичных работ (20%)</w:t>
            </w:r>
            <w:r w:rsidRPr="0062246D">
              <w:rPr>
                <w:rFonts w:ascii="Times New Roman" w:eastAsia="Times New Roman" w:hAnsi="Times New Roman"/>
                <w:b/>
                <w:bCs/>
                <w:sz w:val="24"/>
                <w:szCs w:val="24"/>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2246D" w:rsidRPr="0062246D" w:rsidRDefault="0062246D" w:rsidP="0062246D">
            <w:pPr>
              <w:spacing w:after="0" w:line="240" w:lineRule="auto"/>
              <w:jc w:val="both"/>
              <w:rPr>
                <w:rFonts w:ascii="Times New Roman" w:eastAsia="Times New Roman" w:hAnsi="Times New Roman"/>
                <w:sz w:val="24"/>
                <w:szCs w:val="24"/>
              </w:rPr>
            </w:pPr>
            <w:r w:rsidRPr="0062246D">
              <w:rPr>
                <w:rFonts w:ascii="Times New Roman" w:eastAsia="Times New Roman" w:hAnsi="Times New Roman"/>
                <w:sz w:val="24"/>
                <w:szCs w:val="24"/>
              </w:rPr>
              <w:t>Оценка заявок по критерию</w:t>
            </w:r>
            <w:r w:rsidRPr="0062246D">
              <w:rPr>
                <w:rFonts w:ascii="Times New Roman" w:eastAsia="Times New Roman" w:hAnsi="Times New Roman"/>
                <w:color w:val="000000"/>
                <w:sz w:val="24"/>
                <w:szCs w:val="24"/>
                <w:shd w:val="clear" w:color="auto" w:fill="FFFFFF"/>
              </w:rPr>
              <w:t xml:space="preserve"> «Опыт </w:t>
            </w:r>
            <w:r w:rsidRPr="0062246D">
              <w:rPr>
                <w:rFonts w:ascii="Times New Roman" w:eastAsia="Times New Roman" w:hAnsi="Times New Roman"/>
                <w:bCs/>
                <w:sz w:val="24"/>
                <w:szCs w:val="24"/>
              </w:rPr>
              <w:t>выполнения аналогичных работ</w:t>
            </w:r>
            <w:r w:rsidRPr="0062246D">
              <w:rPr>
                <w:rFonts w:ascii="Times New Roman" w:eastAsia="Times New Roman" w:hAnsi="Times New Roman"/>
                <w:color w:val="000000"/>
                <w:sz w:val="24"/>
                <w:szCs w:val="24"/>
                <w:shd w:val="clear" w:color="auto" w:fill="FFFFFF"/>
              </w:rPr>
              <w:t xml:space="preserve">» </w:t>
            </w:r>
            <w:r w:rsidRPr="0062246D">
              <w:rPr>
                <w:rFonts w:ascii="Times New Roman" w:eastAsia="Times New Roman" w:hAnsi="Times New Roman"/>
                <w:sz w:val="24"/>
                <w:szCs w:val="24"/>
              </w:rPr>
              <w:t xml:space="preserve">осуществляется на основании анализа </w:t>
            </w:r>
            <w:r w:rsidRPr="0062246D">
              <w:rPr>
                <w:rFonts w:ascii="Times New Roman" w:eastAsia="Times New Roman" w:hAnsi="Times New Roman"/>
                <w:bCs/>
                <w:sz w:val="24"/>
                <w:szCs w:val="24"/>
              </w:rPr>
              <w:t>сведений, указанных в справке о перечне и объемах выполнения аналогичных договоров (форма 4 Приложения №1 Документации) за 2011-2013 годы</w:t>
            </w:r>
            <w:r w:rsidRPr="0062246D">
              <w:rPr>
                <w:rFonts w:ascii="Times New Roman" w:eastAsia="Times New Roman" w:hAnsi="Times New Roman"/>
                <w:sz w:val="24"/>
                <w:szCs w:val="24"/>
              </w:rPr>
              <w:t>, подтвержденных представленными в заявке копиями договоров на выполнение аналогичных работ</w:t>
            </w:r>
            <w:r w:rsidRPr="0062246D">
              <w:rPr>
                <w:rFonts w:ascii="Times New Roman" w:eastAsia="Times New Roman" w:hAnsi="Times New Roman"/>
                <w:sz w:val="24"/>
                <w:szCs w:val="24"/>
                <w:lang w:eastAsia="ru-RU"/>
              </w:rPr>
              <w:t xml:space="preserve"> </w:t>
            </w:r>
            <w:r w:rsidRPr="0062246D">
              <w:rPr>
                <w:rFonts w:ascii="Times New Roman" w:eastAsia="Times New Roman" w:hAnsi="Times New Roman"/>
                <w:sz w:val="24"/>
                <w:szCs w:val="24"/>
              </w:rPr>
              <w:t>вместе с актами выполненных работ (отзывами либо иными документами, подтверждающими выполнение работ) заверенными уполномоченным лицом Участника закупки.</w:t>
            </w:r>
          </w:p>
          <w:p w:rsidR="0062246D" w:rsidRPr="0062246D" w:rsidRDefault="0062246D" w:rsidP="0062246D">
            <w:pPr>
              <w:tabs>
                <w:tab w:val="left" w:pos="6987"/>
              </w:tabs>
              <w:suppressAutoHyphens w:val="0"/>
              <w:spacing w:after="0"/>
              <w:rPr>
                <w:rFonts w:ascii="Times New Roman" w:eastAsia="Times New Roman" w:hAnsi="Times New Roman"/>
                <w:sz w:val="24"/>
                <w:szCs w:val="24"/>
                <w:lang w:eastAsia="ru-RU"/>
              </w:rPr>
            </w:pPr>
            <w:r w:rsidRPr="0062246D">
              <w:rPr>
                <w:rFonts w:ascii="Times New Roman" w:eastAsia="Times New Roman" w:hAnsi="Times New Roman"/>
                <w:sz w:val="24"/>
                <w:szCs w:val="24"/>
                <w:lang w:eastAsia="ru-RU"/>
              </w:rPr>
              <w:t xml:space="preserve">5 баллов – </w:t>
            </w:r>
            <w:r w:rsidRPr="0062246D">
              <w:rPr>
                <w:rFonts w:ascii="Times New Roman" w:eastAsia="Times New Roman" w:hAnsi="Times New Roman"/>
                <w:bCs/>
                <w:sz w:val="24"/>
                <w:szCs w:val="24"/>
                <w:lang w:eastAsia="ru-RU"/>
              </w:rPr>
              <w:t>25 000 001 рубль и более</w:t>
            </w:r>
            <w:r w:rsidRPr="0062246D">
              <w:rPr>
                <w:rFonts w:ascii="Times New Roman" w:eastAsia="Times New Roman" w:hAnsi="Times New Roman"/>
                <w:sz w:val="24"/>
                <w:szCs w:val="24"/>
                <w:lang w:eastAsia="ru-RU"/>
              </w:rPr>
              <w:t xml:space="preserve">; </w:t>
            </w:r>
          </w:p>
          <w:p w:rsidR="0062246D" w:rsidRPr="0062246D" w:rsidRDefault="0062246D" w:rsidP="0062246D">
            <w:pPr>
              <w:tabs>
                <w:tab w:val="left" w:pos="6987"/>
              </w:tabs>
              <w:suppressAutoHyphens w:val="0"/>
              <w:spacing w:after="0"/>
              <w:rPr>
                <w:rFonts w:ascii="Times New Roman" w:eastAsia="Times New Roman" w:hAnsi="Times New Roman"/>
                <w:sz w:val="24"/>
                <w:szCs w:val="24"/>
                <w:lang w:eastAsia="ru-RU"/>
              </w:rPr>
            </w:pPr>
            <w:r w:rsidRPr="0062246D">
              <w:rPr>
                <w:rFonts w:ascii="Times New Roman" w:eastAsia="Times New Roman" w:hAnsi="Times New Roman"/>
                <w:sz w:val="24"/>
                <w:szCs w:val="24"/>
                <w:lang w:eastAsia="ru-RU"/>
              </w:rPr>
              <w:t xml:space="preserve">4 балла – </w:t>
            </w:r>
            <w:r w:rsidRPr="0062246D">
              <w:rPr>
                <w:rFonts w:ascii="Times New Roman" w:eastAsia="Times New Roman" w:hAnsi="Times New Roman"/>
                <w:bCs/>
                <w:sz w:val="24"/>
                <w:szCs w:val="24"/>
                <w:lang w:eastAsia="ru-RU"/>
              </w:rPr>
              <w:t>от 20 000 001 рубля до 25 000 000 рублей</w:t>
            </w:r>
            <w:r w:rsidRPr="0062246D">
              <w:rPr>
                <w:rFonts w:ascii="Times New Roman" w:eastAsia="Times New Roman" w:hAnsi="Times New Roman"/>
                <w:sz w:val="24"/>
                <w:szCs w:val="24"/>
                <w:lang w:eastAsia="ru-RU"/>
              </w:rPr>
              <w:t xml:space="preserve"> </w:t>
            </w:r>
            <w:r w:rsidRPr="0062246D">
              <w:rPr>
                <w:rFonts w:ascii="Times New Roman" w:eastAsia="Times New Roman" w:hAnsi="Times New Roman"/>
                <w:sz w:val="24"/>
                <w:szCs w:val="24"/>
                <w:lang w:eastAsia="ru-RU"/>
              </w:rPr>
              <w:lastRenderedPageBreak/>
              <w:t>включительно;</w:t>
            </w:r>
          </w:p>
          <w:p w:rsidR="0062246D" w:rsidRPr="0062246D" w:rsidRDefault="0062246D" w:rsidP="0062246D">
            <w:pPr>
              <w:tabs>
                <w:tab w:val="left" w:pos="6987"/>
              </w:tabs>
              <w:suppressAutoHyphens w:val="0"/>
              <w:spacing w:after="0"/>
              <w:rPr>
                <w:rFonts w:ascii="Times New Roman" w:eastAsia="Times New Roman" w:hAnsi="Times New Roman"/>
                <w:sz w:val="24"/>
                <w:szCs w:val="24"/>
                <w:lang w:eastAsia="ru-RU"/>
              </w:rPr>
            </w:pPr>
            <w:r w:rsidRPr="0062246D">
              <w:rPr>
                <w:rFonts w:ascii="Times New Roman" w:eastAsia="Times New Roman" w:hAnsi="Times New Roman"/>
                <w:sz w:val="24"/>
                <w:szCs w:val="24"/>
                <w:lang w:eastAsia="ru-RU"/>
              </w:rPr>
              <w:t xml:space="preserve">3 балла – </w:t>
            </w:r>
            <w:r w:rsidRPr="0062246D">
              <w:rPr>
                <w:rFonts w:ascii="Times New Roman" w:eastAsia="Times New Roman" w:hAnsi="Times New Roman"/>
                <w:bCs/>
                <w:sz w:val="24"/>
                <w:szCs w:val="24"/>
                <w:lang w:eastAsia="ru-RU"/>
              </w:rPr>
              <w:t>от 15 000 001 рубля до 20 000 000 рублей</w:t>
            </w:r>
            <w:r w:rsidRPr="0062246D">
              <w:rPr>
                <w:rFonts w:ascii="Times New Roman" w:eastAsia="Times New Roman" w:hAnsi="Times New Roman"/>
                <w:sz w:val="24"/>
                <w:szCs w:val="24"/>
                <w:lang w:eastAsia="ru-RU"/>
              </w:rPr>
              <w:t xml:space="preserve"> включительно;</w:t>
            </w:r>
          </w:p>
          <w:p w:rsidR="0062246D" w:rsidRPr="0062246D" w:rsidRDefault="0062246D" w:rsidP="0062246D">
            <w:pPr>
              <w:tabs>
                <w:tab w:val="left" w:pos="6987"/>
              </w:tabs>
              <w:suppressAutoHyphens w:val="0"/>
              <w:spacing w:after="0"/>
              <w:rPr>
                <w:rFonts w:ascii="Times New Roman" w:eastAsia="Times New Roman" w:hAnsi="Times New Roman"/>
                <w:bCs/>
                <w:sz w:val="24"/>
                <w:szCs w:val="24"/>
                <w:lang w:eastAsia="ru-RU"/>
              </w:rPr>
            </w:pPr>
            <w:r w:rsidRPr="0062246D">
              <w:rPr>
                <w:rFonts w:ascii="Times New Roman" w:eastAsia="Times New Roman" w:hAnsi="Times New Roman"/>
                <w:sz w:val="24"/>
                <w:szCs w:val="24"/>
                <w:lang w:eastAsia="ru-RU"/>
              </w:rPr>
              <w:t xml:space="preserve">2 балла – </w:t>
            </w:r>
            <w:r w:rsidRPr="0062246D">
              <w:rPr>
                <w:rFonts w:ascii="Times New Roman" w:eastAsia="Times New Roman" w:hAnsi="Times New Roman"/>
                <w:bCs/>
                <w:sz w:val="24"/>
                <w:szCs w:val="24"/>
                <w:lang w:eastAsia="ru-RU"/>
              </w:rPr>
              <w:t>от 10 000 001 рубля до 15 000 000 рублей</w:t>
            </w:r>
            <w:r w:rsidRPr="0062246D">
              <w:rPr>
                <w:rFonts w:ascii="Times New Roman" w:eastAsia="Times New Roman" w:hAnsi="Times New Roman"/>
                <w:sz w:val="24"/>
                <w:szCs w:val="24"/>
                <w:lang w:eastAsia="ru-RU"/>
              </w:rPr>
              <w:t xml:space="preserve"> включительно</w:t>
            </w:r>
            <w:r w:rsidRPr="0062246D">
              <w:rPr>
                <w:rFonts w:ascii="Times New Roman" w:eastAsia="Times New Roman" w:hAnsi="Times New Roman"/>
                <w:bCs/>
                <w:sz w:val="24"/>
                <w:szCs w:val="24"/>
                <w:lang w:eastAsia="ru-RU"/>
              </w:rPr>
              <w:t>;</w:t>
            </w:r>
          </w:p>
          <w:p w:rsidR="0062246D" w:rsidRPr="0062246D" w:rsidRDefault="0062246D" w:rsidP="0062246D">
            <w:pPr>
              <w:tabs>
                <w:tab w:val="left" w:pos="6987"/>
              </w:tabs>
              <w:suppressAutoHyphens w:val="0"/>
              <w:spacing w:after="0"/>
              <w:rPr>
                <w:rFonts w:ascii="Times New Roman" w:eastAsia="Times New Roman" w:hAnsi="Times New Roman"/>
                <w:sz w:val="24"/>
                <w:szCs w:val="24"/>
                <w:lang w:eastAsia="ru-RU"/>
              </w:rPr>
            </w:pPr>
            <w:r w:rsidRPr="0062246D">
              <w:rPr>
                <w:rFonts w:ascii="Times New Roman" w:eastAsia="Times New Roman" w:hAnsi="Times New Roman"/>
                <w:bCs/>
                <w:sz w:val="24"/>
                <w:szCs w:val="24"/>
                <w:lang w:eastAsia="ru-RU"/>
              </w:rPr>
              <w:t>1 балл – от 5 000 001 рубля до 10 000 000 рублей</w:t>
            </w:r>
            <w:r w:rsidRPr="0062246D">
              <w:rPr>
                <w:rFonts w:ascii="Times New Roman" w:eastAsia="Times New Roman" w:hAnsi="Times New Roman"/>
                <w:sz w:val="24"/>
                <w:szCs w:val="24"/>
                <w:lang w:eastAsia="ru-RU"/>
              </w:rPr>
              <w:t xml:space="preserve"> включительно</w:t>
            </w:r>
            <w:r w:rsidRPr="0062246D">
              <w:rPr>
                <w:rFonts w:ascii="Times New Roman" w:eastAsia="Times New Roman" w:hAnsi="Times New Roman"/>
                <w:bCs/>
                <w:sz w:val="24"/>
                <w:szCs w:val="24"/>
                <w:lang w:eastAsia="ru-RU"/>
              </w:rPr>
              <w:t>;</w:t>
            </w:r>
          </w:p>
          <w:p w:rsidR="0062246D" w:rsidRPr="0062246D" w:rsidRDefault="0062246D" w:rsidP="0062246D">
            <w:pPr>
              <w:tabs>
                <w:tab w:val="left" w:pos="6987"/>
              </w:tabs>
              <w:suppressAutoHyphens w:val="0"/>
              <w:spacing w:after="0"/>
              <w:rPr>
                <w:rFonts w:ascii="Times New Roman" w:eastAsia="Times New Roman" w:hAnsi="Times New Roman"/>
                <w:bCs/>
                <w:sz w:val="24"/>
                <w:szCs w:val="24"/>
                <w:lang w:eastAsia="ru-RU"/>
              </w:rPr>
            </w:pPr>
            <w:r w:rsidRPr="0062246D">
              <w:rPr>
                <w:rFonts w:ascii="Times New Roman" w:eastAsia="Times New Roman" w:hAnsi="Times New Roman"/>
                <w:sz w:val="24"/>
                <w:szCs w:val="24"/>
                <w:lang w:eastAsia="ru-RU"/>
              </w:rPr>
              <w:t xml:space="preserve">0 баллов – </w:t>
            </w:r>
            <w:r w:rsidRPr="0062246D">
              <w:rPr>
                <w:rFonts w:ascii="Times New Roman" w:eastAsia="Times New Roman" w:hAnsi="Times New Roman"/>
                <w:bCs/>
                <w:sz w:val="24"/>
                <w:szCs w:val="24"/>
                <w:lang w:eastAsia="ru-RU"/>
              </w:rPr>
              <w:t>5 000 000 рублей и менее</w:t>
            </w:r>
            <w:r w:rsidRPr="0062246D">
              <w:rPr>
                <w:rFonts w:ascii="Times New Roman" w:eastAsia="Times New Roman" w:hAnsi="Times New Roman"/>
                <w:sz w:val="24"/>
                <w:szCs w:val="24"/>
                <w:lang w:eastAsia="ru-RU"/>
              </w:rPr>
              <w:t>.</w:t>
            </w:r>
          </w:p>
          <w:p w:rsidR="0062246D" w:rsidRPr="0062246D" w:rsidRDefault="0062246D" w:rsidP="0062246D">
            <w:pPr>
              <w:tabs>
                <w:tab w:val="left" w:pos="6987"/>
              </w:tabs>
              <w:spacing w:after="0" w:line="240" w:lineRule="auto"/>
              <w:jc w:val="both"/>
              <w:rPr>
                <w:rFonts w:ascii="Times New Roman" w:eastAsia="Times New Roman" w:hAnsi="Times New Roman"/>
                <w:sz w:val="24"/>
                <w:szCs w:val="24"/>
              </w:rPr>
            </w:pPr>
            <w:r w:rsidRPr="0062246D">
              <w:rPr>
                <w:rFonts w:ascii="Times New Roman" w:eastAsia="Times New Roman" w:hAnsi="Times New Roman"/>
                <w:bCs/>
                <w:sz w:val="24"/>
                <w:szCs w:val="24"/>
              </w:rPr>
              <w:t xml:space="preserve">В случае не указания сведений по объему выполнения  аналогичных договоров в справке (форма 4 Приложения №1 Документации), а также непредоставления копий </w:t>
            </w:r>
            <w:r w:rsidRPr="0062246D">
              <w:rPr>
                <w:rFonts w:ascii="Times New Roman" w:eastAsia="Times New Roman" w:hAnsi="Times New Roman"/>
                <w:sz w:val="24"/>
                <w:szCs w:val="24"/>
                <w:lang w:eastAsia="ru-RU"/>
              </w:rPr>
              <w:t>договоров и актов выполненных работ (отзывов либо иных документов, подтверждающими выполнение работ), заявке такого Участника будет присуждаться 0 баллов по данному критерию</w:t>
            </w:r>
          </w:p>
        </w:tc>
      </w:tr>
      <w:tr w:rsidR="0062246D" w:rsidRPr="0062246D" w:rsidTr="0062246D">
        <w:trPr>
          <w:trHeight w:val="632"/>
        </w:trPr>
        <w:tc>
          <w:tcPr>
            <w:tcW w:w="1277"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jc w:val="both"/>
              <w:rPr>
                <w:rFonts w:ascii="Times New Roman" w:eastAsia="Times New Roman" w:hAnsi="Times New Roman"/>
                <w:b/>
                <w:sz w:val="24"/>
                <w:szCs w:val="24"/>
              </w:rPr>
            </w:pPr>
            <w:r w:rsidRPr="0062246D">
              <w:rPr>
                <w:rFonts w:ascii="Times New Roman" w:eastAsia="Times New Roman" w:hAnsi="Times New Roman"/>
                <w:b/>
                <w:sz w:val="24"/>
                <w:szCs w:val="24"/>
              </w:rPr>
              <w:lastRenderedPageBreak/>
              <w:t>3.</w:t>
            </w:r>
          </w:p>
        </w:tc>
        <w:tc>
          <w:tcPr>
            <w:tcW w:w="3118" w:type="dxa"/>
            <w:tcBorders>
              <w:top w:val="single" w:sz="4" w:space="0" w:color="000000"/>
              <w:left w:val="single" w:sz="4" w:space="0" w:color="000000"/>
              <w:bottom w:val="single" w:sz="4" w:space="0" w:color="000000"/>
            </w:tcBorders>
            <w:shd w:val="clear" w:color="auto" w:fill="auto"/>
          </w:tcPr>
          <w:p w:rsidR="0062246D" w:rsidRPr="0062246D" w:rsidRDefault="0062246D" w:rsidP="0062246D">
            <w:pPr>
              <w:rPr>
                <w:rFonts w:ascii="Times New Roman" w:eastAsia="Times New Roman" w:hAnsi="Times New Roman"/>
                <w:b/>
                <w:sz w:val="24"/>
                <w:szCs w:val="24"/>
              </w:rPr>
            </w:pPr>
            <w:r w:rsidRPr="0062246D">
              <w:rPr>
                <w:rFonts w:ascii="Times New Roman" w:eastAsia="Times New Roman" w:hAnsi="Times New Roman"/>
                <w:b/>
                <w:sz w:val="24"/>
                <w:szCs w:val="24"/>
              </w:rPr>
              <w:t>Деловая репутация(20%)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62246D" w:rsidRPr="0062246D" w:rsidRDefault="0062246D" w:rsidP="0062246D">
            <w:pPr>
              <w:suppressAutoHyphens w:val="0"/>
              <w:spacing w:after="0"/>
              <w:jc w:val="both"/>
              <w:rPr>
                <w:rFonts w:ascii="Times New Roman" w:eastAsia="Times New Roman" w:hAnsi="Times New Roman"/>
                <w:sz w:val="24"/>
                <w:szCs w:val="24"/>
              </w:rPr>
            </w:pPr>
            <w:r w:rsidRPr="0062246D">
              <w:rPr>
                <w:rFonts w:ascii="Times New Roman" w:eastAsia="Times New Roman" w:hAnsi="Times New Roman"/>
                <w:sz w:val="24"/>
                <w:szCs w:val="24"/>
                <w:lang w:eastAsia="en-US"/>
              </w:rPr>
              <w:t>Оценка заявок по критерию «</w:t>
            </w:r>
            <w:r w:rsidRPr="0062246D">
              <w:rPr>
                <w:rFonts w:ascii="Times New Roman" w:eastAsia="Times New Roman" w:hAnsi="Times New Roman"/>
                <w:sz w:val="24"/>
                <w:szCs w:val="24"/>
              </w:rPr>
              <w:t>Деловая репутация</w:t>
            </w:r>
            <w:bookmarkStart w:id="109" w:name="_GoBack"/>
            <w:bookmarkEnd w:id="109"/>
            <w:r w:rsidRPr="0062246D">
              <w:rPr>
                <w:rFonts w:ascii="Times New Roman" w:eastAsia="Times New Roman" w:hAnsi="Times New Roman"/>
                <w:sz w:val="24"/>
                <w:szCs w:val="24"/>
              </w:rPr>
              <w:t>» определяется на основании анализа предоставленных в составе заявки рекомендательных писем и отзывов о выполнении аналогичных работ.</w:t>
            </w:r>
          </w:p>
          <w:p w:rsidR="0062246D" w:rsidRPr="0062246D" w:rsidRDefault="0062246D" w:rsidP="0062246D">
            <w:pPr>
              <w:suppressAutoHyphens w:val="0"/>
              <w:spacing w:after="0"/>
              <w:jc w:val="both"/>
              <w:rPr>
                <w:rFonts w:ascii="Times New Roman" w:eastAsia="Times New Roman" w:hAnsi="Times New Roman"/>
                <w:sz w:val="24"/>
                <w:szCs w:val="24"/>
              </w:rPr>
            </w:pPr>
            <w:r w:rsidRPr="0062246D">
              <w:rPr>
                <w:rFonts w:ascii="Times New Roman" w:eastAsia="Times New Roman" w:hAnsi="Times New Roman"/>
                <w:sz w:val="24"/>
                <w:szCs w:val="24"/>
              </w:rPr>
              <w:t>5 баллов - свыше 9 отзывов;</w:t>
            </w:r>
          </w:p>
          <w:p w:rsidR="0062246D" w:rsidRPr="0062246D" w:rsidRDefault="0062246D" w:rsidP="0062246D">
            <w:pPr>
              <w:suppressAutoHyphens w:val="0"/>
              <w:spacing w:after="0"/>
              <w:jc w:val="both"/>
              <w:rPr>
                <w:rFonts w:ascii="Times New Roman" w:eastAsia="Times New Roman" w:hAnsi="Times New Roman"/>
                <w:sz w:val="24"/>
                <w:szCs w:val="24"/>
              </w:rPr>
            </w:pPr>
            <w:r w:rsidRPr="0062246D">
              <w:rPr>
                <w:rFonts w:ascii="Times New Roman" w:eastAsia="Times New Roman" w:hAnsi="Times New Roman"/>
                <w:sz w:val="24"/>
                <w:szCs w:val="24"/>
              </w:rPr>
              <w:t>4 балла - 7-8 отзывов;</w:t>
            </w:r>
          </w:p>
          <w:p w:rsidR="0062246D" w:rsidRPr="0062246D" w:rsidRDefault="0062246D" w:rsidP="0062246D">
            <w:pPr>
              <w:suppressAutoHyphens w:val="0"/>
              <w:spacing w:after="0"/>
              <w:jc w:val="both"/>
              <w:rPr>
                <w:rFonts w:ascii="Times New Roman" w:eastAsia="Times New Roman" w:hAnsi="Times New Roman"/>
                <w:sz w:val="24"/>
                <w:szCs w:val="24"/>
              </w:rPr>
            </w:pPr>
            <w:r w:rsidRPr="0062246D">
              <w:rPr>
                <w:rFonts w:ascii="Times New Roman" w:eastAsia="Times New Roman" w:hAnsi="Times New Roman"/>
                <w:sz w:val="24"/>
                <w:szCs w:val="24"/>
              </w:rPr>
              <w:t>3 балла- 5-6 отзывов;</w:t>
            </w:r>
          </w:p>
          <w:p w:rsidR="0062246D" w:rsidRPr="0062246D" w:rsidRDefault="0062246D" w:rsidP="0062246D">
            <w:pPr>
              <w:suppressAutoHyphens w:val="0"/>
              <w:spacing w:after="0"/>
              <w:jc w:val="both"/>
              <w:rPr>
                <w:rFonts w:ascii="Times New Roman" w:eastAsia="Times New Roman" w:hAnsi="Times New Roman"/>
                <w:sz w:val="24"/>
                <w:szCs w:val="24"/>
              </w:rPr>
            </w:pPr>
            <w:r w:rsidRPr="0062246D">
              <w:rPr>
                <w:rFonts w:ascii="Times New Roman" w:eastAsia="Times New Roman" w:hAnsi="Times New Roman"/>
                <w:sz w:val="24"/>
                <w:szCs w:val="24"/>
              </w:rPr>
              <w:t>2 балла- 3-4 отзывов;</w:t>
            </w:r>
          </w:p>
          <w:p w:rsidR="0062246D" w:rsidRPr="0062246D" w:rsidRDefault="0062246D" w:rsidP="0062246D">
            <w:pPr>
              <w:suppressAutoHyphens w:val="0"/>
              <w:spacing w:after="0"/>
              <w:jc w:val="both"/>
              <w:rPr>
                <w:rFonts w:ascii="Times New Roman" w:eastAsia="Times New Roman" w:hAnsi="Times New Roman"/>
                <w:sz w:val="24"/>
                <w:szCs w:val="24"/>
              </w:rPr>
            </w:pPr>
            <w:r w:rsidRPr="0062246D">
              <w:rPr>
                <w:rFonts w:ascii="Times New Roman" w:eastAsia="Times New Roman" w:hAnsi="Times New Roman"/>
                <w:sz w:val="24"/>
                <w:szCs w:val="24"/>
              </w:rPr>
              <w:t>1балл- 1-2 отзыва;</w:t>
            </w:r>
          </w:p>
          <w:p w:rsidR="0062246D" w:rsidRPr="0062246D" w:rsidRDefault="0062246D" w:rsidP="0062246D">
            <w:pPr>
              <w:suppressAutoHyphens w:val="0"/>
              <w:spacing w:after="0"/>
              <w:jc w:val="both"/>
              <w:rPr>
                <w:rFonts w:ascii="Times New Roman" w:eastAsia="Times New Roman" w:hAnsi="Times New Roman"/>
                <w:sz w:val="24"/>
                <w:szCs w:val="24"/>
                <w:lang w:eastAsia="en-US"/>
              </w:rPr>
            </w:pPr>
            <w:r w:rsidRPr="0062246D">
              <w:rPr>
                <w:rFonts w:ascii="Times New Roman" w:eastAsia="Times New Roman" w:hAnsi="Times New Roman"/>
                <w:sz w:val="24"/>
                <w:szCs w:val="24"/>
              </w:rPr>
              <w:t>0 баллов - 0 отзывов.</w:t>
            </w:r>
          </w:p>
        </w:tc>
      </w:tr>
    </w:tbl>
    <w:p w:rsidR="00F17CDC" w:rsidRDefault="00F17CDC" w:rsidP="005E4FBA">
      <w:pPr>
        <w:spacing w:after="0" w:line="240" w:lineRule="auto"/>
        <w:jc w:val="both"/>
        <w:rPr>
          <w:rFonts w:ascii="Times New Roman" w:eastAsia="Times New Roman" w:hAnsi="Times New Roman"/>
          <w:sz w:val="24"/>
          <w:szCs w:val="24"/>
        </w:rPr>
      </w:pP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Оценка заявок осуществляется в следующем порядке:</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 xml:space="preserve">2) Рейтинг заявки по конкретному критерию рассчитывается как произведение коэффициента значимости на балл. </w:t>
      </w:r>
      <w:r>
        <w:rPr>
          <w:rFonts w:ascii="Times New Roman" w:eastAsia="Times New Roman" w:hAnsi="Times New Roman"/>
          <w:sz w:val="24"/>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rFonts w:ascii="Times New Roman" w:hAnsi="Times New Roman"/>
          <w:sz w:val="24"/>
          <w:szCs w:val="24"/>
        </w:rPr>
      </w:pPr>
      <w:r>
        <w:rPr>
          <w:rFonts w:ascii="Times New Roman" w:hAnsi="Times New Roman"/>
          <w:sz w:val="24"/>
          <w:szCs w:val="24"/>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Pr>
          <w:rFonts w:ascii="Times New Roman" w:hAnsi="Times New Roman"/>
          <w:szCs w:val="24"/>
        </w:rPr>
        <w:t xml:space="preserve"> </w:t>
      </w:r>
      <w:r>
        <w:rPr>
          <w:rFonts w:ascii="Times New Roman" w:hAnsi="Times New Roman"/>
          <w:sz w:val="24"/>
          <w:szCs w:val="24"/>
        </w:rPr>
        <w:t>Заявке, набравшей наибольший итоговый рейтинг, присваивается первый номер</w:t>
      </w:r>
      <w:r w:rsidRPr="002B11E6">
        <w:rPr>
          <w:rFonts w:ascii="Times New Roman" w:hAnsi="Times New Roman"/>
          <w:sz w:val="24"/>
          <w:szCs w:val="24"/>
        </w:rPr>
        <w:t xml:space="preserve">. </w:t>
      </w:r>
      <w:r w:rsidRPr="002B11E6">
        <w:rPr>
          <w:rFonts w:ascii="Times New Roman" w:eastAsia="Times New Roman" w:hAnsi="Times New Roman"/>
          <w:sz w:val="24"/>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9D3FC9">
        <w:rPr>
          <w:rFonts w:ascii="Times New Roman" w:eastAsia="Times New Roman" w:hAnsi="Times New Roman"/>
          <w:sz w:val="24"/>
          <w:szCs w:val="24"/>
        </w:rPr>
        <w:t>В случае внесения изменений в заявку  в соответствии с п.</w:t>
      </w:r>
      <w:r w:rsidR="00FE1ECC">
        <w:rPr>
          <w:rFonts w:ascii="Times New Roman" w:eastAsia="Times New Roman" w:hAnsi="Times New Roman"/>
          <w:sz w:val="24"/>
          <w:szCs w:val="24"/>
        </w:rPr>
        <w:t> </w:t>
      </w:r>
      <w:r w:rsidR="009D3FC9" w:rsidRPr="009D3FC9">
        <w:rPr>
          <w:rFonts w:ascii="Times New Roman" w:eastAsia="Times New Roman" w:hAnsi="Times New Roman"/>
          <w:sz w:val="24"/>
          <w:szCs w:val="24"/>
        </w:rPr>
        <w:t>4.3.3. Документации  дата регистрации заявки определяется по дате регистрации первоначальной заявки.</w:t>
      </w:r>
      <w:r w:rsidR="009D3FC9">
        <w:rPr>
          <w:rFonts w:ascii="Times New Roman" w:eastAsia="Times New Roman" w:hAnsi="Times New Roman"/>
          <w:sz w:val="24"/>
          <w:szCs w:val="24"/>
        </w:rPr>
        <w:t xml:space="preserve"> </w:t>
      </w:r>
      <w:r>
        <w:rPr>
          <w:rFonts w:ascii="Times New Roman" w:eastAsia="Times New Roman" w:hAnsi="Times New Roman"/>
          <w:sz w:val="24"/>
          <w:szCs w:val="24"/>
        </w:rPr>
        <w:t xml:space="preserve">Дальнейшее распределение порядковых номеров заявок осуществляется в порядке убывания итогового рейтинга. </w:t>
      </w:r>
    </w:p>
    <w:p w:rsidR="00F17CDC" w:rsidRDefault="00F17CDC">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4) </w:t>
      </w:r>
      <w:r>
        <w:rPr>
          <w:rFonts w:ascii="Times New Roman" w:eastAsia="Times New Roman" w:hAnsi="Times New Roman"/>
          <w:sz w:val="24"/>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ascii="Times New Roman" w:eastAsia="Times New Roman" w:hAnsi="Times New Roman"/>
          <w:sz w:val="24"/>
          <w:szCs w:val="24"/>
        </w:rPr>
      </w:pPr>
    </w:p>
    <w:p w:rsidR="00F17CDC" w:rsidRDefault="00F17CD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4.12.2. Оформление окончательного решения Комиссии по закупке.</w:t>
      </w:r>
    </w:p>
    <w:p w:rsidR="00F17CDC" w:rsidRDefault="00F17CDC">
      <w:pPr>
        <w:spacing w:after="0" w:line="240" w:lineRule="auto"/>
        <w:ind w:firstLine="567"/>
        <w:jc w:val="both"/>
        <w:rPr>
          <w:rFonts w:ascii="Times New Roman" w:hAnsi="Times New Roman"/>
          <w:sz w:val="24"/>
          <w:szCs w:val="24"/>
        </w:rPr>
      </w:pPr>
      <w:r>
        <w:rPr>
          <w:rFonts w:ascii="Times New Roman" w:eastAsia="Times New Roman" w:hAnsi="Times New Roman"/>
          <w:sz w:val="24"/>
          <w:szCs w:val="24"/>
        </w:rPr>
        <w:t xml:space="preserve">Окончательные результаты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w:t>
      </w:r>
      <w:r>
        <w:rPr>
          <w:rFonts w:ascii="Times New Roman" w:eastAsia="Times New Roman" w:hAnsi="Times New Roman"/>
          <w:sz w:val="24"/>
          <w:szCs w:val="24"/>
        </w:rPr>
        <w:lastRenderedPageBreak/>
        <w:t xml:space="preserve">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ascii="Times New Roman" w:eastAsia="Times New Roman" w:hAnsi="Times New Roman"/>
          <w:sz w:val="24"/>
          <w:szCs w:val="24"/>
        </w:rPr>
      </w:pPr>
      <w:r>
        <w:rPr>
          <w:rFonts w:ascii="Times New Roman" w:hAnsi="Times New Roman"/>
          <w:sz w:val="24"/>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ascii="Times New Roman" w:eastAsia="Times New Roman" w:hAnsi="Times New Roman"/>
          <w:sz w:val="24"/>
          <w:szCs w:val="24"/>
        </w:rPr>
      </w:pPr>
    </w:p>
    <w:p w:rsidR="00F17CDC" w:rsidRDefault="00F17CDC" w:rsidP="00BB2DB1">
      <w:pPr>
        <w:pStyle w:val="affffa"/>
        <w:spacing w:after="0"/>
        <w:jc w:val="left"/>
        <w:outlineLvl w:val="1"/>
        <w:rPr>
          <w:rFonts w:ascii="Times New Roman" w:hAnsi="Times New Roman"/>
        </w:rPr>
      </w:pPr>
      <w:bookmarkStart w:id="110" w:name="_Toc386464007"/>
      <w:bookmarkStart w:id="111" w:name="_Toc388439849"/>
      <w:bookmarkStart w:id="112" w:name="_Toc388439998"/>
      <w:bookmarkStart w:id="113" w:name="_Toc388447367"/>
      <w:bookmarkStart w:id="114" w:name="_Toc389746539"/>
      <w:bookmarkStart w:id="115" w:name="_Toc390261836"/>
      <w:bookmarkStart w:id="116" w:name="_Toc391546651"/>
      <w:bookmarkStart w:id="117" w:name="_Toc391649828"/>
      <w:r>
        <w:rPr>
          <w:rFonts w:ascii="Times New Roman" w:hAnsi="Times New Roman"/>
          <w:b/>
        </w:rPr>
        <w:t>4.13.</w:t>
      </w:r>
      <w:r>
        <w:rPr>
          <w:rFonts w:ascii="Times New Roman" w:hAnsi="Times New Roman"/>
          <w:b/>
        </w:rPr>
        <w:tab/>
        <w:t>Заключение Договора.</w:t>
      </w:r>
      <w:bookmarkEnd w:id="110"/>
      <w:bookmarkEnd w:id="111"/>
      <w:bookmarkEnd w:id="112"/>
      <w:bookmarkEnd w:id="113"/>
      <w:bookmarkEnd w:id="114"/>
      <w:bookmarkEnd w:id="115"/>
      <w:bookmarkEnd w:id="116"/>
      <w:bookmarkEnd w:id="117"/>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4.13.2.</w:t>
      </w:r>
      <w:r>
        <w:rPr>
          <w:rFonts w:ascii="Times New Roman" w:eastAsia="Times New Roman" w:hAnsi="Times New Roman"/>
          <w:b/>
          <w:sz w:val="24"/>
          <w:szCs w:val="24"/>
        </w:rPr>
        <w:t xml:space="preserve"> </w:t>
      </w:r>
      <w:r>
        <w:rPr>
          <w:rFonts w:ascii="Times New Roman" w:eastAsia="Times New Roman" w:hAnsi="Times New Roman"/>
          <w:sz w:val="24"/>
          <w:szCs w:val="24"/>
        </w:rPr>
        <w:t>Участник, признанный</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Победителем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 (в соответствии с п. 4.12.2.),</w:t>
      </w:r>
      <w:r>
        <w:rPr>
          <w:rFonts w:ascii="Times New Roman" w:eastAsia="Times New Roman" w:hAnsi="Times New Roman"/>
          <w:sz w:val="24"/>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4.13.4.</w:t>
      </w:r>
      <w:r>
        <w:rPr>
          <w:rFonts w:ascii="Times New Roman" w:eastAsia="Times New Roman" w:hAnsi="Times New Roman"/>
          <w:b/>
          <w:sz w:val="24"/>
          <w:szCs w:val="24"/>
        </w:rPr>
        <w:t xml:space="preserve"> </w:t>
      </w:r>
      <w:r>
        <w:rPr>
          <w:rFonts w:ascii="Times New Roman" w:eastAsia="Times New Roman" w:hAnsi="Times New Roman"/>
          <w:sz w:val="24"/>
          <w:szCs w:val="24"/>
        </w:rPr>
        <w:t>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w:t>
      </w:r>
    </w:p>
    <w:p w:rsidR="00F17CDC" w:rsidRDefault="00F17CDC">
      <w:pPr>
        <w:tabs>
          <w:tab w:val="left" w:pos="709"/>
        </w:tabs>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4.13.5.</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p>
    <w:p w:rsidR="00F17CDC" w:rsidRDefault="00F17CDC">
      <w:pPr>
        <w:tabs>
          <w:tab w:val="left" w:pos="425"/>
          <w:tab w:val="left" w:pos="567"/>
          <w:tab w:val="left" w:pos="709"/>
          <w:tab w:val="left" w:pos="851"/>
        </w:tabs>
        <w:spacing w:after="0" w:line="240" w:lineRule="auto"/>
        <w:jc w:val="both"/>
        <w:rPr>
          <w:rFonts w:ascii="Times New Roman" w:hAnsi="Times New Roman"/>
          <w:b/>
        </w:rPr>
      </w:pPr>
      <w:r>
        <w:rPr>
          <w:rFonts w:ascii="Times New Roman" w:eastAsia="Times New Roman" w:hAnsi="Times New Roman"/>
          <w:b/>
          <w:sz w:val="24"/>
          <w:szCs w:val="24"/>
        </w:rPr>
        <w:t xml:space="preserve">       </w:t>
      </w:r>
    </w:p>
    <w:p w:rsidR="00F17CDC" w:rsidRDefault="00F17CDC" w:rsidP="00A26183">
      <w:pPr>
        <w:pStyle w:val="affffa"/>
        <w:jc w:val="left"/>
        <w:outlineLvl w:val="1"/>
        <w:rPr>
          <w:rFonts w:ascii="Times New Roman" w:hAnsi="Times New Roman"/>
        </w:rPr>
      </w:pPr>
      <w:bookmarkStart w:id="118" w:name="_Toc386464008"/>
      <w:bookmarkStart w:id="119" w:name="_Toc388439850"/>
      <w:bookmarkStart w:id="120" w:name="_Toc388439999"/>
      <w:bookmarkStart w:id="121" w:name="_Toc388447368"/>
      <w:bookmarkStart w:id="122" w:name="_Toc389746540"/>
      <w:bookmarkStart w:id="123" w:name="_Toc390261837"/>
      <w:bookmarkStart w:id="124" w:name="_Toc391546652"/>
      <w:bookmarkStart w:id="125" w:name="_Toc391649829"/>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118"/>
      <w:bookmarkEnd w:id="119"/>
      <w:bookmarkEnd w:id="120"/>
      <w:bookmarkEnd w:id="121"/>
      <w:bookmarkEnd w:id="122"/>
      <w:bookmarkEnd w:id="123"/>
      <w:bookmarkEnd w:id="124"/>
      <w:bookmarkEnd w:id="125"/>
    </w:p>
    <w:p w:rsidR="00F17CDC" w:rsidRDefault="00F17CDC" w:rsidP="009D6EAD">
      <w:pPr>
        <w:spacing w:after="0" w:line="240" w:lineRule="auto"/>
        <w:ind w:firstLine="567"/>
        <w:jc w:val="both"/>
        <w:rPr>
          <w:rFonts w:ascii="Times New Roman" w:eastAsia="Times New Roman" w:hAnsi="Times New Roman"/>
          <w:b/>
          <w:sz w:val="24"/>
          <w:szCs w:val="24"/>
        </w:rPr>
      </w:pPr>
      <w:r>
        <w:rPr>
          <w:rFonts w:ascii="Times New Roman" w:eastAsia="Times New Roman" w:hAnsi="Times New Roman"/>
          <w:sz w:val="24"/>
          <w:szCs w:val="24"/>
        </w:rPr>
        <w:t xml:space="preserve">Заказчик публикует сведения о результатах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или о том, что процедура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не состоялась на официальном Интернет – сайте по адресу: </w:t>
      </w:r>
      <w:hyperlink r:id="rId28" w:history="1">
        <w:r>
          <w:rPr>
            <w:rStyle w:val="af0"/>
            <w:rFonts w:ascii="Times New Roman" w:eastAsia="Times New Roman" w:hAnsi="Times New Roman"/>
            <w:sz w:val="24"/>
            <w:szCs w:val="24"/>
          </w:rPr>
          <w:t>http://zakupki.gov.ru/223</w:t>
        </w:r>
      </w:hyperlink>
      <w:r>
        <w:rPr>
          <w:rFonts w:ascii="Times New Roman" w:eastAsia="Times New Roman" w:hAnsi="Times New Roman"/>
          <w:sz w:val="24"/>
          <w:szCs w:val="24"/>
        </w:rPr>
        <w:t xml:space="preserve">. </w:t>
      </w:r>
    </w:p>
    <w:p w:rsidR="00F17CDC" w:rsidRDefault="00F17CDC">
      <w:pPr>
        <w:spacing w:after="0" w:line="240" w:lineRule="auto"/>
        <w:rPr>
          <w:rFonts w:ascii="Times New Roman" w:eastAsia="Times New Roman" w:hAnsi="Times New Roman"/>
          <w:b/>
          <w:sz w:val="24"/>
          <w:szCs w:val="24"/>
        </w:rPr>
      </w:pPr>
    </w:p>
    <w:p w:rsidR="00F17CDC" w:rsidRDefault="00F17CDC" w:rsidP="00A26183">
      <w:pPr>
        <w:pStyle w:val="affffa"/>
        <w:spacing w:after="0"/>
        <w:jc w:val="left"/>
        <w:outlineLvl w:val="1"/>
        <w:rPr>
          <w:rFonts w:ascii="Times New Roman" w:hAnsi="Times New Roman"/>
          <w:bCs/>
        </w:rPr>
      </w:pPr>
      <w:bookmarkStart w:id="126" w:name="_Toc386464009"/>
      <w:bookmarkStart w:id="127" w:name="_Toc388439851"/>
      <w:bookmarkStart w:id="128" w:name="_Toc388440000"/>
      <w:bookmarkStart w:id="129" w:name="_Toc388447369"/>
      <w:bookmarkStart w:id="130" w:name="_Toc389746541"/>
      <w:bookmarkStart w:id="131" w:name="_Toc390261838"/>
      <w:bookmarkStart w:id="132" w:name="_Toc391546653"/>
      <w:bookmarkStart w:id="133" w:name="_Toc391649830"/>
      <w:r>
        <w:rPr>
          <w:rFonts w:ascii="Times New Roman" w:hAnsi="Times New Roman"/>
          <w:b/>
        </w:rPr>
        <w:t>4.15.   Обеспечение заявки.</w:t>
      </w:r>
      <w:bookmarkEnd w:id="126"/>
      <w:bookmarkEnd w:id="127"/>
      <w:bookmarkEnd w:id="128"/>
      <w:bookmarkEnd w:id="129"/>
      <w:bookmarkEnd w:id="130"/>
      <w:bookmarkEnd w:id="131"/>
      <w:bookmarkEnd w:id="132"/>
      <w:bookmarkEnd w:id="133"/>
    </w:p>
    <w:p w:rsidR="00F17CDC" w:rsidRDefault="00F17CDC" w:rsidP="003058D8">
      <w:pPr>
        <w:pStyle w:val="affffa"/>
        <w:spacing w:after="0" w:line="240" w:lineRule="auto"/>
        <w:ind w:firstLine="567"/>
        <w:jc w:val="both"/>
        <w:rPr>
          <w:rFonts w:ascii="Times New Roman" w:hAnsi="Times New Roman"/>
          <w:bCs/>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3058D8" w:rsidRPr="003058D8" w:rsidRDefault="003058D8" w:rsidP="003058D8">
      <w:pPr>
        <w:spacing w:after="0" w:line="240" w:lineRule="auto"/>
      </w:pPr>
    </w:p>
    <w:p w:rsidR="00F17CDC" w:rsidRDefault="00F17CDC" w:rsidP="003058D8">
      <w:pPr>
        <w:pStyle w:val="affffa"/>
        <w:spacing w:after="0" w:line="240" w:lineRule="auto"/>
        <w:jc w:val="left"/>
        <w:outlineLvl w:val="1"/>
        <w:rPr>
          <w:rFonts w:ascii="Times New Roman" w:hAnsi="Times New Roman"/>
        </w:rPr>
      </w:pPr>
      <w:bookmarkStart w:id="134" w:name="_Toc386464010"/>
      <w:bookmarkStart w:id="135" w:name="_Toc388439852"/>
      <w:bookmarkStart w:id="136" w:name="_Toc388440001"/>
      <w:bookmarkStart w:id="137" w:name="_Toc388447370"/>
      <w:bookmarkStart w:id="138" w:name="_Toc389746542"/>
      <w:bookmarkStart w:id="139" w:name="_Toc390261839"/>
      <w:bookmarkStart w:id="140" w:name="_Toc391546654"/>
      <w:bookmarkStart w:id="141" w:name="_Toc391649831"/>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34"/>
      <w:bookmarkEnd w:id="135"/>
      <w:bookmarkEnd w:id="136"/>
      <w:bookmarkEnd w:id="137"/>
      <w:bookmarkEnd w:id="138"/>
      <w:bookmarkEnd w:id="139"/>
      <w:bookmarkEnd w:id="140"/>
      <w:bookmarkEnd w:id="141"/>
    </w:p>
    <w:p w:rsidR="00F17CDC" w:rsidRDefault="00F17CDC" w:rsidP="003058D8">
      <w:pPr>
        <w:widowControl w:val="0"/>
        <w:tabs>
          <w:tab w:val="left" w:pos="709"/>
        </w:tabs>
        <w:autoSpaceDE w:val="0"/>
        <w:spacing w:after="0" w:line="240" w:lineRule="auto"/>
        <w:ind w:right="-20"/>
        <w:jc w:val="both"/>
        <w:rPr>
          <w:rFonts w:ascii="Times New Roman" w:eastAsia="Times New Roman" w:hAnsi="Times New Roman"/>
          <w:sz w:val="24"/>
          <w:szCs w:val="24"/>
        </w:rPr>
      </w:pPr>
      <w:r>
        <w:rPr>
          <w:rFonts w:ascii="Times New Roman" w:eastAsia="Times New Roman" w:hAnsi="Times New Roman"/>
          <w:sz w:val="24"/>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Pr>
          <w:rFonts w:ascii="Times New Roman" w:eastAsia="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Pr>
          <w:rFonts w:ascii="Times New Roman" w:eastAsia="Times New Roman" w:hAnsi="Times New Roman"/>
          <w:bCs/>
          <w:sz w:val="24"/>
          <w:szCs w:val="24"/>
        </w:rPr>
        <w:t xml:space="preserve">запроса </w:t>
      </w:r>
      <w:r>
        <w:rPr>
          <w:rFonts w:ascii="Times New Roman" w:eastAsia="Times New Roman" w:hAnsi="Times New Roman"/>
          <w:bCs/>
          <w:sz w:val="24"/>
        </w:rPr>
        <w:t>предложений</w:t>
      </w:r>
      <w:r>
        <w:rPr>
          <w:rFonts w:ascii="Times New Roman" w:eastAsia="Times New Roman" w:hAnsi="Times New Roman"/>
          <w:sz w:val="24"/>
          <w:szCs w:val="24"/>
        </w:rPr>
        <w:t xml:space="preserve">, участники закупки и Заказчик приложат все усилия для урегулирования таких противоречий, претензий и разногласий </w:t>
      </w:r>
      <w:r>
        <w:rPr>
          <w:rFonts w:ascii="Times New Roman" w:eastAsia="Times New Roman" w:hAnsi="Times New Roman"/>
          <w:sz w:val="24"/>
          <w:szCs w:val="24"/>
        </w:rPr>
        <w:lastRenderedPageBreak/>
        <w:t>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ascii="Times New Roman" w:eastAsia="Times New Roman" w:hAnsi="Times New Roman"/>
          <w:spacing w:val="1"/>
          <w:sz w:val="24"/>
          <w:szCs w:val="24"/>
        </w:rPr>
      </w:pPr>
      <w:r>
        <w:rPr>
          <w:rFonts w:ascii="Times New Roman" w:eastAsia="Times New Roman" w:hAnsi="Times New Roman"/>
          <w:sz w:val="24"/>
          <w:szCs w:val="24"/>
        </w:rPr>
        <w:t>4.16.3.</w:t>
      </w:r>
      <w:r>
        <w:rPr>
          <w:rFonts w:ascii="Times New Roman" w:eastAsia="Times New Roman" w:hAnsi="Times New Roman"/>
          <w:spacing w:val="1"/>
          <w:sz w:val="24"/>
          <w:szCs w:val="24"/>
        </w:rPr>
        <w:t xml:space="preserve"> </w:t>
      </w:r>
      <w:r>
        <w:rPr>
          <w:rFonts w:ascii="Times New Roman" w:eastAsia="Times New Roman" w:hAnsi="Times New Roman"/>
          <w:sz w:val="24"/>
          <w:szCs w:val="24"/>
        </w:rPr>
        <w:t>Л</w:t>
      </w:r>
      <w:r>
        <w:rPr>
          <w:rFonts w:ascii="Times New Roman" w:eastAsia="Times New Roman" w:hAnsi="Times New Roman"/>
          <w:spacing w:val="1"/>
          <w:sz w:val="24"/>
          <w:szCs w:val="24"/>
        </w:rPr>
        <w:t>ю</w:t>
      </w:r>
      <w:r>
        <w:rPr>
          <w:rFonts w:ascii="Times New Roman" w:eastAsia="Times New Roman" w:hAnsi="Times New Roman"/>
          <w:sz w:val="24"/>
          <w:szCs w:val="24"/>
        </w:rPr>
        <w:t xml:space="preserve">бые </w:t>
      </w:r>
      <w:r>
        <w:rPr>
          <w:rFonts w:ascii="Times New Roman" w:eastAsia="Times New Roman" w:hAnsi="Times New Roman"/>
          <w:spacing w:val="-1"/>
          <w:sz w:val="24"/>
          <w:szCs w:val="24"/>
        </w:rPr>
        <w:t>с</w:t>
      </w:r>
      <w:r>
        <w:rPr>
          <w:rFonts w:ascii="Times New Roman" w:eastAsia="Times New Roman" w:hAnsi="Times New Roman"/>
          <w:spacing w:val="1"/>
          <w:sz w:val="24"/>
          <w:szCs w:val="24"/>
        </w:rPr>
        <w:t>п</w:t>
      </w:r>
      <w:r>
        <w:rPr>
          <w:rFonts w:ascii="Times New Roman" w:eastAsia="Times New Roman" w:hAnsi="Times New Roman"/>
          <w:sz w:val="24"/>
          <w:szCs w:val="24"/>
        </w:rPr>
        <w:t>оры,</w:t>
      </w:r>
      <w:r>
        <w:rPr>
          <w:rFonts w:ascii="Times New Roman" w:eastAsia="Times New Roman" w:hAnsi="Times New Roman"/>
          <w:spacing w:val="4"/>
          <w:sz w:val="24"/>
          <w:szCs w:val="24"/>
        </w:rPr>
        <w:t xml:space="preserve"> </w:t>
      </w:r>
      <w:r>
        <w:rPr>
          <w:rFonts w:ascii="Times New Roman" w:eastAsia="Times New Roman" w:hAnsi="Times New Roman"/>
          <w:sz w:val="24"/>
          <w:szCs w:val="24"/>
        </w:rPr>
        <w:t>о</w:t>
      </w:r>
      <w:r>
        <w:rPr>
          <w:rFonts w:ascii="Times New Roman" w:eastAsia="Times New Roman" w:hAnsi="Times New Roman"/>
          <w:spacing w:val="-1"/>
          <w:sz w:val="24"/>
          <w:szCs w:val="24"/>
        </w:rPr>
        <w:t>с</w:t>
      </w:r>
      <w:r>
        <w:rPr>
          <w:rFonts w:ascii="Times New Roman" w:eastAsia="Times New Roman" w:hAnsi="Times New Roman"/>
          <w:spacing w:val="1"/>
          <w:sz w:val="24"/>
          <w:szCs w:val="24"/>
        </w:rPr>
        <w:t>т</w:t>
      </w:r>
      <w:r>
        <w:rPr>
          <w:rFonts w:ascii="Times New Roman" w:eastAsia="Times New Roman" w:hAnsi="Times New Roman"/>
          <w:spacing w:val="-1"/>
          <w:sz w:val="24"/>
          <w:szCs w:val="24"/>
        </w:rPr>
        <w:t>а</w:t>
      </w:r>
      <w:r>
        <w:rPr>
          <w:rFonts w:ascii="Times New Roman" w:eastAsia="Times New Roman" w:hAnsi="Times New Roman"/>
          <w:spacing w:val="1"/>
          <w:sz w:val="24"/>
          <w:szCs w:val="24"/>
        </w:rPr>
        <w:t>ю</w:t>
      </w:r>
      <w:r>
        <w:rPr>
          <w:rFonts w:ascii="Times New Roman" w:eastAsia="Times New Roman" w:hAnsi="Times New Roman"/>
          <w:sz w:val="24"/>
          <w:szCs w:val="24"/>
        </w:rPr>
        <w:t>щ</w:t>
      </w:r>
      <w:r>
        <w:rPr>
          <w:rFonts w:ascii="Times New Roman" w:eastAsia="Times New Roman" w:hAnsi="Times New Roman"/>
          <w:spacing w:val="1"/>
          <w:sz w:val="24"/>
          <w:szCs w:val="24"/>
        </w:rPr>
        <w:t>и</w:t>
      </w:r>
      <w:r>
        <w:rPr>
          <w:rFonts w:ascii="Times New Roman" w:eastAsia="Times New Roman" w:hAnsi="Times New Roman"/>
          <w:spacing w:val="-1"/>
          <w:sz w:val="24"/>
          <w:szCs w:val="24"/>
        </w:rPr>
        <w:t>ес</w:t>
      </w:r>
      <w:r>
        <w:rPr>
          <w:rFonts w:ascii="Times New Roman" w:eastAsia="Times New Roman" w:hAnsi="Times New Roman"/>
          <w:sz w:val="24"/>
          <w:szCs w:val="24"/>
        </w:rPr>
        <w:t>я</w:t>
      </w:r>
      <w:r>
        <w:rPr>
          <w:rFonts w:ascii="Times New Roman" w:eastAsia="Times New Roman" w:hAnsi="Times New Roman"/>
          <w:spacing w:val="1"/>
          <w:sz w:val="24"/>
          <w:szCs w:val="24"/>
        </w:rPr>
        <w:t xml:space="preserve"> н</w:t>
      </w:r>
      <w:r>
        <w:rPr>
          <w:rFonts w:ascii="Times New Roman" w:eastAsia="Times New Roman" w:hAnsi="Times New Roman"/>
          <w:spacing w:val="4"/>
          <w:sz w:val="24"/>
          <w:szCs w:val="24"/>
        </w:rPr>
        <w:t>е</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е</w:t>
      </w:r>
      <w:r>
        <w:rPr>
          <w:rFonts w:ascii="Times New Roman" w:eastAsia="Times New Roman" w:hAnsi="Times New Roman"/>
          <w:spacing w:val="5"/>
          <w:sz w:val="24"/>
          <w:szCs w:val="24"/>
        </w:rPr>
        <w:t>г</w:t>
      </w:r>
      <w:r>
        <w:rPr>
          <w:rFonts w:ascii="Times New Roman" w:eastAsia="Times New Roman" w:hAnsi="Times New Roman"/>
          <w:spacing w:val="-5"/>
          <w:sz w:val="24"/>
          <w:szCs w:val="24"/>
        </w:rPr>
        <w:t>у</w:t>
      </w:r>
      <w:r>
        <w:rPr>
          <w:rFonts w:ascii="Times New Roman" w:eastAsia="Times New Roman" w:hAnsi="Times New Roman"/>
          <w:spacing w:val="3"/>
          <w:sz w:val="24"/>
          <w:szCs w:val="24"/>
        </w:rPr>
        <w:t>л</w:t>
      </w:r>
      <w:r>
        <w:rPr>
          <w:rFonts w:ascii="Times New Roman" w:eastAsia="Times New Roman" w:hAnsi="Times New Roman"/>
          <w:spacing w:val="1"/>
          <w:sz w:val="24"/>
          <w:szCs w:val="24"/>
        </w:rPr>
        <w:t>и</w:t>
      </w:r>
      <w:r>
        <w:rPr>
          <w:rFonts w:ascii="Times New Roman" w:eastAsia="Times New Roman" w:hAnsi="Times New Roman"/>
          <w:sz w:val="24"/>
          <w:szCs w:val="24"/>
        </w:rPr>
        <w:t>ров</w:t>
      </w:r>
      <w:r>
        <w:rPr>
          <w:rFonts w:ascii="Times New Roman" w:eastAsia="Times New Roman" w:hAnsi="Times New Roman"/>
          <w:spacing w:val="-1"/>
          <w:sz w:val="24"/>
          <w:szCs w:val="24"/>
        </w:rPr>
        <w:t>а</w:t>
      </w:r>
      <w:r>
        <w:rPr>
          <w:rFonts w:ascii="Times New Roman" w:eastAsia="Times New Roman" w:hAnsi="Times New Roman"/>
          <w:spacing w:val="1"/>
          <w:sz w:val="24"/>
          <w:szCs w:val="24"/>
        </w:rPr>
        <w:t>нн</w:t>
      </w:r>
      <w:r>
        <w:rPr>
          <w:rFonts w:ascii="Times New Roman" w:eastAsia="Times New Roman" w:hAnsi="Times New Roman"/>
          <w:sz w:val="24"/>
          <w:szCs w:val="24"/>
        </w:rPr>
        <w:t>ы</w:t>
      </w:r>
      <w:r>
        <w:rPr>
          <w:rFonts w:ascii="Times New Roman" w:eastAsia="Times New Roman" w:hAnsi="Times New Roman"/>
          <w:spacing w:val="-1"/>
          <w:sz w:val="24"/>
          <w:szCs w:val="24"/>
        </w:rPr>
        <w:t>м</w:t>
      </w:r>
      <w:r>
        <w:rPr>
          <w:rFonts w:ascii="Times New Roman" w:eastAsia="Times New Roman" w:hAnsi="Times New Roman"/>
          <w:sz w:val="24"/>
          <w:szCs w:val="24"/>
        </w:rPr>
        <w:t>и</w:t>
      </w:r>
      <w:r>
        <w:rPr>
          <w:rFonts w:ascii="Times New Roman" w:eastAsia="Times New Roman" w:hAnsi="Times New Roman"/>
          <w:spacing w:val="3"/>
          <w:sz w:val="24"/>
          <w:szCs w:val="24"/>
        </w:rPr>
        <w:t xml:space="preserve"> </w:t>
      </w:r>
      <w:r>
        <w:rPr>
          <w:rFonts w:ascii="Times New Roman" w:eastAsia="Times New Roman" w:hAnsi="Times New Roman"/>
          <w:sz w:val="24"/>
          <w:szCs w:val="24"/>
        </w:rPr>
        <w:t>во</w:t>
      </w:r>
      <w:r>
        <w:rPr>
          <w:rFonts w:ascii="Times New Roman" w:eastAsia="Times New Roman" w:hAnsi="Times New Roman"/>
          <w:spacing w:val="1"/>
          <w:sz w:val="24"/>
          <w:szCs w:val="24"/>
        </w:rPr>
        <w:t xml:space="preserve"> </w:t>
      </w:r>
      <w:r>
        <w:rPr>
          <w:rFonts w:ascii="Times New Roman" w:eastAsia="Times New Roman" w:hAnsi="Times New Roman"/>
          <w:sz w:val="24"/>
          <w:szCs w:val="24"/>
        </w:rPr>
        <w:t>в</w:t>
      </w:r>
      <w:r>
        <w:rPr>
          <w:rFonts w:ascii="Times New Roman" w:eastAsia="Times New Roman" w:hAnsi="Times New Roman"/>
          <w:spacing w:val="1"/>
          <w:sz w:val="24"/>
          <w:szCs w:val="24"/>
        </w:rPr>
        <w:t>н</w:t>
      </w:r>
      <w:r>
        <w:rPr>
          <w:rFonts w:ascii="Times New Roman" w:eastAsia="Times New Roman" w:hAnsi="Times New Roman"/>
          <w:spacing w:val="-1"/>
          <w:sz w:val="24"/>
          <w:szCs w:val="24"/>
        </w:rPr>
        <w:t>е</w:t>
      </w:r>
      <w:r>
        <w:rPr>
          <w:rFonts w:ascii="Times New Roman" w:eastAsia="Times New Roman" w:hAnsi="Times New Roman"/>
          <w:spacing w:val="4"/>
          <w:sz w:val="24"/>
          <w:szCs w:val="24"/>
        </w:rPr>
        <w:t>с</w:t>
      </w:r>
      <w:r>
        <w:rPr>
          <w:rFonts w:ascii="Times New Roman" w:eastAsia="Times New Roman" w:hAnsi="Times New Roman"/>
          <w:spacing w:val="-2"/>
          <w:sz w:val="24"/>
          <w:szCs w:val="24"/>
        </w:rPr>
        <w:t>у</w:t>
      </w:r>
      <w:r>
        <w:rPr>
          <w:rFonts w:ascii="Times New Roman" w:eastAsia="Times New Roman" w:hAnsi="Times New Roman"/>
          <w:sz w:val="24"/>
          <w:szCs w:val="24"/>
        </w:rPr>
        <w:t>д</w:t>
      </w:r>
      <w:r>
        <w:rPr>
          <w:rFonts w:ascii="Times New Roman" w:eastAsia="Times New Roman" w:hAnsi="Times New Roman"/>
          <w:spacing w:val="-1"/>
          <w:sz w:val="24"/>
          <w:szCs w:val="24"/>
        </w:rPr>
        <w:t>е</w:t>
      </w:r>
      <w:r>
        <w:rPr>
          <w:rFonts w:ascii="Times New Roman" w:eastAsia="Times New Roman" w:hAnsi="Times New Roman"/>
          <w:sz w:val="24"/>
          <w:szCs w:val="24"/>
        </w:rPr>
        <w:t>б</w:t>
      </w:r>
      <w:r>
        <w:rPr>
          <w:rFonts w:ascii="Times New Roman" w:eastAsia="Times New Roman" w:hAnsi="Times New Roman"/>
          <w:spacing w:val="1"/>
          <w:sz w:val="24"/>
          <w:szCs w:val="24"/>
        </w:rPr>
        <w:t>н</w:t>
      </w:r>
      <w:r>
        <w:rPr>
          <w:rFonts w:ascii="Times New Roman" w:eastAsia="Times New Roman" w:hAnsi="Times New Roman"/>
          <w:sz w:val="24"/>
          <w:szCs w:val="24"/>
        </w:rPr>
        <w:t>ом</w:t>
      </w:r>
      <w:r>
        <w:rPr>
          <w:rFonts w:ascii="Times New Roman" w:eastAsia="Times New Roman" w:hAnsi="Times New Roman"/>
          <w:spacing w:val="1"/>
          <w:sz w:val="24"/>
          <w:szCs w:val="24"/>
        </w:rPr>
        <w:t xml:space="preserve"> п</w:t>
      </w:r>
      <w:r>
        <w:rPr>
          <w:rFonts w:ascii="Times New Roman" w:eastAsia="Times New Roman" w:hAnsi="Times New Roman"/>
          <w:sz w:val="24"/>
          <w:szCs w:val="24"/>
        </w:rPr>
        <w:t>оряд</w:t>
      </w:r>
      <w:r>
        <w:rPr>
          <w:rFonts w:ascii="Times New Roman" w:eastAsia="Times New Roman" w:hAnsi="Times New Roman"/>
          <w:spacing w:val="1"/>
          <w:sz w:val="24"/>
          <w:szCs w:val="24"/>
        </w:rPr>
        <w:t>к</w:t>
      </w:r>
      <w:r>
        <w:rPr>
          <w:rFonts w:ascii="Times New Roman" w:eastAsia="Times New Roman" w:hAnsi="Times New Roman"/>
          <w:spacing w:val="-1"/>
          <w:sz w:val="24"/>
          <w:szCs w:val="24"/>
        </w:rPr>
        <w:t>е</w:t>
      </w:r>
      <w:r>
        <w:rPr>
          <w:rFonts w:ascii="Times New Roman" w:eastAsia="Times New Roman" w:hAnsi="Times New Roman"/>
          <w:sz w:val="24"/>
          <w:szCs w:val="24"/>
        </w:rPr>
        <w:t>, р</w:t>
      </w:r>
      <w:r>
        <w:rPr>
          <w:rFonts w:ascii="Times New Roman" w:eastAsia="Times New Roman" w:hAnsi="Times New Roman"/>
          <w:spacing w:val="-1"/>
          <w:sz w:val="24"/>
          <w:szCs w:val="24"/>
        </w:rPr>
        <w:t>а</w:t>
      </w:r>
      <w:r>
        <w:rPr>
          <w:rFonts w:ascii="Times New Roman" w:eastAsia="Times New Roman" w:hAnsi="Times New Roman"/>
          <w:spacing w:val="1"/>
          <w:sz w:val="24"/>
          <w:szCs w:val="24"/>
        </w:rPr>
        <w:t>з</w:t>
      </w:r>
      <w:r>
        <w:rPr>
          <w:rFonts w:ascii="Times New Roman" w:eastAsia="Times New Roman" w:hAnsi="Times New Roman"/>
          <w:sz w:val="24"/>
          <w:szCs w:val="24"/>
        </w:rPr>
        <w:t>р</w:t>
      </w:r>
      <w:r>
        <w:rPr>
          <w:rFonts w:ascii="Times New Roman" w:eastAsia="Times New Roman" w:hAnsi="Times New Roman"/>
          <w:spacing w:val="-1"/>
          <w:sz w:val="24"/>
          <w:szCs w:val="24"/>
        </w:rPr>
        <w:t>е</w:t>
      </w:r>
      <w:r>
        <w:rPr>
          <w:rFonts w:ascii="Times New Roman" w:eastAsia="Times New Roman" w:hAnsi="Times New Roman"/>
          <w:sz w:val="24"/>
          <w:szCs w:val="24"/>
        </w:rPr>
        <w:t>ш</w:t>
      </w:r>
      <w:r>
        <w:rPr>
          <w:rFonts w:ascii="Times New Roman" w:eastAsia="Times New Roman" w:hAnsi="Times New Roman"/>
          <w:spacing w:val="-1"/>
          <w:sz w:val="24"/>
          <w:szCs w:val="24"/>
        </w:rPr>
        <w:t>а</w:t>
      </w:r>
      <w:r>
        <w:rPr>
          <w:rFonts w:ascii="Times New Roman" w:eastAsia="Times New Roman" w:hAnsi="Times New Roman"/>
          <w:spacing w:val="1"/>
          <w:sz w:val="24"/>
          <w:szCs w:val="24"/>
        </w:rPr>
        <w:t>ют</w:t>
      </w:r>
      <w:r>
        <w:rPr>
          <w:rFonts w:ascii="Times New Roman" w:eastAsia="Times New Roman" w:hAnsi="Times New Roman"/>
          <w:spacing w:val="-1"/>
          <w:sz w:val="24"/>
          <w:szCs w:val="24"/>
        </w:rPr>
        <w:t>с</w:t>
      </w:r>
      <w:r>
        <w:rPr>
          <w:rFonts w:ascii="Times New Roman" w:eastAsia="Times New Roman" w:hAnsi="Times New Roman"/>
          <w:sz w:val="24"/>
          <w:szCs w:val="24"/>
        </w:rPr>
        <w:t xml:space="preserve">я в </w:t>
      </w:r>
      <w:r>
        <w:rPr>
          <w:rFonts w:ascii="Times New Roman" w:eastAsia="Times New Roman" w:hAnsi="Times New Roman"/>
          <w:spacing w:val="4"/>
          <w:sz w:val="24"/>
          <w:szCs w:val="24"/>
        </w:rPr>
        <w:t>с</w:t>
      </w:r>
      <w:r>
        <w:rPr>
          <w:rFonts w:ascii="Times New Roman" w:eastAsia="Times New Roman" w:hAnsi="Times New Roman"/>
          <w:spacing w:val="-5"/>
          <w:sz w:val="24"/>
          <w:szCs w:val="24"/>
        </w:rPr>
        <w:t>у</w:t>
      </w:r>
      <w:r>
        <w:rPr>
          <w:rFonts w:ascii="Times New Roman" w:eastAsia="Times New Roman" w:hAnsi="Times New Roman"/>
          <w:sz w:val="24"/>
          <w:szCs w:val="24"/>
        </w:rPr>
        <w:t>д</w:t>
      </w:r>
      <w:r>
        <w:rPr>
          <w:rFonts w:ascii="Times New Roman" w:eastAsia="Times New Roman" w:hAnsi="Times New Roman"/>
          <w:spacing w:val="-1"/>
          <w:sz w:val="24"/>
          <w:szCs w:val="24"/>
        </w:rPr>
        <w:t>е</w:t>
      </w:r>
      <w:r>
        <w:rPr>
          <w:rFonts w:ascii="Times New Roman" w:eastAsia="Times New Roman" w:hAnsi="Times New Roman"/>
          <w:sz w:val="24"/>
          <w:szCs w:val="24"/>
        </w:rPr>
        <w:t>б</w:t>
      </w:r>
      <w:r>
        <w:rPr>
          <w:rFonts w:ascii="Times New Roman" w:eastAsia="Times New Roman" w:hAnsi="Times New Roman"/>
          <w:spacing w:val="1"/>
          <w:sz w:val="24"/>
          <w:szCs w:val="24"/>
        </w:rPr>
        <w:t>н</w:t>
      </w:r>
      <w:r>
        <w:rPr>
          <w:rFonts w:ascii="Times New Roman" w:eastAsia="Times New Roman" w:hAnsi="Times New Roman"/>
          <w:spacing w:val="2"/>
          <w:sz w:val="24"/>
          <w:szCs w:val="24"/>
        </w:rPr>
        <w:t>о</w:t>
      </w:r>
      <w:r>
        <w:rPr>
          <w:rFonts w:ascii="Times New Roman" w:eastAsia="Times New Roman" w:hAnsi="Times New Roman"/>
          <w:sz w:val="24"/>
          <w:szCs w:val="24"/>
        </w:rPr>
        <w:t>м</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п</w:t>
      </w:r>
      <w:r>
        <w:rPr>
          <w:rFonts w:ascii="Times New Roman" w:eastAsia="Times New Roman" w:hAnsi="Times New Roman"/>
          <w:sz w:val="24"/>
          <w:szCs w:val="24"/>
        </w:rPr>
        <w:t>оряд</w:t>
      </w:r>
      <w:r>
        <w:rPr>
          <w:rFonts w:ascii="Times New Roman" w:eastAsia="Times New Roman" w:hAnsi="Times New Roman"/>
          <w:spacing w:val="1"/>
          <w:sz w:val="24"/>
          <w:szCs w:val="24"/>
        </w:rPr>
        <w:t>к</w:t>
      </w:r>
      <w:r>
        <w:rPr>
          <w:rFonts w:ascii="Times New Roman" w:eastAsia="Times New Roman" w:hAnsi="Times New Roman"/>
          <w:spacing w:val="-1"/>
          <w:sz w:val="24"/>
          <w:szCs w:val="24"/>
        </w:rPr>
        <w:t>е</w:t>
      </w:r>
      <w:r>
        <w:rPr>
          <w:rFonts w:ascii="Times New Roman" w:eastAsia="Times New Roman" w:hAnsi="Times New Roman"/>
          <w:sz w:val="24"/>
          <w:szCs w:val="24"/>
        </w:rPr>
        <w:t xml:space="preserve"> в Арб</w:t>
      </w:r>
      <w:r>
        <w:rPr>
          <w:rFonts w:ascii="Times New Roman" w:eastAsia="Times New Roman" w:hAnsi="Times New Roman"/>
          <w:spacing w:val="1"/>
          <w:sz w:val="24"/>
          <w:szCs w:val="24"/>
        </w:rPr>
        <w:t>ит</w:t>
      </w:r>
      <w:r>
        <w:rPr>
          <w:rFonts w:ascii="Times New Roman" w:eastAsia="Times New Roman" w:hAnsi="Times New Roman"/>
          <w:sz w:val="24"/>
          <w:szCs w:val="24"/>
        </w:rPr>
        <w:t>р</w:t>
      </w:r>
      <w:r>
        <w:rPr>
          <w:rFonts w:ascii="Times New Roman" w:eastAsia="Times New Roman" w:hAnsi="Times New Roman"/>
          <w:spacing w:val="-1"/>
          <w:sz w:val="24"/>
          <w:szCs w:val="24"/>
        </w:rPr>
        <w:t>а</w:t>
      </w:r>
      <w:r>
        <w:rPr>
          <w:rFonts w:ascii="Times New Roman" w:eastAsia="Times New Roman" w:hAnsi="Times New Roman"/>
          <w:sz w:val="24"/>
          <w:szCs w:val="24"/>
        </w:rPr>
        <w:t>ж</w:t>
      </w:r>
      <w:r>
        <w:rPr>
          <w:rFonts w:ascii="Times New Roman" w:eastAsia="Times New Roman" w:hAnsi="Times New Roman"/>
          <w:spacing w:val="1"/>
          <w:sz w:val="24"/>
          <w:szCs w:val="24"/>
        </w:rPr>
        <w:t>н</w:t>
      </w:r>
      <w:r>
        <w:rPr>
          <w:rFonts w:ascii="Times New Roman" w:eastAsia="Times New Roman" w:hAnsi="Times New Roman"/>
          <w:sz w:val="24"/>
          <w:szCs w:val="24"/>
        </w:rPr>
        <w:t>ом</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с</w:t>
      </w:r>
      <w:r>
        <w:rPr>
          <w:rFonts w:ascii="Times New Roman" w:eastAsia="Times New Roman" w:hAnsi="Times New Roman"/>
          <w:spacing w:val="-5"/>
          <w:sz w:val="24"/>
          <w:szCs w:val="24"/>
        </w:rPr>
        <w:t>у</w:t>
      </w:r>
      <w:r>
        <w:rPr>
          <w:rFonts w:ascii="Times New Roman" w:eastAsia="Times New Roman" w:hAnsi="Times New Roman"/>
          <w:sz w:val="24"/>
          <w:szCs w:val="24"/>
        </w:rPr>
        <w:t>де</w:t>
      </w:r>
      <w:r>
        <w:rPr>
          <w:rFonts w:ascii="Times New Roman" w:eastAsia="Times New Roman" w:hAnsi="Times New Roman"/>
          <w:spacing w:val="-1"/>
          <w:sz w:val="24"/>
          <w:szCs w:val="24"/>
        </w:rPr>
        <w:t xml:space="preserve"> </w:t>
      </w:r>
      <w:r>
        <w:rPr>
          <w:rFonts w:ascii="Times New Roman" w:eastAsia="Times New Roman" w:hAnsi="Times New Roman"/>
          <w:spacing w:val="5"/>
          <w:sz w:val="24"/>
          <w:szCs w:val="24"/>
        </w:rPr>
        <w:t>М</w:t>
      </w:r>
      <w:r>
        <w:rPr>
          <w:rFonts w:ascii="Times New Roman" w:eastAsia="Times New Roman" w:hAnsi="Times New Roman"/>
          <w:spacing w:val="-5"/>
          <w:sz w:val="24"/>
          <w:szCs w:val="24"/>
        </w:rPr>
        <w:t>у</w:t>
      </w:r>
      <w:r>
        <w:rPr>
          <w:rFonts w:ascii="Times New Roman" w:eastAsia="Times New Roman" w:hAnsi="Times New Roman"/>
          <w:spacing w:val="2"/>
          <w:sz w:val="24"/>
          <w:szCs w:val="24"/>
        </w:rPr>
        <w:t>р</w:t>
      </w:r>
      <w:r>
        <w:rPr>
          <w:rFonts w:ascii="Times New Roman" w:eastAsia="Times New Roman" w:hAnsi="Times New Roman"/>
          <w:spacing w:val="-1"/>
          <w:sz w:val="24"/>
          <w:szCs w:val="24"/>
        </w:rPr>
        <w:t>ма</w:t>
      </w:r>
      <w:r>
        <w:rPr>
          <w:rFonts w:ascii="Times New Roman" w:eastAsia="Times New Roman" w:hAnsi="Times New Roman"/>
          <w:spacing w:val="1"/>
          <w:sz w:val="24"/>
          <w:szCs w:val="24"/>
        </w:rPr>
        <w:t>н</w:t>
      </w:r>
      <w:r>
        <w:rPr>
          <w:rFonts w:ascii="Times New Roman" w:eastAsia="Times New Roman" w:hAnsi="Times New Roman"/>
          <w:spacing w:val="-1"/>
          <w:sz w:val="24"/>
          <w:szCs w:val="24"/>
        </w:rPr>
        <w:t>с</w:t>
      </w:r>
      <w:r>
        <w:rPr>
          <w:rFonts w:ascii="Times New Roman" w:eastAsia="Times New Roman" w:hAnsi="Times New Roman"/>
          <w:spacing w:val="1"/>
          <w:sz w:val="24"/>
          <w:szCs w:val="24"/>
        </w:rPr>
        <w:t>к</w:t>
      </w:r>
      <w:r>
        <w:rPr>
          <w:rFonts w:ascii="Times New Roman" w:eastAsia="Times New Roman" w:hAnsi="Times New Roman"/>
          <w:sz w:val="24"/>
          <w:szCs w:val="24"/>
        </w:rPr>
        <w:t>ой</w:t>
      </w:r>
      <w:r>
        <w:rPr>
          <w:rFonts w:ascii="Times New Roman" w:eastAsia="Times New Roman" w:hAnsi="Times New Roman"/>
          <w:spacing w:val="1"/>
          <w:sz w:val="24"/>
          <w:szCs w:val="24"/>
        </w:rPr>
        <w:t xml:space="preserve"> </w:t>
      </w:r>
      <w:r>
        <w:rPr>
          <w:rFonts w:ascii="Times New Roman" w:eastAsia="Times New Roman" w:hAnsi="Times New Roman"/>
          <w:sz w:val="24"/>
          <w:szCs w:val="24"/>
        </w:rPr>
        <w:t>обл</w:t>
      </w:r>
      <w:r>
        <w:rPr>
          <w:rFonts w:ascii="Times New Roman" w:eastAsia="Times New Roman" w:hAnsi="Times New Roman"/>
          <w:spacing w:val="-1"/>
          <w:sz w:val="24"/>
          <w:szCs w:val="24"/>
        </w:rPr>
        <w:t>ас</w:t>
      </w:r>
      <w:r>
        <w:rPr>
          <w:rFonts w:ascii="Times New Roman" w:eastAsia="Times New Roman" w:hAnsi="Times New Roman"/>
          <w:spacing w:val="1"/>
          <w:sz w:val="24"/>
          <w:szCs w:val="24"/>
        </w:rPr>
        <w:t>ти.</w:t>
      </w:r>
    </w:p>
    <w:p w:rsidR="00151EEF" w:rsidRPr="00151EEF" w:rsidRDefault="00151EEF" w:rsidP="00151EEF">
      <w:pPr>
        <w:widowControl w:val="0"/>
        <w:tabs>
          <w:tab w:val="left" w:pos="709"/>
        </w:tabs>
        <w:autoSpaceDE w:val="0"/>
        <w:spacing w:after="0" w:line="240" w:lineRule="auto"/>
        <w:ind w:right="-20"/>
        <w:jc w:val="both"/>
        <w:rPr>
          <w:rFonts w:ascii="Times New Roman" w:eastAsia="Times New Roman" w:hAnsi="Times New Roman"/>
          <w:b/>
          <w:spacing w:val="1"/>
          <w:sz w:val="24"/>
          <w:szCs w:val="24"/>
        </w:rPr>
      </w:pPr>
    </w:p>
    <w:p w:rsidR="00F17CDC" w:rsidRPr="00151EEF" w:rsidRDefault="004D0F00" w:rsidP="004D0F00">
      <w:pPr>
        <w:pStyle w:val="1"/>
        <w:numPr>
          <w:ilvl w:val="0"/>
          <w:numId w:val="0"/>
        </w:numPr>
        <w:jc w:val="center"/>
        <w:rPr>
          <w:b/>
        </w:rPr>
      </w:pPr>
      <w:bookmarkStart w:id="142" w:name="_Toc391649832"/>
      <w:r w:rsidRPr="00151EEF">
        <w:rPr>
          <w:b/>
          <w:lang w:val="ru-RU"/>
        </w:rPr>
        <w:t xml:space="preserve">5. </w:t>
      </w:r>
      <w:r w:rsidR="00F17CDC" w:rsidRPr="00151EEF">
        <w:rPr>
          <w:b/>
        </w:rPr>
        <w:t>Техническое задание</w:t>
      </w:r>
      <w:bookmarkEnd w:id="142"/>
    </w:p>
    <w:p w:rsidR="00F17CDC" w:rsidRDefault="00F17CDC">
      <w:pPr>
        <w:tabs>
          <w:tab w:val="left" w:pos="851"/>
        </w:tabs>
        <w:spacing w:after="0" w:line="240" w:lineRule="auto"/>
        <w:rPr>
          <w:rFonts w:ascii="Times New Roman" w:eastAsia="Times New Roman" w:hAnsi="Times New Roman"/>
          <w:sz w:val="24"/>
          <w:szCs w:val="24"/>
        </w:rPr>
      </w:pPr>
      <w:bookmarkStart w:id="143" w:name="_Ref55336310"/>
      <w:bookmarkStart w:id="144" w:name="_Ref93265116"/>
      <w:bookmarkStart w:id="145" w:name="_Ref93264992"/>
      <w:bookmarkStart w:id="146" w:name="_Ref89649494"/>
      <w:bookmarkStart w:id="147" w:name="_Ref34763774"/>
      <w:r>
        <w:rPr>
          <w:rFonts w:ascii="Times New Roman" w:eastAsia="Times New Roman" w:hAnsi="Times New Roman"/>
          <w:b/>
          <w:sz w:val="24"/>
          <w:szCs w:val="24"/>
        </w:rPr>
        <w:t xml:space="preserve">    </w:t>
      </w:r>
    </w:p>
    <w:p w:rsidR="005E4FBA" w:rsidRPr="005E4FBA" w:rsidRDefault="007A5906" w:rsidP="005E4FBA">
      <w:pPr>
        <w:keepNext/>
        <w:spacing w:before="120" w:after="120" w:line="240" w:lineRule="auto"/>
        <w:ind w:left="357"/>
        <w:outlineLvl w:val="0"/>
        <w:rPr>
          <w:rFonts w:ascii="Times New Roman" w:eastAsia="Times New Roman" w:hAnsi="Times New Roman"/>
          <w:b/>
          <w:sz w:val="24"/>
          <w:szCs w:val="24"/>
          <w:lang w:val="x-none" w:eastAsia="ru-RU"/>
        </w:rPr>
      </w:pPr>
      <w:bookmarkStart w:id="148" w:name="_Toc339531947"/>
      <w:bookmarkStart w:id="149" w:name="_Toc348353688"/>
      <w:bookmarkStart w:id="150" w:name="_Toc391649833"/>
      <w:r>
        <w:rPr>
          <w:rFonts w:ascii="Times New Roman" w:eastAsia="Times New Roman" w:hAnsi="Times New Roman"/>
          <w:b/>
          <w:sz w:val="24"/>
          <w:szCs w:val="24"/>
          <w:lang w:eastAsia="ru-RU"/>
        </w:rPr>
        <w:t>5.1.</w:t>
      </w:r>
      <w:r w:rsidR="00147CBF">
        <w:rPr>
          <w:rFonts w:ascii="Times New Roman" w:eastAsia="Times New Roman" w:hAnsi="Times New Roman"/>
          <w:b/>
          <w:sz w:val="24"/>
          <w:szCs w:val="24"/>
          <w:lang w:eastAsia="ru-RU"/>
        </w:rPr>
        <w:t xml:space="preserve"> </w:t>
      </w:r>
      <w:bookmarkEnd w:id="148"/>
      <w:bookmarkEnd w:id="149"/>
      <w:r w:rsidR="005E4FBA" w:rsidRPr="005E4FBA">
        <w:rPr>
          <w:rFonts w:ascii="Times New Roman" w:eastAsia="Times New Roman" w:hAnsi="Times New Roman"/>
          <w:b/>
          <w:color w:val="000000"/>
          <w:sz w:val="24"/>
          <w:szCs w:val="24"/>
          <w:lang w:val="x-none" w:eastAsia="ru-RU"/>
        </w:rPr>
        <w:t xml:space="preserve">Цель </w:t>
      </w:r>
      <w:r w:rsidR="005E4FBA" w:rsidRPr="005E4FBA">
        <w:rPr>
          <w:rFonts w:ascii="Times New Roman" w:eastAsia="Times New Roman" w:hAnsi="Times New Roman"/>
          <w:b/>
          <w:sz w:val="24"/>
          <w:szCs w:val="24"/>
          <w:lang w:val="x-none" w:eastAsia="ru-RU"/>
        </w:rPr>
        <w:t>выполнения работ</w:t>
      </w:r>
      <w:bookmarkEnd w:id="150"/>
    </w:p>
    <w:p w:rsidR="005E4FBA" w:rsidRPr="005E4FBA" w:rsidRDefault="005E4FBA" w:rsidP="005E4FBA">
      <w:pPr>
        <w:spacing w:after="0" w:line="240" w:lineRule="auto"/>
        <w:ind w:firstLine="567"/>
        <w:jc w:val="both"/>
        <w:rPr>
          <w:rFonts w:ascii="Times New Roman" w:eastAsia="Times New Roman" w:hAnsi="Times New Roman"/>
          <w:sz w:val="24"/>
          <w:szCs w:val="24"/>
        </w:rPr>
      </w:pPr>
      <w:r w:rsidRPr="005E4FBA">
        <w:rPr>
          <w:rFonts w:ascii="Times New Roman" w:eastAsia="Times New Roman" w:hAnsi="Times New Roman"/>
          <w:color w:val="000000"/>
          <w:sz w:val="24"/>
          <w:szCs w:val="24"/>
        </w:rPr>
        <w:t xml:space="preserve">Выполнение </w:t>
      </w:r>
      <w:r w:rsidRPr="005E4FBA">
        <w:rPr>
          <w:rFonts w:ascii="Times New Roman" w:hAnsi="Times New Roman"/>
          <w:lang w:eastAsia="ru-RU"/>
        </w:rPr>
        <w:t>капитального ремонта центрального газохода котла №1,2 до дымовой трубы котельной п. Ревда</w:t>
      </w:r>
      <w:r w:rsidRPr="005E4FBA">
        <w:rPr>
          <w:rFonts w:ascii="Times New Roman" w:hAnsi="Times New Roman"/>
          <w:lang w:eastAsia="en-US"/>
        </w:rPr>
        <w:t xml:space="preserve"> </w:t>
      </w:r>
      <w:r w:rsidRPr="005E4FBA">
        <w:rPr>
          <w:rFonts w:ascii="Times New Roman" w:eastAsia="Times New Roman" w:hAnsi="Times New Roman"/>
          <w:sz w:val="24"/>
          <w:szCs w:val="24"/>
        </w:rPr>
        <w:t>в целях приведения строительной конструкции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5E4FBA" w:rsidRPr="005E4FBA" w:rsidRDefault="005E4FBA" w:rsidP="005E4FBA">
      <w:pPr>
        <w:keepNext/>
        <w:numPr>
          <w:ilvl w:val="1"/>
          <w:numId w:val="44"/>
        </w:numPr>
        <w:suppressAutoHyphens w:val="0"/>
        <w:spacing w:before="120" w:after="120" w:line="240" w:lineRule="auto"/>
        <w:outlineLvl w:val="0"/>
        <w:rPr>
          <w:rFonts w:ascii="Times New Roman" w:eastAsia="Times New Roman" w:hAnsi="Times New Roman"/>
          <w:b/>
          <w:bCs/>
          <w:sz w:val="24"/>
          <w:szCs w:val="24"/>
          <w:lang w:val="x-none" w:eastAsia="ru-RU"/>
        </w:rPr>
      </w:pPr>
      <w:bookmarkStart w:id="151" w:name="_Toc339531948"/>
      <w:bookmarkStart w:id="152" w:name="_Toc348353689"/>
      <w:bookmarkStart w:id="153" w:name="_Toc391649834"/>
      <w:r w:rsidRPr="005E4FBA">
        <w:rPr>
          <w:rFonts w:ascii="Times New Roman" w:eastAsia="Times New Roman" w:hAnsi="Times New Roman"/>
          <w:b/>
          <w:bCs/>
          <w:sz w:val="24"/>
          <w:szCs w:val="24"/>
          <w:lang w:val="x-none" w:eastAsia="ru-RU"/>
        </w:rPr>
        <w:t xml:space="preserve">Состав и объем </w:t>
      </w:r>
      <w:bookmarkEnd w:id="151"/>
      <w:r w:rsidRPr="005E4FBA">
        <w:rPr>
          <w:rFonts w:ascii="Times New Roman" w:eastAsia="Times New Roman" w:hAnsi="Times New Roman"/>
          <w:b/>
          <w:bCs/>
          <w:sz w:val="24"/>
          <w:szCs w:val="24"/>
          <w:lang w:val="x-none" w:eastAsia="ru-RU"/>
        </w:rPr>
        <w:t>работ</w:t>
      </w:r>
      <w:bookmarkEnd w:id="152"/>
      <w:bookmarkEnd w:id="153"/>
    </w:p>
    <w:p w:rsidR="005E4FBA" w:rsidRPr="005E4FBA" w:rsidRDefault="005E4FBA" w:rsidP="005E4FBA">
      <w:pPr>
        <w:suppressAutoHyphens w:val="0"/>
        <w:spacing w:after="0" w:line="240" w:lineRule="auto"/>
        <w:jc w:val="both"/>
        <w:rPr>
          <w:rFonts w:ascii="Times New Roman" w:eastAsia="Times New Roman" w:hAnsi="Times New Roman"/>
          <w:sz w:val="24"/>
          <w:szCs w:val="24"/>
        </w:rPr>
      </w:pPr>
      <w:r w:rsidRPr="005E4FBA">
        <w:rPr>
          <w:rFonts w:ascii="Times New Roman" w:eastAsia="Times New Roman" w:hAnsi="Times New Roman"/>
          <w:color w:val="000000"/>
          <w:sz w:val="24"/>
          <w:szCs w:val="24"/>
        </w:rPr>
        <w:t>Работы необходимо выполнить, обеспечив их надлежащее кач</w:t>
      </w:r>
      <w:r>
        <w:rPr>
          <w:rFonts w:ascii="Times New Roman" w:eastAsia="Times New Roman" w:hAnsi="Times New Roman"/>
          <w:color w:val="000000"/>
          <w:sz w:val="24"/>
          <w:szCs w:val="24"/>
        </w:rPr>
        <w:t xml:space="preserve">ество, </w:t>
      </w:r>
      <w:r w:rsidRPr="005E4FBA">
        <w:rPr>
          <w:rFonts w:ascii="Times New Roman" w:eastAsia="Times New Roman" w:hAnsi="Times New Roman"/>
          <w:color w:val="000000"/>
          <w:sz w:val="24"/>
          <w:szCs w:val="24"/>
        </w:rPr>
        <w:t>в установленные сроки и в полном объеме:</w:t>
      </w:r>
    </w:p>
    <w:p w:rsidR="005E4FBA" w:rsidRPr="005E4FBA" w:rsidRDefault="005E4FBA" w:rsidP="005E4FBA">
      <w:pPr>
        <w:tabs>
          <w:tab w:val="left" w:pos="993"/>
        </w:tabs>
        <w:suppressAutoHyphens w:val="0"/>
        <w:spacing w:after="0" w:line="240" w:lineRule="auto"/>
        <w:jc w:val="both"/>
        <w:rPr>
          <w:rFonts w:ascii="Times New Roman" w:eastAsia="Times New Roman" w:hAnsi="Times New Roman"/>
          <w:color w:val="000000"/>
          <w:sz w:val="24"/>
          <w:szCs w:val="24"/>
        </w:rPr>
      </w:pPr>
    </w:p>
    <w:tbl>
      <w:tblPr>
        <w:tblStyle w:val="2f2"/>
        <w:tblW w:w="0" w:type="auto"/>
        <w:tblLayout w:type="fixed"/>
        <w:tblLook w:val="04A0" w:firstRow="1" w:lastRow="0" w:firstColumn="1" w:lastColumn="0" w:noHBand="0" w:noVBand="1"/>
      </w:tblPr>
      <w:tblGrid>
        <w:gridCol w:w="665"/>
        <w:gridCol w:w="6956"/>
        <w:gridCol w:w="992"/>
        <w:gridCol w:w="958"/>
      </w:tblGrid>
      <w:tr w:rsidR="005E4FBA" w:rsidRPr="005E4FBA" w:rsidTr="00BD5232">
        <w:trPr>
          <w:trHeight w:val="663"/>
        </w:trPr>
        <w:tc>
          <w:tcPr>
            <w:tcW w:w="665" w:type="dxa"/>
            <w:hideMark/>
          </w:tcPr>
          <w:p w:rsidR="005E4FBA" w:rsidRPr="005E4FBA" w:rsidRDefault="005E4FBA" w:rsidP="005E4FBA">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w:t>
            </w:r>
            <w:r w:rsidRPr="005E4FBA">
              <w:rPr>
                <w:rFonts w:ascii="Times New Roman" w:eastAsia="Times New Roman" w:hAnsi="Times New Roman"/>
                <w:b/>
                <w:color w:val="000000"/>
                <w:sz w:val="20"/>
                <w:szCs w:val="20"/>
                <w:lang w:eastAsia="ru-RU"/>
              </w:rPr>
              <w:br/>
              <w:t>п/п</w:t>
            </w:r>
          </w:p>
        </w:tc>
        <w:tc>
          <w:tcPr>
            <w:tcW w:w="6956" w:type="dxa"/>
            <w:hideMark/>
          </w:tcPr>
          <w:p w:rsidR="005E4FBA" w:rsidRPr="005E4FBA" w:rsidRDefault="005E4FBA" w:rsidP="005E4FBA">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Наименование работ и затрат</w:t>
            </w:r>
          </w:p>
        </w:tc>
        <w:tc>
          <w:tcPr>
            <w:tcW w:w="992" w:type="dxa"/>
            <w:hideMark/>
          </w:tcPr>
          <w:p w:rsidR="005E4FBA" w:rsidRPr="005E4FBA" w:rsidRDefault="005E4FBA" w:rsidP="005E4FBA">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Единица измерения</w:t>
            </w:r>
          </w:p>
        </w:tc>
        <w:tc>
          <w:tcPr>
            <w:tcW w:w="958" w:type="dxa"/>
            <w:hideMark/>
          </w:tcPr>
          <w:p w:rsidR="005E4FBA" w:rsidRPr="005E4FBA" w:rsidRDefault="005E4FBA" w:rsidP="005E4FBA">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Количество</w:t>
            </w:r>
          </w:p>
        </w:tc>
      </w:tr>
      <w:tr w:rsidR="005E4FBA" w:rsidRPr="005E4FBA" w:rsidTr="00BD5232">
        <w:trPr>
          <w:trHeight w:val="591"/>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РАЗБОРКА ПОКРЫТИЙ КРОВЕЛЬ ИЗ РУЛОННЫХ МАТЕРИАЛОВ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ПОКРЫТИЯ</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42</w:t>
            </w:r>
          </w:p>
        </w:tc>
      </w:tr>
      <w:tr w:rsidR="005E4FBA" w:rsidRPr="005E4FBA" w:rsidTr="00BD5232">
        <w:trPr>
          <w:trHeight w:val="501"/>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2</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РАЗБОРКА  ВЫРАВНИВАЮЩИХ СТЯЖЕК ЦЕМЕНТНО-ПЕСЧАНЫХ ТОЛЩИНОЙ 30 ММ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СТЯЖКИ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42</w:t>
            </w:r>
          </w:p>
        </w:tc>
      </w:tr>
      <w:tr w:rsidR="005E4FBA" w:rsidRPr="005E4FBA" w:rsidTr="00BD5232">
        <w:trPr>
          <w:trHeight w:val="64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3</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РАЗБОРКА МОНОЛИТНЫХ ПЕРЕКРЫТИЙ ЖЕЛЕЗОБЕТОННЫХ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М3</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6,3</w:t>
            </w:r>
          </w:p>
        </w:tc>
      </w:tr>
      <w:tr w:rsidR="005E4FBA" w:rsidRPr="005E4FBA" w:rsidTr="00BD5232">
        <w:trPr>
          <w:trHeight w:val="43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РАЗБОРКА КИРПИЧНЫХ СТЕН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М3</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21</w:t>
            </w:r>
          </w:p>
        </w:tc>
      </w:tr>
      <w:tr w:rsidR="005E4FBA" w:rsidRPr="005E4FBA" w:rsidTr="00BD5232">
        <w:trPr>
          <w:trHeight w:val="473"/>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5</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ОЧИСТКА И УБОРКА ЗОЛЬНЫХ ОТЛОЖЕНИЙ В ГАЗОХОДЕ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Т МУСОРА</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10</w:t>
            </w:r>
          </w:p>
        </w:tc>
      </w:tr>
      <w:tr w:rsidR="005E4FBA" w:rsidRPr="005E4FBA" w:rsidTr="00BD5232">
        <w:trPr>
          <w:trHeight w:val="567"/>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6</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КЛАДКА ОТДЕЛЬНЫХ УЧАСТКОВ КИРПИЧНЫХ СТЕН  И ЗАДЕЛКА ПРОЕМОВ В КИРПИЧНЫХ СТЕНАХ ПРИ ОБЪЕМЕ КЛАДКИ В ОДНОМ МЕСТЕ ДО 15 М3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М3</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21</w:t>
            </w:r>
          </w:p>
        </w:tc>
      </w:tr>
      <w:tr w:rsidR="005E4FBA" w:rsidRPr="005E4FBA" w:rsidTr="00BD5232">
        <w:trPr>
          <w:trHeight w:val="848"/>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7</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ФУТЕРОВКА ШТУЧНЫМИ КИСЛОТОУПОРНЫМИ МАТЕРИАЛАМИ НА СИЛИКАТНОЙ КИСЛОТОУПОРНОЙ ЗАМАЗКЕ КИРПИЧОМ КИСЛОТОУПОРНЫМ ПРЯМЫМ ПЛАШМЯ - боковых поверхностей газоходов</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ПЛОЩАДИ ФУТЕРОВКИ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77,6</w:t>
            </w:r>
          </w:p>
        </w:tc>
      </w:tr>
      <w:tr w:rsidR="005E4FBA" w:rsidRPr="005E4FBA" w:rsidTr="00BD5232">
        <w:trPr>
          <w:trHeight w:val="76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8</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ШПАТЛЕВКА ПОВЕРХНОСТЕЙ СИЛИКАТНОЙ КИСЛОТОУПОРНОЙ ШПАТЛЕВКОЙ, ТОЛЩИНА СЛОЯ 6 ММ- внутренней поверхности газохода - стены и потолок</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ШПАТЛЮЕМОЙ ПОВЕРХН</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102,96</w:t>
            </w:r>
          </w:p>
        </w:tc>
      </w:tr>
      <w:tr w:rsidR="005E4FBA" w:rsidRPr="005E4FBA" w:rsidTr="00BD5232">
        <w:trPr>
          <w:trHeight w:val="63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9</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УСТРОЙСТВО ПОКРЫТИЙ ПОЛИМЕРЦЕМЕНТНЫХ ДВУХСЛОЙНЫХ НАЛИВНЫХ ТОЛЩИНОЙ 50 ММ-полы в газоходе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ПОКРЫТИЯ</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25,36</w:t>
            </w:r>
          </w:p>
        </w:tc>
      </w:tr>
      <w:tr w:rsidR="005E4FBA" w:rsidRPr="005E4FBA" w:rsidTr="00BD5232">
        <w:trPr>
          <w:trHeight w:val="696"/>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10</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МОНТАЖ МЕЛКИХ МЕТАЛЛОКОНСТРУКЦИЙ МАССОЙ ДО 10 КГ- люк для очистки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Т МЕТАЛЛОКОНСТРУКЦИЙ</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0,0379</w:t>
            </w:r>
          </w:p>
        </w:tc>
      </w:tr>
      <w:tr w:rsidR="005E4FBA" w:rsidRPr="005E4FBA" w:rsidTr="00BD5232">
        <w:trPr>
          <w:trHeight w:val="64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11</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ИЗГОТОВЛЕНИЕ ПРЕДОХРАНИТЕЛЬНЫХ ВЗРЫВНЫХ КЛАПАНОВ ( труба ду 600-108,62*1,6=173,79кг, арматура ду8мм-1,9кг, фланец ду600мм 39,4*4=157,6кг, всего 333,29кг)</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Т КОНСТРУКЦИЙ</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0,3329</w:t>
            </w:r>
          </w:p>
        </w:tc>
      </w:tr>
      <w:tr w:rsidR="005E4FBA" w:rsidRPr="005E4FBA" w:rsidTr="00BD5232">
        <w:trPr>
          <w:trHeight w:val="703"/>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12</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УСТРОЙСТВО ПЕРЕКРЫТИЙ БЕЗБАЛОЧНЫХ ТОЛЩИНОЙ БОЛЕЕ 200 ММ НА ВЫСОТЕ ОТ ОПОРНОЙ ПЛОЩАДИ ДО 6 М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М3 В ДЕЛЕ</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6,3</w:t>
            </w:r>
          </w:p>
        </w:tc>
      </w:tr>
      <w:tr w:rsidR="005E4FBA" w:rsidRPr="005E4FBA" w:rsidTr="00BD5232">
        <w:trPr>
          <w:trHeight w:val="64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13</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ИЗОЛЯЦИЯ ПОКРЫТИЙ И ПЕРЕКРЫТИЙ ИЗДЕЛИЯМИ ИЗ ВОЛОКНИСТЫХ И ЗЕРНИСТЫХ МАТЕРИАЛОВ НАСУХО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М3 ИЗОЛЯЦИИ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4,2</w:t>
            </w:r>
          </w:p>
        </w:tc>
      </w:tr>
      <w:tr w:rsidR="005E4FBA" w:rsidRPr="005E4FBA" w:rsidTr="00BD5232">
        <w:trPr>
          <w:trHeight w:val="481"/>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14</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УСТРОЙСТВО ВЫРАВНИВАЮЩИХ  СТЯЖЕК  ЦЕМЕНТНО - ПЕСЧАНЫХ  ТОЛЩИНОЙ  </w:t>
            </w: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30 ММ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СТЯЖКИ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42</w:t>
            </w:r>
          </w:p>
        </w:tc>
      </w:tr>
      <w:tr w:rsidR="005E4FBA" w:rsidRPr="005E4FBA" w:rsidTr="00BD5232">
        <w:trPr>
          <w:trHeight w:val="631"/>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lastRenderedPageBreak/>
              <w:t>15</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ТОРКРЕТИРОВАНИЕ ОГНЕУПОРНЫМ РАСТВОРОМ  ЩИТОВ И ПАНЕЛЕЙ- плиты перекрытия толщиной 30мм ( 42*0,03=1,26м3)</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М3 ОБМУРОВКИ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1,26</w:t>
            </w:r>
          </w:p>
        </w:tc>
      </w:tr>
      <w:tr w:rsidR="005E4FBA" w:rsidRPr="005E4FBA" w:rsidTr="00BD5232">
        <w:trPr>
          <w:trHeight w:val="697"/>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16</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ОГРУНТОВКА ОСНОВАНИЙ ИЗ БЕТОНА ИЛИ РАСТВОРА ПОД  ВОДОИЗОЛЯЦИОННЫЙ КРОВЕЛЬНЫЙ КОВЕР БИТУМНОЙ ГРУНТОВКОЙ С ЕЕ ПРИГОТОВЛЕНИЕМ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КРОВЛИ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42</w:t>
            </w:r>
          </w:p>
        </w:tc>
      </w:tr>
      <w:tr w:rsidR="005E4FBA" w:rsidRPr="005E4FBA" w:rsidTr="00BD5232">
        <w:trPr>
          <w:trHeight w:val="64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17</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УСТРОЙСТВО КРОВЕЛЬ ПЛОСКИХ ИЗ НАПЛАВЛЯЕМЫХ МАТЕРИАЛОВ В ДВА СЛОЯ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КРОВЛИ</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42</w:t>
            </w:r>
          </w:p>
        </w:tc>
      </w:tr>
      <w:tr w:rsidR="005E4FBA" w:rsidRPr="005E4FBA" w:rsidTr="00BD5232">
        <w:trPr>
          <w:trHeight w:val="840"/>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18</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 xml:space="preserve">УСТРОЙСТВО МЕЛКИХ ПОКРЫТИЙ (БРАНДМАУЭРЫ, ПАРАПЕТЫ, СВЕСЫ И Т.П.) ИЗ ЛИСТОВОЙ ОЦИНКОВАННОЙ СТАЛИ </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М2 ПОКРЫТИЯ</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20</w:t>
            </w:r>
          </w:p>
        </w:tc>
      </w:tr>
      <w:tr w:rsidR="005E4FBA" w:rsidRPr="005E4FBA" w:rsidTr="00BD5232">
        <w:trPr>
          <w:trHeight w:val="240"/>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19</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МУСОР СТРОИТЕЛЬНЫЙ - ПОГРУЗКА ВРУЧНУЮ</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Т</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61,278</w:t>
            </w:r>
          </w:p>
        </w:tc>
      </w:tr>
      <w:tr w:rsidR="005E4FBA" w:rsidRPr="005E4FBA" w:rsidTr="00BD5232">
        <w:trPr>
          <w:trHeight w:val="435"/>
        </w:trPr>
        <w:tc>
          <w:tcPr>
            <w:tcW w:w="665"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20</w:t>
            </w:r>
          </w:p>
        </w:tc>
        <w:tc>
          <w:tcPr>
            <w:tcW w:w="6956" w:type="dxa"/>
            <w:hideMark/>
          </w:tcPr>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p>
          <w:p w:rsidR="005E4FBA" w:rsidRPr="005E4FBA" w:rsidRDefault="005E4FBA" w:rsidP="005E4FBA">
            <w:pPr>
              <w:suppressAutoHyphens w:val="0"/>
              <w:spacing w:after="0" w:line="240" w:lineRule="auto"/>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ПЕРЕВОЗКА ДО 10 КМ ГРУЗОВ АВТОМОБИЛЯМИ-САМОСВАЛАМИ (РАБОТАЮЩИМИ ВНЕ КАРЬЕРОВ) - ГРУЗ 1 КЛАССА</w:t>
            </w:r>
          </w:p>
        </w:tc>
        <w:tc>
          <w:tcPr>
            <w:tcW w:w="992"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Т</w:t>
            </w:r>
          </w:p>
        </w:tc>
        <w:tc>
          <w:tcPr>
            <w:tcW w:w="958" w:type="dxa"/>
            <w:hideMark/>
          </w:tcPr>
          <w:p w:rsidR="005E4FBA" w:rsidRPr="005E4FBA" w:rsidRDefault="005E4FBA" w:rsidP="005E4FBA">
            <w:pPr>
              <w:suppressAutoHyphens w:val="0"/>
              <w:spacing w:after="0" w:line="240" w:lineRule="auto"/>
              <w:jc w:val="right"/>
              <w:rPr>
                <w:rFonts w:ascii="Times New Roman" w:eastAsia="Times New Roman" w:hAnsi="Times New Roman"/>
                <w:color w:val="000000"/>
                <w:sz w:val="16"/>
                <w:szCs w:val="16"/>
                <w:lang w:eastAsia="ru-RU"/>
              </w:rPr>
            </w:pPr>
            <w:r w:rsidRPr="005E4FBA">
              <w:rPr>
                <w:rFonts w:ascii="Times New Roman" w:eastAsia="Times New Roman" w:hAnsi="Times New Roman"/>
                <w:color w:val="000000"/>
                <w:sz w:val="16"/>
                <w:szCs w:val="16"/>
                <w:lang w:eastAsia="ru-RU"/>
              </w:rPr>
              <w:t>61,278</w:t>
            </w:r>
          </w:p>
        </w:tc>
      </w:tr>
    </w:tbl>
    <w:p w:rsidR="005E4FBA" w:rsidRPr="005E4FBA" w:rsidRDefault="005E4FBA" w:rsidP="005E4FBA">
      <w:pPr>
        <w:tabs>
          <w:tab w:val="left" w:pos="993"/>
        </w:tabs>
        <w:suppressAutoHyphens w:val="0"/>
        <w:spacing w:after="0" w:line="240" w:lineRule="auto"/>
        <w:jc w:val="both"/>
        <w:rPr>
          <w:rFonts w:ascii="Times New Roman" w:eastAsia="Times New Roman" w:hAnsi="Times New Roman"/>
          <w:color w:val="000000"/>
          <w:sz w:val="24"/>
          <w:szCs w:val="24"/>
        </w:rPr>
      </w:pPr>
    </w:p>
    <w:p w:rsidR="005E4FBA" w:rsidRPr="005E4FBA" w:rsidRDefault="005E4FBA" w:rsidP="005E4FBA">
      <w:pPr>
        <w:keepNext/>
        <w:numPr>
          <w:ilvl w:val="1"/>
          <w:numId w:val="45"/>
        </w:numPr>
        <w:suppressAutoHyphens w:val="0"/>
        <w:spacing w:before="120" w:after="120" w:line="240" w:lineRule="auto"/>
        <w:outlineLvl w:val="0"/>
        <w:rPr>
          <w:rFonts w:ascii="Times New Roman" w:eastAsia="Times New Roman" w:hAnsi="Times New Roman"/>
          <w:b/>
          <w:color w:val="000000"/>
          <w:sz w:val="24"/>
          <w:szCs w:val="24"/>
          <w:lang w:val="x-none" w:eastAsia="ru-RU"/>
        </w:rPr>
      </w:pPr>
      <w:bookmarkStart w:id="154" w:name="_Toc348353690"/>
      <w:bookmarkStart w:id="155" w:name="_Toc391649835"/>
      <w:r w:rsidRPr="005E4FBA">
        <w:rPr>
          <w:rFonts w:ascii="Times New Roman" w:eastAsia="Times New Roman" w:hAnsi="Times New Roman"/>
          <w:b/>
          <w:sz w:val="24"/>
          <w:szCs w:val="24"/>
          <w:lang w:val="x-none" w:eastAsia="ru-RU"/>
        </w:rPr>
        <w:t>Требования</w:t>
      </w:r>
      <w:r w:rsidRPr="005E4FBA">
        <w:rPr>
          <w:rFonts w:ascii="Times New Roman" w:eastAsia="Times New Roman" w:hAnsi="Times New Roman"/>
          <w:b/>
          <w:color w:val="000000"/>
          <w:sz w:val="24"/>
          <w:szCs w:val="24"/>
          <w:lang w:val="x-none" w:eastAsia="ru-RU"/>
        </w:rPr>
        <w:t xml:space="preserve"> к организации и выполнению работ</w:t>
      </w:r>
      <w:bookmarkEnd w:id="154"/>
      <w:bookmarkEnd w:id="155"/>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eastAsia="Times New Roman" w:hAnsi="Times New Roman"/>
          <w:sz w:val="24"/>
          <w:szCs w:val="24"/>
        </w:rPr>
        <w:t xml:space="preserve">Работы проводятся вблизи действующих установок. </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Работы проводятся в соответствии с Планом-графиком.</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Работы проводить в период остановки котлоагрегатов с момента заключения договора по 25 августа 2014 года.</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Заказчик предоставляет площадку для хранения материалов и инструментов.</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Подрядчик допускает представителя(-ей)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lastRenderedPageBreak/>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9319FC"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5E4FBA" w:rsidRPr="005E4FBA" w:rsidRDefault="005E4FBA" w:rsidP="009319FC">
      <w:pPr>
        <w:numPr>
          <w:ilvl w:val="2"/>
          <w:numId w:val="45"/>
        </w:numPr>
        <w:tabs>
          <w:tab w:val="left" w:pos="993"/>
        </w:tabs>
        <w:suppressAutoHyphens w:val="0"/>
        <w:spacing w:before="100" w:beforeAutospacing="1" w:after="100" w:afterAutospacing="1" w:line="240" w:lineRule="auto"/>
        <w:ind w:left="0" w:firstLine="0"/>
        <w:jc w:val="both"/>
        <w:rPr>
          <w:rFonts w:ascii="Times New Roman" w:hAnsi="Times New Roman"/>
          <w:color w:val="000000"/>
          <w:sz w:val="24"/>
          <w:szCs w:val="24"/>
          <w:lang w:eastAsia="en-US"/>
        </w:rPr>
      </w:pPr>
      <w:r w:rsidRPr="005E4FBA">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5E4FBA">
        <w:rPr>
          <w:rFonts w:ascii="Times New Roman" w:eastAsia="Times New Roman" w:hAnsi="Times New Roman"/>
          <w:sz w:val="20"/>
          <w:szCs w:val="20"/>
          <w:lang w:eastAsia="ru-RU"/>
        </w:rPr>
        <w:t xml:space="preserve"> </w:t>
      </w:r>
    </w:p>
    <w:p w:rsidR="005E4FBA" w:rsidRPr="005E4FBA" w:rsidRDefault="005E4FBA" w:rsidP="009319FC">
      <w:pPr>
        <w:keepNext/>
        <w:numPr>
          <w:ilvl w:val="1"/>
          <w:numId w:val="45"/>
        </w:numPr>
        <w:tabs>
          <w:tab w:val="left" w:pos="1276"/>
        </w:tabs>
        <w:suppressAutoHyphens w:val="0"/>
        <w:spacing w:before="120" w:after="120" w:line="240" w:lineRule="auto"/>
        <w:outlineLvl w:val="0"/>
        <w:rPr>
          <w:rFonts w:ascii="Times New Roman" w:eastAsia="Times New Roman" w:hAnsi="Times New Roman"/>
          <w:b/>
          <w:color w:val="000000"/>
          <w:sz w:val="24"/>
          <w:szCs w:val="24"/>
        </w:rPr>
      </w:pPr>
      <w:bookmarkStart w:id="156" w:name="_Toc348353691"/>
      <w:bookmarkStart w:id="157" w:name="_Toc391649836"/>
      <w:r w:rsidRPr="005E4FBA">
        <w:rPr>
          <w:rFonts w:ascii="Times New Roman" w:eastAsia="Times New Roman" w:hAnsi="Times New Roman"/>
          <w:b/>
          <w:sz w:val="24"/>
          <w:szCs w:val="24"/>
        </w:rPr>
        <w:t>Требования</w:t>
      </w:r>
      <w:r w:rsidRPr="005E4FBA">
        <w:rPr>
          <w:rFonts w:ascii="Times New Roman" w:eastAsia="Times New Roman" w:hAnsi="Times New Roman"/>
          <w:b/>
          <w:color w:val="000000"/>
          <w:sz w:val="24"/>
          <w:szCs w:val="24"/>
        </w:rPr>
        <w:t xml:space="preserve"> к составу документации</w:t>
      </w:r>
      <w:bookmarkEnd w:id="156"/>
      <w:bookmarkEnd w:id="157"/>
    </w:p>
    <w:p w:rsidR="009319FC" w:rsidRDefault="005E4FBA" w:rsidP="009319FC">
      <w:pPr>
        <w:numPr>
          <w:ilvl w:val="2"/>
          <w:numId w:val="45"/>
        </w:numPr>
        <w:tabs>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5E4FBA" w:rsidRPr="005E4FBA" w:rsidRDefault="005E4FBA" w:rsidP="009319FC">
      <w:pPr>
        <w:numPr>
          <w:ilvl w:val="2"/>
          <w:numId w:val="45"/>
        </w:numPr>
        <w:tabs>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Исполнительная документация на выполненные работы должна включать:</w:t>
      </w:r>
    </w:p>
    <w:p w:rsidR="005E4FBA" w:rsidRPr="005E4FBA" w:rsidRDefault="005E4FBA" w:rsidP="005E4FBA">
      <w:pPr>
        <w:numPr>
          <w:ilvl w:val="0"/>
          <w:numId w:val="42"/>
        </w:numPr>
        <w:tabs>
          <w:tab w:val="left" w:pos="0"/>
          <w:tab w:val="num" w:pos="900"/>
          <w:tab w:val="left" w:pos="1134"/>
          <w:tab w:val="left" w:pos="1276"/>
        </w:tabs>
        <w:suppressAutoHyphens w:val="0"/>
        <w:spacing w:after="0" w:line="240" w:lineRule="auto"/>
        <w:ind w:left="-709" w:firstLine="709"/>
        <w:jc w:val="both"/>
        <w:rPr>
          <w:rFonts w:ascii="Times New Roman" w:hAnsi="Times New Roman"/>
          <w:sz w:val="24"/>
          <w:szCs w:val="24"/>
          <w:lang w:eastAsia="en-US"/>
        </w:rPr>
      </w:pPr>
      <w:r w:rsidRPr="005E4FBA">
        <w:rPr>
          <w:rFonts w:ascii="Times New Roman" w:hAnsi="Times New Roman"/>
          <w:sz w:val="24"/>
          <w:szCs w:val="24"/>
          <w:lang w:eastAsia="en-US"/>
        </w:rPr>
        <w:t>проект производства работ;</w:t>
      </w:r>
    </w:p>
    <w:p w:rsidR="005E4FBA" w:rsidRPr="005E4FBA" w:rsidRDefault="005E4FBA" w:rsidP="005E4FBA">
      <w:pPr>
        <w:numPr>
          <w:ilvl w:val="0"/>
          <w:numId w:val="42"/>
        </w:numPr>
        <w:tabs>
          <w:tab w:val="left" w:pos="0"/>
          <w:tab w:val="num" w:pos="900"/>
          <w:tab w:val="left" w:pos="1134"/>
          <w:tab w:val="left" w:pos="1276"/>
        </w:tabs>
        <w:suppressAutoHyphens w:val="0"/>
        <w:spacing w:after="0" w:line="240" w:lineRule="auto"/>
        <w:ind w:left="-709" w:firstLine="709"/>
        <w:jc w:val="both"/>
        <w:rPr>
          <w:rFonts w:ascii="Times New Roman" w:hAnsi="Times New Roman"/>
          <w:sz w:val="24"/>
          <w:szCs w:val="24"/>
          <w:lang w:eastAsia="en-US"/>
        </w:rPr>
      </w:pPr>
      <w:r w:rsidRPr="005E4FBA">
        <w:rPr>
          <w:rFonts w:ascii="Times New Roman" w:hAnsi="Times New Roman"/>
          <w:sz w:val="24"/>
          <w:szCs w:val="24"/>
          <w:lang w:eastAsia="en-US"/>
        </w:rPr>
        <w:t>исполнительные схемы и чертежи;</w:t>
      </w:r>
    </w:p>
    <w:p w:rsidR="005E4FBA" w:rsidRPr="005E4FBA" w:rsidRDefault="005E4FBA" w:rsidP="005E4FBA">
      <w:pPr>
        <w:numPr>
          <w:ilvl w:val="0"/>
          <w:numId w:val="42"/>
        </w:numPr>
        <w:tabs>
          <w:tab w:val="left" w:pos="0"/>
          <w:tab w:val="num" w:pos="900"/>
          <w:tab w:val="left" w:pos="1134"/>
          <w:tab w:val="left" w:pos="1276"/>
        </w:tabs>
        <w:suppressAutoHyphens w:val="0"/>
        <w:spacing w:after="0" w:line="240" w:lineRule="auto"/>
        <w:ind w:left="-709" w:firstLine="709"/>
        <w:jc w:val="both"/>
        <w:rPr>
          <w:rFonts w:ascii="Times New Roman" w:hAnsi="Times New Roman"/>
          <w:sz w:val="24"/>
          <w:szCs w:val="24"/>
          <w:lang w:eastAsia="en-US"/>
        </w:rPr>
      </w:pPr>
      <w:r w:rsidRPr="005E4FBA">
        <w:rPr>
          <w:rFonts w:ascii="Times New Roman" w:hAnsi="Times New Roman"/>
          <w:sz w:val="24"/>
          <w:szCs w:val="24"/>
          <w:lang w:eastAsia="en-US"/>
        </w:rPr>
        <w:t>паспорта и сертификаты на применяемые материалы, изделия;</w:t>
      </w:r>
    </w:p>
    <w:p w:rsidR="005E4FBA" w:rsidRPr="005E4FBA" w:rsidRDefault="005E4FBA" w:rsidP="005E4FBA">
      <w:pPr>
        <w:numPr>
          <w:ilvl w:val="0"/>
          <w:numId w:val="42"/>
        </w:numPr>
        <w:tabs>
          <w:tab w:val="left" w:pos="0"/>
          <w:tab w:val="num" w:pos="900"/>
          <w:tab w:val="left" w:pos="1134"/>
          <w:tab w:val="left" w:pos="1276"/>
        </w:tabs>
        <w:suppressAutoHyphens w:val="0"/>
        <w:spacing w:after="0" w:line="240" w:lineRule="auto"/>
        <w:ind w:left="-709" w:firstLine="709"/>
        <w:jc w:val="both"/>
        <w:rPr>
          <w:rFonts w:ascii="Times New Roman" w:hAnsi="Times New Roman"/>
          <w:sz w:val="24"/>
          <w:szCs w:val="24"/>
          <w:lang w:eastAsia="en-US"/>
        </w:rPr>
      </w:pPr>
      <w:r w:rsidRPr="005E4FBA">
        <w:rPr>
          <w:rFonts w:ascii="Times New Roman" w:hAnsi="Times New Roman"/>
          <w:sz w:val="24"/>
          <w:szCs w:val="24"/>
          <w:lang w:eastAsia="en-US"/>
        </w:rPr>
        <w:t>акты на скрытые работы;</w:t>
      </w:r>
    </w:p>
    <w:p w:rsidR="005E4FBA" w:rsidRPr="005E4FBA" w:rsidRDefault="005E4FBA" w:rsidP="005E4FBA">
      <w:pPr>
        <w:numPr>
          <w:ilvl w:val="0"/>
          <w:numId w:val="42"/>
        </w:numPr>
        <w:tabs>
          <w:tab w:val="left" w:pos="0"/>
          <w:tab w:val="num" w:pos="900"/>
          <w:tab w:val="left" w:pos="1134"/>
          <w:tab w:val="left" w:pos="1276"/>
        </w:tabs>
        <w:suppressAutoHyphens w:val="0"/>
        <w:spacing w:after="0" w:line="240" w:lineRule="auto"/>
        <w:ind w:left="-709" w:firstLine="709"/>
        <w:jc w:val="both"/>
        <w:rPr>
          <w:rFonts w:ascii="Times New Roman" w:hAnsi="Times New Roman"/>
          <w:sz w:val="24"/>
          <w:szCs w:val="24"/>
          <w:lang w:eastAsia="en-US"/>
        </w:rPr>
      </w:pPr>
      <w:r w:rsidRPr="005E4FBA">
        <w:rPr>
          <w:rFonts w:ascii="Times New Roman" w:hAnsi="Times New Roman"/>
          <w:sz w:val="24"/>
          <w:szCs w:val="24"/>
          <w:lang w:eastAsia="en-US"/>
        </w:rPr>
        <w:t>акты-допуски;</w:t>
      </w:r>
    </w:p>
    <w:p w:rsidR="005E4FBA" w:rsidRPr="005E4FBA" w:rsidRDefault="005E4FBA" w:rsidP="005E4FBA">
      <w:pPr>
        <w:numPr>
          <w:ilvl w:val="0"/>
          <w:numId w:val="42"/>
        </w:numPr>
        <w:tabs>
          <w:tab w:val="left" w:pos="0"/>
          <w:tab w:val="num" w:pos="900"/>
          <w:tab w:val="left" w:pos="1134"/>
          <w:tab w:val="left" w:pos="1276"/>
        </w:tabs>
        <w:suppressAutoHyphens w:val="0"/>
        <w:spacing w:after="0" w:line="240" w:lineRule="auto"/>
        <w:ind w:left="-709" w:firstLine="709"/>
        <w:jc w:val="both"/>
        <w:rPr>
          <w:rFonts w:ascii="Times New Roman" w:hAnsi="Times New Roman"/>
          <w:sz w:val="24"/>
          <w:szCs w:val="24"/>
          <w:lang w:eastAsia="en-US"/>
        </w:rPr>
      </w:pPr>
      <w:r w:rsidRPr="005E4FBA">
        <w:rPr>
          <w:rFonts w:ascii="Times New Roman" w:hAnsi="Times New Roman"/>
          <w:sz w:val="24"/>
          <w:szCs w:val="24"/>
          <w:lang w:eastAsia="en-US"/>
        </w:rPr>
        <w:t>наряды на выполнение работ;</w:t>
      </w:r>
    </w:p>
    <w:p w:rsidR="005E4FBA" w:rsidRPr="005E4FBA" w:rsidRDefault="005E4FBA" w:rsidP="008204E5">
      <w:pPr>
        <w:numPr>
          <w:ilvl w:val="0"/>
          <w:numId w:val="42"/>
        </w:numPr>
        <w:tabs>
          <w:tab w:val="left" w:pos="0"/>
          <w:tab w:val="num" w:pos="900"/>
          <w:tab w:val="left" w:pos="1134"/>
          <w:tab w:val="left" w:pos="1276"/>
        </w:tabs>
        <w:suppressAutoHyphens w:val="0"/>
        <w:spacing w:after="0" w:line="240" w:lineRule="auto"/>
        <w:ind w:left="-709" w:firstLine="794"/>
        <w:jc w:val="both"/>
        <w:rPr>
          <w:rFonts w:ascii="Times New Roman" w:hAnsi="Times New Roman"/>
          <w:sz w:val="24"/>
          <w:szCs w:val="24"/>
          <w:lang w:eastAsia="en-US"/>
        </w:rPr>
      </w:pPr>
      <w:r w:rsidRPr="005E4FBA">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5E4FBA" w:rsidRPr="005E4FBA" w:rsidRDefault="005E4FBA" w:rsidP="008204E5">
      <w:pPr>
        <w:numPr>
          <w:ilvl w:val="0"/>
          <w:numId w:val="42"/>
        </w:numPr>
        <w:tabs>
          <w:tab w:val="left" w:pos="0"/>
          <w:tab w:val="num" w:pos="900"/>
          <w:tab w:val="left" w:pos="1134"/>
          <w:tab w:val="left" w:pos="1276"/>
        </w:tabs>
        <w:suppressAutoHyphens w:val="0"/>
        <w:spacing w:after="0" w:line="240" w:lineRule="auto"/>
        <w:ind w:left="-709" w:firstLine="794"/>
        <w:jc w:val="both"/>
        <w:rPr>
          <w:rFonts w:ascii="Times New Roman" w:hAnsi="Times New Roman"/>
          <w:sz w:val="24"/>
          <w:szCs w:val="24"/>
          <w:lang w:eastAsia="en-US"/>
        </w:rPr>
      </w:pPr>
      <w:r w:rsidRPr="005E4FBA">
        <w:rPr>
          <w:rFonts w:ascii="Times New Roman" w:hAnsi="Times New Roman"/>
          <w:sz w:val="24"/>
          <w:szCs w:val="24"/>
          <w:lang w:eastAsia="en-US"/>
        </w:rPr>
        <w:t>пропуска на проход персонала и проезд техники для производства работ на котельную п.Ревда, выданные ОАО «Мурманэнергосбыт».</w:t>
      </w:r>
    </w:p>
    <w:p w:rsidR="005E4FBA" w:rsidRPr="005E4FBA" w:rsidRDefault="005E4FBA" w:rsidP="008204E5">
      <w:pPr>
        <w:keepNext/>
        <w:numPr>
          <w:ilvl w:val="1"/>
          <w:numId w:val="45"/>
        </w:numPr>
        <w:tabs>
          <w:tab w:val="left" w:pos="1276"/>
        </w:tabs>
        <w:suppressAutoHyphens w:val="0"/>
        <w:spacing w:before="120" w:after="120" w:line="240" w:lineRule="auto"/>
        <w:ind w:firstLine="794"/>
        <w:outlineLvl w:val="0"/>
        <w:rPr>
          <w:rFonts w:ascii="Times New Roman" w:eastAsia="Times New Roman" w:hAnsi="Times New Roman"/>
          <w:b/>
          <w:color w:val="000000"/>
          <w:sz w:val="24"/>
          <w:szCs w:val="24"/>
        </w:rPr>
      </w:pPr>
      <w:bookmarkStart w:id="158" w:name="_Toc348353692"/>
      <w:bookmarkStart w:id="159" w:name="_Toc391649837"/>
      <w:r w:rsidRPr="005E4FBA">
        <w:rPr>
          <w:rFonts w:ascii="Times New Roman" w:eastAsia="Times New Roman" w:hAnsi="Times New Roman"/>
          <w:b/>
          <w:sz w:val="24"/>
          <w:szCs w:val="24"/>
        </w:rPr>
        <w:t>Основные технические требования</w:t>
      </w:r>
      <w:bookmarkEnd w:id="158"/>
      <w:bookmarkEnd w:id="159"/>
    </w:p>
    <w:p w:rsidR="005E4FBA" w:rsidRPr="005E4FBA" w:rsidRDefault="005E4FBA" w:rsidP="008204E5">
      <w:pPr>
        <w:tabs>
          <w:tab w:val="left" w:pos="1276"/>
        </w:tabs>
        <w:spacing w:after="0" w:line="240" w:lineRule="auto"/>
        <w:ind w:left="-709" w:firstLine="794"/>
        <w:jc w:val="both"/>
        <w:rPr>
          <w:rFonts w:ascii="Times New Roman" w:hAnsi="Times New Roman"/>
          <w:sz w:val="24"/>
          <w:szCs w:val="24"/>
          <w:lang w:eastAsia="en-US"/>
        </w:rPr>
      </w:pPr>
      <w:bookmarkStart w:id="160" w:name="_Toc339531949"/>
      <w:r w:rsidRPr="005E4FBA">
        <w:rPr>
          <w:rFonts w:ascii="Times New Roman" w:hAnsi="Times New Roman"/>
          <w:sz w:val="24"/>
          <w:szCs w:val="24"/>
          <w:lang w:eastAsia="en-US"/>
        </w:rPr>
        <w:t xml:space="preserve">Подрядчик при выполнении работ должен руководствоваться и соблюдать требования </w:t>
      </w:r>
      <w:r w:rsidR="008204E5">
        <w:rPr>
          <w:rFonts w:ascii="Times New Roman" w:hAnsi="Times New Roman"/>
          <w:sz w:val="24"/>
          <w:szCs w:val="24"/>
          <w:lang w:eastAsia="en-US"/>
        </w:rPr>
        <w:t xml:space="preserve">       </w:t>
      </w:r>
      <w:r w:rsidRPr="005E4FBA">
        <w:rPr>
          <w:rFonts w:ascii="Times New Roman" w:hAnsi="Times New Roman"/>
          <w:sz w:val="24"/>
          <w:szCs w:val="24"/>
          <w:lang w:eastAsia="en-US"/>
        </w:rPr>
        <w:t>следующих нормативно-правовых актов, Правил, инструкций, методик:</w:t>
      </w:r>
    </w:p>
    <w:p w:rsidR="005E4FBA" w:rsidRPr="005E4FBA" w:rsidRDefault="005E4FBA" w:rsidP="008204E5">
      <w:pPr>
        <w:numPr>
          <w:ilvl w:val="0"/>
          <w:numId w:val="42"/>
        </w:numPr>
        <w:tabs>
          <w:tab w:val="left" w:pos="0"/>
          <w:tab w:val="num" w:pos="900"/>
          <w:tab w:val="left" w:pos="1134"/>
          <w:tab w:val="left" w:pos="1276"/>
        </w:tabs>
        <w:suppressAutoHyphens w:val="0"/>
        <w:spacing w:after="0" w:line="240" w:lineRule="auto"/>
        <w:ind w:left="-709" w:firstLine="794"/>
        <w:jc w:val="both"/>
        <w:rPr>
          <w:rFonts w:ascii="Times New Roman" w:hAnsi="Times New Roman"/>
          <w:sz w:val="24"/>
          <w:szCs w:val="24"/>
          <w:lang w:eastAsia="en-US"/>
        </w:rPr>
      </w:pPr>
      <w:r w:rsidRPr="005E4FBA">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 xml:space="preserve">ПБ 03-445-02 «Правила безопасности при эксплуатации дымовых и вентиляционных промышленных труб»; </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sz w:val="24"/>
          <w:szCs w:val="24"/>
          <w:lang w:eastAsia="en-US"/>
        </w:rPr>
      </w:pPr>
      <w:r w:rsidRPr="005E4FBA">
        <w:rPr>
          <w:rFonts w:ascii="Times New Roman" w:hAnsi="Times New Roman"/>
          <w:sz w:val="24"/>
          <w:szCs w:val="24"/>
          <w:lang w:eastAsia="en-US"/>
        </w:rPr>
        <w:t>РД 153-34.1-21.523-99 «Инструкция по эксплуатации железобетонных и кирпичных дымовых труб и газоходов на тепловых электростанциях»;</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СО 34.04.181-2003 «Правила организации технического обслуживания и ремонта оборудования, зданий и сооружений электростанций и сетей»;</w:t>
      </w:r>
    </w:p>
    <w:p w:rsidR="005E4FBA" w:rsidRPr="005E4FBA" w:rsidRDefault="005B7548"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sz w:val="24"/>
          <w:szCs w:val="24"/>
          <w:lang w:eastAsia="en-US"/>
        </w:rPr>
      </w:pPr>
      <w:hyperlink r:id="rId29" w:tooltip="Промышленные печи и кирпичные трубы" w:history="1">
        <w:r w:rsidR="005E4FBA" w:rsidRPr="005E4FBA">
          <w:rPr>
            <w:rFonts w:ascii="Times New Roman" w:hAnsi="Times New Roman"/>
            <w:color w:val="000000"/>
            <w:sz w:val="24"/>
            <w:szCs w:val="24"/>
            <w:lang w:eastAsia="en-US"/>
          </w:rPr>
          <w:t>СНиП III-24-75</w:t>
        </w:r>
      </w:hyperlink>
      <w:r w:rsidR="005E4FBA" w:rsidRPr="005E4FBA">
        <w:rPr>
          <w:rFonts w:ascii="Times New Roman" w:hAnsi="Times New Roman"/>
          <w:sz w:val="24"/>
          <w:szCs w:val="24"/>
          <w:lang w:eastAsia="en-US"/>
        </w:rPr>
        <w:t> «Промышленные печи и кирпичные дымовые трубы»;</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СП 48.13330.2011 «Организация строительства»;</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СНиП 3.04.01-87 «Изоляционные и отделочные покрытия»;</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СНиП 3.04.04-85 «Защита строительных конструкций и сооружений от коррозии»;</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СНиП III-4-80* «Техника безопасности в строительстве»;</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СНиП 12-03-2001, 12-4-2002 «Безопасность труда в строительстве»;</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color w:val="000000"/>
          <w:sz w:val="24"/>
          <w:szCs w:val="24"/>
          <w:lang w:eastAsia="en-US"/>
        </w:rPr>
      </w:pPr>
      <w:r w:rsidRPr="005E4FBA">
        <w:rPr>
          <w:rFonts w:ascii="Times New Roman" w:hAnsi="Times New Roman"/>
          <w:color w:val="000000"/>
          <w:sz w:val="24"/>
          <w:szCs w:val="24"/>
          <w:lang w:eastAsia="en-US"/>
        </w:rPr>
        <w:t>СП 13-101-99 «Правила надзора, обследования, технического обслуживания и ремонта промышленных дымовых и вентиляционных труб»;</w:t>
      </w:r>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sz w:val="24"/>
          <w:szCs w:val="24"/>
          <w:lang w:eastAsia="en-US"/>
        </w:rPr>
      </w:pPr>
      <w:r w:rsidRPr="005E4FBA">
        <w:rPr>
          <w:rFonts w:ascii="Times New Roman" w:hAnsi="Times New Roman"/>
          <w:sz w:val="24"/>
          <w:szCs w:val="24"/>
          <w:lang w:eastAsia="en-US"/>
        </w:rPr>
        <w:t xml:space="preserve">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w:t>
      </w:r>
      <w:r w:rsidRPr="005E4FBA">
        <w:rPr>
          <w:rFonts w:ascii="Times New Roman" w:hAnsi="Times New Roman"/>
          <w:sz w:val="24"/>
          <w:szCs w:val="24"/>
          <w:lang w:eastAsia="en-US"/>
        </w:rPr>
        <w:lastRenderedPageBreak/>
        <w:t>требования, предъявляемые к актам освидетельствования работ, конструкций, участков сетей инженерно-технического обеспечения»;</w:t>
      </w:r>
      <w:bookmarkStart w:id="161" w:name="Par313"/>
      <w:bookmarkEnd w:id="161"/>
    </w:p>
    <w:p w:rsidR="005E4FBA" w:rsidRPr="005E4FBA" w:rsidRDefault="005E4FBA" w:rsidP="008204E5">
      <w:pPr>
        <w:numPr>
          <w:ilvl w:val="0"/>
          <w:numId w:val="42"/>
        </w:numPr>
        <w:tabs>
          <w:tab w:val="left" w:pos="0"/>
          <w:tab w:val="num" w:pos="900"/>
          <w:tab w:val="left" w:pos="1134"/>
        </w:tabs>
        <w:suppressAutoHyphens w:val="0"/>
        <w:spacing w:after="0" w:line="240" w:lineRule="auto"/>
        <w:ind w:left="-709" w:firstLine="794"/>
        <w:jc w:val="both"/>
        <w:rPr>
          <w:rFonts w:ascii="Times New Roman" w:hAnsi="Times New Roman"/>
          <w:sz w:val="24"/>
          <w:szCs w:val="24"/>
          <w:lang w:eastAsia="en-US"/>
        </w:rPr>
      </w:pPr>
      <w:r w:rsidRPr="005E4FBA">
        <w:rPr>
          <w:rFonts w:ascii="Times New Roman" w:hAnsi="Times New Roman"/>
          <w:sz w:val="24"/>
          <w:szCs w:val="24"/>
          <w:lang w:eastAsia="en-US"/>
        </w:rPr>
        <w:t>другой нормативно-технический документации (ГОСТ, ОСТ, СНиП,  СТО, РД).</w:t>
      </w:r>
    </w:p>
    <w:p w:rsidR="005E4FBA" w:rsidRPr="005E4FBA" w:rsidRDefault="005E4FBA" w:rsidP="008204E5">
      <w:pPr>
        <w:keepNext/>
        <w:numPr>
          <w:ilvl w:val="1"/>
          <w:numId w:val="45"/>
        </w:numPr>
        <w:suppressAutoHyphens w:val="0"/>
        <w:spacing w:before="120" w:after="120" w:line="240" w:lineRule="auto"/>
        <w:ind w:firstLine="794"/>
        <w:outlineLvl w:val="0"/>
        <w:rPr>
          <w:rFonts w:ascii="Times New Roman" w:eastAsia="Times New Roman" w:hAnsi="Times New Roman"/>
          <w:b/>
          <w:sz w:val="24"/>
          <w:szCs w:val="24"/>
        </w:rPr>
      </w:pPr>
      <w:bookmarkStart w:id="162" w:name="_Toc391649838"/>
      <w:bookmarkEnd w:id="160"/>
      <w:r w:rsidRPr="005E4FBA">
        <w:rPr>
          <w:rFonts w:ascii="Times New Roman" w:eastAsia="Times New Roman" w:hAnsi="Times New Roman"/>
          <w:b/>
          <w:sz w:val="24"/>
          <w:szCs w:val="24"/>
        </w:rPr>
        <w:t>Требования к Подрядчику</w:t>
      </w:r>
      <w:bookmarkEnd w:id="162"/>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Наличие действующего свидетельства СРО (с приложениями) о допуске к определенному виду или видам работ в объеме Технического задания.</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Наличие полиса страхования ответственности при осуществлении деятельности в качестве Подрядчика на весь срок (период) выполнения работ.</w:t>
      </w:r>
    </w:p>
    <w:p w:rsidR="008204E5" w:rsidRDefault="0091361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Pr>
          <w:rFonts w:ascii="Times New Roman" w:hAnsi="Times New Roman"/>
          <w:sz w:val="24"/>
          <w:szCs w:val="24"/>
          <w:lang w:eastAsia="en-US"/>
        </w:rPr>
        <w:t>Наличие</w:t>
      </w:r>
      <w:r w:rsidR="005E4FBA" w:rsidRPr="005E4FBA">
        <w:rPr>
          <w:rFonts w:ascii="Times New Roman" w:hAnsi="Times New Roman"/>
          <w:sz w:val="24"/>
          <w:szCs w:val="24"/>
          <w:lang w:eastAsia="en-US"/>
        </w:rPr>
        <w:t xml:space="preserve"> собственных квалифицированных специалистов рабочих специальностей, ответственных руководителей работ,</w:t>
      </w:r>
      <w:r w:rsidR="005E4FBA" w:rsidRPr="005E4FBA">
        <w:rPr>
          <w:rFonts w:ascii="Times New Roman" w:hAnsi="Times New Roman"/>
          <w:color w:val="FF0000"/>
          <w:sz w:val="24"/>
          <w:szCs w:val="24"/>
          <w:lang w:eastAsia="en-US"/>
        </w:rPr>
        <w:t xml:space="preserve"> </w:t>
      </w:r>
      <w:r w:rsidR="005E4FBA" w:rsidRPr="005E4FBA">
        <w:rPr>
          <w:rFonts w:ascii="Times New Roman" w:hAnsi="Times New Roman"/>
          <w:sz w:val="24"/>
          <w:szCs w:val="24"/>
          <w:lang w:eastAsia="en-US"/>
        </w:rPr>
        <w:t xml:space="preserve">имеющих </w:t>
      </w:r>
      <w:r w:rsidR="005E4FBA" w:rsidRPr="005E4FBA">
        <w:rPr>
          <w:rFonts w:ascii="Times New Roman" w:eastAsia="Times New Roman" w:hAnsi="Times New Roman"/>
          <w:bCs/>
          <w:sz w:val="24"/>
          <w:szCs w:val="24"/>
          <w:lang w:eastAsia="x-none"/>
        </w:rPr>
        <w:t xml:space="preserve">специальную подготовку, </w:t>
      </w:r>
      <w:r w:rsidR="005E4FBA" w:rsidRPr="005E4FBA">
        <w:rPr>
          <w:rFonts w:ascii="Times New Roman" w:hAnsi="Times New Roman"/>
          <w:sz w:val="24"/>
          <w:szCs w:val="24"/>
          <w:lang w:eastAsia="en-US"/>
        </w:rPr>
        <w:t>соответствующие удостоверения</w:t>
      </w:r>
      <w:r w:rsidR="005E4FBA" w:rsidRPr="005E4FBA">
        <w:rPr>
          <w:rFonts w:ascii="Times New Roman" w:eastAsia="Times New Roman" w:hAnsi="Times New Roman"/>
          <w:sz w:val="24"/>
          <w:szCs w:val="24"/>
          <w:lang w:eastAsia="ru-RU"/>
        </w:rPr>
        <w:t xml:space="preserve">, годные по состоянию здоровья к работе на высоте и </w:t>
      </w:r>
      <w:r w:rsidR="005E4FBA" w:rsidRPr="005E4FBA">
        <w:rPr>
          <w:rFonts w:ascii="Times New Roman" w:eastAsia="Times New Roman" w:hAnsi="Times New Roman"/>
          <w:sz w:val="24"/>
          <w:szCs w:val="24"/>
        </w:rPr>
        <w:t>верхолазным работам</w:t>
      </w:r>
      <w:r w:rsidR="005E4FBA" w:rsidRPr="005E4FBA">
        <w:rPr>
          <w:rFonts w:ascii="Times New Roman" w:eastAsia="Times New Roman" w:hAnsi="Times New Roman"/>
          <w:sz w:val="24"/>
          <w:szCs w:val="24"/>
          <w:lang w:eastAsia="ru-RU"/>
        </w:rPr>
        <w:t xml:space="preserve">. </w:t>
      </w:r>
      <w:r w:rsidR="005E4FBA" w:rsidRPr="005E4FBA">
        <w:rPr>
          <w:rFonts w:ascii="Times New Roman" w:hAnsi="Times New Roman"/>
          <w:sz w:val="24"/>
          <w:szCs w:val="24"/>
          <w:lang w:eastAsia="en-US"/>
        </w:rPr>
        <w:t xml:space="preserve">Квалификация руководителей, специалистов и ремонтного персонала должна </w:t>
      </w:r>
      <w:r w:rsidR="005E4FBA" w:rsidRPr="005E4FBA">
        <w:rPr>
          <w:rFonts w:ascii="Times New Roman" w:hAnsi="Times New Roman"/>
          <w:bCs/>
          <w:sz w:val="24"/>
          <w:szCs w:val="24"/>
          <w:lang w:eastAsia="en-US"/>
        </w:rPr>
        <w:t xml:space="preserve">соответствовать виду выполняемых работ. </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 xml:space="preserve">Наличие </w:t>
      </w:r>
      <w:r w:rsidRPr="005E4FBA">
        <w:rPr>
          <w:rFonts w:ascii="Times New Roman" w:hAnsi="Times New Roman"/>
          <w:bCs/>
          <w:sz w:val="24"/>
          <w:szCs w:val="24"/>
          <w:lang w:eastAsia="en-US"/>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bCs/>
          <w:sz w:val="24"/>
          <w:szCs w:val="24"/>
          <w:lang w:eastAsia="en-US"/>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bCs/>
          <w:sz w:val="24"/>
          <w:szCs w:val="24"/>
          <w:lang w:eastAsia="en-US"/>
        </w:rPr>
        <w:t>Наличие нормативно-технической документации на ремонт и контроль качества, необходимой для производства работ.</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bCs/>
          <w:sz w:val="24"/>
          <w:szCs w:val="24"/>
          <w:lang w:eastAsia="en-US"/>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8204E5" w:rsidRDefault="005E4FBA" w:rsidP="008204E5">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обеспечивает содержание и уборку закрепленной территории.</w:t>
      </w:r>
    </w:p>
    <w:p w:rsidR="008204E5" w:rsidRDefault="005E4FBA" w:rsidP="005E4FBA">
      <w:pPr>
        <w:numPr>
          <w:ilvl w:val="2"/>
          <w:numId w:val="45"/>
        </w:numPr>
        <w:tabs>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5E4FBA">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5E4FBA" w:rsidRPr="008204E5" w:rsidRDefault="005E4FBA" w:rsidP="008204E5">
      <w:pPr>
        <w:numPr>
          <w:ilvl w:val="1"/>
          <w:numId w:val="45"/>
        </w:numPr>
        <w:tabs>
          <w:tab w:val="left" w:pos="1134"/>
        </w:tabs>
        <w:suppressAutoHyphens w:val="0"/>
        <w:overflowPunct w:val="0"/>
        <w:autoSpaceDE w:val="0"/>
        <w:autoSpaceDN w:val="0"/>
        <w:adjustRightInd w:val="0"/>
        <w:spacing w:after="0" w:line="240" w:lineRule="auto"/>
        <w:jc w:val="both"/>
        <w:rPr>
          <w:rFonts w:ascii="Times New Roman" w:hAnsi="Times New Roman"/>
          <w:sz w:val="24"/>
          <w:szCs w:val="24"/>
          <w:lang w:eastAsia="en-US"/>
        </w:rPr>
      </w:pPr>
      <w:r w:rsidRPr="008204E5">
        <w:rPr>
          <w:rFonts w:ascii="Times New Roman" w:hAnsi="Times New Roman"/>
          <w:b/>
          <w:sz w:val="24"/>
          <w:szCs w:val="24"/>
          <w:lang w:eastAsia="en-US"/>
        </w:rPr>
        <w:t>Гарантийный срок работ:</w:t>
      </w:r>
      <w:r w:rsidRPr="008204E5">
        <w:rPr>
          <w:rFonts w:ascii="Times New Roman" w:hAnsi="Times New Roman"/>
          <w:sz w:val="24"/>
          <w:szCs w:val="24"/>
          <w:lang w:eastAsia="en-US"/>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F1E48" w:rsidRDefault="008F1E48" w:rsidP="005E4FBA">
      <w:pPr>
        <w:spacing w:after="0" w:line="240" w:lineRule="auto"/>
        <w:rPr>
          <w:rFonts w:ascii="Times New Roman" w:eastAsia="Times New Roman" w:hAnsi="Times New Roman"/>
          <w:b/>
          <w:sz w:val="24"/>
          <w:szCs w:val="24"/>
        </w:rPr>
      </w:pPr>
    </w:p>
    <w:p w:rsidR="008F1E48" w:rsidRDefault="008F1E48" w:rsidP="00BD6E9A">
      <w:pPr>
        <w:spacing w:line="240" w:lineRule="auto"/>
        <w:jc w:val="both"/>
        <w:rPr>
          <w:rFonts w:ascii="Times New Roman" w:eastAsia="Times New Roman" w:hAnsi="Times New Roman"/>
          <w:b/>
          <w:sz w:val="24"/>
          <w:szCs w:val="24"/>
        </w:rPr>
      </w:pPr>
    </w:p>
    <w:p w:rsidR="008F1E48" w:rsidRDefault="008F1E48" w:rsidP="00BD6E9A">
      <w:pPr>
        <w:spacing w:line="240" w:lineRule="auto"/>
        <w:jc w:val="both"/>
        <w:rPr>
          <w:rFonts w:ascii="Times New Roman" w:eastAsia="Times New Roman" w:hAnsi="Times New Roman"/>
          <w:b/>
          <w:sz w:val="24"/>
          <w:szCs w:val="24"/>
        </w:rPr>
      </w:pPr>
    </w:p>
    <w:p w:rsidR="00D77F09" w:rsidRDefault="00D77F09" w:rsidP="00BD6E9A">
      <w:pPr>
        <w:spacing w:line="240" w:lineRule="auto"/>
        <w:jc w:val="both"/>
        <w:rPr>
          <w:rFonts w:ascii="Times New Roman" w:eastAsia="Times New Roman" w:hAnsi="Times New Roman"/>
          <w:b/>
          <w:sz w:val="24"/>
          <w:szCs w:val="24"/>
        </w:rPr>
      </w:pPr>
    </w:p>
    <w:p w:rsidR="00F17CDC" w:rsidRDefault="00F17CDC" w:rsidP="00F75684">
      <w:pPr>
        <w:spacing w:line="240" w:lineRule="auto"/>
        <w:rPr>
          <w:rFonts w:ascii="Times New Roman" w:eastAsia="Times New Roman" w:hAnsi="Times New Roman"/>
          <w:b/>
          <w:sz w:val="24"/>
          <w:szCs w:val="24"/>
        </w:rPr>
      </w:pPr>
    </w:p>
    <w:p w:rsidR="00F52F68" w:rsidRDefault="00F52F68" w:rsidP="00F75684">
      <w:pPr>
        <w:spacing w:line="240" w:lineRule="auto"/>
        <w:rPr>
          <w:rFonts w:ascii="Times New Roman" w:eastAsia="Times New Roman" w:hAnsi="Times New Roman"/>
          <w:b/>
          <w:sz w:val="24"/>
          <w:szCs w:val="24"/>
        </w:rPr>
      </w:pPr>
    </w:p>
    <w:p w:rsidR="00F52F68" w:rsidRDefault="00F52F68" w:rsidP="00F75684">
      <w:pPr>
        <w:spacing w:line="240" w:lineRule="auto"/>
        <w:rPr>
          <w:rFonts w:ascii="Times New Roman" w:eastAsia="Times New Roman" w:hAnsi="Times New Roman"/>
          <w:b/>
          <w:sz w:val="24"/>
          <w:szCs w:val="24"/>
        </w:rPr>
      </w:pPr>
    </w:p>
    <w:p w:rsidR="005E4FBA" w:rsidRDefault="005E4FBA" w:rsidP="00F75684">
      <w:pPr>
        <w:spacing w:line="240" w:lineRule="auto"/>
        <w:rPr>
          <w:rFonts w:ascii="Times New Roman" w:eastAsia="Times New Roman" w:hAnsi="Times New Roman"/>
          <w:b/>
          <w:sz w:val="24"/>
          <w:szCs w:val="24"/>
        </w:rPr>
      </w:pPr>
    </w:p>
    <w:p w:rsidR="005E4FBA" w:rsidRPr="000C1C9A" w:rsidRDefault="005E4FBA" w:rsidP="00F75684">
      <w:pPr>
        <w:spacing w:line="240" w:lineRule="auto"/>
        <w:rPr>
          <w:rFonts w:ascii="Times New Roman" w:eastAsia="Times New Roman" w:hAnsi="Times New Roman"/>
          <w:b/>
          <w:sz w:val="24"/>
          <w:szCs w:val="24"/>
        </w:rPr>
      </w:pPr>
    </w:p>
    <w:p w:rsidR="00492068" w:rsidRPr="00453831" w:rsidRDefault="00F17CDC" w:rsidP="00CA70C0">
      <w:pPr>
        <w:pStyle w:val="1"/>
        <w:numPr>
          <w:ilvl w:val="0"/>
          <w:numId w:val="0"/>
        </w:numPr>
        <w:tabs>
          <w:tab w:val="left" w:pos="4253"/>
        </w:tabs>
        <w:ind w:left="4253"/>
        <w:rPr>
          <w:b/>
          <w:lang w:val="ru-RU"/>
        </w:rPr>
      </w:pPr>
      <w:bookmarkStart w:id="163" w:name="_Toc391649839"/>
      <w:r w:rsidRPr="00453831">
        <w:rPr>
          <w:b/>
        </w:rPr>
        <w:lastRenderedPageBreak/>
        <w:t>Приложение № 1</w:t>
      </w:r>
      <w:bookmarkEnd w:id="163"/>
      <w:r w:rsidR="00EC42E8" w:rsidRPr="00453831">
        <w:rPr>
          <w:b/>
          <w:lang w:val="ru-RU"/>
        </w:rPr>
        <w:t xml:space="preserve"> </w:t>
      </w:r>
    </w:p>
    <w:p w:rsidR="00766DDC" w:rsidRDefault="00766DDC" w:rsidP="00766DDC">
      <w:pPr>
        <w:spacing w:after="0" w:line="240" w:lineRule="auto"/>
        <w:ind w:left="5387"/>
        <w:jc w:val="both"/>
        <w:rPr>
          <w:rFonts w:ascii="Times New Roman" w:hAnsi="Times New Roman"/>
          <w:b/>
          <w:bCs/>
          <w:sz w:val="24"/>
          <w:szCs w:val="24"/>
        </w:rPr>
      </w:pPr>
      <w:bookmarkStart w:id="164" w:name="_Ref55336359"/>
      <w:bookmarkStart w:id="165" w:name="_Ref55335823"/>
      <w:bookmarkStart w:id="166" w:name="_Ref96861029"/>
      <w:bookmarkEnd w:id="143"/>
      <w:bookmarkEnd w:id="144"/>
      <w:bookmarkEnd w:id="145"/>
      <w:bookmarkEnd w:id="146"/>
      <w:bookmarkEnd w:id="147"/>
      <w:r w:rsidRPr="00684B4C">
        <w:rPr>
          <w:rFonts w:ascii="Times New Roman" w:hAnsi="Times New Roman"/>
          <w:b/>
          <w:sz w:val="24"/>
          <w:szCs w:val="24"/>
        </w:rPr>
        <w:t xml:space="preserve">к Документации о проведении открытого одноэтапного </w:t>
      </w:r>
      <w:r w:rsidRPr="00684B4C">
        <w:rPr>
          <w:rFonts w:ascii="Times New Roman" w:eastAsia="Times New Roman" w:hAnsi="Times New Roman"/>
          <w:b/>
          <w:sz w:val="24"/>
          <w:szCs w:val="24"/>
        </w:rPr>
        <w:t>запроса предложений</w:t>
      </w:r>
      <w:r>
        <w:rPr>
          <w:rFonts w:ascii="Times New Roman" w:eastAsia="Times New Roman" w:hAnsi="Times New Roman"/>
          <w:b/>
          <w:sz w:val="24"/>
          <w:szCs w:val="24"/>
        </w:rPr>
        <w:t xml:space="preserve"> </w:t>
      </w:r>
      <w:r w:rsidRPr="00684B4C">
        <w:rPr>
          <w:rFonts w:ascii="Times New Roman" w:eastAsia="Times New Roman" w:hAnsi="Times New Roman"/>
          <w:b/>
          <w:sz w:val="24"/>
          <w:szCs w:val="24"/>
        </w:rPr>
        <w:t xml:space="preserve">на право заключения договора </w:t>
      </w:r>
      <w:r w:rsidRPr="008204E5">
        <w:rPr>
          <w:rFonts w:ascii="Times New Roman" w:hAnsi="Times New Roman"/>
          <w:b/>
          <w:bCs/>
          <w:sz w:val="24"/>
          <w:szCs w:val="24"/>
        </w:rPr>
        <w:t>на выполнение работ по капитальному ремонту центрального газохода котла №1,2 до дымовой трубы котельной п. Ревда</w:t>
      </w:r>
      <w:r>
        <w:rPr>
          <w:rFonts w:ascii="Times New Roman" w:hAnsi="Times New Roman"/>
          <w:b/>
          <w:bCs/>
          <w:sz w:val="24"/>
          <w:szCs w:val="24"/>
        </w:rPr>
        <w:t>.</w:t>
      </w:r>
    </w:p>
    <w:p w:rsidR="00766DDC" w:rsidRPr="008204E5" w:rsidRDefault="00766DDC" w:rsidP="00766DDC">
      <w:pPr>
        <w:spacing w:after="0" w:line="240" w:lineRule="auto"/>
        <w:ind w:left="5387"/>
        <w:jc w:val="both"/>
        <w:rPr>
          <w:rFonts w:ascii="Times New Roman" w:eastAsia="Times New Roman" w:hAnsi="Times New Roman"/>
          <w:b/>
          <w:sz w:val="24"/>
          <w:szCs w:val="24"/>
        </w:rPr>
      </w:pPr>
    </w:p>
    <w:p w:rsidR="006A4E66" w:rsidRDefault="006A4E66" w:rsidP="006A4E66">
      <w:pPr>
        <w:tabs>
          <w:tab w:val="left" w:pos="851"/>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Письмо о подаче оферты</w:t>
      </w:r>
    </w:p>
    <w:p w:rsidR="006A4E66" w:rsidRDefault="006A4E66" w:rsidP="006A4E66">
      <w:pPr>
        <w:tabs>
          <w:tab w:val="left" w:pos="1494"/>
        </w:tabs>
        <w:spacing w:after="120" w:line="360" w:lineRule="auto"/>
        <w:jc w:val="both"/>
        <w:rPr>
          <w:rFonts w:ascii="Times New Roman" w:eastAsia="Times New Roman" w:hAnsi="Times New Roman"/>
          <w:b/>
          <w:spacing w:val="36"/>
          <w:sz w:val="24"/>
          <w:szCs w:val="20"/>
        </w:rPr>
      </w:pPr>
      <w:r>
        <w:rPr>
          <w:rFonts w:ascii="Times New Roman" w:eastAsia="Times New Roman" w:hAnsi="Times New Roman"/>
          <w:sz w:val="24"/>
          <w:szCs w:val="24"/>
        </w:rPr>
        <w:t>Форма письма о подаче оферты</w:t>
      </w:r>
    </w:p>
    <w:p w:rsidR="006A4E66" w:rsidRDefault="006A4E66" w:rsidP="006A4E66">
      <w:pPr>
        <w:pBdr>
          <w:top w:val="single" w:sz="4" w:space="1" w:color="000000"/>
        </w:pBdr>
        <w:shd w:val="clear" w:color="auto" w:fill="FFFFFF"/>
        <w:spacing w:after="0" w:line="240" w:lineRule="auto"/>
        <w:ind w:right="21"/>
        <w:jc w:val="center"/>
        <w:rPr>
          <w:rFonts w:ascii="Times New Roman" w:eastAsia="Times New Roman" w:hAnsi="Times New Roman"/>
          <w:sz w:val="24"/>
          <w:szCs w:val="20"/>
        </w:rPr>
      </w:pPr>
      <w:r>
        <w:rPr>
          <w:rFonts w:ascii="Times New Roman" w:eastAsia="Times New Roman" w:hAnsi="Times New Roman"/>
          <w:b/>
          <w:spacing w:val="36"/>
          <w:sz w:val="24"/>
          <w:szCs w:val="20"/>
        </w:rPr>
        <w:t>начало формы</w:t>
      </w:r>
    </w:p>
    <w:p w:rsidR="006A4E66" w:rsidRDefault="006A4E66" w:rsidP="006A4E66">
      <w:pPr>
        <w:spacing w:after="0" w:line="240" w:lineRule="auto"/>
        <w:ind w:right="5243"/>
        <w:jc w:val="both"/>
        <w:rPr>
          <w:rFonts w:ascii="Times New Roman" w:eastAsia="Times New Roman" w:hAnsi="Times New Roman"/>
          <w:sz w:val="24"/>
          <w:szCs w:val="20"/>
        </w:rPr>
      </w:pPr>
    </w:p>
    <w:p w:rsidR="006A4E66" w:rsidRDefault="006A4E66" w:rsidP="006A4E66">
      <w:pPr>
        <w:spacing w:after="0" w:line="240" w:lineRule="auto"/>
        <w:ind w:right="5243"/>
        <w:jc w:val="both"/>
        <w:rPr>
          <w:rFonts w:ascii="Times New Roman" w:eastAsia="Times New Roman" w:hAnsi="Times New Roman"/>
          <w:sz w:val="24"/>
          <w:szCs w:val="20"/>
        </w:rPr>
      </w:pPr>
      <w:r>
        <w:rPr>
          <w:rFonts w:ascii="Times New Roman" w:eastAsia="Times New Roman" w:hAnsi="Times New Roman"/>
          <w:sz w:val="24"/>
          <w:szCs w:val="20"/>
        </w:rPr>
        <w:t>«_____»_______________ года</w:t>
      </w:r>
    </w:p>
    <w:p w:rsidR="006A4E66" w:rsidRDefault="006A4E66" w:rsidP="006A4E66">
      <w:pPr>
        <w:spacing w:after="0" w:line="240" w:lineRule="auto"/>
        <w:ind w:right="5243"/>
        <w:jc w:val="both"/>
        <w:rPr>
          <w:rFonts w:ascii="Times New Roman" w:eastAsia="Times New Roman" w:hAnsi="Times New Roman"/>
          <w:sz w:val="24"/>
          <w:szCs w:val="20"/>
        </w:rPr>
      </w:pPr>
      <w:r>
        <w:rPr>
          <w:rFonts w:ascii="Times New Roman" w:eastAsia="Times New Roman" w:hAnsi="Times New Roman"/>
          <w:sz w:val="24"/>
          <w:szCs w:val="20"/>
        </w:rPr>
        <w:t>№________________________</w:t>
      </w:r>
    </w:p>
    <w:p w:rsidR="006A4E66" w:rsidRDefault="006A4E66" w:rsidP="006A4E66">
      <w:pPr>
        <w:spacing w:after="0" w:line="240" w:lineRule="auto"/>
        <w:ind w:right="5243" w:firstLine="567"/>
        <w:jc w:val="both"/>
        <w:rPr>
          <w:rFonts w:ascii="Times New Roman" w:eastAsia="Times New Roman" w:hAnsi="Times New Roman"/>
          <w:sz w:val="24"/>
          <w:szCs w:val="20"/>
        </w:rPr>
      </w:pPr>
    </w:p>
    <w:p w:rsidR="006A4E66" w:rsidRDefault="006A4E66" w:rsidP="006A4E66">
      <w:pPr>
        <w:spacing w:after="0" w:line="240" w:lineRule="auto"/>
        <w:ind w:firstLine="567"/>
        <w:jc w:val="both"/>
        <w:rPr>
          <w:rFonts w:ascii="Times New Roman" w:eastAsia="Times New Roman" w:hAnsi="Times New Roman"/>
          <w:sz w:val="24"/>
          <w:szCs w:val="20"/>
        </w:rPr>
      </w:pP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rPr>
        <w:t>Уважаемые господа!</w:t>
      </w:r>
    </w:p>
    <w:p w:rsidR="006A4E66" w:rsidRDefault="006A4E66" w:rsidP="006A4E66">
      <w:pPr>
        <w:spacing w:after="0" w:line="240" w:lineRule="auto"/>
        <w:ind w:firstLine="567"/>
        <w:jc w:val="center"/>
        <w:rPr>
          <w:rFonts w:ascii="Times New Roman" w:eastAsia="Times New Roman" w:hAnsi="Times New Roman"/>
          <w:sz w:val="24"/>
          <w:szCs w:val="24"/>
        </w:rPr>
      </w:pPr>
    </w:p>
    <w:p w:rsidR="006A4E66" w:rsidRDefault="006A4E66" w:rsidP="006A4E6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0" w:history="1">
        <w:r>
          <w:rPr>
            <w:rStyle w:val="af0"/>
            <w:rFonts w:ascii="Times New Roman" w:eastAsia="Times New Roman" w:hAnsi="Times New Roman"/>
            <w:sz w:val="24"/>
            <w:szCs w:val="24"/>
          </w:rPr>
          <w:t>http://zakupki.gov.ru/</w:t>
        </w:r>
      </w:hyperlink>
      <w:r>
        <w:rPr>
          <w:rFonts w:ascii="Times New Roman" w:eastAsia="Times New Roman" w:hAnsi="Times New Roman"/>
          <w:sz w:val="24"/>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зарегистрированное по адресу:</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(юридический адрес Участника)</w:t>
      </w:r>
    </w:p>
    <w:p w:rsidR="006A4E66" w:rsidRDefault="006A4E66" w:rsidP="006A4E66">
      <w:pPr>
        <w:spacing w:after="0" w:line="240" w:lineRule="auto"/>
        <w:jc w:val="both"/>
        <w:rPr>
          <w:rFonts w:ascii="Times New Roman" w:eastAsia="Times New Roman" w:hAnsi="Times New Roman"/>
          <w:sz w:val="24"/>
          <w:szCs w:val="24"/>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предлагает заключить Договор </w:t>
      </w:r>
      <w:r>
        <w:rPr>
          <w:rFonts w:ascii="Times New Roman" w:hAnsi="Times New Roman"/>
          <w:bCs/>
          <w:sz w:val="24"/>
          <w:szCs w:val="24"/>
        </w:rPr>
        <w:t xml:space="preserve">на выполнение </w:t>
      </w:r>
    </w:p>
    <w:p w:rsidR="006A4E66" w:rsidRDefault="006A4E66" w:rsidP="006A4E66">
      <w:pPr>
        <w:spacing w:after="0" w:line="240" w:lineRule="auto"/>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________________________________________________________________________</w:t>
      </w:r>
    </w:p>
    <w:p w:rsidR="006A4E66" w:rsidRDefault="006A4E66" w:rsidP="006A4E66">
      <w:pPr>
        <w:spacing w:after="0" w:line="240" w:lineRule="auto"/>
        <w:ind w:firstLine="567"/>
        <w:jc w:val="center"/>
        <w:rPr>
          <w:rFonts w:ascii="Times New Roman" w:eastAsia="Times New Roman" w:hAnsi="Times New Roman"/>
          <w:sz w:val="16"/>
          <w:szCs w:val="16"/>
        </w:rPr>
      </w:pPr>
      <w:r>
        <w:rPr>
          <w:rFonts w:ascii="Times New Roman" w:eastAsia="Times New Roman" w:hAnsi="Times New Roman"/>
          <w:sz w:val="24"/>
          <w:szCs w:val="24"/>
          <w:vertAlign w:val="superscript"/>
        </w:rPr>
        <w:t>(краткое описание выполняемых работ)</w:t>
      </w:r>
    </w:p>
    <w:p w:rsidR="006A4E66" w:rsidRDefault="006A4E66" w:rsidP="006A4E66">
      <w:pPr>
        <w:spacing w:after="0" w:line="240" w:lineRule="auto"/>
        <w:jc w:val="both"/>
        <w:rPr>
          <w:rFonts w:ascii="Times New Roman" w:eastAsia="Times New Roman" w:hAnsi="Times New Roman"/>
          <w:sz w:val="16"/>
          <w:szCs w:val="16"/>
        </w:rPr>
      </w:pPr>
    </w:p>
    <w:p w:rsidR="006A4E66" w:rsidRDefault="006A4E66" w:rsidP="006A4E6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w:t>
            </w:r>
          </w:p>
          <w:p w:rsidR="006A4E66" w:rsidRDefault="006A4E66" w:rsidP="002737EB">
            <w:pPr>
              <w:spacing w:after="0" w:line="240" w:lineRule="auto"/>
            </w:pPr>
            <w:r>
              <w:rPr>
                <w:rFonts w:ascii="Times New Roman" w:eastAsia="Times New Roman" w:hAnsi="Times New Roman"/>
                <w:sz w:val="24"/>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кроме того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w:t>
            </w:r>
          </w:p>
          <w:p w:rsidR="006A4E66" w:rsidRDefault="006A4E66" w:rsidP="002737EB">
            <w:pPr>
              <w:spacing w:after="0" w:line="240" w:lineRule="auto"/>
            </w:pPr>
            <w:r>
              <w:rPr>
                <w:rFonts w:ascii="Times New Roman" w:eastAsia="Times New Roman" w:hAnsi="Times New Roman"/>
                <w:sz w:val="24"/>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итого с НДС, руб.</w:t>
            </w:r>
          </w:p>
        </w:tc>
        <w:tc>
          <w:tcPr>
            <w:tcW w:w="5184" w:type="dxa"/>
            <w:shd w:val="clear" w:color="auto" w:fill="auto"/>
          </w:tcPr>
          <w:p w:rsidR="006A4E66" w:rsidRDefault="006A4E66" w:rsidP="002737EB">
            <w:pPr>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___________________________________</w:t>
            </w:r>
          </w:p>
          <w:p w:rsidR="006A4E66" w:rsidRDefault="006A4E66" w:rsidP="002737EB">
            <w:pPr>
              <w:spacing w:after="0" w:line="240" w:lineRule="auto"/>
            </w:pPr>
            <w:r>
              <w:rPr>
                <w:rFonts w:ascii="Times New Roman" w:eastAsia="Times New Roman" w:hAnsi="Times New Roman"/>
                <w:b/>
                <w:bCs/>
                <w:sz w:val="24"/>
                <w:szCs w:val="24"/>
                <w:vertAlign w:val="superscript"/>
              </w:rPr>
              <w:t>(полная итоговая стоимость, рублей, с НДС)</w:t>
            </w:r>
          </w:p>
        </w:tc>
      </w:tr>
    </w:tbl>
    <w:p w:rsidR="00545491" w:rsidRDefault="00545491" w:rsidP="007014BA">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p w:rsidR="007014BA" w:rsidRPr="002737EB" w:rsidRDefault="007014BA" w:rsidP="007014BA">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2737EB">
        <w:rPr>
          <w:rFonts w:ascii="Times New Roman" w:eastAsia="Times New Roman" w:hAnsi="Times New Roman"/>
          <w:b/>
          <w:sz w:val="24"/>
          <w:szCs w:val="24"/>
          <w:lang w:eastAsia="ru-RU"/>
        </w:rPr>
        <w:t>ПЛАН-ГРАФИК РАБОТ</w:t>
      </w:r>
    </w:p>
    <w:p w:rsidR="007014BA" w:rsidRDefault="007014BA" w:rsidP="006A4E66">
      <w:pPr>
        <w:spacing w:after="0" w:line="240" w:lineRule="auto"/>
        <w:ind w:firstLine="567"/>
        <w:jc w:val="both"/>
        <w:rPr>
          <w:rFonts w:ascii="Times New Roman" w:eastAsia="Times New Roman" w:hAnsi="Times New Roman"/>
          <w:sz w:val="24"/>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905"/>
        <w:gridCol w:w="4430"/>
        <w:gridCol w:w="2880"/>
      </w:tblGrid>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513346" w:rsidRPr="00082AE0" w:rsidRDefault="00513346" w:rsidP="00A1682C">
            <w:pPr>
              <w:suppressAutoHyphens w:val="0"/>
              <w:autoSpaceDE w:val="0"/>
              <w:autoSpaceDN w:val="0"/>
              <w:adjustRightInd w:val="0"/>
              <w:spacing w:after="0" w:line="240" w:lineRule="auto"/>
              <w:jc w:val="center"/>
              <w:rPr>
                <w:rFonts w:ascii="Times New Roman" w:eastAsia="Times New Roman" w:hAnsi="Times New Roman"/>
                <w:b/>
                <w:lang w:eastAsia="ru-RU"/>
              </w:rPr>
            </w:pPr>
            <w:r w:rsidRPr="00082AE0">
              <w:rPr>
                <w:rFonts w:ascii="Times New Roman" w:eastAsia="Times New Roman" w:hAnsi="Times New Roman"/>
                <w:b/>
                <w:lang w:eastAsia="ru-RU"/>
              </w:rPr>
              <w:t xml:space="preserve">№ </w:t>
            </w:r>
            <w:r w:rsidR="00A1682C" w:rsidRPr="00082AE0">
              <w:rPr>
                <w:rFonts w:ascii="Times New Roman" w:eastAsia="Times New Roman" w:hAnsi="Times New Roman"/>
                <w:lang w:eastAsia="ru-RU"/>
              </w:rPr>
              <w:t>п/</w:t>
            </w:r>
            <w:r w:rsidRPr="00082AE0">
              <w:rPr>
                <w:rFonts w:ascii="Times New Roman" w:eastAsia="Times New Roman" w:hAnsi="Times New Roman"/>
                <w:lang w:eastAsia="ru-RU"/>
              </w:rPr>
              <w:t>п</w:t>
            </w:r>
          </w:p>
        </w:tc>
        <w:tc>
          <w:tcPr>
            <w:tcW w:w="1905" w:type="dxa"/>
            <w:tcBorders>
              <w:top w:val="single" w:sz="4" w:space="0" w:color="auto"/>
              <w:left w:val="single" w:sz="4" w:space="0" w:color="auto"/>
              <w:bottom w:val="single" w:sz="4" w:space="0" w:color="auto"/>
              <w:right w:val="single" w:sz="4" w:space="0" w:color="auto"/>
            </w:tcBorders>
            <w:vAlign w:val="center"/>
          </w:tcPr>
          <w:p w:rsidR="00513346" w:rsidRPr="00082AE0" w:rsidRDefault="00513346" w:rsidP="00513346">
            <w:pPr>
              <w:suppressAutoHyphens w:val="0"/>
              <w:autoSpaceDE w:val="0"/>
              <w:autoSpaceDN w:val="0"/>
              <w:adjustRightInd w:val="0"/>
              <w:spacing w:after="0" w:line="240" w:lineRule="auto"/>
              <w:jc w:val="center"/>
              <w:rPr>
                <w:rFonts w:ascii="Times New Roman" w:eastAsia="Times New Roman" w:hAnsi="Times New Roman"/>
                <w:b/>
                <w:lang w:eastAsia="ru-RU"/>
              </w:rPr>
            </w:pPr>
            <w:r w:rsidRPr="00082AE0">
              <w:rPr>
                <w:rFonts w:ascii="Times New Roman" w:eastAsia="Times New Roman" w:hAnsi="Times New Roman"/>
                <w:b/>
                <w:lang w:eastAsia="ru-RU"/>
              </w:rPr>
              <w:t xml:space="preserve">Нумерация этапа работ </w:t>
            </w:r>
          </w:p>
        </w:tc>
        <w:tc>
          <w:tcPr>
            <w:tcW w:w="4430" w:type="dxa"/>
            <w:tcBorders>
              <w:top w:val="single" w:sz="4" w:space="0" w:color="auto"/>
              <w:left w:val="single" w:sz="4" w:space="0" w:color="auto"/>
              <w:bottom w:val="single" w:sz="4" w:space="0" w:color="auto"/>
              <w:right w:val="single" w:sz="4" w:space="0" w:color="auto"/>
            </w:tcBorders>
            <w:vAlign w:val="center"/>
          </w:tcPr>
          <w:p w:rsidR="00513346" w:rsidRPr="00082AE0" w:rsidRDefault="00513346" w:rsidP="00513346">
            <w:pPr>
              <w:suppressAutoHyphens w:val="0"/>
              <w:autoSpaceDE w:val="0"/>
              <w:autoSpaceDN w:val="0"/>
              <w:adjustRightInd w:val="0"/>
              <w:spacing w:after="0" w:line="240" w:lineRule="auto"/>
              <w:jc w:val="center"/>
              <w:rPr>
                <w:rFonts w:ascii="Times New Roman" w:eastAsia="Times New Roman" w:hAnsi="Times New Roman"/>
                <w:b/>
                <w:lang w:eastAsia="ru-RU"/>
              </w:rPr>
            </w:pPr>
            <w:r w:rsidRPr="00082AE0">
              <w:rPr>
                <w:rFonts w:ascii="Times New Roman" w:eastAsia="Times New Roman" w:hAnsi="Times New Roman"/>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513346" w:rsidRPr="00082AE0" w:rsidRDefault="00513346" w:rsidP="00513346">
            <w:pPr>
              <w:suppressAutoHyphens w:val="0"/>
              <w:autoSpaceDE w:val="0"/>
              <w:autoSpaceDN w:val="0"/>
              <w:adjustRightInd w:val="0"/>
              <w:spacing w:after="0" w:line="240" w:lineRule="auto"/>
              <w:jc w:val="center"/>
              <w:rPr>
                <w:rFonts w:ascii="Times New Roman" w:eastAsia="Times New Roman" w:hAnsi="Times New Roman"/>
                <w:b/>
                <w:lang w:eastAsia="ru-RU"/>
              </w:rPr>
            </w:pPr>
            <w:r w:rsidRPr="00082AE0">
              <w:rPr>
                <w:rFonts w:ascii="Times New Roman" w:eastAsia="Times New Roman" w:hAnsi="Times New Roman"/>
                <w:b/>
                <w:lang w:eastAsia="ru-RU"/>
              </w:rPr>
              <w:t>Срок (период) выполнения работ</w:t>
            </w: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1,2,3,4,5.</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ДЕМОНТАЖНЫЕ РАБОТЫ, ОЧИСТКА И УБОРКА ЗОЛЬНЫХ ОТЛОЖЕНИЙ В ГАЗОХОДЕ</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8709B" w:rsidP="00082AE0">
            <w:pPr>
              <w:suppressAutoHyphens w:val="0"/>
              <w:spacing w:after="0" w:line="240" w:lineRule="auto"/>
              <w:rPr>
                <w:rFonts w:ascii="Times New Roman" w:hAnsi="Times New Roman"/>
                <w:lang w:eastAsia="ru-RU"/>
              </w:rPr>
            </w:pPr>
            <w:r w:rsidRPr="00082AE0">
              <w:rPr>
                <w:rFonts w:ascii="Times New Roman" w:hAnsi="Times New Roman"/>
                <w:i/>
                <w:sz w:val="24"/>
                <w:szCs w:val="24"/>
                <w:lang w:eastAsia="ru-RU"/>
              </w:rPr>
              <w:t xml:space="preserve">указать </w:t>
            </w:r>
            <w:r w:rsidR="00082AE0">
              <w:rPr>
                <w:rFonts w:ascii="Times New Roman" w:hAnsi="Times New Roman"/>
                <w:i/>
                <w:sz w:val="24"/>
                <w:szCs w:val="24"/>
                <w:lang w:eastAsia="ru-RU"/>
              </w:rPr>
              <w:t xml:space="preserve">период </w:t>
            </w:r>
            <w:r w:rsidRPr="00082AE0">
              <w:rPr>
                <w:rFonts w:ascii="Times New Roman" w:hAnsi="Times New Roman"/>
                <w:i/>
                <w:sz w:val="24"/>
                <w:szCs w:val="24"/>
                <w:lang w:eastAsia="ru-RU"/>
              </w:rPr>
              <w:t>для каждого этапа работ</w:t>
            </w:r>
          </w:p>
        </w:tc>
      </w:tr>
      <w:tr w:rsidR="00131134" w:rsidRPr="00082AE0" w:rsidTr="00545491">
        <w:trPr>
          <w:trHeight w:val="703"/>
        </w:trPr>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2.</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6,7,8.</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 xml:space="preserve">КЛАДКА КИРПИЧНЫХ СТЕН , ФУТЕРОВКА И ШПАТЛЕВКА </w:t>
            </w:r>
            <w:r w:rsidRPr="00082AE0">
              <w:rPr>
                <w:rFonts w:ascii="Times New Roman" w:hAnsi="Times New Roman"/>
                <w:sz w:val="14"/>
                <w:lang w:eastAsia="ru-RU"/>
              </w:rPr>
              <w:lastRenderedPageBreak/>
              <w:t>ПОВЕРХНОСТЕЙ</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lastRenderedPageBreak/>
              <w:t>3.</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9.</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УСТРОЙСТВО ПОЛА ГАЗОХОДА ДВУХСЛОЙНОГО НАЛИВНОГО</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4.</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10,11.</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ИЗГОТОВЛЕНИЕ ПРЕДОХРАНИТЕЛЬНЫХ ВЗРЫВНЫХ КЛАПАНОВ, МОНТАЖ ЛЮКА ДЛЯ ОЧИСТКИ</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5.</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12, 13.</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УСТРОЙСТВО ПЕРЕКРЫТИЙ, ИЗОЛЯЦИЯ ПОКРЫТИЙ И ПЕРЕКРЫТИЙ</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6.</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14,15.</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 xml:space="preserve">УСТРОЙСТВО ВЫРАВНИВАЮЩИХ  СТЯЖЕК,  ТОРКРЕТИРОВАНИЕ ОГНЕУПОРНЫМ РАСТВОРОМ ПЛИТЫ ПЕРЕКРЫТИЯ </w:t>
            </w:r>
          </w:p>
          <w:p w:rsidR="00BD52C4" w:rsidRPr="00082AE0" w:rsidRDefault="00BD52C4" w:rsidP="00BD5232">
            <w:pPr>
              <w:rPr>
                <w:rFonts w:ascii="Times New Roman" w:hAnsi="Times New Roman"/>
                <w:sz w:val="1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7.</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16,17.</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ОГРУНТОВКА ОСНОВАНИЙ  И УСТРОЙСТВО КРОВЕЛЬ ПЛОСКИХ ИЗ НАПЛАВЛЯЕМЫХ МАТЕРИАЛОВ В ДВА СЛОЯ</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8.</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18.</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 xml:space="preserve">УСТРОЙСТВО МЕЛКИХ ПОКРЫТИЙ (БРАНДМАУЭРЫ, ПАРАПЕТЫ, СВЕСЫ И Т.П.) ИЗ ЛИСТОВОЙ ОЦИНКОВАННОЙ СТАЛИ </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r w:rsidR="00131134" w:rsidRPr="00082AE0" w:rsidTr="000C2C93">
        <w:tc>
          <w:tcPr>
            <w:tcW w:w="613"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9.</w:t>
            </w:r>
          </w:p>
        </w:tc>
        <w:tc>
          <w:tcPr>
            <w:tcW w:w="1905"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BD5232">
            <w:pPr>
              <w:suppressAutoHyphens w:val="0"/>
              <w:autoSpaceDE w:val="0"/>
              <w:autoSpaceDN w:val="0"/>
              <w:adjustRightInd w:val="0"/>
              <w:jc w:val="center"/>
              <w:rPr>
                <w:rFonts w:ascii="Times New Roman" w:hAnsi="Times New Roman"/>
                <w:b/>
                <w:lang w:eastAsia="ru-RU"/>
              </w:rPr>
            </w:pPr>
            <w:r w:rsidRPr="00082AE0">
              <w:rPr>
                <w:rFonts w:ascii="Times New Roman" w:hAnsi="Times New Roman"/>
                <w:b/>
                <w:lang w:eastAsia="ru-RU"/>
              </w:rPr>
              <w:t>19,20.</w:t>
            </w:r>
          </w:p>
        </w:tc>
        <w:tc>
          <w:tcPr>
            <w:tcW w:w="4430" w:type="dxa"/>
            <w:tcBorders>
              <w:top w:val="single" w:sz="4" w:space="0" w:color="auto"/>
              <w:left w:val="single" w:sz="4" w:space="0" w:color="auto"/>
              <w:bottom w:val="single" w:sz="4" w:space="0" w:color="auto"/>
              <w:right w:val="single" w:sz="4" w:space="0" w:color="auto"/>
            </w:tcBorders>
          </w:tcPr>
          <w:p w:rsidR="00BD52C4" w:rsidRPr="00082AE0" w:rsidRDefault="00BD52C4" w:rsidP="00BD5232">
            <w:pPr>
              <w:rPr>
                <w:rFonts w:ascii="Times New Roman" w:hAnsi="Times New Roman"/>
                <w:sz w:val="14"/>
                <w:lang w:eastAsia="ru-RU"/>
              </w:rPr>
            </w:pPr>
          </w:p>
          <w:p w:rsidR="00BD52C4" w:rsidRPr="00082AE0" w:rsidRDefault="00BD52C4" w:rsidP="00BD5232">
            <w:pPr>
              <w:rPr>
                <w:rFonts w:ascii="Times New Roman" w:hAnsi="Times New Roman"/>
                <w:sz w:val="14"/>
                <w:lang w:eastAsia="ru-RU"/>
              </w:rPr>
            </w:pPr>
            <w:r w:rsidRPr="00082AE0">
              <w:rPr>
                <w:rFonts w:ascii="Times New Roman" w:hAnsi="Times New Roman"/>
                <w:sz w:val="14"/>
                <w:lang w:eastAsia="ru-RU"/>
              </w:rPr>
              <w:t>ПОГРУЗКА ВРУЧНУЮ И ПЕРЕВОЗКА МУСОРА СТРОИТЕЛЬНОГО</w:t>
            </w:r>
          </w:p>
        </w:tc>
        <w:tc>
          <w:tcPr>
            <w:tcW w:w="2880" w:type="dxa"/>
            <w:tcBorders>
              <w:top w:val="single" w:sz="4" w:space="0" w:color="auto"/>
              <w:left w:val="single" w:sz="4" w:space="0" w:color="auto"/>
              <w:bottom w:val="single" w:sz="4" w:space="0" w:color="auto"/>
              <w:right w:val="single" w:sz="4" w:space="0" w:color="auto"/>
            </w:tcBorders>
            <w:vAlign w:val="center"/>
          </w:tcPr>
          <w:p w:rsidR="00BD52C4" w:rsidRPr="00082AE0" w:rsidRDefault="00BD52C4" w:rsidP="00513346">
            <w:pPr>
              <w:suppressAutoHyphens w:val="0"/>
              <w:spacing w:after="0" w:line="240" w:lineRule="auto"/>
              <w:rPr>
                <w:rFonts w:ascii="Times New Roman" w:hAnsi="Times New Roman"/>
                <w:lang w:eastAsia="ru-RU"/>
              </w:rPr>
            </w:pPr>
          </w:p>
        </w:tc>
      </w:tr>
    </w:tbl>
    <w:p w:rsidR="00131134" w:rsidRDefault="00131134" w:rsidP="006A4E66">
      <w:pPr>
        <w:spacing w:after="0" w:line="240" w:lineRule="auto"/>
        <w:ind w:firstLine="567"/>
        <w:jc w:val="both"/>
        <w:rPr>
          <w:rFonts w:ascii="Times New Roman" w:eastAsia="Times New Roman" w:hAnsi="Times New Roman"/>
          <w:b/>
          <w:bCs/>
          <w:sz w:val="24"/>
          <w:szCs w:val="20"/>
        </w:rPr>
      </w:pPr>
    </w:p>
    <w:p w:rsidR="00131134" w:rsidRDefault="00131134" w:rsidP="006A4E66">
      <w:pPr>
        <w:spacing w:after="0" w:line="240" w:lineRule="auto"/>
        <w:ind w:firstLine="567"/>
        <w:jc w:val="both"/>
        <w:rPr>
          <w:rFonts w:ascii="Times New Roman" w:eastAsia="Times New Roman" w:hAnsi="Times New Roman"/>
          <w:bCs/>
          <w:sz w:val="24"/>
          <w:szCs w:val="20"/>
        </w:rPr>
      </w:pPr>
      <w:r w:rsidRPr="00131134">
        <w:rPr>
          <w:rFonts w:ascii="Times New Roman" w:eastAsia="Times New Roman" w:hAnsi="Times New Roman"/>
          <w:b/>
          <w:bCs/>
          <w:sz w:val="24"/>
          <w:szCs w:val="20"/>
        </w:rPr>
        <w:t xml:space="preserve">Срок выполнения работ: </w:t>
      </w:r>
      <w:r w:rsidRPr="00131134">
        <w:rPr>
          <w:rFonts w:ascii="Times New Roman" w:eastAsia="Times New Roman" w:hAnsi="Times New Roman"/>
          <w:bCs/>
          <w:sz w:val="24"/>
          <w:szCs w:val="20"/>
        </w:rPr>
        <w:t>с момента подписания договора по 25.08.2014г.</w:t>
      </w:r>
    </w:p>
    <w:p w:rsidR="00131134" w:rsidRDefault="00131134" w:rsidP="006A4E66">
      <w:pPr>
        <w:spacing w:after="0" w:line="240" w:lineRule="auto"/>
        <w:ind w:firstLine="567"/>
        <w:jc w:val="both"/>
        <w:rPr>
          <w:rFonts w:ascii="Times New Roman" w:eastAsia="Times New Roman" w:hAnsi="Times New Roman"/>
          <w:sz w:val="24"/>
          <w:szCs w:val="20"/>
        </w:rPr>
      </w:pPr>
    </w:p>
    <w:p w:rsidR="004B7510" w:rsidRPr="00082AE0" w:rsidRDefault="006505A5" w:rsidP="006A4E66">
      <w:pPr>
        <w:spacing w:after="0" w:line="240" w:lineRule="auto"/>
        <w:ind w:firstLine="567"/>
        <w:jc w:val="both"/>
        <w:rPr>
          <w:rFonts w:ascii="Times New Roman" w:eastAsia="Times New Roman" w:hAnsi="Times New Roman"/>
          <w:sz w:val="24"/>
          <w:szCs w:val="20"/>
        </w:rPr>
      </w:pPr>
      <w:r w:rsidRPr="00082AE0">
        <w:rPr>
          <w:rFonts w:ascii="Times New Roman" w:eastAsia="Times New Roman" w:hAnsi="Times New Roman"/>
          <w:sz w:val="24"/>
          <w:szCs w:val="20"/>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014BA" w:rsidRDefault="007014BA" w:rsidP="006A4E66">
      <w:pPr>
        <w:spacing w:after="0" w:line="240" w:lineRule="auto"/>
        <w:ind w:firstLine="567"/>
        <w:jc w:val="both"/>
        <w:rPr>
          <w:rFonts w:ascii="Times New Roman" w:eastAsia="Times New Roman" w:hAnsi="Times New Roman"/>
          <w:sz w:val="24"/>
          <w:szCs w:val="20"/>
        </w:rPr>
      </w:pPr>
    </w:p>
    <w:p w:rsidR="006A4E66" w:rsidRDefault="006A4E66" w:rsidP="006A4E66">
      <w:pPr>
        <w:spacing w:after="0" w:line="240" w:lineRule="auto"/>
        <w:ind w:firstLine="567"/>
        <w:jc w:val="both"/>
        <w:rPr>
          <w:rFonts w:ascii="Times New Roman" w:eastAsia="Times New Roman" w:hAnsi="Times New Roman"/>
          <w:b/>
          <w:bCs/>
          <w:sz w:val="24"/>
          <w:szCs w:val="24"/>
        </w:rPr>
      </w:pPr>
      <w:r>
        <w:rPr>
          <w:rFonts w:ascii="Times New Roman" w:eastAsia="Times New Roman" w:hAnsi="Times New Roman"/>
          <w:sz w:val="24"/>
          <w:szCs w:val="20"/>
        </w:rPr>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ascii="Times New Roman" w:eastAsia="Times New Roman" w:hAnsi="Times New Roman"/>
          <w:b/>
          <w:bCs/>
          <w:sz w:val="24"/>
          <w:szCs w:val="24"/>
        </w:rPr>
      </w:pPr>
    </w:p>
    <w:p w:rsidR="006A4E66" w:rsidRDefault="006A4E66" w:rsidP="006A4E66">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rPr>
          <w:rFonts w:ascii="Times New Roman" w:hAnsi="Times New Roman"/>
        </w:rPr>
      </w:pPr>
      <w:r w:rsidRPr="00C36A5D">
        <w:rPr>
          <w:rFonts w:ascii="Times New Roman" w:eastAsia="Times New Roman" w:hAnsi="Times New Roman"/>
          <w:sz w:val="24"/>
          <w:szCs w:val="24"/>
        </w:rPr>
        <w:t>Коммерческое предложение (форма 1) — на ____ л;</w:t>
      </w:r>
    </w:p>
    <w:p w:rsidR="006A4E66" w:rsidRPr="00C36A5D" w:rsidRDefault="006A4E66" w:rsidP="006A4E66">
      <w:pPr>
        <w:numPr>
          <w:ilvl w:val="0"/>
          <w:numId w:val="16"/>
        </w:numPr>
        <w:tabs>
          <w:tab w:val="left" w:pos="993"/>
        </w:tabs>
        <w:spacing w:after="0" w:line="360" w:lineRule="auto"/>
        <w:ind w:left="993" w:hanging="426"/>
        <w:jc w:val="both"/>
        <w:rPr>
          <w:rFonts w:ascii="Times New Roman" w:eastAsia="Times New Roman" w:hAnsi="Times New Roman"/>
          <w:sz w:val="24"/>
          <w:szCs w:val="24"/>
        </w:rPr>
      </w:pPr>
      <w:r w:rsidRPr="00C36A5D">
        <w:rPr>
          <w:rFonts w:ascii="Times New Roman" w:eastAsia="Times New Roman" w:hAnsi="Times New Roman"/>
          <w:sz w:val="24"/>
          <w:szCs w:val="24"/>
        </w:rPr>
        <w:fldChar w:fldCharType="begin"/>
      </w:r>
      <w:r w:rsidRPr="00C36A5D">
        <w:rPr>
          <w:rFonts w:ascii="Times New Roman" w:eastAsia="Times New Roman" w:hAnsi="Times New Roman"/>
          <w:sz w:val="24"/>
          <w:szCs w:val="24"/>
        </w:rPr>
        <w:instrText xml:space="preserve"> REF _Ref55335821 \h </w:instrText>
      </w:r>
      <w:r>
        <w:rPr>
          <w:rFonts w:ascii="Times New Roman" w:eastAsia="Times New Roman" w:hAnsi="Times New Roman"/>
          <w:sz w:val="24"/>
          <w:szCs w:val="24"/>
        </w:rPr>
        <w:instrText xml:space="preserve"> \* MERGEFORMAT </w:instrText>
      </w:r>
      <w:r w:rsidRPr="00C36A5D">
        <w:rPr>
          <w:rFonts w:ascii="Times New Roman" w:eastAsia="Times New Roman" w:hAnsi="Times New Roman"/>
          <w:sz w:val="24"/>
          <w:szCs w:val="24"/>
        </w:rPr>
      </w:r>
      <w:r w:rsidRPr="00C36A5D">
        <w:rPr>
          <w:rFonts w:ascii="Times New Roman" w:eastAsia="Times New Roman" w:hAnsi="Times New Roman"/>
          <w:sz w:val="24"/>
          <w:szCs w:val="24"/>
        </w:rPr>
        <w:fldChar w:fldCharType="separate"/>
      </w:r>
      <w:r w:rsidR="00F94A79" w:rsidRPr="00F94A79">
        <w:rPr>
          <w:rFonts w:ascii="Times New Roman" w:eastAsia="Times New Roman" w:hAnsi="Times New Roman"/>
          <w:sz w:val="24"/>
          <w:szCs w:val="24"/>
        </w:rPr>
        <w:t>Техническое предложение (форма 2)</w:t>
      </w:r>
      <w:r w:rsidRPr="00C36A5D">
        <w:rPr>
          <w:rFonts w:ascii="Times New Roman" w:eastAsia="Times New Roman" w:hAnsi="Times New Roman"/>
          <w:sz w:val="24"/>
          <w:szCs w:val="24"/>
        </w:rPr>
        <w:fldChar w:fldCharType="end"/>
      </w:r>
      <w:bookmarkStart w:id="167" w:name="_Ref214869421"/>
      <w:r w:rsidRPr="00C36A5D">
        <w:rPr>
          <w:rFonts w:ascii="Times New Roman" w:eastAsia="Times New Roman" w:hAnsi="Times New Roman"/>
          <w:sz w:val="24"/>
          <w:szCs w:val="24"/>
        </w:rPr>
        <w:t xml:space="preserve"> — на ____ л;</w:t>
      </w:r>
      <w:bookmarkEnd w:id="167"/>
    </w:p>
    <w:p w:rsidR="006A4E66" w:rsidRPr="00C36A5D" w:rsidRDefault="006A4E66" w:rsidP="006A4E66">
      <w:pPr>
        <w:numPr>
          <w:ilvl w:val="0"/>
          <w:numId w:val="16"/>
        </w:numPr>
        <w:tabs>
          <w:tab w:val="left" w:pos="993"/>
        </w:tabs>
        <w:spacing w:after="0" w:line="360" w:lineRule="auto"/>
        <w:jc w:val="both"/>
        <w:rPr>
          <w:rFonts w:ascii="Times New Roman" w:hAnsi="Times New Roman"/>
        </w:rPr>
      </w:pPr>
      <w:bookmarkStart w:id="168" w:name="_Ref214869451"/>
      <w:r w:rsidRPr="00C36A5D">
        <w:rPr>
          <w:rFonts w:ascii="Times New Roman" w:eastAsia="Times New Roman" w:hAnsi="Times New Roman"/>
          <w:sz w:val="24"/>
          <w:szCs w:val="24"/>
        </w:rPr>
        <w:t>Анкета участника (форма 3) — на ____ л;</w:t>
      </w:r>
    </w:p>
    <w:p w:rsidR="006A4E66" w:rsidRPr="00C36A5D" w:rsidRDefault="006A4E66" w:rsidP="006A4E66">
      <w:pPr>
        <w:numPr>
          <w:ilvl w:val="0"/>
          <w:numId w:val="16"/>
        </w:numPr>
        <w:tabs>
          <w:tab w:val="left" w:pos="993"/>
        </w:tabs>
        <w:spacing w:after="0" w:line="360" w:lineRule="auto"/>
        <w:ind w:left="993" w:hanging="426"/>
        <w:jc w:val="both"/>
        <w:rPr>
          <w:rFonts w:ascii="Times New Roman" w:hAnsi="Times New Roman"/>
        </w:rPr>
      </w:pPr>
      <w:r w:rsidRPr="00C36A5D">
        <w:rPr>
          <w:rFonts w:ascii="Times New Roman" w:eastAsia="Times New Roman" w:hAnsi="Times New Roman"/>
          <w:sz w:val="24"/>
          <w:szCs w:val="24"/>
        </w:rPr>
        <w:fldChar w:fldCharType="begin"/>
      </w:r>
      <w:r w:rsidRPr="00C36A5D">
        <w:rPr>
          <w:rFonts w:ascii="Times New Roman" w:eastAsia="Times New Roman" w:hAnsi="Times New Roman"/>
          <w:sz w:val="24"/>
          <w:szCs w:val="24"/>
        </w:rPr>
        <w:instrText xml:space="preserve"> REF _Ref55336378 \h </w:instrText>
      </w:r>
      <w:r>
        <w:rPr>
          <w:rFonts w:ascii="Times New Roman" w:eastAsia="Times New Roman" w:hAnsi="Times New Roman"/>
          <w:sz w:val="24"/>
          <w:szCs w:val="24"/>
        </w:rPr>
        <w:instrText xml:space="preserve"> \* MERGEFORMAT </w:instrText>
      </w:r>
      <w:r w:rsidRPr="00C36A5D">
        <w:rPr>
          <w:rFonts w:ascii="Times New Roman" w:eastAsia="Times New Roman" w:hAnsi="Times New Roman"/>
          <w:sz w:val="24"/>
          <w:szCs w:val="24"/>
        </w:rPr>
      </w:r>
      <w:r w:rsidRPr="00C36A5D">
        <w:rPr>
          <w:rFonts w:ascii="Times New Roman" w:eastAsia="Times New Roman" w:hAnsi="Times New Roman"/>
          <w:sz w:val="24"/>
          <w:szCs w:val="24"/>
        </w:rPr>
        <w:fldChar w:fldCharType="separate"/>
      </w:r>
      <w:r w:rsidR="00F94A79" w:rsidRPr="00F94A79">
        <w:rPr>
          <w:rFonts w:ascii="Times New Roman" w:eastAsia="Times New Roman" w:hAnsi="Times New Roman"/>
          <w:sz w:val="24"/>
          <w:szCs w:val="24"/>
        </w:rPr>
        <w:t>Справка о перечне и годовых объемах выполнения аналогичных договоров (форма 4)</w:t>
      </w:r>
      <w:r w:rsidRPr="00C36A5D">
        <w:rPr>
          <w:rFonts w:ascii="Times New Roman" w:eastAsia="Times New Roman" w:hAnsi="Times New Roman"/>
          <w:sz w:val="24"/>
          <w:szCs w:val="24"/>
        </w:rPr>
        <w:fldChar w:fldCharType="end"/>
      </w:r>
      <w:r w:rsidRPr="00C36A5D">
        <w:rPr>
          <w:rFonts w:ascii="Times New Roman" w:eastAsia="Times New Roman" w:hAnsi="Times New Roman"/>
          <w:sz w:val="24"/>
          <w:szCs w:val="24"/>
        </w:rPr>
        <w:t xml:space="preserve"> — на ____ л;</w:t>
      </w:r>
      <w:bookmarkEnd w:id="168"/>
    </w:p>
    <w:p w:rsidR="00C435E2" w:rsidRPr="00C36A5D" w:rsidRDefault="00C435E2" w:rsidP="00C435E2">
      <w:pPr>
        <w:numPr>
          <w:ilvl w:val="0"/>
          <w:numId w:val="16"/>
        </w:numPr>
        <w:tabs>
          <w:tab w:val="left" w:pos="993"/>
        </w:tabs>
        <w:spacing w:after="0" w:line="360" w:lineRule="auto"/>
        <w:ind w:left="993" w:hanging="426"/>
        <w:jc w:val="both"/>
        <w:rPr>
          <w:rFonts w:ascii="Times New Roman" w:hAnsi="Times New Roman"/>
        </w:rPr>
      </w:pPr>
      <w:r>
        <w:rPr>
          <w:rFonts w:ascii="Times New Roman" w:hAnsi="Times New Roman"/>
          <w:sz w:val="24"/>
          <w:szCs w:val="24"/>
        </w:rPr>
        <w:t xml:space="preserve">Справка о материально-технических ресурсах (форма 5) </w:t>
      </w:r>
      <w:r w:rsidRPr="00C36A5D">
        <w:rPr>
          <w:rFonts w:ascii="Times New Roman" w:eastAsia="Times New Roman" w:hAnsi="Times New Roman"/>
          <w:sz w:val="24"/>
          <w:szCs w:val="24"/>
        </w:rPr>
        <w:t>— на ____ л;</w:t>
      </w:r>
    </w:p>
    <w:p w:rsidR="00C435E2" w:rsidRPr="00C36A5D" w:rsidRDefault="00C435E2" w:rsidP="00C435E2">
      <w:pPr>
        <w:numPr>
          <w:ilvl w:val="0"/>
          <w:numId w:val="16"/>
        </w:numPr>
        <w:tabs>
          <w:tab w:val="left" w:pos="993"/>
        </w:tabs>
        <w:spacing w:after="0" w:line="360" w:lineRule="auto"/>
        <w:ind w:left="993" w:hanging="426"/>
        <w:jc w:val="both"/>
        <w:rPr>
          <w:rFonts w:ascii="Times New Roman" w:eastAsia="Times New Roman" w:hAnsi="Times New Roman"/>
          <w:sz w:val="24"/>
          <w:szCs w:val="24"/>
        </w:rPr>
      </w:pPr>
      <w:bookmarkStart w:id="169" w:name="_Ref55336334"/>
      <w:bookmarkStart w:id="170" w:name="_Ref55335818"/>
      <w:r w:rsidRPr="00C36A5D">
        <w:rPr>
          <w:rFonts w:ascii="Times New Roman" w:hAnsi="Times New Roman"/>
          <w:sz w:val="24"/>
          <w:szCs w:val="24"/>
        </w:rPr>
        <w:t>Справка о кадровых ресурсах (форма 6) — на ____ л;</w:t>
      </w:r>
    </w:p>
    <w:p w:rsidR="00C435E2" w:rsidRDefault="00C435E2" w:rsidP="00C435E2">
      <w:pPr>
        <w:numPr>
          <w:ilvl w:val="0"/>
          <w:numId w:val="16"/>
        </w:numPr>
        <w:tabs>
          <w:tab w:val="left" w:pos="993"/>
        </w:tabs>
        <w:spacing w:after="0" w:line="360" w:lineRule="auto"/>
        <w:ind w:left="993" w:hanging="426"/>
        <w:jc w:val="both"/>
        <w:rPr>
          <w:rFonts w:ascii="Times New Roman" w:eastAsia="Times New Roman" w:hAnsi="Times New Roman"/>
          <w:sz w:val="24"/>
          <w:szCs w:val="24"/>
        </w:rPr>
      </w:pPr>
      <w:r w:rsidRPr="00C36A5D">
        <w:rPr>
          <w:rFonts w:ascii="Times New Roman" w:eastAsia="Times New Roman" w:hAnsi="Times New Roman"/>
          <w:sz w:val="24"/>
          <w:szCs w:val="24"/>
        </w:rPr>
        <w:t>Прочие документы — на ____</w:t>
      </w:r>
      <w:r>
        <w:rPr>
          <w:rFonts w:ascii="Times New Roman" w:eastAsia="Times New Roman" w:hAnsi="Times New Roman"/>
          <w:sz w:val="24"/>
          <w:szCs w:val="24"/>
        </w:rPr>
        <w:t xml:space="preserve"> л.</w:t>
      </w:r>
    </w:p>
    <w:p w:rsidR="00C435E2" w:rsidRDefault="00C435E2" w:rsidP="00C435E2">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lastRenderedPageBreak/>
        <w:t>____________________________________</w:t>
      </w:r>
    </w:p>
    <w:p w:rsidR="00C435E2" w:rsidRDefault="00C435E2" w:rsidP="00C435E2">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C435E2" w:rsidRDefault="00C435E2" w:rsidP="00C435E2">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C435E2" w:rsidRDefault="00C435E2" w:rsidP="00C435E2">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(фамилия, имя, отчество подписавшего, должность)</w:t>
      </w:r>
    </w:p>
    <w:p w:rsidR="00C435E2" w:rsidRDefault="00C435E2" w:rsidP="00C435E2">
      <w:pPr>
        <w:spacing w:after="0" w:line="240" w:lineRule="auto"/>
        <w:ind w:firstLine="567"/>
        <w:jc w:val="both"/>
        <w:rPr>
          <w:rFonts w:ascii="Times New Roman" w:eastAsia="Times New Roman" w:hAnsi="Times New Roman"/>
          <w:sz w:val="24"/>
          <w:szCs w:val="24"/>
        </w:rPr>
      </w:pPr>
    </w:p>
    <w:p w:rsidR="00C435E2" w:rsidRDefault="00C435E2" w:rsidP="00C435E2">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C435E2" w:rsidRDefault="00C435E2" w:rsidP="00C435E2">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bookmarkEnd w:id="169"/>
    <w:bookmarkEnd w:id="170"/>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Pr>
          <w:rFonts w:ascii="Times New Roman" w:eastAsia="Times New Roman" w:hAnsi="Times New Roman"/>
          <w:b/>
          <w:sz w:val="20"/>
          <w:szCs w:val="20"/>
          <w:u w:val="single"/>
        </w:rPr>
        <w:t>Цена не должна превышать значение начальной (максимальной) цены, указанной в Документации по закупке.</w:t>
      </w:r>
    </w:p>
    <w:p w:rsidR="005B7BBE" w:rsidRPr="00F623CA" w:rsidRDefault="00C435E2" w:rsidP="00545491">
      <w:pPr>
        <w:spacing w:after="0"/>
        <w:jc w:val="both"/>
        <w:rPr>
          <w:rFonts w:ascii="Times New Roman" w:eastAsia="Times New Roman" w:hAnsi="Times New Roman"/>
          <w:b/>
          <w:sz w:val="20"/>
          <w:szCs w:val="20"/>
        </w:rPr>
      </w:pPr>
      <w:r w:rsidRPr="00F623CA">
        <w:rPr>
          <w:rFonts w:ascii="Times New Roman" w:eastAsia="Times New Roman" w:hAnsi="Times New Roman"/>
          <w:sz w:val="20"/>
          <w:szCs w:val="20"/>
        </w:rPr>
        <w:t xml:space="preserve">4. </w:t>
      </w:r>
      <w:r w:rsidR="00545491" w:rsidRPr="00F623CA">
        <w:rPr>
          <w:rFonts w:ascii="Times New Roman" w:eastAsia="Times New Roman" w:hAnsi="Times New Roman"/>
          <w:b/>
          <w:bCs/>
          <w:sz w:val="20"/>
          <w:szCs w:val="20"/>
        </w:rPr>
        <w:t>При заполнении графика выполнения работ Участник обязан учитывать, что Работы должны проводиться в период остановки котлоагрегатов с момента заключения договора по 25 августа 2014 года.</w:t>
      </w:r>
    </w:p>
    <w:p w:rsidR="00C435E2" w:rsidRDefault="005B7BBE"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 xml:space="preserve">6. </w:t>
      </w:r>
      <w:r w:rsidR="00C435E2">
        <w:rPr>
          <w:rFonts w:ascii="Times New Roman" w:eastAsia="Times New Roman" w:hAnsi="Times New Roman"/>
          <w:sz w:val="20"/>
          <w:szCs w:val="20"/>
        </w:rPr>
        <w:t xml:space="preserve">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5B7BBE"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7</w:t>
      </w:r>
      <w:r w:rsidR="00C435E2">
        <w:rPr>
          <w:rFonts w:ascii="Times New Roman" w:eastAsia="Times New Roman" w:hAnsi="Times New Roman"/>
          <w:sz w:val="20"/>
          <w:szCs w:val="20"/>
        </w:rPr>
        <w:t>.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C435E2" w:rsidRDefault="005B7BBE" w:rsidP="00C435E2">
      <w:pPr>
        <w:spacing w:after="0"/>
        <w:jc w:val="both"/>
        <w:rPr>
          <w:rFonts w:ascii="Times New Roman" w:eastAsia="Times New Roman" w:hAnsi="Times New Roman"/>
          <w:sz w:val="20"/>
          <w:szCs w:val="20"/>
        </w:rPr>
      </w:pPr>
      <w:r>
        <w:rPr>
          <w:rFonts w:ascii="Times New Roman" w:eastAsia="Times New Roman" w:hAnsi="Times New Roman"/>
          <w:sz w:val="20"/>
          <w:szCs w:val="20"/>
        </w:rPr>
        <w:t>8</w:t>
      </w:r>
      <w:r w:rsidR="00C435E2">
        <w:rPr>
          <w:rFonts w:ascii="Times New Roman" w:eastAsia="Times New Roman" w:hAnsi="Times New Roman"/>
          <w:sz w:val="20"/>
          <w:szCs w:val="20"/>
        </w:rPr>
        <w:t>.Письмо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F80FC8" w:rsidRDefault="00F80FC8"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Default="002B5314" w:rsidP="00C435E2">
      <w:pPr>
        <w:tabs>
          <w:tab w:val="left" w:pos="993"/>
        </w:tabs>
        <w:spacing w:after="0" w:line="360" w:lineRule="auto"/>
        <w:ind w:left="993"/>
        <w:jc w:val="both"/>
        <w:rPr>
          <w:rFonts w:ascii="Times New Roman" w:hAnsi="Times New Roman"/>
          <w:sz w:val="24"/>
          <w:szCs w:val="24"/>
        </w:rPr>
      </w:pPr>
    </w:p>
    <w:p w:rsidR="002B5314" w:rsidRPr="00C435E2" w:rsidRDefault="002B5314" w:rsidP="006505A5">
      <w:pPr>
        <w:tabs>
          <w:tab w:val="left" w:pos="993"/>
        </w:tabs>
        <w:spacing w:after="0" w:line="360" w:lineRule="auto"/>
        <w:jc w:val="both"/>
        <w:rPr>
          <w:rFonts w:ascii="Times New Roman" w:hAnsi="Times New Roman"/>
          <w:sz w:val="24"/>
          <w:szCs w:val="24"/>
        </w:rPr>
      </w:pPr>
    </w:p>
    <w:p w:rsidR="00C36A5D" w:rsidRDefault="00C36A5D" w:rsidP="00D93147">
      <w:pPr>
        <w:rPr>
          <w:rFonts w:ascii="Times New Roman" w:eastAsia="Times New Roman" w:hAnsi="Times New Roman"/>
          <w:sz w:val="20"/>
          <w:szCs w:val="20"/>
        </w:rPr>
      </w:pPr>
    </w:p>
    <w:p w:rsidR="00F17CDC" w:rsidRPr="00A1682C" w:rsidRDefault="00F17CDC" w:rsidP="000307AF">
      <w:pPr>
        <w:pStyle w:val="2"/>
        <w:numPr>
          <w:ilvl w:val="0"/>
          <w:numId w:val="0"/>
        </w:numPr>
        <w:ind w:left="1134"/>
        <w:jc w:val="right"/>
        <w:rPr>
          <w:rFonts w:ascii="Times New Roman" w:hAnsi="Times New Roman" w:cs="Times New Roman"/>
          <w:b w:val="0"/>
          <w:i w:val="0"/>
          <w:sz w:val="24"/>
          <w:szCs w:val="24"/>
        </w:rPr>
      </w:pPr>
      <w:bookmarkStart w:id="171" w:name="_Toc390261846"/>
      <w:bookmarkStart w:id="172" w:name="_Toc391546663"/>
      <w:bookmarkStart w:id="173" w:name="_Toc391649840"/>
      <w:r w:rsidRPr="00A1682C">
        <w:rPr>
          <w:rFonts w:ascii="Times New Roman" w:hAnsi="Times New Roman" w:cs="Times New Roman"/>
          <w:b w:val="0"/>
          <w:i w:val="0"/>
          <w:sz w:val="24"/>
          <w:szCs w:val="24"/>
        </w:rPr>
        <w:t xml:space="preserve">Коммерческое предложение (форма </w:t>
      </w:r>
      <w:r w:rsidRPr="00A1682C">
        <w:rPr>
          <w:rFonts w:ascii="Times New Roman" w:hAnsi="Times New Roman" w:cs="Times New Roman"/>
          <w:b w:val="0"/>
          <w:i w:val="0"/>
          <w:sz w:val="24"/>
          <w:szCs w:val="24"/>
        </w:rPr>
        <w:fldChar w:fldCharType="begin"/>
      </w:r>
      <w:r w:rsidRPr="00A1682C">
        <w:rPr>
          <w:rFonts w:ascii="Times New Roman" w:hAnsi="Times New Roman" w:cs="Times New Roman"/>
          <w:b w:val="0"/>
          <w:i w:val="0"/>
          <w:sz w:val="24"/>
          <w:szCs w:val="24"/>
        </w:rPr>
        <w:instrText xml:space="preserve"> SEQ "форма" \*Arabic </w:instrText>
      </w:r>
      <w:r w:rsidRPr="00A1682C">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1</w:t>
      </w:r>
      <w:r w:rsidRPr="00A1682C">
        <w:rPr>
          <w:rFonts w:ascii="Times New Roman" w:hAnsi="Times New Roman" w:cs="Times New Roman"/>
          <w:b w:val="0"/>
          <w:i w:val="0"/>
          <w:sz w:val="24"/>
          <w:szCs w:val="24"/>
        </w:rPr>
        <w:fldChar w:fldCharType="end"/>
      </w:r>
      <w:r w:rsidRPr="00A1682C">
        <w:rPr>
          <w:rFonts w:ascii="Times New Roman" w:hAnsi="Times New Roman" w:cs="Times New Roman"/>
          <w:b w:val="0"/>
          <w:i w:val="0"/>
          <w:sz w:val="24"/>
          <w:szCs w:val="24"/>
        </w:rPr>
        <w:t>)</w:t>
      </w:r>
      <w:bookmarkEnd w:id="171"/>
      <w:bookmarkEnd w:id="172"/>
      <w:bookmarkEnd w:id="173"/>
    </w:p>
    <w:p w:rsidR="00F17CDC" w:rsidRDefault="00F17CDC">
      <w:pPr>
        <w:jc w:val="center"/>
        <w:rPr>
          <w:rFonts w:ascii="Times New Roman" w:eastAsia="Times New Roman" w:hAnsi="Times New Roman"/>
          <w:b/>
          <w:spacing w:val="36"/>
          <w:sz w:val="24"/>
          <w:szCs w:val="24"/>
        </w:rPr>
      </w:pPr>
      <w:bookmarkStart w:id="174" w:name="_Ref214868178"/>
      <w:r>
        <w:rPr>
          <w:rFonts w:ascii="Times New Roman" w:hAnsi="Times New Roman"/>
          <w:sz w:val="24"/>
          <w:szCs w:val="24"/>
        </w:rPr>
        <w:t>Форма коммерческого предложения</w:t>
      </w:r>
      <w:bookmarkEnd w:id="174"/>
    </w:p>
    <w:p w:rsidR="00F17CDC" w:rsidRDefault="00F17CDC">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Pr>
          <w:rFonts w:eastAsia="Times New Roman"/>
          <w:sz w:val="24"/>
          <w:szCs w:val="24"/>
        </w:rPr>
        <w:fldChar w:fldCharType="begin"/>
      </w:r>
      <w:r>
        <w:rPr>
          <w:rFonts w:eastAsia="Times New Roman"/>
          <w:sz w:val="24"/>
          <w:szCs w:val="24"/>
        </w:rPr>
        <w:instrText xml:space="preserve"> SEQ "Приложение" \*Arabic </w:instrText>
      </w:r>
      <w:r>
        <w:rPr>
          <w:rFonts w:eastAsia="Times New Roman"/>
          <w:sz w:val="24"/>
          <w:szCs w:val="24"/>
        </w:rPr>
        <w:fldChar w:fldCharType="separate"/>
      </w:r>
      <w:r w:rsidR="00F94A79">
        <w:rPr>
          <w:rFonts w:eastAsia="Times New Roman"/>
          <w:noProof/>
          <w:sz w:val="24"/>
          <w:szCs w:val="24"/>
        </w:rPr>
        <w:t>1</w:t>
      </w:r>
      <w:r>
        <w:rPr>
          <w:rFonts w:eastAsia="Times New Roman"/>
          <w:sz w:val="24"/>
          <w:szCs w:val="24"/>
        </w:rPr>
        <w:fldChar w:fldCharType="end"/>
      </w:r>
      <w:r>
        <w:rPr>
          <w:rFonts w:ascii="Times New Roman" w:eastAsia="Times New Roman" w:hAnsi="Times New Roman"/>
          <w:sz w:val="24"/>
          <w:szCs w:val="24"/>
        </w:rPr>
        <w:t xml:space="preserve"> к письму о подаче оферты</w:t>
      </w:r>
      <w:r>
        <w:rPr>
          <w:rFonts w:ascii="Times New Roman" w:eastAsia="Times New Roman" w:hAnsi="Times New Roman"/>
          <w:sz w:val="24"/>
          <w:szCs w:val="24"/>
        </w:rPr>
        <w:br/>
        <w:t>от «____»_____________ г. №__________</w:t>
      </w:r>
    </w:p>
    <w:p w:rsidR="00F17CDC" w:rsidRDefault="00F17CDC">
      <w:pPr>
        <w:spacing w:after="0" w:line="360" w:lineRule="auto"/>
        <w:ind w:firstLine="567"/>
        <w:jc w:val="both"/>
        <w:rPr>
          <w:rFonts w:ascii="Times New Roman" w:eastAsia="Times New Roman" w:hAnsi="Times New Roman"/>
          <w:sz w:val="24"/>
          <w:szCs w:val="24"/>
        </w:rPr>
      </w:pPr>
    </w:p>
    <w:p w:rsidR="00F17CDC" w:rsidRDefault="00F17CDC">
      <w:pPr>
        <w:spacing w:after="0" w:line="360" w:lineRule="auto"/>
        <w:jc w:val="center"/>
        <w:rPr>
          <w:rFonts w:ascii="Times New Roman" w:eastAsia="Times New Roman" w:hAnsi="Times New Roman"/>
          <w:sz w:val="24"/>
          <w:szCs w:val="24"/>
        </w:rPr>
      </w:pPr>
      <w:r>
        <w:rPr>
          <w:rFonts w:ascii="Times New Roman" w:eastAsia="Times New Roman" w:hAnsi="Times New Roman"/>
          <w:b/>
          <w:sz w:val="24"/>
          <w:szCs w:val="24"/>
        </w:rPr>
        <w:t>Коммерческое предложение</w:t>
      </w:r>
    </w:p>
    <w:p w:rsidR="00F17CDC" w:rsidRDefault="00F17CDC">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jc w:val="center"/>
        <w:rPr>
          <w:rFonts w:ascii="Times New Roman" w:hAnsi="Times New Roman"/>
          <w:b/>
          <w:sz w:val="24"/>
          <w:szCs w:val="24"/>
          <w:lang w:eastAsia="ru-RU"/>
        </w:rPr>
      </w:pPr>
    </w:p>
    <w:p w:rsidR="00257F4B" w:rsidRDefault="00257F4B" w:rsidP="00257F4B">
      <w:pPr>
        <w:spacing w:after="0" w:line="360" w:lineRule="auto"/>
        <w:jc w:val="center"/>
        <w:rPr>
          <w:rFonts w:ascii="Times New Roman" w:eastAsia="Times New Roman" w:hAnsi="Times New Roman"/>
          <w:sz w:val="24"/>
          <w:szCs w:val="24"/>
        </w:rPr>
      </w:pPr>
      <w:r w:rsidRPr="00FE6E5A">
        <w:rPr>
          <w:rFonts w:ascii="Times New Roman" w:hAnsi="Times New Roman"/>
          <w:b/>
          <w:sz w:val="24"/>
          <w:szCs w:val="24"/>
          <w:lang w:eastAsia="ru-RU"/>
        </w:rPr>
        <w:t>ЛОКАЛЬНАЯ СМЕТА</w:t>
      </w:r>
    </w:p>
    <w:p w:rsidR="00257F4B" w:rsidRDefault="00257F4B" w:rsidP="00257F4B">
      <w:pPr>
        <w:spacing w:after="0" w:line="360" w:lineRule="auto"/>
        <w:jc w:val="center"/>
        <w:rPr>
          <w:rFonts w:ascii="Times New Roman" w:eastAsia="Times New Roman" w:hAnsi="Times New Roman"/>
          <w:b/>
          <w:sz w:val="24"/>
          <w:szCs w:val="24"/>
        </w:rPr>
      </w:pPr>
    </w:p>
    <w:p w:rsidR="00F17CDC" w:rsidRDefault="00F17CDC">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257F4B" w:rsidRDefault="00257F4B">
      <w:pPr>
        <w:spacing w:after="0" w:line="36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(фамилия, имя, отчество подписавшего, должность)</w:t>
      </w:r>
    </w:p>
    <w:p w:rsidR="00F17CDC" w:rsidRDefault="00F17CDC">
      <w:pPr>
        <w:spacing w:after="0" w:line="360" w:lineRule="auto"/>
        <w:ind w:firstLine="567"/>
        <w:jc w:val="both"/>
        <w:rPr>
          <w:rFonts w:ascii="Times New Roman" w:eastAsia="Times New Roman" w:hAnsi="Times New Roman"/>
          <w:sz w:val="24"/>
          <w:szCs w:val="24"/>
        </w:rPr>
      </w:pPr>
    </w:p>
    <w:p w:rsidR="00F17CDC" w:rsidRDefault="00F17CDC">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360" w:lineRule="auto"/>
        <w:ind w:right="21"/>
        <w:jc w:val="center"/>
        <w:rPr>
          <w:rFonts w:ascii="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AD3061" w:rsidRDefault="00AD3061"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C31C79" w:rsidRDefault="00C31C7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340949" w:rsidRDefault="00340949" w:rsidP="00340949">
      <w:pPr>
        <w:pStyle w:val="afffb"/>
        <w:tabs>
          <w:tab w:val="left" w:pos="567"/>
          <w:tab w:val="left" w:pos="1494"/>
        </w:tabs>
        <w:spacing w:after="0"/>
        <w:jc w:val="both"/>
        <w:rPr>
          <w:rFonts w:ascii="Times New Roman" w:hAnsi="Times New Roman"/>
          <w:sz w:val="20"/>
          <w:szCs w:val="20"/>
        </w:rPr>
      </w:pPr>
    </w:p>
    <w:p w:rsidR="00F17CDC" w:rsidRPr="00963659" w:rsidRDefault="00F17CDC" w:rsidP="000307AF">
      <w:pPr>
        <w:pStyle w:val="2"/>
        <w:numPr>
          <w:ilvl w:val="0"/>
          <w:numId w:val="0"/>
        </w:numPr>
        <w:ind w:left="1134"/>
        <w:jc w:val="right"/>
        <w:rPr>
          <w:rFonts w:ascii="Times New Roman" w:hAnsi="Times New Roman" w:cs="Times New Roman"/>
          <w:b w:val="0"/>
          <w:i w:val="0"/>
          <w:sz w:val="24"/>
          <w:szCs w:val="24"/>
        </w:rPr>
      </w:pPr>
      <w:bookmarkStart w:id="175" w:name="_Ref55336345"/>
      <w:bookmarkStart w:id="176" w:name="_Ref55335821"/>
      <w:bookmarkStart w:id="177" w:name="_Toc390261847"/>
      <w:bookmarkStart w:id="178" w:name="_Toc391546664"/>
      <w:bookmarkStart w:id="179" w:name="_Toc391649841"/>
      <w:r w:rsidRPr="00963659">
        <w:rPr>
          <w:rFonts w:ascii="Times New Roman" w:hAnsi="Times New Roman" w:cs="Times New Roman"/>
          <w:b w:val="0"/>
          <w:i w:val="0"/>
          <w:sz w:val="24"/>
          <w:szCs w:val="24"/>
        </w:rPr>
        <w:t xml:space="preserve">Техническое предложение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2</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75"/>
      <w:bookmarkEnd w:id="176"/>
      <w:bookmarkEnd w:id="177"/>
      <w:bookmarkEnd w:id="178"/>
      <w:bookmarkEnd w:id="179"/>
    </w:p>
    <w:p w:rsidR="00F17CDC" w:rsidRDefault="00F17CDC">
      <w:pPr>
        <w:jc w:val="center"/>
        <w:rPr>
          <w:rFonts w:ascii="Times New Roman" w:eastAsia="Times New Roman" w:hAnsi="Times New Roman"/>
          <w:b/>
          <w:spacing w:val="36"/>
          <w:sz w:val="24"/>
          <w:szCs w:val="24"/>
        </w:rPr>
      </w:pPr>
      <w:r>
        <w:rPr>
          <w:rFonts w:ascii="Times New Roman" w:hAnsi="Times New Roman"/>
          <w:sz w:val="24"/>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Pr>
          <w:rFonts w:eastAsia="Times New Roman"/>
          <w:sz w:val="24"/>
          <w:szCs w:val="24"/>
        </w:rPr>
        <w:fldChar w:fldCharType="begin"/>
      </w:r>
      <w:r>
        <w:rPr>
          <w:rFonts w:eastAsia="Times New Roman"/>
          <w:sz w:val="24"/>
          <w:szCs w:val="24"/>
        </w:rPr>
        <w:instrText xml:space="preserve"> SEQ "Приложение" \*Arabic </w:instrText>
      </w:r>
      <w:r>
        <w:rPr>
          <w:rFonts w:eastAsia="Times New Roman"/>
          <w:sz w:val="24"/>
          <w:szCs w:val="24"/>
        </w:rPr>
        <w:fldChar w:fldCharType="separate"/>
      </w:r>
      <w:r w:rsidR="00F94A79">
        <w:rPr>
          <w:rFonts w:eastAsia="Times New Roman"/>
          <w:noProof/>
          <w:sz w:val="24"/>
          <w:szCs w:val="24"/>
        </w:rPr>
        <w:t>2</w:t>
      </w:r>
      <w:r>
        <w:rPr>
          <w:rFonts w:eastAsia="Times New Roman"/>
          <w:sz w:val="24"/>
          <w:szCs w:val="24"/>
        </w:rPr>
        <w:fldChar w:fldCharType="end"/>
      </w:r>
      <w:r>
        <w:rPr>
          <w:rFonts w:ascii="Times New Roman" w:eastAsia="Times New Roman" w:hAnsi="Times New Roman"/>
          <w:sz w:val="24"/>
          <w:szCs w:val="24"/>
        </w:rPr>
        <w:t xml:space="preserve"> к письму о подаче оферты</w:t>
      </w:r>
      <w:r>
        <w:rPr>
          <w:rFonts w:ascii="Times New Roman" w:eastAsia="Times New Roman" w:hAnsi="Times New Roman"/>
          <w:sz w:val="24"/>
          <w:szCs w:val="24"/>
        </w:rPr>
        <w:br/>
        <w:t>от «____»_____________ г. №__________</w:t>
      </w:r>
    </w:p>
    <w:p w:rsidR="00F17CDC" w:rsidRDefault="00F17CDC">
      <w:pPr>
        <w:spacing w:after="0" w:line="360" w:lineRule="auto"/>
        <w:jc w:val="center"/>
        <w:rPr>
          <w:rFonts w:ascii="Times New Roman" w:eastAsia="Times New Roman" w:hAnsi="Times New Roman"/>
          <w:sz w:val="24"/>
          <w:szCs w:val="24"/>
        </w:rPr>
      </w:pPr>
      <w:r>
        <w:rPr>
          <w:rFonts w:ascii="Times New Roman" w:eastAsia="Times New Roman" w:hAnsi="Times New Roman"/>
          <w:b/>
          <w:sz w:val="24"/>
          <w:szCs w:val="24"/>
        </w:rPr>
        <w:t>Техническое предложение</w:t>
      </w:r>
    </w:p>
    <w:p w:rsidR="00F17CDC" w:rsidRDefault="00F17CDC">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_________________________________</w:t>
      </w:r>
    </w:p>
    <w:p w:rsidR="001E3924" w:rsidRDefault="001E3924">
      <w:pPr>
        <w:spacing w:after="0" w:line="360" w:lineRule="auto"/>
        <w:jc w:val="both"/>
        <w:rPr>
          <w:rFonts w:ascii="Times New Roman" w:eastAsia="Times New Roman" w:hAnsi="Times New Roman"/>
          <w:sz w:val="24"/>
          <w:szCs w:val="24"/>
        </w:rPr>
      </w:pPr>
    </w:p>
    <w:tbl>
      <w:tblPr>
        <w:tblStyle w:val="2f2"/>
        <w:tblW w:w="0" w:type="auto"/>
        <w:tblLayout w:type="fixed"/>
        <w:tblLook w:val="04A0" w:firstRow="1" w:lastRow="0" w:firstColumn="1" w:lastColumn="0" w:noHBand="0" w:noVBand="1"/>
      </w:tblPr>
      <w:tblGrid>
        <w:gridCol w:w="6956"/>
        <w:gridCol w:w="2083"/>
        <w:gridCol w:w="1134"/>
      </w:tblGrid>
      <w:tr w:rsidR="001E3924" w:rsidRPr="005E4FBA" w:rsidTr="001E3924">
        <w:trPr>
          <w:trHeight w:val="663"/>
        </w:trPr>
        <w:tc>
          <w:tcPr>
            <w:tcW w:w="6956" w:type="dxa"/>
            <w:hideMark/>
          </w:tcPr>
          <w:p w:rsidR="001E3924" w:rsidRPr="005E4FBA" w:rsidRDefault="001E3924" w:rsidP="00BD5232">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Наименование работ и затрат</w:t>
            </w:r>
          </w:p>
        </w:tc>
        <w:tc>
          <w:tcPr>
            <w:tcW w:w="2083" w:type="dxa"/>
            <w:hideMark/>
          </w:tcPr>
          <w:p w:rsidR="001E3924" w:rsidRPr="005E4FBA" w:rsidRDefault="001E3924" w:rsidP="00BD5232">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Единица измерения</w:t>
            </w:r>
          </w:p>
        </w:tc>
        <w:tc>
          <w:tcPr>
            <w:tcW w:w="1134" w:type="dxa"/>
            <w:hideMark/>
          </w:tcPr>
          <w:p w:rsidR="001E3924" w:rsidRPr="005E4FBA" w:rsidRDefault="001E3924" w:rsidP="00BD5232">
            <w:pPr>
              <w:suppressAutoHyphens w:val="0"/>
              <w:spacing w:after="0" w:line="240" w:lineRule="auto"/>
              <w:jc w:val="center"/>
              <w:rPr>
                <w:rFonts w:ascii="Times New Roman" w:eastAsia="Times New Roman" w:hAnsi="Times New Roman"/>
                <w:b/>
                <w:color w:val="000000"/>
                <w:sz w:val="20"/>
                <w:szCs w:val="20"/>
                <w:lang w:eastAsia="ru-RU"/>
              </w:rPr>
            </w:pPr>
            <w:r w:rsidRPr="005E4FBA">
              <w:rPr>
                <w:rFonts w:ascii="Times New Roman" w:eastAsia="Times New Roman" w:hAnsi="Times New Roman"/>
                <w:b/>
                <w:color w:val="000000"/>
                <w:sz w:val="20"/>
                <w:szCs w:val="20"/>
                <w:lang w:eastAsia="ru-RU"/>
              </w:rPr>
              <w:t>Количество</w:t>
            </w:r>
          </w:p>
        </w:tc>
      </w:tr>
      <w:tr w:rsidR="001E3924" w:rsidRPr="005E4FBA" w:rsidTr="001E3924">
        <w:trPr>
          <w:trHeight w:val="591"/>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РАЗБОРКА ПОКРЫТИЙ КРОВЕЛЬ ИЗ РУЛОННЫХ МАТЕРИАЛОВ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ПОКРЫТИЯ</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42</w:t>
            </w:r>
          </w:p>
        </w:tc>
      </w:tr>
      <w:tr w:rsidR="001E3924" w:rsidRPr="005E4FBA" w:rsidTr="001E3924">
        <w:trPr>
          <w:trHeight w:val="501"/>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РАЗБОРКА  ВЫРАВНИВАЮЩИХ СТЯЖЕК ЦЕМЕНТНО-ПЕСЧАНЫХ ТОЛЩИНОЙ 30 ММ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СТЯЖКИ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42</w:t>
            </w:r>
          </w:p>
        </w:tc>
      </w:tr>
      <w:tr w:rsidR="001E3924" w:rsidRPr="005E4FBA" w:rsidTr="001E3924">
        <w:trPr>
          <w:trHeight w:val="64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РАЗБОРКА МОНОЛИТНЫХ ПЕРЕКРЫТИЙ ЖЕЛЕЗОБЕТОННЫХ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М3</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6,3</w:t>
            </w:r>
          </w:p>
        </w:tc>
      </w:tr>
      <w:tr w:rsidR="001E3924" w:rsidRPr="005E4FBA" w:rsidTr="001E3924">
        <w:trPr>
          <w:trHeight w:val="43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РАЗБОРКА КИРПИЧНЫХ СТЕН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М3</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21</w:t>
            </w:r>
          </w:p>
        </w:tc>
      </w:tr>
      <w:tr w:rsidR="001E3924" w:rsidRPr="005E4FBA" w:rsidTr="001E3924">
        <w:trPr>
          <w:trHeight w:val="473"/>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ОЧИСТКА И УБОРКА ЗОЛЬНЫХ ОТЛОЖЕНИЙ В ГАЗОХОДЕ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Т МУСОРА</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10</w:t>
            </w:r>
          </w:p>
        </w:tc>
      </w:tr>
      <w:tr w:rsidR="001E3924" w:rsidRPr="005E4FBA" w:rsidTr="001E3924">
        <w:trPr>
          <w:trHeight w:val="567"/>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КЛАДКА ОТДЕЛЬНЫХ УЧАСТКОВ КИРПИЧНЫХ СТЕН  И ЗАДЕЛКА ПРОЕМОВ В КИРПИЧНЫХ СТЕНАХ ПРИ ОБЪЕМЕ КЛАДКИ В ОДНОМ МЕСТЕ ДО 15 М3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М3</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21</w:t>
            </w:r>
          </w:p>
        </w:tc>
      </w:tr>
      <w:tr w:rsidR="001E3924" w:rsidRPr="005E4FBA" w:rsidTr="001E3924">
        <w:trPr>
          <w:trHeight w:val="848"/>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ФУТЕРОВКА ШТУЧНЫМИ КИСЛОТОУПОРНЫМИ МАТЕРИАЛАМИ НА СИЛИКАТНОЙ КИСЛОТОУПОРНОЙ ЗАМАЗКЕ КИРПИЧОМ КИСЛОТОУПОРНЫМ ПРЯМЫМ ПЛАШМЯ - боковых поверхностей газоходов</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ПЛОЩАДИ ФУТЕРОВКИ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77,6</w:t>
            </w:r>
          </w:p>
        </w:tc>
      </w:tr>
      <w:tr w:rsidR="001E3924" w:rsidRPr="005E4FBA" w:rsidTr="001E3924">
        <w:trPr>
          <w:trHeight w:val="76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ШПАТЛЕВКА ПОВЕРХНОСТЕЙ СИЛИКАТНОЙ КИСЛОТОУПОРНОЙ ШПАТЛЕВКОЙ, ТОЛЩИНА СЛОЯ 6 ММ- внутренней поверхности газохода - стены и потолок</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ШПАТЛЮЕМОЙ ПОВЕРХН</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102,96</w:t>
            </w:r>
          </w:p>
        </w:tc>
      </w:tr>
      <w:tr w:rsidR="001E3924" w:rsidRPr="005E4FBA" w:rsidTr="001E3924">
        <w:trPr>
          <w:trHeight w:val="63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УСТРОЙСТВО ПОКРЫТИЙ ПОЛИМЕРЦЕМЕНТНЫХ ДВУХСЛОЙНЫХ НАЛИВНЫХ ТОЛЩИНОЙ 50 ММ-полы в газоходе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ПОКРЫТИЯ</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25,36</w:t>
            </w:r>
          </w:p>
        </w:tc>
      </w:tr>
      <w:tr w:rsidR="001E3924" w:rsidRPr="005E4FBA" w:rsidTr="001E3924">
        <w:trPr>
          <w:trHeight w:val="696"/>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МОНТАЖ МЕЛКИХ МЕТАЛЛОКОНСТРУКЦИЙ МАССОЙ ДО 10 КГ- люк для очистки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Т МЕТАЛЛОКОНСТРУКЦИЙ</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0,0379</w:t>
            </w:r>
          </w:p>
        </w:tc>
      </w:tr>
      <w:tr w:rsidR="001E3924" w:rsidRPr="005E4FBA" w:rsidTr="001E3924">
        <w:trPr>
          <w:trHeight w:val="64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ИЗГОТОВЛЕНИЕ ПРЕДОХРАНИТЕЛЬНЫХ ВЗРЫВНЫХ КЛАПАНОВ ( труба ду 600-108,62*1,6=173,79кг, арматура ду8мм-1,9кг, фланец ду600мм 39,4*4=157,6кг, всего 333,29кг)</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Т КОНСТРУКЦИЙ</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0,3329</w:t>
            </w:r>
          </w:p>
        </w:tc>
      </w:tr>
      <w:tr w:rsidR="001E3924" w:rsidRPr="005E4FBA" w:rsidTr="001E3924">
        <w:trPr>
          <w:trHeight w:val="703"/>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УСТРОЙСТВО ПЕРЕКРЫТИЙ БЕЗБАЛОЧНЫХ ТОЛЩИНОЙ БОЛЕЕ 200 ММ НА ВЫСОТЕ ОТ ОПОРНОЙ ПЛОЩАДИ ДО 6 М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М3 В ДЕЛЕ</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6,3</w:t>
            </w:r>
          </w:p>
        </w:tc>
      </w:tr>
      <w:tr w:rsidR="001E3924" w:rsidRPr="005E4FBA" w:rsidTr="001E3924">
        <w:trPr>
          <w:trHeight w:val="64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ИЗОЛЯЦИЯ ПОКРЫТИЙ И ПЕРЕКРЫТИЙ ИЗДЕЛИЯМИ ИЗ ВОЛОКНИСТЫХ И ЗЕРНИСТЫХ МАТЕРИАЛОВ НАСУХО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М3 ИЗОЛЯЦИИ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4,2</w:t>
            </w:r>
          </w:p>
        </w:tc>
      </w:tr>
      <w:tr w:rsidR="001E3924" w:rsidRPr="005E4FBA" w:rsidTr="001E3924">
        <w:trPr>
          <w:trHeight w:val="481"/>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УСТРОЙСТВО ВЫРАВНИВАЮЩИХ  СТЯЖЕК  ЦЕМЕНТНО - ПЕСЧАНЫХ  ТОЛЩИНОЙ  </w:t>
            </w: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30 ММ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СТЯЖКИ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42</w:t>
            </w:r>
          </w:p>
        </w:tc>
      </w:tr>
      <w:tr w:rsidR="001E3924" w:rsidRPr="005E4FBA" w:rsidTr="001E3924">
        <w:trPr>
          <w:trHeight w:val="631"/>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ТОРКРЕТИРОВАНИЕ ОГНЕУПОРНЫМ РАСТВОРОМ  ЩИТОВ И ПАНЕЛЕЙ- плиты перекрытия толщиной 30мм ( 42*0,03=1,26м3)</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М3 ОБМУРОВКИ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1,26</w:t>
            </w:r>
          </w:p>
        </w:tc>
      </w:tr>
      <w:tr w:rsidR="001E3924" w:rsidRPr="005E4FBA" w:rsidTr="001E3924">
        <w:trPr>
          <w:trHeight w:val="697"/>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ОГРУНТОВКА ОСНОВАНИЙ ИЗ БЕТОНА ИЛИ РАСТВОРА ПОД  ВОДОИЗОЛЯЦИОННЫЙ КРОВЕЛЬНЫЙ КОВЕР БИТУМНОЙ ГРУНТОВКОЙ С ЕЕ ПРИГОТОВЛЕНИЕМ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КРОВЛИ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42</w:t>
            </w:r>
          </w:p>
        </w:tc>
      </w:tr>
      <w:tr w:rsidR="001E3924" w:rsidRPr="005E4FBA" w:rsidTr="001E3924">
        <w:trPr>
          <w:trHeight w:val="64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УСТРОЙСТВО КРОВЕЛЬ ПЛОСКИХ ИЗ НАПЛАВЛЯЕМЫХ МАТЕРИАЛОВ В ДВА СЛОЯ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КРОВЛИ</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42</w:t>
            </w:r>
          </w:p>
        </w:tc>
      </w:tr>
      <w:tr w:rsidR="001E3924" w:rsidRPr="005E4FBA" w:rsidTr="001E3924">
        <w:trPr>
          <w:trHeight w:val="840"/>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 xml:space="preserve">УСТРОЙСТВО МЕЛКИХ ПОКРЫТИЙ (БРАНДМАУЭРЫ, ПАРАПЕТЫ, СВЕСЫ И Т.П.) ИЗ ЛИСТОВОЙ ОЦИНКОВАННОЙ СТАЛИ </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М2 ПОКРЫТИЯ</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20</w:t>
            </w:r>
          </w:p>
        </w:tc>
      </w:tr>
      <w:tr w:rsidR="001E3924" w:rsidRPr="005E4FBA" w:rsidTr="001E3924">
        <w:trPr>
          <w:trHeight w:val="240"/>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МУСОР СТРОИТЕЛЬНЫЙ - ПОГРУЗКА ВРУЧНУЮ</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Т</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61,278</w:t>
            </w:r>
          </w:p>
        </w:tc>
      </w:tr>
      <w:tr w:rsidR="001E3924" w:rsidRPr="005E4FBA" w:rsidTr="001E3924">
        <w:trPr>
          <w:trHeight w:val="435"/>
        </w:trPr>
        <w:tc>
          <w:tcPr>
            <w:tcW w:w="6956" w:type="dxa"/>
            <w:hideMark/>
          </w:tcPr>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p>
          <w:p w:rsidR="001E3924" w:rsidRPr="005E4FBA" w:rsidRDefault="001E3924" w:rsidP="00BD5232">
            <w:pPr>
              <w:suppressAutoHyphens w:val="0"/>
              <w:spacing w:after="0" w:line="240" w:lineRule="auto"/>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ПЕРЕВОЗКА ДО 10 КМ ГРУЗОВ АВТОМОБИЛЯМИ-САМОСВАЛАМИ (РАБОТАЮЩИМИ ВНЕ КАРЬЕРОВ) - ГРУЗ 1 КЛАССА</w:t>
            </w:r>
          </w:p>
        </w:tc>
        <w:tc>
          <w:tcPr>
            <w:tcW w:w="2083"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Т</w:t>
            </w:r>
          </w:p>
        </w:tc>
        <w:tc>
          <w:tcPr>
            <w:tcW w:w="1134" w:type="dxa"/>
            <w:hideMark/>
          </w:tcPr>
          <w:p w:rsidR="001E3924" w:rsidRPr="005E4FBA" w:rsidRDefault="001E3924" w:rsidP="00BD5232">
            <w:pPr>
              <w:suppressAutoHyphens w:val="0"/>
              <w:spacing w:after="0" w:line="240" w:lineRule="auto"/>
              <w:jc w:val="right"/>
              <w:rPr>
                <w:rFonts w:ascii="Times New Roman" w:eastAsia="Times New Roman" w:hAnsi="Times New Roman"/>
                <w:color w:val="808080" w:themeColor="background1" w:themeShade="80"/>
                <w:sz w:val="16"/>
                <w:szCs w:val="16"/>
                <w:lang w:eastAsia="ru-RU"/>
              </w:rPr>
            </w:pPr>
            <w:r w:rsidRPr="005E4FBA">
              <w:rPr>
                <w:rFonts w:ascii="Times New Roman" w:eastAsia="Times New Roman" w:hAnsi="Times New Roman"/>
                <w:color w:val="808080" w:themeColor="background1" w:themeShade="80"/>
                <w:sz w:val="16"/>
                <w:szCs w:val="16"/>
                <w:lang w:eastAsia="ru-RU"/>
              </w:rPr>
              <w:t>61,278</w:t>
            </w:r>
          </w:p>
        </w:tc>
      </w:tr>
    </w:tbl>
    <w:p w:rsidR="00BD5232" w:rsidRDefault="00BD5232" w:rsidP="00BD5232">
      <w:pPr>
        <w:spacing w:after="0" w:line="240" w:lineRule="auto"/>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(фамилия, имя, отчество подписавшего, должность)</w:t>
      </w:r>
    </w:p>
    <w:p w:rsidR="00B65416" w:rsidRDefault="00B65416">
      <w:pPr>
        <w:spacing w:after="0" w:line="240" w:lineRule="auto"/>
        <w:ind w:right="3684" w:firstLine="567"/>
        <w:rPr>
          <w:rFonts w:ascii="Times New Roman" w:eastAsia="Times New Roman" w:hAnsi="Times New Roman"/>
          <w:b/>
          <w:spacing w:val="36"/>
          <w:sz w:val="24"/>
          <w:szCs w:val="24"/>
        </w:rPr>
      </w:pPr>
    </w:p>
    <w:p w:rsidR="00F17CDC" w:rsidRDefault="00F17CDC">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360" w:lineRule="auto"/>
        <w:ind w:right="21"/>
        <w:jc w:val="center"/>
        <w:rPr>
          <w:rFonts w:ascii="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F17CDC" w:rsidRDefault="00F17CDC">
      <w:pPr>
        <w:pStyle w:val="afffb"/>
        <w:numPr>
          <w:ilvl w:val="0"/>
          <w:numId w:val="13"/>
        </w:numPr>
        <w:tabs>
          <w:tab w:val="left" w:pos="567"/>
          <w:tab w:val="left" w:pos="1494"/>
        </w:tabs>
        <w:spacing w:after="0"/>
        <w:ind w:left="567" w:hanging="567"/>
        <w:jc w:val="both"/>
        <w:rPr>
          <w:rFonts w:ascii="Times New Roman" w:hAnsi="Times New Roman"/>
          <w:sz w:val="20"/>
          <w:szCs w:val="20"/>
        </w:rPr>
      </w:pPr>
      <w:r>
        <w:rPr>
          <w:rFonts w:ascii="Times New Roman" w:hAnsi="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257F4B" w:rsidRDefault="00257F4B"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AD3061" w:rsidRDefault="00AD3061"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81058" w:rsidRDefault="00881058" w:rsidP="001B55D3">
      <w:pPr>
        <w:pStyle w:val="afffb"/>
        <w:tabs>
          <w:tab w:val="left" w:pos="0"/>
          <w:tab w:val="left" w:pos="567"/>
        </w:tabs>
        <w:spacing w:after="0"/>
        <w:jc w:val="both"/>
        <w:rPr>
          <w:rFonts w:ascii="Times New Roman" w:hAnsi="Times New Roman"/>
          <w:sz w:val="20"/>
          <w:szCs w:val="20"/>
        </w:rPr>
      </w:pPr>
    </w:p>
    <w:p w:rsidR="00846060" w:rsidRDefault="00846060" w:rsidP="00BD5232">
      <w:pPr>
        <w:pStyle w:val="afffb"/>
        <w:tabs>
          <w:tab w:val="left" w:pos="0"/>
          <w:tab w:val="left" w:pos="567"/>
        </w:tabs>
        <w:spacing w:after="0"/>
        <w:ind w:left="0"/>
        <w:jc w:val="both"/>
        <w:rPr>
          <w:rFonts w:ascii="Times New Roman" w:hAnsi="Times New Roman"/>
          <w:sz w:val="20"/>
          <w:szCs w:val="20"/>
        </w:rPr>
      </w:pPr>
    </w:p>
    <w:p w:rsidR="00F17CDC" w:rsidRPr="00963659" w:rsidRDefault="00F17CDC" w:rsidP="000307AF">
      <w:pPr>
        <w:pStyle w:val="2"/>
        <w:numPr>
          <w:ilvl w:val="0"/>
          <w:numId w:val="0"/>
        </w:numPr>
        <w:ind w:left="1134" w:hanging="1134"/>
        <w:jc w:val="right"/>
        <w:rPr>
          <w:rFonts w:ascii="Times New Roman" w:hAnsi="Times New Roman" w:cs="Times New Roman"/>
          <w:b w:val="0"/>
          <w:i w:val="0"/>
          <w:sz w:val="24"/>
          <w:szCs w:val="24"/>
        </w:rPr>
      </w:pPr>
      <w:bookmarkStart w:id="180" w:name="_Ref214869550"/>
      <w:bookmarkStart w:id="181" w:name="_Toc390261848"/>
      <w:bookmarkStart w:id="182" w:name="_Toc391546665"/>
      <w:bookmarkStart w:id="183" w:name="_Toc391649842"/>
      <w:r w:rsidRPr="00963659">
        <w:rPr>
          <w:rFonts w:ascii="Times New Roman" w:hAnsi="Times New Roman" w:cs="Times New Roman"/>
          <w:b w:val="0"/>
          <w:i w:val="0"/>
          <w:sz w:val="24"/>
          <w:szCs w:val="24"/>
        </w:rPr>
        <w:t>Анкета Участника открытого одноэтапного запроса предложений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3</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64"/>
      <w:bookmarkEnd w:id="165"/>
      <w:bookmarkEnd w:id="180"/>
      <w:bookmarkEnd w:id="181"/>
      <w:bookmarkEnd w:id="182"/>
      <w:bookmarkEnd w:id="183"/>
    </w:p>
    <w:p w:rsidR="00F17CDC" w:rsidRDefault="00F17CDC">
      <w:pPr>
        <w:tabs>
          <w:tab w:val="left" w:pos="1494"/>
        </w:tabs>
        <w:spacing w:after="120" w:line="360" w:lineRule="auto"/>
        <w:jc w:val="center"/>
        <w:rPr>
          <w:rFonts w:ascii="Times New Roman" w:eastAsia="Times New Roman" w:hAnsi="Times New Roman"/>
          <w:b/>
          <w:spacing w:val="36"/>
          <w:sz w:val="24"/>
          <w:szCs w:val="24"/>
        </w:rPr>
      </w:pPr>
      <w:r>
        <w:rPr>
          <w:rFonts w:ascii="Times New Roman" w:eastAsia="Times New Roman" w:hAnsi="Times New Roman"/>
          <w:sz w:val="24"/>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rPr>
          <w:rFonts w:ascii="Times New Roman" w:eastAsia="Times New Roman" w:hAnsi="Times New Roman"/>
          <w:sz w:val="24"/>
          <w:szCs w:val="24"/>
        </w:rPr>
      </w:pPr>
    </w:p>
    <w:p w:rsidR="004D0F00" w:rsidRDefault="004D0F00">
      <w:pPr>
        <w:spacing w:after="0" w:line="240" w:lineRule="auto"/>
        <w:rPr>
          <w:rFonts w:ascii="Times New Roman" w:eastAsia="Times New Roman" w:hAnsi="Times New Roman"/>
          <w:sz w:val="24"/>
          <w:szCs w:val="24"/>
        </w:rPr>
      </w:pP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3 к письму о подаче оферты</w:t>
      </w:r>
      <w:r>
        <w:rPr>
          <w:rFonts w:ascii="Times New Roman" w:eastAsia="Times New Roman" w:hAnsi="Times New Roman"/>
          <w:sz w:val="24"/>
          <w:szCs w:val="24"/>
        </w:rPr>
        <w:br/>
        <w:t>от «____»_____________ г. №__________</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Анкета Участника </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ascii="Times New Roman" w:eastAsia="Times New Roman" w:hAnsi="Times New Roman"/>
          <w:sz w:val="24"/>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п/п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ascii="Times New Roman" w:eastAsia="Times New Roman" w:hAnsi="Times New Roman"/>
                <w:sz w:val="24"/>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C6182">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xml:space="preserve">ОГРН, </w:t>
            </w:r>
            <w:r w:rsidR="00F17CDC">
              <w:rPr>
                <w:rFonts w:ascii="Times New Roman" w:eastAsia="Times New Roman" w:hAnsi="Times New Roman"/>
                <w:sz w:val="24"/>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sz w:val="24"/>
                <w:szCs w:val="24"/>
              </w:rPr>
            </w:pP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(фамилия, имя, отчество подписавшего, должность)</w:t>
      </w:r>
    </w:p>
    <w:p w:rsidR="00F17CDC" w:rsidRDefault="00F17CDC">
      <w:pPr>
        <w:keepNext/>
        <w:spacing w:after="0" w:line="240" w:lineRule="auto"/>
        <w:ind w:firstLine="567"/>
        <w:jc w:val="both"/>
        <w:rPr>
          <w:rFonts w:ascii="Times New Roman" w:eastAsia="Times New Roman" w:hAnsi="Times New Roman"/>
          <w:b/>
          <w:sz w:val="24"/>
          <w:szCs w:val="24"/>
        </w:rPr>
      </w:pP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tabs>
          <w:tab w:val="left" w:pos="0"/>
        </w:tabs>
        <w:spacing w:after="0"/>
        <w:ind w:left="426" w:hanging="426"/>
        <w:jc w:val="both"/>
        <w:rPr>
          <w:rFonts w:ascii="Times New Roman" w:eastAsia="Times New Roman" w:hAnsi="Times New Roman"/>
          <w:sz w:val="20"/>
          <w:szCs w:val="20"/>
        </w:rPr>
      </w:pP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F17CDC" w:rsidRDefault="00F17CDC">
      <w:pPr>
        <w:tabs>
          <w:tab w:val="left" w:pos="0"/>
        </w:tabs>
        <w:spacing w:after="0"/>
        <w:ind w:left="426" w:hanging="426"/>
        <w:jc w:val="both"/>
        <w:rPr>
          <w:rFonts w:ascii="Times New Roman" w:eastAsia="Times New Roman" w:hAnsi="Times New Roman"/>
          <w:sz w:val="20"/>
          <w:szCs w:val="20"/>
        </w:rPr>
      </w:pPr>
      <w:r>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AD3061" w:rsidRDefault="00AD3061">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sz w:val="20"/>
          <w:szCs w:val="20"/>
        </w:rPr>
      </w:pPr>
    </w:p>
    <w:p w:rsidR="00810D37" w:rsidRDefault="00810D37">
      <w:pPr>
        <w:tabs>
          <w:tab w:val="left" w:pos="0"/>
        </w:tabs>
        <w:spacing w:after="0"/>
        <w:ind w:left="426" w:hanging="426"/>
        <w:jc w:val="both"/>
        <w:rPr>
          <w:rFonts w:ascii="Times New Roman" w:eastAsia="Times New Roman" w:hAnsi="Times New Roman"/>
          <w:b/>
          <w:sz w:val="24"/>
          <w:szCs w:val="24"/>
        </w:rPr>
      </w:pPr>
    </w:p>
    <w:p w:rsidR="00B051D7" w:rsidRPr="00963659" w:rsidRDefault="00B051D7" w:rsidP="000307AF">
      <w:pPr>
        <w:pStyle w:val="2"/>
        <w:numPr>
          <w:ilvl w:val="0"/>
          <w:numId w:val="0"/>
        </w:numPr>
        <w:ind w:left="1134" w:hanging="1134"/>
        <w:jc w:val="right"/>
        <w:rPr>
          <w:rFonts w:ascii="Times New Roman" w:hAnsi="Times New Roman" w:cs="Times New Roman"/>
          <w:b w:val="0"/>
          <w:i w:val="0"/>
          <w:sz w:val="24"/>
          <w:szCs w:val="24"/>
        </w:rPr>
      </w:pPr>
      <w:bookmarkStart w:id="184" w:name="_Ref55336378"/>
      <w:bookmarkStart w:id="185" w:name="_Toc390261849"/>
      <w:bookmarkStart w:id="186" w:name="_Toc391546666"/>
      <w:bookmarkStart w:id="187" w:name="_Toc391649843"/>
      <w:bookmarkStart w:id="188" w:name="_Ref55336389"/>
      <w:bookmarkEnd w:id="166"/>
      <w:r w:rsidRPr="00963659">
        <w:rPr>
          <w:rFonts w:ascii="Times New Roman" w:hAnsi="Times New Roman" w:cs="Times New Roman"/>
          <w:b w:val="0"/>
          <w:i w:val="0"/>
          <w:sz w:val="24"/>
          <w:szCs w:val="24"/>
        </w:rPr>
        <w:t>Справка о перечне и годовых объемах выполнения аналогичных договоров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4</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84"/>
      <w:bookmarkEnd w:id="185"/>
      <w:bookmarkEnd w:id="186"/>
      <w:bookmarkEnd w:id="187"/>
    </w:p>
    <w:p w:rsidR="00B051D7" w:rsidRDefault="00B051D7">
      <w:pPr>
        <w:tabs>
          <w:tab w:val="left" w:pos="1494"/>
        </w:tabs>
        <w:spacing w:after="120" w:line="360" w:lineRule="auto"/>
        <w:ind w:left="1314"/>
        <w:jc w:val="center"/>
        <w:rPr>
          <w:rFonts w:ascii="Times New Roman" w:eastAsia="Times New Roman" w:hAnsi="Times New Roman"/>
          <w:b/>
          <w:spacing w:val="36"/>
          <w:sz w:val="24"/>
          <w:szCs w:val="24"/>
        </w:rPr>
      </w:pPr>
      <w:r>
        <w:rPr>
          <w:rFonts w:ascii="Times New Roman" w:eastAsia="Times New Roman" w:hAnsi="Times New Roman"/>
          <w:sz w:val="24"/>
          <w:szCs w:val="24"/>
        </w:rPr>
        <w:t>Форма Справки о перечне и годовых объемах выполнения аналогичных договоров</w:t>
      </w:r>
      <w:r>
        <w:rPr>
          <w:rFonts w:ascii="Times New Roman" w:eastAsia="Times New Roman" w:hAnsi="Times New Roman"/>
          <w:b/>
          <w:sz w:val="24"/>
          <w:szCs w:val="24"/>
        </w:rPr>
        <w:t xml:space="preserve"> </w:t>
      </w:r>
    </w:p>
    <w:p w:rsidR="00B051D7" w:rsidRDefault="00B051D7">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B051D7" w:rsidRDefault="00B051D7">
      <w:pPr>
        <w:spacing w:after="0" w:line="240" w:lineRule="auto"/>
        <w:rPr>
          <w:rFonts w:ascii="Times New Roman" w:eastAsia="Times New Roman" w:hAnsi="Times New Roman"/>
          <w:sz w:val="24"/>
          <w:szCs w:val="24"/>
        </w:rPr>
      </w:pPr>
    </w:p>
    <w:p w:rsidR="00B051D7" w:rsidRDefault="00B051D7">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4 к письму о подаче оферты</w:t>
      </w:r>
      <w:r>
        <w:rPr>
          <w:rFonts w:ascii="Times New Roman" w:eastAsia="Times New Roman" w:hAnsi="Times New Roman"/>
          <w:sz w:val="24"/>
          <w:szCs w:val="24"/>
        </w:rPr>
        <w:br/>
        <w:t>от «____»_____________ г. №__________</w:t>
      </w:r>
    </w:p>
    <w:p w:rsidR="00B051D7" w:rsidRDefault="00B051D7">
      <w:pPr>
        <w:spacing w:after="0" w:line="240" w:lineRule="auto"/>
        <w:ind w:firstLine="567"/>
        <w:jc w:val="both"/>
        <w:rPr>
          <w:rFonts w:ascii="Times New Roman" w:eastAsia="Times New Roman" w:hAnsi="Times New Roman"/>
          <w:sz w:val="24"/>
          <w:szCs w:val="24"/>
        </w:rPr>
      </w:pPr>
    </w:p>
    <w:p w:rsidR="00B051D7" w:rsidRDefault="00B051D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Справка о перечне и объемах выполнения аналогичных договоров</w:t>
      </w:r>
      <w:r>
        <w:rPr>
          <w:rFonts w:ascii="Times New Roman" w:eastAsia="Times New Roman" w:hAnsi="Times New Roman"/>
          <w:sz w:val="24"/>
          <w:szCs w:val="24"/>
        </w:rPr>
        <w:t xml:space="preserve"> </w:t>
      </w:r>
      <w:r w:rsidRPr="00810D37">
        <w:rPr>
          <w:rFonts w:ascii="Times New Roman" w:eastAsia="Times New Roman" w:hAnsi="Times New Roman"/>
          <w:b/>
          <w:sz w:val="24"/>
          <w:szCs w:val="24"/>
        </w:rPr>
        <w:t>за 201</w:t>
      </w:r>
      <w:r w:rsidR="00963659">
        <w:rPr>
          <w:rFonts w:ascii="Times New Roman" w:eastAsia="Times New Roman" w:hAnsi="Times New Roman"/>
          <w:b/>
          <w:sz w:val="24"/>
          <w:szCs w:val="24"/>
        </w:rPr>
        <w:t>1</w:t>
      </w:r>
      <w:r w:rsidRPr="00810D37">
        <w:rPr>
          <w:rFonts w:ascii="Times New Roman" w:eastAsia="Times New Roman" w:hAnsi="Times New Roman"/>
          <w:b/>
          <w:sz w:val="24"/>
          <w:szCs w:val="24"/>
        </w:rPr>
        <w:t>-2013 годы</w:t>
      </w:r>
      <w:r>
        <w:rPr>
          <w:rFonts w:ascii="Times New Roman" w:eastAsia="Times New Roman" w:hAnsi="Times New Roman"/>
          <w:b/>
          <w:sz w:val="24"/>
          <w:szCs w:val="24"/>
        </w:rPr>
        <w:t xml:space="preserve"> </w:t>
      </w:r>
    </w:p>
    <w:p w:rsidR="00B051D7" w:rsidRDefault="00B051D7">
      <w:pPr>
        <w:spacing w:after="0" w:line="240" w:lineRule="auto"/>
        <w:jc w:val="center"/>
        <w:rPr>
          <w:rFonts w:ascii="Times New Roman" w:eastAsia="Times New Roman" w:hAnsi="Times New Roman"/>
          <w:sz w:val="24"/>
          <w:szCs w:val="24"/>
        </w:rPr>
      </w:pPr>
    </w:p>
    <w:p w:rsidR="00B051D7" w:rsidRDefault="00B051D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ascii="Times New Roman" w:eastAsia="Times New Roman" w:hAnsi="Times New Roman"/>
          <w:sz w:val="24"/>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w:t>
            </w:r>
          </w:p>
          <w:p w:rsidR="00B051D7" w:rsidRDefault="00B051D7">
            <w:pPr>
              <w:keepNext/>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п/п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rFonts w:ascii="Times New Roman" w:hAnsi="Times New Roman"/>
                <w:sz w:val="24"/>
                <w:szCs w:val="24"/>
              </w:rPr>
            </w:pPr>
            <w:r>
              <w:rPr>
                <w:rFonts w:ascii="Times New Roman" w:eastAsia="Times New Roman" w:hAnsi="Times New Roman"/>
                <w:sz w:val="24"/>
                <w:szCs w:val="24"/>
              </w:rPr>
              <w:t xml:space="preserve">Заказчик </w:t>
            </w:r>
            <w:r>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hAnsi="Times New Roman"/>
                <w:sz w:val="24"/>
                <w:szCs w:val="24"/>
              </w:rPr>
              <w:t>Описание договора</w:t>
            </w:r>
            <w:r>
              <w:rPr>
                <w:rFonts w:ascii="Times New Roman" w:hAnsi="Times New Roman"/>
                <w:sz w:val="24"/>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ascii="Times New Roman" w:eastAsia="Times New Roman" w:hAnsi="Times New Roman"/>
                <w:sz w:val="24"/>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r>
              <w:rPr>
                <w:rFonts w:ascii="Times New Roman" w:eastAsia="Times New Roman" w:hAnsi="Times New Roman"/>
                <w:sz w:val="24"/>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ascii="Times New Roman" w:eastAsia="Times New Roman" w:hAnsi="Times New Roman"/>
                <w:sz w:val="24"/>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ИТОГО за полный год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ascii="Times New Roman" w:eastAsia="Times New Roman" w:hAnsi="Times New Roman"/>
                <w:sz w:val="24"/>
                <w:szCs w:val="20"/>
              </w:rPr>
            </w:pPr>
            <w:r>
              <w:rPr>
                <w:rFonts w:ascii="Times New Roman" w:eastAsia="Times New Roman" w:hAnsi="Times New Roman"/>
                <w:sz w:val="24"/>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r>
              <w:rPr>
                <w:rFonts w:ascii="Times New Roman" w:eastAsia="Times New Roman" w:hAnsi="Times New Roman"/>
                <w:sz w:val="24"/>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sz w:val="24"/>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ИТОГО за полный год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r>
              <w:rPr>
                <w:rFonts w:ascii="Times New Roman" w:eastAsia="Times New Roman" w:hAnsi="Times New Roman"/>
                <w:sz w:val="24"/>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ИТОГО за полный год [</w:t>
            </w:r>
            <w:r>
              <w:rPr>
                <w:rFonts w:ascii="Times New Roman" w:eastAsia="Times New Roman" w:hAnsi="Times New Roman"/>
                <w:b/>
                <w:i/>
                <w:sz w:val="24"/>
                <w:szCs w:val="20"/>
                <w:shd w:val="clear" w:color="auto" w:fill="FFFF99"/>
              </w:rPr>
              <w:t>указать год</w:t>
            </w:r>
            <w:r>
              <w:rPr>
                <w:rFonts w:ascii="Times New Roman" w:eastAsia="Times New Roman" w:hAnsi="Times New Roman"/>
                <w:b/>
                <w:sz w:val="24"/>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ascii="Times New Roman" w:eastAsia="Times New Roman" w:hAnsi="Times New Roman"/>
                <w:b/>
                <w:sz w:val="24"/>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r>
              <w:rPr>
                <w:rFonts w:ascii="Times New Roman" w:eastAsia="Times New Roman" w:hAnsi="Times New Roman"/>
                <w:b/>
                <w:sz w:val="24"/>
                <w:szCs w:val="20"/>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ascii="Times New Roman" w:eastAsia="Times New Roman" w:hAnsi="Times New Roman"/>
                <w:b/>
                <w:sz w:val="24"/>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ascii="Times New Roman" w:eastAsia="Times New Roman" w:hAnsi="Times New Roman"/>
                <w:b/>
                <w:sz w:val="24"/>
                <w:szCs w:val="20"/>
              </w:rPr>
            </w:pPr>
          </w:p>
        </w:tc>
      </w:tr>
    </w:tbl>
    <w:p w:rsidR="00B051D7" w:rsidRDefault="00B051D7">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B051D7" w:rsidRDefault="00B051D7">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B051D7" w:rsidRDefault="00B051D7">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B051D7" w:rsidRDefault="00B051D7">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(фамилия, имя, отчество подписавшего, должность)</w:t>
      </w:r>
    </w:p>
    <w:p w:rsidR="00B051D7" w:rsidRDefault="00B051D7">
      <w:pPr>
        <w:keepNext/>
        <w:spacing w:after="0" w:line="240" w:lineRule="auto"/>
        <w:ind w:firstLine="567"/>
        <w:jc w:val="both"/>
        <w:rPr>
          <w:rFonts w:ascii="Times New Roman" w:eastAsia="Times New Roman" w:hAnsi="Times New Roman"/>
          <w:b/>
          <w:sz w:val="24"/>
          <w:szCs w:val="24"/>
        </w:rPr>
      </w:pPr>
    </w:p>
    <w:p w:rsidR="00B051D7" w:rsidRDefault="00B051D7">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B051D7" w:rsidRDefault="00B051D7">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2B55F9" w:rsidRDefault="00B051D7" w:rsidP="002B55F9">
      <w:pPr>
        <w:numPr>
          <w:ilvl w:val="3"/>
          <w:numId w:val="8"/>
        </w:numPr>
        <w:tabs>
          <w:tab w:val="left" w:pos="567"/>
          <w:tab w:val="left" w:pos="1494"/>
        </w:tabs>
        <w:spacing w:after="0"/>
        <w:ind w:left="567" w:hanging="567"/>
        <w:jc w:val="both"/>
        <w:rPr>
          <w:rFonts w:ascii="Times New Roman" w:eastAsia="Times New Roman" w:hAnsi="Times New Roman"/>
          <w:sz w:val="20"/>
          <w:szCs w:val="20"/>
        </w:rPr>
      </w:pPr>
      <w:r>
        <w:rPr>
          <w:rFonts w:ascii="Times New Roman" w:eastAsia="Times New Roman" w:hAnsi="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B051D7" w:rsidRPr="002B55F9" w:rsidRDefault="00B051D7" w:rsidP="002B55F9">
      <w:pPr>
        <w:numPr>
          <w:ilvl w:val="3"/>
          <w:numId w:val="8"/>
        </w:numPr>
        <w:tabs>
          <w:tab w:val="left" w:pos="567"/>
          <w:tab w:val="left" w:pos="1494"/>
        </w:tabs>
        <w:spacing w:after="0"/>
        <w:ind w:left="567" w:hanging="567"/>
        <w:jc w:val="both"/>
        <w:rPr>
          <w:rFonts w:ascii="Times New Roman" w:eastAsia="Times New Roman" w:hAnsi="Times New Roman"/>
          <w:sz w:val="20"/>
          <w:szCs w:val="20"/>
        </w:rPr>
      </w:pPr>
      <w:r w:rsidRPr="002B55F9">
        <w:rPr>
          <w:rFonts w:ascii="Times New Roman" w:eastAsia="Times New Roman" w:hAnsi="Times New Roman"/>
          <w:sz w:val="20"/>
          <w:szCs w:val="20"/>
        </w:rPr>
        <w:t xml:space="preserve">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w:t>
      </w:r>
      <w:r w:rsidR="002B55F9" w:rsidRPr="002B55F9">
        <w:rPr>
          <w:rFonts w:ascii="Times New Roman" w:eastAsia="Times New Roman" w:hAnsi="Times New Roman"/>
          <w:sz w:val="20"/>
          <w:szCs w:val="20"/>
        </w:rPr>
        <w:t>критерию «Опыт выполнения аналогичных работ».</w:t>
      </w:r>
      <w:r w:rsidRPr="002B55F9">
        <w:rPr>
          <w:rFonts w:ascii="Times New Roman" w:eastAsia="Times New Roman" w:hAnsi="Times New Roman"/>
          <w:b/>
          <w:color w:val="FF0000"/>
          <w:sz w:val="20"/>
          <w:szCs w:val="20"/>
        </w:rPr>
        <w:t xml:space="preserve"> </w:t>
      </w:r>
      <w:r w:rsidR="00CC47DF" w:rsidRPr="002B55F9">
        <w:rPr>
          <w:rFonts w:ascii="Times New Roman" w:eastAsia="Times New Roman" w:hAnsi="Times New Roman"/>
          <w:sz w:val="20"/>
          <w:szCs w:val="20"/>
        </w:rPr>
        <w:t>В случае не указания сведений по объему выполнения  аналогичных договоров, а также не</w:t>
      </w:r>
      <w:r w:rsidR="00880AA1" w:rsidRPr="002B55F9">
        <w:rPr>
          <w:rFonts w:ascii="Times New Roman" w:eastAsia="Times New Roman" w:hAnsi="Times New Roman"/>
          <w:sz w:val="20"/>
          <w:szCs w:val="20"/>
        </w:rPr>
        <w:t xml:space="preserve"> </w:t>
      </w:r>
      <w:r w:rsidR="00CC47DF" w:rsidRPr="002B55F9">
        <w:rPr>
          <w:rFonts w:ascii="Times New Roman" w:eastAsia="Times New Roman" w:hAnsi="Times New Roman"/>
          <w:sz w:val="20"/>
          <w:szCs w:val="20"/>
        </w:rPr>
        <w:t xml:space="preserve">предоставления </w:t>
      </w:r>
      <w:r w:rsidR="003058D8" w:rsidRPr="002B55F9">
        <w:rPr>
          <w:rFonts w:ascii="Times New Roman" w:eastAsia="Times New Roman" w:hAnsi="Times New Roman"/>
          <w:bCs/>
          <w:sz w:val="20"/>
          <w:szCs w:val="20"/>
        </w:rPr>
        <w:t xml:space="preserve">копий </w:t>
      </w:r>
      <w:r w:rsidR="003058D8" w:rsidRPr="002B55F9">
        <w:rPr>
          <w:rFonts w:ascii="Times New Roman" w:eastAsia="Times New Roman" w:hAnsi="Times New Roman"/>
          <w:sz w:val="20"/>
          <w:szCs w:val="20"/>
        </w:rPr>
        <w:t>договоров и актов выполненных работ (отзывов либо иных документов, подтверждающими выполнение работ)</w:t>
      </w:r>
      <w:r w:rsidR="00CC47DF" w:rsidRPr="002B55F9">
        <w:rPr>
          <w:rFonts w:ascii="Times New Roman" w:eastAsia="Times New Roman" w:hAnsi="Times New Roman"/>
          <w:sz w:val="20"/>
          <w:szCs w:val="20"/>
        </w:rPr>
        <w:t>, заявке такого Участника будет присуждаться 0 баллов по данному критерию.</w:t>
      </w:r>
    </w:p>
    <w:p w:rsidR="00B051D7" w:rsidRPr="00453831"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E26684" w:rsidRDefault="00E26684">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58416A" w:rsidRDefault="0058416A">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3058D8" w:rsidRDefault="003058D8">
      <w:pPr>
        <w:tabs>
          <w:tab w:val="left" w:pos="1494"/>
        </w:tabs>
        <w:spacing w:after="0" w:line="360" w:lineRule="auto"/>
        <w:ind w:left="1134"/>
        <w:jc w:val="both"/>
        <w:rPr>
          <w:rFonts w:ascii="Times New Roman" w:eastAsia="Times New Roman" w:hAnsi="Times New Roman"/>
          <w:sz w:val="20"/>
          <w:szCs w:val="20"/>
        </w:rPr>
      </w:pPr>
    </w:p>
    <w:p w:rsidR="00B051D7" w:rsidRDefault="00B051D7">
      <w:pPr>
        <w:tabs>
          <w:tab w:val="left" w:pos="1494"/>
        </w:tabs>
        <w:spacing w:after="0" w:line="360" w:lineRule="auto"/>
        <w:ind w:left="1134"/>
        <w:jc w:val="both"/>
        <w:rPr>
          <w:rFonts w:ascii="Times New Roman" w:eastAsia="Times New Roman" w:hAnsi="Times New Roman"/>
          <w:sz w:val="20"/>
          <w:szCs w:val="20"/>
        </w:rPr>
      </w:pPr>
    </w:p>
    <w:p w:rsidR="00F17CDC" w:rsidRPr="003058D8" w:rsidRDefault="00F17CDC" w:rsidP="006A4991">
      <w:pPr>
        <w:pStyle w:val="2"/>
        <w:numPr>
          <w:ilvl w:val="0"/>
          <w:numId w:val="0"/>
        </w:numPr>
        <w:ind w:left="1134" w:hanging="1134"/>
        <w:jc w:val="right"/>
        <w:rPr>
          <w:rFonts w:ascii="Times New Roman" w:hAnsi="Times New Roman" w:cs="Times New Roman"/>
          <w:b w:val="0"/>
          <w:i w:val="0"/>
          <w:sz w:val="24"/>
          <w:szCs w:val="24"/>
        </w:rPr>
      </w:pPr>
      <w:bookmarkStart w:id="189" w:name="_Toc390261850"/>
      <w:bookmarkStart w:id="190" w:name="_Toc391546667"/>
      <w:bookmarkStart w:id="191" w:name="_Toc391649844"/>
      <w:r w:rsidRPr="003058D8">
        <w:rPr>
          <w:rFonts w:ascii="Times New Roman" w:hAnsi="Times New Roman" w:cs="Times New Roman"/>
          <w:b w:val="0"/>
          <w:i w:val="0"/>
          <w:sz w:val="24"/>
          <w:szCs w:val="24"/>
        </w:rPr>
        <w:lastRenderedPageBreak/>
        <w:t>Справка о материально-технических ресурсах (форма </w:t>
      </w:r>
      <w:r w:rsidRPr="003058D8">
        <w:rPr>
          <w:rFonts w:ascii="Times New Roman" w:hAnsi="Times New Roman" w:cs="Times New Roman"/>
          <w:b w:val="0"/>
          <w:i w:val="0"/>
          <w:sz w:val="24"/>
          <w:szCs w:val="24"/>
        </w:rPr>
        <w:fldChar w:fldCharType="begin"/>
      </w:r>
      <w:r w:rsidRPr="003058D8">
        <w:rPr>
          <w:rFonts w:ascii="Times New Roman" w:hAnsi="Times New Roman" w:cs="Times New Roman"/>
          <w:b w:val="0"/>
          <w:i w:val="0"/>
          <w:sz w:val="24"/>
          <w:szCs w:val="24"/>
        </w:rPr>
        <w:instrText xml:space="preserve"> SEQ "форма" \*Arabic </w:instrText>
      </w:r>
      <w:r w:rsidRPr="003058D8">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5</w:t>
      </w:r>
      <w:r w:rsidRPr="003058D8">
        <w:rPr>
          <w:rFonts w:ascii="Times New Roman" w:hAnsi="Times New Roman" w:cs="Times New Roman"/>
          <w:b w:val="0"/>
          <w:i w:val="0"/>
          <w:sz w:val="24"/>
          <w:szCs w:val="24"/>
        </w:rPr>
        <w:fldChar w:fldCharType="end"/>
      </w:r>
      <w:r w:rsidRPr="003058D8">
        <w:rPr>
          <w:rFonts w:ascii="Times New Roman" w:hAnsi="Times New Roman" w:cs="Times New Roman"/>
          <w:b w:val="0"/>
          <w:i w:val="0"/>
          <w:sz w:val="24"/>
          <w:szCs w:val="24"/>
        </w:rPr>
        <w:t>)</w:t>
      </w:r>
      <w:bookmarkEnd w:id="188"/>
      <w:bookmarkEnd w:id="189"/>
      <w:bookmarkEnd w:id="190"/>
      <w:bookmarkEnd w:id="191"/>
    </w:p>
    <w:p w:rsidR="00F17CDC" w:rsidRDefault="00F17CDC">
      <w:pPr>
        <w:tabs>
          <w:tab w:val="left" w:pos="1494"/>
        </w:tabs>
        <w:spacing w:after="120" w:line="360" w:lineRule="auto"/>
        <w:ind w:left="1314"/>
        <w:jc w:val="center"/>
        <w:rPr>
          <w:rFonts w:ascii="Times New Roman" w:eastAsia="Times New Roman" w:hAnsi="Times New Roman"/>
          <w:b/>
          <w:spacing w:val="36"/>
          <w:sz w:val="24"/>
          <w:szCs w:val="24"/>
        </w:rPr>
      </w:pPr>
      <w:r>
        <w:rPr>
          <w:rFonts w:ascii="Times New Roman" w:eastAsia="Times New Roman" w:hAnsi="Times New Roman"/>
          <w:sz w:val="24"/>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начало формы</w:t>
      </w:r>
    </w:p>
    <w:p w:rsidR="00F17CDC" w:rsidRDefault="00F17CDC">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5 к письму о подаче оферты</w:t>
      </w:r>
      <w:r>
        <w:rPr>
          <w:rFonts w:ascii="Times New Roman" w:eastAsia="Times New Roman" w:hAnsi="Times New Roman"/>
          <w:sz w:val="24"/>
          <w:szCs w:val="24"/>
        </w:rPr>
        <w:br/>
        <w:t>от «____»_____________ г. №__________</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Справка о материально-технических ресурсах</w:t>
      </w:r>
    </w:p>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ascii="Times New Roman" w:eastAsia="Times New Roman" w:hAnsi="Times New Roman"/>
          <w:sz w:val="24"/>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jc w:val="center"/>
              <w:rPr>
                <w:rFonts w:ascii="Times New Roman" w:eastAsia="Times New Roman" w:hAnsi="Times New Roman"/>
                <w:sz w:val="24"/>
                <w:szCs w:val="24"/>
              </w:rPr>
            </w:pPr>
            <w:r>
              <w:rPr>
                <w:rFonts w:ascii="Times New Roman" w:eastAsia="Times New Roman" w:hAnsi="Times New Roman"/>
                <w:sz w:val="24"/>
                <w:szCs w:val="24"/>
              </w:rPr>
              <w:t>№</w:t>
            </w:r>
          </w:p>
          <w:p w:rsidR="00F17CDC" w:rsidRDefault="00F17CDC">
            <w:pPr>
              <w:keepNext/>
              <w:spacing w:before="40" w:after="40" w:line="240" w:lineRule="auto"/>
              <w:ind w:left="57" w:right="57"/>
              <w:jc w:val="center"/>
              <w:rPr>
                <w:rFonts w:ascii="Times New Roman" w:eastAsia="Times New Roman" w:hAnsi="Times New Roman"/>
              </w:rPr>
            </w:pPr>
            <w:r>
              <w:rPr>
                <w:rFonts w:ascii="Times New Roman" w:eastAsia="Times New Roman" w:hAnsi="Times New Roman"/>
                <w:sz w:val="24"/>
                <w:szCs w:val="24"/>
              </w:rPr>
              <w:t>п/п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jc w:val="center"/>
              <w:rPr>
                <w:rFonts w:ascii="Times New Roman" w:eastAsia="Times New Roman" w:hAnsi="Times New Roman"/>
              </w:rPr>
            </w:pPr>
            <w:r>
              <w:rPr>
                <w:rFonts w:ascii="Times New Roman" w:eastAsia="Times New Roman" w:hAnsi="Times New Roman"/>
              </w:rPr>
              <w:t>Наименование</w:t>
            </w:r>
          </w:p>
          <w:p w:rsidR="00F17CDC" w:rsidRDefault="00F17CDC">
            <w:pPr>
              <w:keepNext/>
              <w:spacing w:before="40" w:after="40" w:line="240" w:lineRule="auto"/>
              <w:ind w:right="-108"/>
              <w:jc w:val="center"/>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jc w:val="center"/>
              <w:rPr>
                <w:rFonts w:ascii="Times New Roman" w:eastAsia="Times New Roman" w:hAnsi="Times New Roman"/>
              </w:rPr>
            </w:pPr>
            <w:r>
              <w:rPr>
                <w:rFonts w:ascii="Times New Roman" w:eastAsia="Times New Roman" w:hAnsi="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jc w:val="center"/>
              <w:rPr>
                <w:rFonts w:ascii="Times New Roman" w:eastAsia="Times New Roman" w:hAnsi="Times New Roman"/>
              </w:rPr>
            </w:pPr>
            <w:r>
              <w:rPr>
                <w:rFonts w:ascii="Times New Roman" w:eastAsia="Times New Roman" w:hAnsi="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jc w:val="center"/>
              <w:rPr>
                <w:rFonts w:ascii="Times New Roman" w:eastAsia="Times New Roman" w:hAnsi="Times New Roman"/>
              </w:rPr>
            </w:pPr>
            <w:r>
              <w:rPr>
                <w:rFonts w:ascii="Times New Roman" w:eastAsia="Times New Roman" w:hAnsi="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jc w:val="center"/>
              <w:rPr>
                <w:rFonts w:ascii="Times New Roman" w:hAnsi="Times New Roman"/>
                <w:sz w:val="24"/>
                <w:szCs w:val="24"/>
              </w:rPr>
            </w:pPr>
            <w:r>
              <w:rPr>
                <w:rFonts w:ascii="Times New Roman" w:eastAsia="Times New Roman" w:hAnsi="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jc w:val="center"/>
            </w:pPr>
            <w:r>
              <w:rPr>
                <w:rFonts w:ascii="Times New Roman" w:hAnsi="Times New Roman"/>
                <w:sz w:val="24"/>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ascii="Times New Roman" w:eastAsia="Times New Roman" w:hAnsi="Times New Roman"/>
              </w:rPr>
            </w:pPr>
            <w:r>
              <w:rPr>
                <w:rFonts w:ascii="Times New Roman" w:eastAsia="Times New Roman" w:hAnsi="Times New Roman"/>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ascii="Times New Roman" w:eastAsia="Times New Roman" w:hAnsi="Times New Roman"/>
              </w:rPr>
            </w:pPr>
          </w:p>
        </w:tc>
      </w:tr>
    </w:tbl>
    <w:p w:rsidR="00F17CDC" w:rsidRDefault="00F17CDC">
      <w:pPr>
        <w:spacing w:after="0" w:line="240" w:lineRule="auto"/>
        <w:ind w:firstLine="567"/>
        <w:jc w:val="both"/>
        <w:rPr>
          <w:rFonts w:ascii="Times New Roman" w:eastAsia="Times New Roman" w:hAnsi="Times New Roman"/>
          <w:sz w:val="24"/>
          <w:szCs w:val="24"/>
        </w:rPr>
      </w:pP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sz w:val="24"/>
          <w:szCs w:val="24"/>
        </w:rPr>
      </w:pPr>
      <w:r>
        <w:rPr>
          <w:rFonts w:ascii="Times New Roman" w:eastAsia="Times New Roman" w:hAnsi="Times New Roman"/>
          <w:sz w:val="24"/>
          <w:szCs w:val="24"/>
          <w:vertAlign w:val="superscript"/>
        </w:rPr>
        <w:t>(подпись, М.П.)</w:t>
      </w:r>
    </w:p>
    <w:p w:rsidR="00F17CDC" w:rsidRDefault="00F17CDC">
      <w:pPr>
        <w:spacing w:after="0" w:line="240" w:lineRule="auto"/>
        <w:ind w:firstLine="567"/>
        <w:jc w:val="both"/>
        <w:rPr>
          <w:rFonts w:ascii="Times New Roman" w:eastAsia="Times New Roman" w:hAnsi="Times New Roman"/>
          <w:sz w:val="24"/>
          <w:szCs w:val="24"/>
          <w:vertAlign w:val="superscript"/>
        </w:rPr>
      </w:pPr>
      <w:r>
        <w:rPr>
          <w:rFonts w:ascii="Times New Roman" w:eastAsia="Times New Roman" w:hAnsi="Times New Roman"/>
          <w:sz w:val="24"/>
          <w:szCs w:val="24"/>
        </w:rPr>
        <w:t>____________________________________</w:t>
      </w:r>
    </w:p>
    <w:p w:rsidR="00F17CDC" w:rsidRDefault="00F17CDC">
      <w:pPr>
        <w:spacing w:after="0" w:line="240" w:lineRule="auto"/>
        <w:ind w:right="3684" w:firstLine="567"/>
        <w:jc w:val="center"/>
        <w:rPr>
          <w:rFonts w:ascii="Times New Roman" w:eastAsia="Times New Roman" w:hAnsi="Times New Roman"/>
          <w:b/>
          <w:sz w:val="24"/>
          <w:szCs w:val="24"/>
        </w:rPr>
      </w:pPr>
      <w:r>
        <w:rPr>
          <w:rFonts w:ascii="Times New Roman" w:eastAsia="Times New Roman" w:hAnsi="Times New Roman"/>
          <w:sz w:val="24"/>
          <w:szCs w:val="24"/>
          <w:vertAlign w:val="superscript"/>
        </w:rPr>
        <w:t>(фамилия, имя, отчество подписавшего, должность)</w:t>
      </w:r>
    </w:p>
    <w:p w:rsidR="00F17CDC" w:rsidRDefault="00F17CDC">
      <w:pPr>
        <w:keepNext/>
        <w:spacing w:after="0" w:line="240" w:lineRule="auto"/>
        <w:ind w:firstLine="567"/>
        <w:jc w:val="both"/>
        <w:rPr>
          <w:rFonts w:ascii="Times New Roman" w:eastAsia="Times New Roman" w:hAnsi="Times New Roman"/>
          <w:b/>
          <w:sz w:val="24"/>
          <w:szCs w:val="24"/>
        </w:rPr>
      </w:pP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Pr>
          <w:rFonts w:ascii="Times New Roman" w:eastAsia="Times New Roman" w:hAnsi="Times New Roman"/>
          <w:b/>
          <w:spacing w:val="36"/>
          <w:sz w:val="24"/>
          <w:szCs w:val="24"/>
        </w:rPr>
        <w:t>конец формы</w:t>
      </w:r>
    </w:p>
    <w:p w:rsidR="00F17CDC" w:rsidRDefault="00F17CDC">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Pr>
          <w:rFonts w:ascii="Times New Roman" w:eastAsia="Times New Roman" w:hAnsi="Times New Roman"/>
          <w:sz w:val="24"/>
          <w:szCs w:val="24"/>
        </w:rPr>
        <w:t>Инструкции по заполнению</w:t>
      </w:r>
    </w:p>
    <w:p w:rsidR="00F17CDC" w:rsidRDefault="00F17CDC">
      <w:pPr>
        <w:tabs>
          <w:tab w:val="left" w:pos="1494"/>
        </w:tabs>
        <w:spacing w:after="0" w:line="360" w:lineRule="auto"/>
        <w:jc w:val="both"/>
        <w:rPr>
          <w:rFonts w:ascii="Times New Roman" w:eastAsia="Times New Roman" w:hAnsi="Times New Roman"/>
          <w:sz w:val="20"/>
          <w:szCs w:val="20"/>
        </w:rPr>
      </w:pPr>
      <w:r>
        <w:rPr>
          <w:rFonts w:ascii="Times New Roman" w:eastAsia="Times New Roman" w:hAnsi="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Default="00F17CDC">
      <w:pPr>
        <w:tabs>
          <w:tab w:val="left" w:pos="1494"/>
        </w:tabs>
        <w:spacing w:after="0" w:line="360" w:lineRule="auto"/>
        <w:jc w:val="both"/>
        <w:rPr>
          <w:rFonts w:ascii="Times New Roman" w:eastAsia="Times New Roman" w:hAnsi="Times New Roman"/>
          <w:sz w:val="20"/>
          <w:szCs w:val="20"/>
        </w:rPr>
      </w:pPr>
      <w:r>
        <w:rPr>
          <w:rFonts w:ascii="Times New Roman" w:eastAsia="Times New Roman" w:hAnsi="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Default="00F17CDC">
      <w:pPr>
        <w:tabs>
          <w:tab w:val="left" w:pos="1494"/>
        </w:tabs>
        <w:spacing w:after="0" w:line="360" w:lineRule="auto"/>
        <w:jc w:val="both"/>
        <w:rPr>
          <w:rFonts w:ascii="Times New Roman" w:eastAsia="Times New Roman" w:hAnsi="Times New Roman"/>
          <w:b/>
          <w:sz w:val="20"/>
          <w:szCs w:val="20"/>
          <w:u w:val="single"/>
        </w:rPr>
      </w:pPr>
      <w:r>
        <w:rPr>
          <w:rFonts w:ascii="Times New Roman" w:eastAsia="Times New Roman" w:hAnsi="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Pr>
          <w:rFonts w:ascii="Times New Roman" w:eastAsia="Times New Roman" w:hAnsi="Times New Roman"/>
          <w:sz w:val="20"/>
          <w:szCs w:val="20"/>
        </w:rPr>
        <w:t>вать в ходе выполнения Договора:</w:t>
      </w:r>
      <w:r>
        <w:rPr>
          <w:rFonts w:ascii="Times New Roman" w:eastAsia="Times New Roman" w:hAnsi="Times New Roman"/>
          <w:sz w:val="20"/>
          <w:szCs w:val="20"/>
        </w:rPr>
        <w:t xml:space="preserve"> </w:t>
      </w:r>
      <w:r w:rsidR="00802975" w:rsidRPr="00802975">
        <w:rPr>
          <w:rFonts w:ascii="Times New Roman" w:hAnsi="Times New Roman"/>
          <w:bCs/>
        </w:rPr>
        <w:t>материалы, запчасти, оборудование, инструмент, строительная техника</w:t>
      </w:r>
      <w:r w:rsidR="00802975">
        <w:rPr>
          <w:rFonts w:ascii="Times New Roman" w:hAnsi="Times New Roman"/>
          <w:bCs/>
        </w:rPr>
        <w:t>,</w:t>
      </w:r>
      <w:r w:rsidR="001A37C1" w:rsidRPr="001A37C1">
        <w:rPr>
          <w:rFonts w:ascii="Times New Roman" w:hAnsi="Times New Roman"/>
          <w:bCs/>
        </w:rPr>
        <w:t xml:space="preserve"> позволяющие проводить </w:t>
      </w:r>
      <w:r w:rsidR="008200E1" w:rsidRPr="008200E1">
        <w:rPr>
          <w:rFonts w:ascii="Times New Roman" w:hAnsi="Times New Roman"/>
          <w:bCs/>
        </w:rPr>
        <w:t>ремонт в объеме и в сроки, определенные Технич</w:t>
      </w:r>
      <w:r w:rsidR="00A873B3">
        <w:rPr>
          <w:rFonts w:ascii="Times New Roman" w:hAnsi="Times New Roman"/>
          <w:bCs/>
        </w:rPr>
        <w:t>еским заданием.</w:t>
      </w: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b/>
          <w:sz w:val="20"/>
          <w:szCs w:val="20"/>
          <w:u w:val="single"/>
        </w:rPr>
      </w:pPr>
    </w:p>
    <w:p w:rsidR="00F17CDC" w:rsidRDefault="00F17CDC">
      <w:pPr>
        <w:tabs>
          <w:tab w:val="left" w:pos="1494"/>
        </w:tabs>
        <w:spacing w:after="0" w:line="360" w:lineRule="auto"/>
        <w:jc w:val="both"/>
        <w:rPr>
          <w:rFonts w:ascii="Times New Roman" w:eastAsia="Times New Roman" w:hAnsi="Times New Roman"/>
          <w:sz w:val="20"/>
          <w:szCs w:val="20"/>
        </w:rPr>
      </w:pPr>
    </w:p>
    <w:p w:rsidR="005E76D8" w:rsidRDefault="005E76D8">
      <w:pPr>
        <w:tabs>
          <w:tab w:val="left" w:pos="1494"/>
        </w:tabs>
        <w:spacing w:after="0" w:line="360" w:lineRule="auto"/>
        <w:jc w:val="both"/>
        <w:rPr>
          <w:rFonts w:ascii="Times New Roman" w:eastAsia="Times New Roman" w:hAnsi="Times New Roman"/>
          <w:sz w:val="20"/>
          <w:szCs w:val="20"/>
        </w:rPr>
      </w:pPr>
    </w:p>
    <w:p w:rsidR="00E26684" w:rsidRDefault="00E26684">
      <w:pPr>
        <w:tabs>
          <w:tab w:val="left" w:pos="1494"/>
        </w:tabs>
        <w:spacing w:after="0" w:line="360" w:lineRule="auto"/>
        <w:jc w:val="both"/>
        <w:rPr>
          <w:rFonts w:ascii="Times New Roman" w:eastAsia="Times New Roman" w:hAnsi="Times New Roman"/>
          <w:sz w:val="20"/>
          <w:szCs w:val="20"/>
        </w:rPr>
      </w:pPr>
    </w:p>
    <w:p w:rsidR="005E76D8" w:rsidRDefault="005E76D8">
      <w:pPr>
        <w:tabs>
          <w:tab w:val="left" w:pos="1494"/>
        </w:tabs>
        <w:spacing w:after="0" w:line="360" w:lineRule="auto"/>
        <w:jc w:val="both"/>
        <w:rPr>
          <w:rFonts w:ascii="Times New Roman" w:eastAsia="Times New Roman" w:hAnsi="Times New Roman"/>
          <w:sz w:val="20"/>
          <w:szCs w:val="20"/>
        </w:rPr>
      </w:pPr>
    </w:p>
    <w:p w:rsidR="00125346" w:rsidRPr="00453831" w:rsidRDefault="00125346" w:rsidP="006A4991">
      <w:pPr>
        <w:pStyle w:val="2"/>
        <w:numPr>
          <w:ilvl w:val="0"/>
          <w:numId w:val="0"/>
        </w:numPr>
        <w:ind w:left="1134" w:hanging="1134"/>
        <w:jc w:val="right"/>
        <w:rPr>
          <w:rFonts w:ascii="Times New Roman" w:hAnsi="Times New Roman" w:cs="Times New Roman"/>
          <w:b w:val="0"/>
          <w:i w:val="0"/>
          <w:sz w:val="24"/>
          <w:szCs w:val="24"/>
          <w:lang w:eastAsia="ru-RU"/>
        </w:rPr>
      </w:pPr>
      <w:bookmarkStart w:id="192" w:name="_Toc371690642"/>
      <w:bookmarkStart w:id="193" w:name="_Toc371690802"/>
      <w:bookmarkStart w:id="194" w:name="_Toc390261851"/>
      <w:bookmarkStart w:id="195" w:name="_Toc391546668"/>
      <w:bookmarkStart w:id="196" w:name="_Toc391649845"/>
      <w:r w:rsidRPr="00453831">
        <w:rPr>
          <w:rFonts w:ascii="Times New Roman" w:hAnsi="Times New Roman" w:cs="Times New Roman"/>
          <w:b w:val="0"/>
          <w:i w:val="0"/>
          <w:sz w:val="24"/>
          <w:szCs w:val="24"/>
          <w:lang w:eastAsia="ru-RU"/>
        </w:rPr>
        <w:lastRenderedPageBreak/>
        <w:t>Справка о кадровых ресурсах (форма 6)</w:t>
      </w:r>
      <w:bookmarkEnd w:id="192"/>
      <w:bookmarkEnd w:id="193"/>
      <w:bookmarkEnd w:id="194"/>
      <w:bookmarkEnd w:id="195"/>
      <w:bookmarkEnd w:id="196"/>
    </w:p>
    <w:p w:rsidR="00125346" w:rsidRPr="00453831" w:rsidRDefault="00125346" w:rsidP="00A873B3">
      <w:pPr>
        <w:tabs>
          <w:tab w:val="left" w:pos="425"/>
          <w:tab w:val="left" w:pos="567"/>
          <w:tab w:val="left" w:pos="709"/>
          <w:tab w:val="left" w:pos="1494"/>
        </w:tabs>
        <w:spacing w:after="120" w:line="360" w:lineRule="auto"/>
        <w:jc w:val="center"/>
        <w:rPr>
          <w:rFonts w:ascii="Times New Roman" w:eastAsia="Times New Roman" w:hAnsi="Times New Roman"/>
          <w:sz w:val="24"/>
          <w:szCs w:val="24"/>
        </w:rPr>
      </w:pPr>
      <w:r w:rsidRPr="00453831">
        <w:rPr>
          <w:rFonts w:ascii="Times New Roman" w:eastAsia="Times New Roman" w:hAnsi="Times New Roman"/>
          <w:sz w:val="24"/>
          <w:szCs w:val="24"/>
        </w:rPr>
        <w:t>Форма Справки о кадровых ресурсах</w:t>
      </w:r>
    </w:p>
    <w:p w:rsidR="00125346" w:rsidRPr="00453831" w:rsidRDefault="00125346" w:rsidP="00125346">
      <w:pPr>
        <w:pBdr>
          <w:top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b/>
          <w:spacing w:val="36"/>
          <w:sz w:val="24"/>
          <w:szCs w:val="24"/>
        </w:rPr>
      </w:pPr>
      <w:r w:rsidRPr="00453831">
        <w:rPr>
          <w:rFonts w:ascii="Times New Roman" w:eastAsia="Times New Roman" w:hAnsi="Times New Roman"/>
          <w:b/>
          <w:spacing w:val="36"/>
          <w:sz w:val="24"/>
          <w:szCs w:val="24"/>
        </w:rPr>
        <w:t>начало формы</w:t>
      </w:r>
    </w:p>
    <w:p w:rsidR="00125346" w:rsidRPr="00453831" w:rsidRDefault="00125346" w:rsidP="00125346">
      <w:pPr>
        <w:tabs>
          <w:tab w:val="left" w:pos="425"/>
          <w:tab w:val="left" w:pos="567"/>
          <w:tab w:val="left" w:pos="709"/>
        </w:tabs>
        <w:spacing w:after="0" w:line="240" w:lineRule="auto"/>
        <w:jc w:val="right"/>
        <w:rPr>
          <w:rFonts w:ascii="Times New Roman" w:eastAsia="Times New Roman" w:hAnsi="Times New Roman"/>
          <w:sz w:val="24"/>
          <w:szCs w:val="24"/>
        </w:rPr>
      </w:pPr>
    </w:p>
    <w:p w:rsidR="00125346" w:rsidRPr="00453831" w:rsidRDefault="00125346" w:rsidP="00125346">
      <w:pPr>
        <w:tabs>
          <w:tab w:val="left" w:pos="425"/>
          <w:tab w:val="left" w:pos="567"/>
          <w:tab w:val="left" w:pos="709"/>
        </w:tabs>
        <w:spacing w:after="0" w:line="240" w:lineRule="auto"/>
        <w:jc w:val="right"/>
        <w:rPr>
          <w:rFonts w:ascii="Times New Roman" w:eastAsia="Times New Roman" w:hAnsi="Times New Roman"/>
          <w:sz w:val="24"/>
          <w:szCs w:val="24"/>
        </w:rPr>
      </w:pPr>
      <w:r w:rsidRPr="00453831">
        <w:rPr>
          <w:rFonts w:ascii="Times New Roman" w:eastAsia="Times New Roman" w:hAnsi="Times New Roman"/>
          <w:sz w:val="24"/>
          <w:szCs w:val="24"/>
        </w:rPr>
        <w:t>Приложение 6 к письму о подаче оферты</w:t>
      </w:r>
      <w:r w:rsidRPr="00453831">
        <w:rPr>
          <w:rFonts w:ascii="Times New Roman" w:eastAsia="Times New Roman" w:hAnsi="Times New Roman"/>
          <w:sz w:val="24"/>
          <w:szCs w:val="24"/>
        </w:rPr>
        <w:br/>
        <w:t>от «____»_____________ г. №__________</w:t>
      </w:r>
    </w:p>
    <w:p w:rsidR="00125346" w:rsidRPr="00453831" w:rsidRDefault="00125346" w:rsidP="00125346">
      <w:pPr>
        <w:tabs>
          <w:tab w:val="left" w:pos="425"/>
          <w:tab w:val="left" w:pos="567"/>
          <w:tab w:val="left" w:pos="709"/>
        </w:tabs>
        <w:suppressAutoHyphens w:val="0"/>
        <w:spacing w:after="0" w:line="240" w:lineRule="auto"/>
        <w:jc w:val="right"/>
        <w:rPr>
          <w:rFonts w:ascii="Times New Roman" w:eastAsia="Times New Roman" w:hAnsi="Times New Roman"/>
          <w:b/>
          <w:bCs/>
          <w:sz w:val="24"/>
          <w:szCs w:val="24"/>
          <w:lang w:eastAsia="ru-RU"/>
        </w:rPr>
      </w:pPr>
    </w:p>
    <w:p w:rsidR="00125346" w:rsidRPr="00453831" w:rsidRDefault="00125346" w:rsidP="00125346">
      <w:pPr>
        <w:tabs>
          <w:tab w:val="left" w:pos="425"/>
          <w:tab w:val="left" w:pos="567"/>
          <w:tab w:val="left" w:pos="709"/>
        </w:tabs>
        <w:suppressAutoHyphens w:val="0"/>
        <w:spacing w:after="0" w:line="240" w:lineRule="auto"/>
        <w:jc w:val="center"/>
        <w:rPr>
          <w:rFonts w:ascii="Times New Roman" w:eastAsia="Times New Roman" w:hAnsi="Times New Roman"/>
          <w:b/>
          <w:bCs/>
          <w:sz w:val="24"/>
          <w:szCs w:val="24"/>
          <w:lang w:eastAsia="ru-RU"/>
        </w:rPr>
      </w:pPr>
      <w:r w:rsidRPr="00453831">
        <w:rPr>
          <w:rFonts w:ascii="Times New Roman" w:eastAsia="Times New Roman" w:hAnsi="Times New Roman"/>
          <w:b/>
          <w:bCs/>
          <w:sz w:val="24"/>
          <w:szCs w:val="24"/>
          <w:lang w:eastAsia="ru-RU"/>
        </w:rPr>
        <w:t>Справка о кадровых ресурсах</w:t>
      </w:r>
    </w:p>
    <w:p w:rsidR="00125346" w:rsidRPr="00453831" w:rsidRDefault="00125346" w:rsidP="00125346">
      <w:pPr>
        <w:tabs>
          <w:tab w:val="left" w:pos="425"/>
          <w:tab w:val="left" w:pos="567"/>
          <w:tab w:val="left" w:pos="709"/>
        </w:tabs>
        <w:suppressAutoHyphens w:val="0"/>
        <w:spacing w:after="0" w:line="240" w:lineRule="auto"/>
        <w:jc w:val="center"/>
        <w:rPr>
          <w:rFonts w:ascii="Times New Roman" w:eastAsia="Times New Roman" w:hAnsi="Times New Roman"/>
          <w:sz w:val="24"/>
          <w:szCs w:val="24"/>
          <w:lang w:eastAsia="ru-RU"/>
        </w:rPr>
      </w:pP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b/>
          <w:bCs/>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453831"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left="57" w:right="57"/>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w:t>
            </w:r>
            <w:r w:rsidRPr="00453831">
              <w:rPr>
                <w:rFonts w:ascii="Times New Roman" w:eastAsia="Times New Roman" w:hAnsi="Times New Roman"/>
                <w:sz w:val="24"/>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right="57"/>
              <w:jc w:val="center"/>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left="57" w:right="57" w:firstLine="300"/>
              <w:jc w:val="center"/>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Стаж работы в данной или аналогичной должности, лет</w:t>
            </w:r>
          </w:p>
        </w:tc>
      </w:tr>
      <w:tr w:rsidR="00125346" w:rsidRPr="00453831"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left="57" w:right="57" w:firstLine="300"/>
              <w:jc w:val="both"/>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Руководители работ.</w:t>
            </w: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125346" w:rsidRPr="00453831"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after="0" w:line="240" w:lineRule="auto"/>
              <w:jc w:val="both"/>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     Специалисты.</w:t>
            </w: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125346" w:rsidRPr="00453831"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453831" w:rsidRDefault="00125346" w:rsidP="00125346">
            <w:pPr>
              <w:tabs>
                <w:tab w:val="left" w:pos="425"/>
                <w:tab w:val="left" w:pos="567"/>
                <w:tab w:val="left" w:pos="709"/>
              </w:tabs>
              <w:suppressAutoHyphens w:val="0"/>
              <w:spacing w:before="40" w:after="40" w:line="240" w:lineRule="atLeast"/>
              <w:ind w:left="57" w:right="57" w:firstLine="300"/>
              <w:jc w:val="both"/>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 xml:space="preserve">Прочий персонал. </w:t>
            </w:r>
          </w:p>
        </w:tc>
      </w:tr>
      <w:tr w:rsidR="002737EB" w:rsidRPr="00453831"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bl>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b/>
          <w:bCs/>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453831"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Штатная численность, чел.</w:t>
            </w:r>
          </w:p>
        </w:tc>
      </w:tr>
      <w:tr w:rsidR="002737EB" w:rsidRPr="00453831"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r w:rsidR="002737EB" w:rsidRPr="00453831"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453831" w:rsidRDefault="002737EB"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tc>
      </w:tr>
    </w:tbl>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____________________________________</w:t>
      </w: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vertAlign w:val="superscript"/>
          <w:lang w:eastAsia="ru-RU"/>
        </w:rPr>
        <w:t>(подпись, М.П.)</w:t>
      </w: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lang w:eastAsia="ru-RU"/>
        </w:rPr>
        <w:t>____________________________________</w:t>
      </w: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r w:rsidRPr="00453831">
        <w:rPr>
          <w:rFonts w:ascii="Times New Roman" w:eastAsia="Times New Roman" w:hAnsi="Times New Roman"/>
          <w:sz w:val="24"/>
          <w:szCs w:val="24"/>
          <w:vertAlign w:val="superscript"/>
          <w:lang w:eastAsia="ru-RU"/>
        </w:rPr>
        <w:t>(фамилия, имя, отчество подписавшего, должность)</w:t>
      </w: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p w:rsidR="00125346" w:rsidRPr="00453831"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b/>
          <w:spacing w:val="36"/>
          <w:sz w:val="24"/>
          <w:szCs w:val="24"/>
        </w:rPr>
      </w:pPr>
      <w:r w:rsidRPr="00453831">
        <w:rPr>
          <w:rFonts w:ascii="Times New Roman" w:eastAsia="Times New Roman" w:hAnsi="Times New Roman"/>
          <w:b/>
          <w:spacing w:val="36"/>
          <w:sz w:val="24"/>
          <w:szCs w:val="24"/>
        </w:rPr>
        <w:t>конец формы</w:t>
      </w:r>
    </w:p>
    <w:p w:rsidR="00125346" w:rsidRPr="00453831"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453831">
        <w:rPr>
          <w:rFonts w:ascii="Times New Roman" w:eastAsia="Times New Roman" w:hAnsi="Times New Roman"/>
          <w:sz w:val="24"/>
          <w:szCs w:val="24"/>
        </w:rPr>
        <w:t>Инструкции по заполнению</w:t>
      </w:r>
    </w:p>
    <w:p w:rsidR="00125346" w:rsidRPr="00453831" w:rsidRDefault="00125346" w:rsidP="00125346">
      <w:pPr>
        <w:tabs>
          <w:tab w:val="left" w:pos="425"/>
          <w:tab w:val="left" w:pos="567"/>
          <w:tab w:val="left" w:pos="709"/>
        </w:tabs>
        <w:suppressAutoHyphens w:val="0"/>
        <w:spacing w:after="0" w:line="240" w:lineRule="auto"/>
        <w:rPr>
          <w:rFonts w:ascii="Times New Roman" w:eastAsia="Times New Roman" w:hAnsi="Times New Roman"/>
          <w:sz w:val="24"/>
          <w:szCs w:val="24"/>
          <w:lang w:eastAsia="ru-RU"/>
        </w:rPr>
      </w:pPr>
    </w:p>
    <w:p w:rsidR="00125346" w:rsidRPr="00125346" w:rsidRDefault="00125346" w:rsidP="00125346">
      <w:pPr>
        <w:tabs>
          <w:tab w:val="left" w:pos="425"/>
          <w:tab w:val="left" w:pos="567"/>
          <w:tab w:val="left" w:pos="709"/>
        </w:tabs>
        <w:suppressAutoHyphens w:val="0"/>
        <w:spacing w:after="0" w:line="240" w:lineRule="auto"/>
        <w:jc w:val="both"/>
        <w:rPr>
          <w:rFonts w:ascii="Times New Roman" w:eastAsia="Times New Roman" w:hAnsi="Times New Roman"/>
          <w:color w:val="000000"/>
          <w:sz w:val="24"/>
          <w:szCs w:val="24"/>
          <w:lang w:eastAsia="ru-RU"/>
        </w:rPr>
      </w:pPr>
      <w:bookmarkStart w:id="197" w:name="_Toc176765552"/>
      <w:bookmarkEnd w:id="197"/>
    </w:p>
    <w:p w:rsidR="00125346" w:rsidRP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2.   Участник запроса предложений указывает свое фирменное наименование (в т.ч. организационно-правовую форму) и свой адрес.</w:t>
      </w:r>
    </w:p>
    <w:p w:rsidR="00453831"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3</w:t>
      </w:r>
      <w:r w:rsidR="00453831" w:rsidRPr="00453831">
        <w:rPr>
          <w:rFonts w:ascii="Times New Roman" w:eastAsia="Times New Roman" w:hAnsi="Times New Roman"/>
          <w:color w:val="000000"/>
          <w:sz w:val="20"/>
          <w:szCs w:val="20"/>
          <w:lang w:eastAsia="ru-RU"/>
        </w:rPr>
        <w:t>.    В таблице - 1 данной справки перечисляются только те работники, которые будут непосредственно привлечены Участником запроса предложений в ходе выполнения Договора: квалифицированные специалисты рабочих специальностей, ответственные руководители работ, имеющие специальную подготовку, соответствующие удостоверения, годные по состоянию здоровья к работе на высоте и верхолазным работам. Указанные данные должны быть подтверждены приложенными копиями аттестатов, удостоверений или иных документов, подтверждающих их квалификацию, образование и опыт, копиями трудовых книжек сотрудников (требование п.3.2. Документации).</w:t>
      </w:r>
    </w:p>
    <w:p w:rsidR="00370AA4"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r w:rsidRPr="00125346">
        <w:rPr>
          <w:rFonts w:ascii="Times New Roman" w:eastAsia="Times New Roman" w:hAnsi="Times New Roman"/>
          <w:color w:val="000000"/>
          <w:sz w:val="20"/>
          <w:szCs w:val="20"/>
          <w:lang w:eastAsia="ru-RU"/>
        </w:rPr>
        <w:t>4.     В таблице</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w:t>
      </w:r>
      <w:r w:rsidR="00370AA4">
        <w:rPr>
          <w:rFonts w:ascii="Times New Roman" w:eastAsia="Times New Roman" w:hAnsi="Times New Roman"/>
          <w:color w:val="000000"/>
          <w:sz w:val="20"/>
          <w:szCs w:val="20"/>
          <w:lang w:eastAsia="ru-RU"/>
        </w:rPr>
        <w:t xml:space="preserve"> </w:t>
      </w:r>
      <w:r w:rsidRPr="00125346">
        <w:rPr>
          <w:rFonts w:ascii="Times New Roman" w:eastAsia="Times New Roman" w:hAnsi="Times New Roman"/>
          <w:color w:val="000000"/>
          <w:sz w:val="20"/>
          <w:szCs w:val="20"/>
          <w:lang w:eastAsia="ru-RU"/>
        </w:rPr>
        <w:t>2 данной справки указывается в общем штатная численность всех специалистов, находящихся в штате</w:t>
      </w:r>
      <w:r w:rsidR="00494522">
        <w:rPr>
          <w:rFonts w:ascii="Times New Roman" w:eastAsia="Times New Roman" w:hAnsi="Times New Roman"/>
          <w:color w:val="000000"/>
          <w:sz w:val="20"/>
          <w:szCs w:val="20"/>
          <w:lang w:eastAsia="ru-RU"/>
        </w:rPr>
        <w:t xml:space="preserve"> Участника запроса предложений.</w:t>
      </w: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Pr="00125346" w:rsidRDefault="00125346" w:rsidP="00125346">
      <w:pPr>
        <w:tabs>
          <w:tab w:val="num" w:pos="0"/>
          <w:tab w:val="left" w:pos="425"/>
          <w:tab w:val="left" w:pos="567"/>
          <w:tab w:val="left" w:pos="709"/>
        </w:tabs>
        <w:suppressAutoHyphens w:val="0"/>
        <w:spacing w:after="0" w:line="360" w:lineRule="auto"/>
        <w:jc w:val="both"/>
        <w:rPr>
          <w:rFonts w:ascii="Times New Roman" w:eastAsia="Times New Roman" w:hAnsi="Times New Roman"/>
          <w:color w:val="000000"/>
          <w:sz w:val="20"/>
          <w:szCs w:val="20"/>
          <w:lang w:eastAsia="ru-RU"/>
        </w:rPr>
      </w:pPr>
    </w:p>
    <w:p w:rsidR="00125346" w:rsidRDefault="00125346" w:rsidP="00125346">
      <w:pPr>
        <w:tabs>
          <w:tab w:val="left" w:pos="425"/>
          <w:tab w:val="left" w:pos="567"/>
          <w:tab w:val="left" w:pos="709"/>
          <w:tab w:val="num" w:pos="1134"/>
        </w:tabs>
        <w:suppressAutoHyphens w:val="0"/>
        <w:spacing w:after="0" w:line="360" w:lineRule="auto"/>
        <w:ind w:left="1134" w:hanging="1134"/>
        <w:jc w:val="both"/>
        <w:rPr>
          <w:rFonts w:ascii="Times New Roman" w:eastAsia="Times New Roman" w:hAnsi="Times New Roman"/>
          <w:color w:val="000000"/>
          <w:sz w:val="20"/>
          <w:szCs w:val="20"/>
          <w:lang w:eastAsia="ru-RU"/>
        </w:rPr>
      </w:pPr>
    </w:p>
    <w:p w:rsidR="00BD5232" w:rsidRDefault="00BD5232" w:rsidP="00125346">
      <w:pPr>
        <w:tabs>
          <w:tab w:val="left" w:pos="425"/>
          <w:tab w:val="left" w:pos="567"/>
          <w:tab w:val="left" w:pos="709"/>
          <w:tab w:val="num" w:pos="1134"/>
        </w:tabs>
        <w:suppressAutoHyphens w:val="0"/>
        <w:spacing w:after="0" w:line="360" w:lineRule="auto"/>
        <w:ind w:left="1134" w:hanging="1134"/>
        <w:jc w:val="both"/>
        <w:rPr>
          <w:rFonts w:ascii="Times New Roman" w:eastAsia="Times New Roman" w:hAnsi="Times New Roman"/>
          <w:color w:val="000000"/>
          <w:sz w:val="20"/>
          <w:szCs w:val="20"/>
          <w:lang w:eastAsia="ru-RU"/>
        </w:rPr>
      </w:pPr>
    </w:p>
    <w:p w:rsidR="00BD5232" w:rsidRPr="00125346" w:rsidRDefault="00BD5232" w:rsidP="00155D52">
      <w:pPr>
        <w:tabs>
          <w:tab w:val="left" w:pos="425"/>
          <w:tab w:val="left" w:pos="567"/>
          <w:tab w:val="left" w:pos="709"/>
          <w:tab w:val="num" w:pos="1134"/>
        </w:tabs>
        <w:suppressAutoHyphens w:val="0"/>
        <w:spacing w:after="0" w:line="360" w:lineRule="auto"/>
        <w:jc w:val="both"/>
        <w:rPr>
          <w:rFonts w:ascii="Times New Roman" w:eastAsia="Times New Roman" w:hAnsi="Times New Roman"/>
          <w:color w:val="000000"/>
          <w:sz w:val="20"/>
          <w:szCs w:val="20"/>
          <w:lang w:eastAsia="ru-RU"/>
        </w:rPr>
      </w:pPr>
    </w:p>
    <w:p w:rsidR="00CA70C0" w:rsidRPr="00453831" w:rsidRDefault="00CA70C0" w:rsidP="00CA70C0">
      <w:pPr>
        <w:pStyle w:val="1"/>
        <w:numPr>
          <w:ilvl w:val="0"/>
          <w:numId w:val="0"/>
        </w:numPr>
        <w:tabs>
          <w:tab w:val="left" w:pos="4253"/>
        </w:tabs>
        <w:ind w:left="4253"/>
        <w:rPr>
          <w:b/>
          <w:lang w:val="ru-RU"/>
        </w:rPr>
      </w:pPr>
      <w:bookmarkStart w:id="198" w:name="_Toc391649846"/>
      <w:r w:rsidRPr="00453831">
        <w:rPr>
          <w:b/>
        </w:rPr>
        <w:lastRenderedPageBreak/>
        <w:t xml:space="preserve">Приложение № </w:t>
      </w:r>
      <w:r w:rsidRPr="00453831">
        <w:rPr>
          <w:b/>
          <w:lang w:val="ru-RU"/>
        </w:rPr>
        <w:t>2</w:t>
      </w:r>
      <w:bookmarkEnd w:id="198"/>
      <w:r w:rsidRPr="00453831">
        <w:rPr>
          <w:b/>
          <w:lang w:val="ru-RU"/>
        </w:rPr>
        <w:t xml:space="preserve"> </w:t>
      </w:r>
    </w:p>
    <w:p w:rsidR="008204E5" w:rsidRPr="008204E5" w:rsidRDefault="008204E5" w:rsidP="008204E5">
      <w:pPr>
        <w:spacing w:after="0" w:line="240" w:lineRule="auto"/>
        <w:ind w:left="5387"/>
        <w:jc w:val="both"/>
        <w:rPr>
          <w:rFonts w:ascii="Times New Roman" w:eastAsia="Times New Roman" w:hAnsi="Times New Roman"/>
          <w:b/>
          <w:sz w:val="24"/>
          <w:szCs w:val="24"/>
        </w:rPr>
      </w:pPr>
      <w:r w:rsidRPr="00684B4C">
        <w:rPr>
          <w:rFonts w:ascii="Times New Roman" w:hAnsi="Times New Roman"/>
          <w:b/>
          <w:sz w:val="24"/>
          <w:szCs w:val="24"/>
        </w:rPr>
        <w:t xml:space="preserve">к Документации о проведении открытого одноэтапного </w:t>
      </w:r>
      <w:r w:rsidRPr="00684B4C">
        <w:rPr>
          <w:rFonts w:ascii="Times New Roman" w:eastAsia="Times New Roman" w:hAnsi="Times New Roman"/>
          <w:b/>
          <w:sz w:val="24"/>
          <w:szCs w:val="24"/>
        </w:rPr>
        <w:t>запроса предложений</w:t>
      </w:r>
      <w:r>
        <w:rPr>
          <w:rFonts w:ascii="Times New Roman" w:eastAsia="Times New Roman" w:hAnsi="Times New Roman"/>
          <w:b/>
          <w:sz w:val="24"/>
          <w:szCs w:val="24"/>
        </w:rPr>
        <w:t xml:space="preserve"> </w:t>
      </w:r>
      <w:r w:rsidRPr="00684B4C">
        <w:rPr>
          <w:rFonts w:ascii="Times New Roman" w:eastAsia="Times New Roman" w:hAnsi="Times New Roman"/>
          <w:b/>
          <w:sz w:val="24"/>
          <w:szCs w:val="24"/>
        </w:rPr>
        <w:t xml:space="preserve">на право заключения договора </w:t>
      </w:r>
      <w:r w:rsidRPr="008204E5">
        <w:rPr>
          <w:rFonts w:ascii="Times New Roman" w:hAnsi="Times New Roman"/>
          <w:b/>
          <w:bCs/>
          <w:sz w:val="24"/>
          <w:szCs w:val="24"/>
        </w:rPr>
        <w:t>на выполнение работ по капитальному ремонту центрального газохода котла №1,2 до дымовой трубы котельной п. Ревда</w:t>
      </w:r>
      <w:r>
        <w:rPr>
          <w:rFonts w:ascii="Times New Roman" w:hAnsi="Times New Roman"/>
          <w:b/>
          <w:bCs/>
          <w:sz w:val="24"/>
          <w:szCs w:val="24"/>
        </w:rPr>
        <w:t>.</w:t>
      </w:r>
    </w:p>
    <w:p w:rsidR="00F17CDC" w:rsidRDefault="00F17CDC" w:rsidP="002737EB">
      <w:pPr>
        <w:spacing w:after="0" w:line="240" w:lineRule="auto"/>
        <w:rPr>
          <w:rFonts w:ascii="Times New Roman" w:eastAsia="Times New Roman" w:hAnsi="Times New Roman"/>
          <w:sz w:val="24"/>
          <w:szCs w:val="24"/>
        </w:rPr>
      </w:pP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Наименование организации</w:t>
      </w: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ИНН КПП</w:t>
      </w:r>
    </w:p>
    <w:p w:rsidR="00F17CDC" w:rsidRDefault="00F17CDC" w:rsidP="002737EB">
      <w:pPr>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Адрес</w:t>
      </w:r>
    </w:p>
    <w:p w:rsidR="00F17CDC" w:rsidRDefault="00F17CDC" w:rsidP="002737EB">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Телефон</w:t>
      </w:r>
    </w:p>
    <w:p w:rsidR="00F17CDC" w:rsidRDefault="00F17CDC" w:rsidP="00D93147">
      <w:pPr>
        <w:rPr>
          <w:rFonts w:ascii="Times New Roman" w:eastAsia="Times New Roman" w:hAnsi="Times New Roman"/>
          <w:sz w:val="24"/>
          <w:szCs w:val="24"/>
        </w:rPr>
      </w:pPr>
    </w:p>
    <w:p w:rsidR="00F17CDC" w:rsidRDefault="00F17CDC" w:rsidP="006A4991">
      <w:pPr>
        <w:jc w:val="both"/>
        <w:rPr>
          <w:rFonts w:ascii="Times New Roman" w:eastAsia="Times New Roman" w:hAnsi="Times New Roman"/>
          <w:sz w:val="24"/>
          <w:szCs w:val="24"/>
        </w:rPr>
      </w:pPr>
      <w:r>
        <w:rPr>
          <w:rFonts w:ascii="Times New Roman" w:eastAsia="Times New Roman" w:hAnsi="Times New Roman"/>
          <w:sz w:val="24"/>
          <w:szCs w:val="24"/>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ascii="Times New Roman" w:eastAsia="Times New Roman" w:hAnsi="Times New Roman"/>
          <w:sz w:val="24"/>
          <w:szCs w:val="24"/>
        </w:rPr>
      </w:pPr>
      <w:r>
        <w:rPr>
          <w:rFonts w:ascii="Times New Roman" w:eastAsia="Times New Roman" w:hAnsi="Times New Roman"/>
          <w:sz w:val="24"/>
          <w:szCs w:val="24"/>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ascii="Times New Roman" w:eastAsia="Times New Roman" w:hAnsi="Times New Roman"/>
          <w:bCs/>
          <w:sz w:val="24"/>
          <w:szCs w:val="24"/>
        </w:rPr>
        <w:t xml:space="preserve">5 апреля 2013 </w:t>
      </w:r>
      <w:r>
        <w:rPr>
          <w:rFonts w:ascii="Times New Roman" w:eastAsia="Times New Roman" w:hAnsi="Times New Roman"/>
          <w:sz w:val="24"/>
          <w:szCs w:val="24"/>
        </w:rPr>
        <w:t>года № 44-ФЗ «О размещении заказов на поставки товаров, выполнение работ, оказание услуг для государственных и муниципальных нужд».</w:t>
      </w: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r>
        <w:rPr>
          <w:rFonts w:ascii="Times New Roman" w:eastAsia="Times New Roman" w:hAnsi="Times New Roman"/>
          <w:sz w:val="24"/>
          <w:szCs w:val="24"/>
        </w:rPr>
        <w:t>«      » ___________ 201_ года</w:t>
      </w:r>
    </w:p>
    <w:p w:rsidR="00F17CDC" w:rsidRDefault="00F17CDC" w:rsidP="00D93147">
      <w:pPr>
        <w:rPr>
          <w:rFonts w:ascii="Times New Roman" w:eastAsia="Times New Roman" w:hAnsi="Times New Roman"/>
          <w:sz w:val="24"/>
          <w:szCs w:val="24"/>
        </w:rPr>
      </w:pPr>
    </w:p>
    <w:p w:rsidR="00F17CDC" w:rsidRDefault="00F17CDC" w:rsidP="00D93147">
      <w:pPr>
        <w:rPr>
          <w:rFonts w:ascii="Times New Roman" w:eastAsia="Times New Roman" w:hAnsi="Times New Roman"/>
          <w:sz w:val="24"/>
          <w:szCs w:val="24"/>
        </w:rPr>
      </w:pPr>
      <w:r>
        <w:rPr>
          <w:rFonts w:ascii="Times New Roman" w:eastAsia="Times New Roman" w:hAnsi="Times New Roman"/>
          <w:sz w:val="24"/>
          <w:szCs w:val="24"/>
        </w:rPr>
        <w:t>(Руководитель) __________________________________ М.П.</w:t>
      </w:r>
    </w:p>
    <w:p w:rsidR="00F17CDC" w:rsidRDefault="00F17CDC"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2737EB" w:rsidRDefault="002737EB" w:rsidP="00D93147">
      <w:pPr>
        <w:rPr>
          <w:rFonts w:ascii="Times New Roman" w:eastAsia="Times New Roman" w:hAnsi="Times New Roman"/>
          <w:sz w:val="24"/>
          <w:szCs w:val="24"/>
        </w:rPr>
      </w:pPr>
    </w:p>
    <w:p w:rsidR="00BD5232" w:rsidRDefault="00BD5232" w:rsidP="00D93147">
      <w:pPr>
        <w:rPr>
          <w:rFonts w:ascii="Times New Roman" w:eastAsia="Times New Roman" w:hAnsi="Times New Roman"/>
          <w:sz w:val="24"/>
          <w:szCs w:val="24"/>
        </w:rPr>
      </w:pPr>
    </w:p>
    <w:p w:rsidR="00453831" w:rsidRDefault="00453831" w:rsidP="00D93147">
      <w:pPr>
        <w:rPr>
          <w:rFonts w:ascii="Times New Roman" w:eastAsia="Times New Roman" w:hAnsi="Times New Roman"/>
          <w:sz w:val="24"/>
          <w:szCs w:val="24"/>
        </w:rPr>
      </w:pPr>
    </w:p>
    <w:p w:rsidR="00453831" w:rsidRDefault="00453831" w:rsidP="00D93147">
      <w:pPr>
        <w:rPr>
          <w:rFonts w:ascii="Times New Roman" w:eastAsia="Times New Roman" w:hAnsi="Times New Roman"/>
          <w:sz w:val="24"/>
          <w:szCs w:val="24"/>
        </w:rPr>
      </w:pPr>
    </w:p>
    <w:p w:rsidR="00453831" w:rsidRDefault="00453831" w:rsidP="00D93147">
      <w:pPr>
        <w:rPr>
          <w:rFonts w:ascii="Times New Roman" w:eastAsia="Times New Roman" w:hAnsi="Times New Roman"/>
          <w:sz w:val="24"/>
          <w:szCs w:val="24"/>
        </w:rPr>
      </w:pPr>
    </w:p>
    <w:p w:rsidR="00453831" w:rsidRPr="00C31C79" w:rsidRDefault="00453831" w:rsidP="00D93147">
      <w:pPr>
        <w:rPr>
          <w:rFonts w:ascii="Times New Roman" w:eastAsia="Times New Roman" w:hAnsi="Times New Roman"/>
          <w:sz w:val="24"/>
          <w:szCs w:val="24"/>
        </w:rPr>
      </w:pPr>
    </w:p>
    <w:p w:rsidR="00CA70C0" w:rsidRPr="00453831" w:rsidRDefault="00CA70C0" w:rsidP="00CA70C0">
      <w:pPr>
        <w:pStyle w:val="1"/>
        <w:numPr>
          <w:ilvl w:val="0"/>
          <w:numId w:val="0"/>
        </w:numPr>
        <w:tabs>
          <w:tab w:val="left" w:pos="4253"/>
        </w:tabs>
        <w:ind w:left="4253"/>
        <w:rPr>
          <w:b/>
          <w:lang w:val="ru-RU"/>
        </w:rPr>
      </w:pPr>
      <w:bookmarkStart w:id="199" w:name="_Toc391649847"/>
      <w:r w:rsidRPr="00453831">
        <w:rPr>
          <w:b/>
        </w:rPr>
        <w:lastRenderedPageBreak/>
        <w:t xml:space="preserve">Приложение № </w:t>
      </w:r>
      <w:r w:rsidRPr="00453831">
        <w:rPr>
          <w:b/>
          <w:lang w:val="ru-RU"/>
        </w:rPr>
        <w:t>3</w:t>
      </w:r>
      <w:bookmarkEnd w:id="199"/>
      <w:r w:rsidRPr="00453831">
        <w:rPr>
          <w:b/>
          <w:lang w:val="ru-RU"/>
        </w:rPr>
        <w:t xml:space="preserve"> </w:t>
      </w:r>
    </w:p>
    <w:p w:rsidR="008204E5" w:rsidRPr="008204E5" w:rsidRDefault="008204E5" w:rsidP="008204E5">
      <w:pPr>
        <w:spacing w:after="0" w:line="240" w:lineRule="auto"/>
        <w:ind w:left="5387"/>
        <w:jc w:val="both"/>
        <w:rPr>
          <w:rFonts w:ascii="Times New Roman" w:eastAsia="Times New Roman" w:hAnsi="Times New Roman"/>
          <w:b/>
          <w:sz w:val="24"/>
          <w:szCs w:val="24"/>
        </w:rPr>
      </w:pPr>
      <w:r w:rsidRPr="00684B4C">
        <w:rPr>
          <w:rFonts w:ascii="Times New Roman" w:hAnsi="Times New Roman"/>
          <w:b/>
          <w:sz w:val="24"/>
          <w:szCs w:val="24"/>
        </w:rPr>
        <w:t xml:space="preserve">к Документации о проведении открытого одноэтапного </w:t>
      </w:r>
      <w:r w:rsidRPr="00684B4C">
        <w:rPr>
          <w:rFonts w:ascii="Times New Roman" w:eastAsia="Times New Roman" w:hAnsi="Times New Roman"/>
          <w:b/>
          <w:sz w:val="24"/>
          <w:szCs w:val="24"/>
        </w:rPr>
        <w:t>запроса предложений</w:t>
      </w:r>
      <w:r>
        <w:rPr>
          <w:rFonts w:ascii="Times New Roman" w:eastAsia="Times New Roman" w:hAnsi="Times New Roman"/>
          <w:b/>
          <w:sz w:val="24"/>
          <w:szCs w:val="24"/>
        </w:rPr>
        <w:t xml:space="preserve"> </w:t>
      </w:r>
      <w:r w:rsidRPr="00684B4C">
        <w:rPr>
          <w:rFonts w:ascii="Times New Roman" w:eastAsia="Times New Roman" w:hAnsi="Times New Roman"/>
          <w:b/>
          <w:sz w:val="24"/>
          <w:szCs w:val="24"/>
        </w:rPr>
        <w:t xml:space="preserve">на право заключения договора </w:t>
      </w:r>
      <w:r w:rsidRPr="008204E5">
        <w:rPr>
          <w:rFonts w:ascii="Times New Roman" w:hAnsi="Times New Roman"/>
          <w:b/>
          <w:bCs/>
          <w:sz w:val="24"/>
          <w:szCs w:val="24"/>
        </w:rPr>
        <w:t>на выполнение работ по капитальному ремонту центрального газохода котла №1,2 до дымовой трубы котельной п. Ревда</w:t>
      </w:r>
      <w:r>
        <w:rPr>
          <w:rFonts w:ascii="Times New Roman" w:hAnsi="Times New Roman"/>
          <w:b/>
          <w:bCs/>
          <w:sz w:val="24"/>
          <w:szCs w:val="24"/>
        </w:rPr>
        <w:t>.</w:t>
      </w:r>
    </w:p>
    <w:p w:rsidR="00CA70C0" w:rsidRPr="00CB63FA" w:rsidRDefault="00CA70C0" w:rsidP="00CA70C0">
      <w:pPr>
        <w:tabs>
          <w:tab w:val="left" w:pos="4253"/>
        </w:tabs>
        <w:spacing w:after="0" w:line="240" w:lineRule="auto"/>
        <w:ind w:left="4253"/>
        <w:jc w:val="both"/>
        <w:rPr>
          <w:rFonts w:ascii="Times New Roman" w:hAnsi="Times New Roman"/>
          <w:b/>
          <w:bCs/>
          <w:sz w:val="24"/>
          <w:szCs w:val="24"/>
        </w:rPr>
      </w:pPr>
    </w:p>
    <w:p w:rsidR="00F17CDC" w:rsidRDefault="00F17CDC" w:rsidP="00D93147">
      <w:pPr>
        <w:rPr>
          <w:rFonts w:ascii="Times New Roman" w:eastAsia="Times New Roman" w:hAnsi="Times New Roman"/>
          <w:sz w:val="24"/>
          <w:szCs w:val="24"/>
        </w:rPr>
      </w:pPr>
    </w:p>
    <w:p w:rsidR="002737EB" w:rsidRDefault="002737EB" w:rsidP="002737EB">
      <w:pPr>
        <w:tabs>
          <w:tab w:val="left" w:pos="2054"/>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Д О В Е Р Е Н Н О С Т Ь №_______</w:t>
      </w:r>
    </w:p>
    <w:p w:rsidR="002737EB" w:rsidRDefault="002737EB" w:rsidP="002737EB">
      <w:pPr>
        <w:tabs>
          <w:tab w:val="left" w:pos="2054"/>
        </w:tabs>
        <w:spacing w:after="0" w:line="240" w:lineRule="auto"/>
        <w:jc w:val="center"/>
        <w:rPr>
          <w:rFonts w:ascii="Times New Roman" w:eastAsia="Times New Roman" w:hAnsi="Times New Roman"/>
          <w:sz w:val="24"/>
          <w:szCs w:val="24"/>
        </w:rPr>
      </w:pPr>
    </w:p>
    <w:p w:rsidR="002737EB" w:rsidRDefault="002737EB" w:rsidP="002737EB">
      <w:pPr>
        <w:tabs>
          <w:tab w:val="left" w:pos="2054"/>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Российская Федерация, Мурманская область, г. Мурманск,</w:t>
      </w:r>
    </w:p>
    <w:p w:rsidR="002737EB" w:rsidRDefault="002737EB" w:rsidP="002737EB">
      <w:pPr>
        <w:tabs>
          <w:tab w:val="left" w:pos="2054"/>
        </w:tabs>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xml:space="preserve">две тысячи ________________ год, _______ </w:t>
      </w:r>
    </w:p>
    <w:p w:rsidR="002737EB" w:rsidRDefault="002737EB" w:rsidP="002737EB">
      <w:pPr>
        <w:tabs>
          <w:tab w:val="left" w:pos="2054"/>
        </w:tabs>
        <w:spacing w:after="0" w:line="240" w:lineRule="auto"/>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Pr>
          <w:rFonts w:ascii="Times New Roman" w:eastAsia="Times New Roman" w:hAnsi="Times New Roman"/>
          <w:i/>
          <w:sz w:val="24"/>
          <w:szCs w:val="24"/>
          <w:u w:val="single"/>
        </w:rPr>
        <w:t>должность уполномоченного лица, ФИО уполномоченного лица, паспорт номер_____серия_________</w:t>
      </w:r>
      <w:r>
        <w:rPr>
          <w:rFonts w:ascii="Times New Roman" w:eastAsia="Times New Roman" w:hAnsi="Times New Roman"/>
          <w:i/>
          <w:sz w:val="24"/>
          <w:szCs w:val="24"/>
        </w:rPr>
        <w:t xml:space="preserve"> выдан________________________________</w:t>
      </w:r>
      <w:r>
        <w:rPr>
          <w:rFonts w:ascii="Times New Roman" w:eastAsia="Times New Roman" w:hAnsi="Times New Roman"/>
          <w:sz w:val="24"/>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целях выполнения данного поручения (</w:t>
      </w:r>
      <w:r>
        <w:rPr>
          <w:rFonts w:ascii="Times New Roman" w:eastAsia="Times New Roman" w:hAnsi="Times New Roman"/>
          <w:i/>
          <w:sz w:val="24"/>
          <w:szCs w:val="24"/>
          <w:u w:val="single"/>
        </w:rPr>
        <w:t>ФИО уполномоченного лица)</w:t>
      </w:r>
      <w:r>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Подпись ФИО уполномоченного лица  _______________________удостоверяю.</w:t>
      </w:r>
      <w:r>
        <w:rPr>
          <w:rFonts w:ascii="Times New Roman" w:eastAsia="Times New Roman" w:hAnsi="Times New Roman"/>
          <w:sz w:val="24"/>
          <w:szCs w:val="24"/>
        </w:rPr>
        <w:tab/>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Доверенность действительна по «___» ________ 201_ года</w:t>
      </w: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p>
    <w:p w:rsidR="002737EB" w:rsidRDefault="002737EB" w:rsidP="002737EB">
      <w:pPr>
        <w:tabs>
          <w:tab w:val="left" w:pos="205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(Руководитель)__________________________________М.П.</w:t>
      </w: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125346" w:rsidRDefault="00125346" w:rsidP="00D93147">
      <w:pPr>
        <w:rPr>
          <w:rFonts w:ascii="Times New Roman" w:eastAsia="Times New Roman" w:hAnsi="Times New Roman"/>
          <w:sz w:val="24"/>
          <w:szCs w:val="24"/>
        </w:rPr>
      </w:pPr>
    </w:p>
    <w:p w:rsidR="00BD5232" w:rsidRPr="000C1C9A" w:rsidRDefault="00BD5232" w:rsidP="00D93147">
      <w:pPr>
        <w:rPr>
          <w:rFonts w:ascii="Times New Roman" w:eastAsia="Times New Roman" w:hAnsi="Times New Roman"/>
          <w:sz w:val="24"/>
          <w:szCs w:val="24"/>
        </w:rPr>
      </w:pPr>
    </w:p>
    <w:p w:rsidR="00AA53C6" w:rsidRPr="000C1C9A" w:rsidRDefault="00AA53C6" w:rsidP="00D93147">
      <w:pPr>
        <w:rPr>
          <w:rFonts w:ascii="Times New Roman" w:eastAsia="Times New Roman" w:hAnsi="Times New Roman"/>
          <w:sz w:val="24"/>
          <w:szCs w:val="24"/>
        </w:rPr>
      </w:pPr>
    </w:p>
    <w:p w:rsidR="00CA70C0" w:rsidRPr="00CA70C0" w:rsidRDefault="00CA70C0" w:rsidP="00CA70C0">
      <w:pPr>
        <w:keepNext/>
        <w:tabs>
          <w:tab w:val="left" w:pos="4253"/>
        </w:tabs>
        <w:spacing w:after="0" w:line="240" w:lineRule="auto"/>
        <w:ind w:left="4253"/>
        <w:jc w:val="right"/>
        <w:outlineLvl w:val="0"/>
        <w:rPr>
          <w:rFonts w:ascii="Times New Roman" w:eastAsia="Times New Roman" w:hAnsi="Times New Roman"/>
          <w:iCs/>
          <w:sz w:val="24"/>
          <w:szCs w:val="24"/>
        </w:rPr>
      </w:pPr>
      <w:bookmarkStart w:id="200" w:name="_Toc391649848"/>
      <w:r w:rsidRPr="00CA70C0">
        <w:rPr>
          <w:rFonts w:ascii="Times New Roman" w:eastAsia="Times New Roman" w:hAnsi="Times New Roman"/>
          <w:iCs/>
          <w:sz w:val="24"/>
          <w:szCs w:val="24"/>
          <w:lang w:val="x-none"/>
        </w:rPr>
        <w:lastRenderedPageBreak/>
        <w:t xml:space="preserve">Приложение № </w:t>
      </w:r>
      <w:r>
        <w:rPr>
          <w:rFonts w:ascii="Times New Roman" w:eastAsia="Times New Roman" w:hAnsi="Times New Roman"/>
          <w:iCs/>
          <w:sz w:val="24"/>
          <w:szCs w:val="24"/>
        </w:rPr>
        <w:t>4</w:t>
      </w:r>
      <w:bookmarkEnd w:id="200"/>
      <w:r w:rsidRPr="00CA70C0">
        <w:rPr>
          <w:rFonts w:ascii="Times New Roman" w:eastAsia="Times New Roman" w:hAnsi="Times New Roman"/>
          <w:iCs/>
          <w:sz w:val="24"/>
          <w:szCs w:val="24"/>
        </w:rPr>
        <w:t xml:space="preserve"> </w:t>
      </w:r>
    </w:p>
    <w:p w:rsidR="00CA70C0" w:rsidRPr="008204E5" w:rsidRDefault="00684B4C" w:rsidP="008204E5">
      <w:pPr>
        <w:spacing w:after="0" w:line="240" w:lineRule="auto"/>
        <w:ind w:left="5387"/>
        <w:jc w:val="both"/>
        <w:rPr>
          <w:rFonts w:ascii="Times New Roman" w:eastAsia="Times New Roman" w:hAnsi="Times New Roman"/>
          <w:b/>
          <w:sz w:val="24"/>
          <w:szCs w:val="24"/>
        </w:rPr>
      </w:pPr>
      <w:r w:rsidRPr="00684B4C">
        <w:rPr>
          <w:rFonts w:ascii="Times New Roman" w:hAnsi="Times New Roman"/>
          <w:b/>
          <w:sz w:val="24"/>
          <w:szCs w:val="24"/>
        </w:rPr>
        <w:t xml:space="preserve">к Документации о проведении открытого одноэтапного </w:t>
      </w:r>
      <w:r w:rsidRPr="00684B4C">
        <w:rPr>
          <w:rFonts w:ascii="Times New Roman" w:eastAsia="Times New Roman" w:hAnsi="Times New Roman"/>
          <w:b/>
          <w:sz w:val="24"/>
          <w:szCs w:val="24"/>
        </w:rPr>
        <w:t>запроса предложений</w:t>
      </w:r>
      <w:r w:rsidR="008204E5">
        <w:rPr>
          <w:rFonts w:ascii="Times New Roman" w:eastAsia="Times New Roman" w:hAnsi="Times New Roman"/>
          <w:b/>
          <w:sz w:val="24"/>
          <w:szCs w:val="24"/>
        </w:rPr>
        <w:t xml:space="preserve"> </w:t>
      </w:r>
      <w:r w:rsidRPr="00684B4C">
        <w:rPr>
          <w:rFonts w:ascii="Times New Roman" w:eastAsia="Times New Roman" w:hAnsi="Times New Roman"/>
          <w:b/>
          <w:sz w:val="24"/>
          <w:szCs w:val="24"/>
        </w:rPr>
        <w:t xml:space="preserve">на право заключения договора </w:t>
      </w:r>
      <w:r w:rsidR="008204E5" w:rsidRPr="008204E5">
        <w:rPr>
          <w:rFonts w:ascii="Times New Roman" w:hAnsi="Times New Roman"/>
          <w:b/>
          <w:bCs/>
          <w:sz w:val="24"/>
          <w:szCs w:val="24"/>
        </w:rPr>
        <w:t>на выполнение работ по капитальному ремонту центрального газохода котла №1,2 до дымовой трубы котельной п. Ревда</w:t>
      </w:r>
      <w:r w:rsidR="008204E5">
        <w:rPr>
          <w:rFonts w:ascii="Times New Roman" w:hAnsi="Times New Roman"/>
          <w:b/>
          <w:bCs/>
          <w:sz w:val="24"/>
          <w:szCs w:val="24"/>
        </w:rPr>
        <w:t>.</w:t>
      </w:r>
    </w:p>
    <w:p w:rsidR="00CA70C0" w:rsidRDefault="00CA70C0" w:rsidP="008204E5">
      <w:pPr>
        <w:tabs>
          <w:tab w:val="left" w:pos="4253"/>
        </w:tabs>
        <w:spacing w:after="0" w:line="240" w:lineRule="auto"/>
        <w:ind w:left="4253"/>
        <w:jc w:val="both"/>
        <w:rPr>
          <w:rFonts w:ascii="Times New Roman" w:hAnsi="Times New Roman"/>
          <w:b/>
          <w:bCs/>
          <w:sz w:val="24"/>
          <w:szCs w:val="24"/>
        </w:rPr>
      </w:pPr>
    </w:p>
    <w:p w:rsidR="00BD5232" w:rsidRPr="00697E1A" w:rsidRDefault="00BD5232" w:rsidP="00697E1A">
      <w:pPr>
        <w:jc w:val="center"/>
        <w:rPr>
          <w:b/>
          <w:sz w:val="24"/>
          <w:szCs w:val="24"/>
          <w:lang w:eastAsia="ru-RU"/>
        </w:rPr>
      </w:pPr>
      <w:r w:rsidRPr="00697E1A">
        <w:rPr>
          <w:b/>
          <w:sz w:val="24"/>
          <w:szCs w:val="24"/>
          <w:lang w:eastAsia="ru-RU"/>
        </w:rPr>
        <w:t>ДОГОВОР ПОДРЯДА №____</w:t>
      </w:r>
    </w:p>
    <w:p w:rsidR="00BD5232" w:rsidRPr="00BD5232" w:rsidRDefault="00BD5232" w:rsidP="00BD5232">
      <w:pPr>
        <w:suppressAutoHyphens w:val="0"/>
        <w:spacing w:before="120"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г. Мурманск</w:t>
      </w:r>
      <w:r w:rsidRPr="00BD5232">
        <w:rPr>
          <w:rFonts w:ascii="Times New Roman" w:eastAsia="Times New Roman" w:hAnsi="Times New Roman"/>
          <w:sz w:val="24"/>
          <w:szCs w:val="24"/>
          <w:lang w:eastAsia="ru-RU"/>
        </w:rPr>
        <w:tab/>
      </w:r>
      <w:r w:rsidRPr="00BD5232">
        <w:rPr>
          <w:rFonts w:ascii="Times New Roman" w:eastAsia="Times New Roman" w:hAnsi="Times New Roman"/>
          <w:sz w:val="24"/>
          <w:szCs w:val="24"/>
          <w:lang w:eastAsia="ru-RU"/>
        </w:rPr>
        <w:tab/>
      </w:r>
      <w:r w:rsidRPr="00BD5232">
        <w:rPr>
          <w:rFonts w:ascii="Times New Roman" w:eastAsia="Times New Roman" w:hAnsi="Times New Roman"/>
          <w:sz w:val="24"/>
          <w:szCs w:val="24"/>
          <w:lang w:eastAsia="ru-RU"/>
        </w:rPr>
        <w:tab/>
      </w:r>
      <w:r w:rsidRPr="00BD5232">
        <w:rPr>
          <w:rFonts w:ascii="Times New Roman" w:eastAsia="Times New Roman" w:hAnsi="Times New Roman"/>
          <w:sz w:val="24"/>
          <w:szCs w:val="24"/>
          <w:lang w:eastAsia="ru-RU"/>
        </w:rPr>
        <w:tab/>
        <w:t xml:space="preserve">                                       «___» ___________201_ г.</w:t>
      </w:r>
    </w:p>
    <w:p w:rsidR="00BD5232" w:rsidRPr="00BD5232" w:rsidRDefault="00BD5232" w:rsidP="00BD5232">
      <w:pPr>
        <w:suppressAutoHyphens w:val="0"/>
        <w:spacing w:before="120" w:after="0" w:line="240" w:lineRule="auto"/>
        <w:ind w:left="284" w:firstLine="424"/>
        <w:jc w:val="both"/>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b/>
          <w:bCs/>
          <w:sz w:val="24"/>
          <w:szCs w:val="24"/>
          <w:lang w:val="x-none" w:eastAsia="ru-RU"/>
        </w:rPr>
        <w:t xml:space="preserve">Открытое акционерное общество «Мурманэнергосбыт» </w:t>
      </w:r>
      <w:r w:rsidRPr="00BD5232">
        <w:rPr>
          <w:rFonts w:ascii="Times New Roman" w:eastAsia="Times New Roman" w:hAnsi="Times New Roman"/>
          <w:b/>
          <w:bCs/>
          <w:sz w:val="24"/>
          <w:szCs w:val="24"/>
          <w:lang w:eastAsia="ru-RU"/>
        </w:rPr>
        <w:t xml:space="preserve">                                          </w:t>
      </w:r>
      <w:r w:rsidRPr="00BD5232">
        <w:rPr>
          <w:rFonts w:ascii="Times New Roman" w:eastAsia="Times New Roman" w:hAnsi="Times New Roman"/>
          <w:b/>
          <w:bCs/>
          <w:sz w:val="24"/>
          <w:szCs w:val="24"/>
          <w:lang w:val="x-none" w:eastAsia="ru-RU"/>
        </w:rPr>
        <w:t>(ОАО «Мурманэнергосбыт»)</w:t>
      </w:r>
      <w:r w:rsidRPr="00BD5232">
        <w:rPr>
          <w:rFonts w:ascii="Times New Roman" w:eastAsia="Times New Roman" w:hAnsi="Times New Roman"/>
          <w:b/>
          <w:bCs/>
          <w:sz w:val="24"/>
          <w:szCs w:val="24"/>
          <w:lang w:eastAsia="ru-RU"/>
        </w:rPr>
        <w:t xml:space="preserve">, </w:t>
      </w:r>
      <w:r w:rsidRPr="00BD5232">
        <w:rPr>
          <w:rFonts w:ascii="Times New Roman" w:eastAsia="Times New Roman" w:hAnsi="Times New Roman"/>
          <w:sz w:val="24"/>
          <w:szCs w:val="24"/>
          <w:lang w:val="x-none" w:eastAsia="ru-RU"/>
        </w:rPr>
        <w:t>именуемое в дальнейшем Заказчик</w:t>
      </w:r>
      <w:r w:rsidRPr="00BD5232">
        <w:rPr>
          <w:rFonts w:ascii="Times New Roman" w:eastAsia="Times New Roman" w:hAnsi="Times New Roman"/>
          <w:sz w:val="24"/>
          <w:szCs w:val="24"/>
          <w:lang w:eastAsia="ru-RU"/>
        </w:rPr>
        <w:t>,</w:t>
      </w:r>
      <w:r w:rsidRPr="00BD5232">
        <w:rPr>
          <w:rFonts w:ascii="Times New Roman" w:eastAsia="Times New Roman" w:hAnsi="Times New Roman"/>
          <w:sz w:val="24"/>
          <w:szCs w:val="24"/>
          <w:lang w:val="x-none" w:eastAsia="ru-RU"/>
        </w:rPr>
        <w:t xml:space="preserve"> в лице _____________________________________, действующего на основ</w:t>
      </w:r>
      <w:r w:rsidRPr="00BD5232">
        <w:rPr>
          <w:rFonts w:ascii="Times New Roman" w:eastAsia="Times New Roman" w:hAnsi="Times New Roman"/>
          <w:sz w:val="24"/>
          <w:szCs w:val="24"/>
          <w:lang w:eastAsia="ru-RU"/>
        </w:rPr>
        <w:t>ании __________________</w:t>
      </w:r>
      <w:r w:rsidRPr="00BD5232">
        <w:rPr>
          <w:rFonts w:ascii="Times New Roman" w:eastAsia="Times New Roman" w:hAnsi="Times New Roman"/>
          <w:sz w:val="24"/>
          <w:szCs w:val="24"/>
          <w:lang w:val="x-none" w:eastAsia="ru-RU"/>
        </w:rPr>
        <w:t xml:space="preserve">, с одной стороны, и </w:t>
      </w:r>
      <w:r w:rsidRPr="00BD5232">
        <w:rPr>
          <w:rFonts w:ascii="Times New Roman" w:eastAsia="Times New Roman" w:hAnsi="Times New Roman"/>
          <w:b/>
          <w:bCs/>
          <w:sz w:val="24"/>
          <w:szCs w:val="24"/>
          <w:lang w:val="x-none" w:eastAsia="ru-RU"/>
        </w:rPr>
        <w:t xml:space="preserve"> </w:t>
      </w:r>
      <w:r w:rsidRPr="00BD5232">
        <w:rPr>
          <w:rFonts w:ascii="Times New Roman" w:eastAsia="Times New Roman" w:hAnsi="Times New Roman"/>
          <w:b/>
          <w:bCs/>
          <w:sz w:val="24"/>
          <w:szCs w:val="24"/>
          <w:lang w:eastAsia="ru-RU"/>
        </w:rPr>
        <w:t>___________________</w:t>
      </w:r>
      <w:r w:rsidRPr="00BD5232">
        <w:rPr>
          <w:rFonts w:ascii="Times New Roman" w:eastAsia="Times New Roman" w:hAnsi="Times New Roman"/>
          <w:b/>
          <w:bCs/>
          <w:sz w:val="24"/>
          <w:szCs w:val="24"/>
          <w:lang w:val="x-none" w:eastAsia="ru-RU"/>
        </w:rPr>
        <w:t xml:space="preserve"> </w:t>
      </w:r>
      <w:r w:rsidRPr="00BD5232">
        <w:rPr>
          <w:rFonts w:ascii="Times New Roman" w:eastAsia="Times New Roman" w:hAnsi="Times New Roman"/>
          <w:bCs/>
          <w:sz w:val="24"/>
          <w:szCs w:val="24"/>
          <w:lang w:val="x-none" w:eastAsia="ru-RU"/>
        </w:rPr>
        <w:t>(</w:t>
      </w:r>
      <w:r w:rsidRPr="00BD5232">
        <w:rPr>
          <w:rFonts w:ascii="Times New Roman" w:eastAsia="Times New Roman" w:hAnsi="Times New Roman"/>
          <w:bCs/>
          <w:sz w:val="24"/>
          <w:szCs w:val="24"/>
          <w:lang w:eastAsia="ru-RU"/>
        </w:rPr>
        <w:t>_________),</w:t>
      </w:r>
      <w:r w:rsidRPr="00BD5232">
        <w:rPr>
          <w:rFonts w:ascii="Times New Roman" w:eastAsia="Times New Roman" w:hAnsi="Times New Roman"/>
          <w:sz w:val="24"/>
          <w:szCs w:val="24"/>
          <w:lang w:val="x-none" w:eastAsia="ru-RU"/>
        </w:rPr>
        <w:t xml:space="preserve"> именуемое в дальнейшем </w:t>
      </w:r>
      <w:r w:rsidRPr="00BD5232">
        <w:rPr>
          <w:rFonts w:ascii="Times New Roman" w:eastAsia="Times New Roman" w:hAnsi="Times New Roman"/>
          <w:sz w:val="24"/>
          <w:szCs w:val="24"/>
          <w:lang w:eastAsia="ru-RU"/>
        </w:rPr>
        <w:t>Подрядчик,</w:t>
      </w:r>
      <w:r w:rsidRPr="00BD5232">
        <w:rPr>
          <w:rFonts w:ascii="Times New Roman" w:eastAsia="Times New Roman" w:hAnsi="Times New Roman"/>
          <w:b/>
          <w:bCs/>
          <w:sz w:val="24"/>
          <w:szCs w:val="24"/>
          <w:lang w:eastAsia="ru-RU"/>
        </w:rPr>
        <w:t xml:space="preserve"> </w:t>
      </w:r>
      <w:r w:rsidRPr="00BD5232">
        <w:rPr>
          <w:rFonts w:ascii="Times New Roman" w:eastAsia="Times New Roman" w:hAnsi="Times New Roman"/>
          <w:sz w:val="24"/>
          <w:szCs w:val="24"/>
          <w:lang w:val="x-none" w:eastAsia="ru-RU"/>
        </w:rPr>
        <w:fldChar w:fldCharType="begin"/>
      </w:r>
      <w:r w:rsidRPr="00BD5232">
        <w:rPr>
          <w:rFonts w:ascii="Times New Roman" w:eastAsia="Times New Roman" w:hAnsi="Times New Roman"/>
          <w:sz w:val="24"/>
          <w:szCs w:val="24"/>
          <w:lang w:val="x-none" w:eastAsia="ru-RU"/>
        </w:rPr>
        <w:instrText xml:space="preserve"> COMMENTS </w:instrText>
      </w:r>
      <w:r w:rsidRPr="00BD5232">
        <w:rPr>
          <w:rFonts w:ascii="Times New Roman" w:eastAsia="Times New Roman" w:hAnsi="Times New Roman"/>
          <w:sz w:val="24"/>
          <w:szCs w:val="24"/>
          <w:lang w:val="x-none" w:eastAsia="ru-RU"/>
        </w:rPr>
        <w:fldChar w:fldCharType="end"/>
      </w:r>
      <w:r w:rsidRPr="00BD5232">
        <w:rPr>
          <w:rFonts w:ascii="Times New Roman" w:eastAsia="Times New Roman" w:hAnsi="Times New Roman"/>
          <w:sz w:val="24"/>
          <w:szCs w:val="24"/>
          <w:lang w:val="x-none" w:eastAsia="ru-RU"/>
        </w:rPr>
        <w:t xml:space="preserve"> в лице </w:t>
      </w:r>
      <w:r w:rsidRPr="00BD5232">
        <w:rPr>
          <w:rFonts w:ascii="Times New Roman" w:eastAsia="Times New Roman" w:hAnsi="Times New Roman"/>
          <w:sz w:val="24"/>
          <w:szCs w:val="24"/>
          <w:lang w:eastAsia="ru-RU"/>
        </w:rPr>
        <w:t>____________________</w:t>
      </w:r>
      <w:r w:rsidRPr="00BD5232">
        <w:rPr>
          <w:rFonts w:ascii="Times New Roman" w:eastAsia="Times New Roman" w:hAnsi="Times New Roman"/>
          <w:sz w:val="24"/>
          <w:szCs w:val="24"/>
          <w:lang w:val="x-none" w:eastAsia="ru-RU"/>
        </w:rPr>
        <w:t>, действующего на основании</w:t>
      </w:r>
      <w:r w:rsidRPr="00BD5232">
        <w:rPr>
          <w:rFonts w:ascii="Times New Roman" w:eastAsia="Times New Roman" w:hAnsi="Times New Roman"/>
          <w:sz w:val="24"/>
          <w:szCs w:val="24"/>
          <w:lang w:eastAsia="ru-RU"/>
        </w:rPr>
        <w:t xml:space="preserve"> ________________</w:t>
      </w:r>
      <w:r w:rsidRPr="00BD5232">
        <w:rPr>
          <w:rFonts w:ascii="Times New Roman" w:eastAsia="Times New Roman" w:hAnsi="Times New Roman"/>
          <w:b/>
          <w:bCs/>
          <w:sz w:val="24"/>
          <w:szCs w:val="24"/>
          <w:lang w:eastAsia="ru-RU"/>
        </w:rPr>
        <w:t xml:space="preserve"> </w:t>
      </w:r>
      <w:r w:rsidRPr="00BD5232">
        <w:rPr>
          <w:rFonts w:ascii="Times New Roman" w:eastAsia="Times New Roman" w:hAnsi="Times New Roman"/>
          <w:sz w:val="24"/>
          <w:szCs w:val="24"/>
          <w:lang w:val="x-none" w:eastAsia="ru-RU"/>
        </w:rPr>
        <w:fldChar w:fldCharType="begin"/>
      </w:r>
      <w:r w:rsidRPr="00BD5232">
        <w:rPr>
          <w:rFonts w:ascii="Times New Roman" w:eastAsia="Times New Roman" w:hAnsi="Times New Roman"/>
          <w:sz w:val="24"/>
          <w:szCs w:val="24"/>
          <w:lang w:val="x-none" w:eastAsia="ru-RU"/>
        </w:rPr>
        <w:instrText xml:space="preserve"> COMMENTS </w:instrText>
      </w:r>
      <w:r w:rsidRPr="00BD5232">
        <w:rPr>
          <w:rFonts w:ascii="Times New Roman" w:eastAsia="Times New Roman" w:hAnsi="Times New Roman"/>
          <w:sz w:val="24"/>
          <w:szCs w:val="24"/>
          <w:lang w:val="x-none" w:eastAsia="ru-RU"/>
        </w:rPr>
        <w:fldChar w:fldCharType="end"/>
      </w:r>
      <w:r w:rsidRPr="00BD5232">
        <w:rPr>
          <w:rFonts w:ascii="Times New Roman" w:eastAsia="Times New Roman" w:hAnsi="Times New Roman"/>
          <w:sz w:val="24"/>
          <w:szCs w:val="24"/>
          <w:lang w:val="x-none" w:eastAsia="ru-RU"/>
        </w:rPr>
        <w:t xml:space="preserve">, с другой стороны, </w:t>
      </w:r>
      <w:r w:rsidRPr="00BD5232">
        <w:rPr>
          <w:rFonts w:ascii="Times New Roman" w:eastAsia="Times New Roman" w:hAnsi="Times New Roman"/>
          <w:sz w:val="24"/>
          <w:szCs w:val="24"/>
          <w:lang w:eastAsia="ru-RU"/>
        </w:rPr>
        <w:t xml:space="preserve">вместе </w:t>
      </w:r>
      <w:r w:rsidRPr="00BD5232">
        <w:rPr>
          <w:rFonts w:ascii="Times New Roman" w:eastAsia="Times New Roman" w:hAnsi="Times New Roman"/>
          <w:sz w:val="24"/>
          <w:szCs w:val="24"/>
          <w:lang w:val="x-none" w:eastAsia="ru-RU"/>
        </w:rPr>
        <w:t>именуемые Стороны, заключили настоящий Договор о нижеследующем:</w:t>
      </w:r>
    </w:p>
    <w:p w:rsidR="00BD5232" w:rsidRPr="00BD5232" w:rsidRDefault="00BD5232" w:rsidP="00BD5232">
      <w:pPr>
        <w:suppressAutoHyphens w:val="0"/>
        <w:spacing w:before="240" w:after="120" w:line="240" w:lineRule="auto"/>
        <w:ind w:left="284" w:firstLine="425"/>
        <w:jc w:val="center"/>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1. ПРЕДМЕТ ДОГОВОРА</w:t>
      </w:r>
    </w:p>
    <w:p w:rsidR="00BD5232" w:rsidRPr="00BD5232" w:rsidRDefault="00BD5232" w:rsidP="00BD5232">
      <w:pPr>
        <w:suppressAutoHyphens w:val="0"/>
        <w:spacing w:after="0" w:line="240" w:lineRule="auto"/>
        <w:ind w:left="284" w:firstLine="425"/>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1.1. Заказчик поручает, а Подрядчик обязуется выполнить посредством собственных сил и из своих материалов работы по капитальному ремонту центрального газохода котла №1,2 до дымовой трубы котельной п. Ревда,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BD5232" w:rsidRPr="00BD5232" w:rsidRDefault="00BD5232" w:rsidP="00BD5232">
      <w:pPr>
        <w:suppressAutoHyphens w:val="0"/>
        <w:spacing w:after="0" w:line="240" w:lineRule="auto"/>
        <w:ind w:left="284" w:firstLine="425"/>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BD5232" w:rsidRPr="00BD5232" w:rsidRDefault="00BD5232" w:rsidP="00BD5232">
      <w:pPr>
        <w:suppressAutoHyphens w:val="0"/>
        <w:spacing w:after="0" w:line="240" w:lineRule="auto"/>
        <w:ind w:left="284" w:firstLine="425"/>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1.2. Настоящий Договор заключен в соответствии с Федераль</w:t>
      </w:r>
      <w:r w:rsidR="00E73860">
        <w:rPr>
          <w:rFonts w:ascii="Times New Roman" w:eastAsia="Times New Roman" w:hAnsi="Times New Roman"/>
          <w:sz w:val="24"/>
          <w:szCs w:val="24"/>
          <w:lang w:eastAsia="ru-RU"/>
        </w:rPr>
        <w:t xml:space="preserve">ным законом от </w:t>
      </w:r>
      <w:r w:rsidRPr="00BD5232">
        <w:rPr>
          <w:rFonts w:ascii="Times New Roman" w:eastAsia="Times New Roman" w:hAnsi="Times New Roman"/>
          <w:sz w:val="24"/>
          <w:szCs w:val="24"/>
          <w:lang w:eastAsia="ru-RU"/>
        </w:rPr>
        <w:t>18 июля 2011 г. № 223-ФЗ «О закупках товаров, работ, услуг отдельными видами юридических лиц», Положением о закупке товар</w:t>
      </w:r>
      <w:r w:rsidR="00E73860">
        <w:rPr>
          <w:rFonts w:ascii="Times New Roman" w:eastAsia="Times New Roman" w:hAnsi="Times New Roman"/>
          <w:sz w:val="24"/>
          <w:szCs w:val="24"/>
          <w:lang w:eastAsia="ru-RU"/>
        </w:rPr>
        <w:t xml:space="preserve">ов, работ, услуг </w:t>
      </w:r>
      <w:r w:rsidRPr="00BD5232">
        <w:rPr>
          <w:rFonts w:ascii="Times New Roman" w:eastAsia="Times New Roman" w:hAnsi="Times New Roman"/>
          <w:sz w:val="24"/>
          <w:szCs w:val="24"/>
          <w:lang w:eastAsia="ru-RU"/>
        </w:rPr>
        <w:t>ОАО «Мурманэнергосбыт», на основании протокола оценки и сопоставления заявок (итогового протокола) ___________№  ___ от __________201_г.</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BD5232" w:rsidRPr="00BD5232" w:rsidRDefault="00BD5232" w:rsidP="00BD5232">
      <w:pPr>
        <w:spacing w:after="0" w:line="240" w:lineRule="auto"/>
        <w:jc w:val="both"/>
        <w:rPr>
          <w:rFonts w:ascii="Times New Roman" w:eastAsia="Times New Roman" w:hAnsi="Times New Roman"/>
          <w:sz w:val="24"/>
          <w:szCs w:val="24"/>
        </w:rPr>
      </w:pPr>
      <w:r w:rsidRPr="00BD5232">
        <w:rPr>
          <w:rFonts w:ascii="Times New Roman" w:eastAsia="Times New Roman" w:hAnsi="Times New Roman"/>
          <w:sz w:val="24"/>
          <w:szCs w:val="24"/>
          <w:lang w:eastAsia="ru-RU"/>
        </w:rPr>
        <w:t xml:space="preserve">           1.3.1. 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BD5232">
        <w:rPr>
          <w:rFonts w:ascii="Times New Roman" w:eastAsia="Times New Roman" w:hAnsi="Times New Roman"/>
          <w:i/>
          <w:iCs/>
          <w:sz w:val="24"/>
          <w:szCs w:val="24"/>
        </w:rPr>
        <w:t xml:space="preserve">(в случае, если организация не является плательщиком НДС, указывается - НДС не облагается) </w:t>
      </w:r>
      <w:r w:rsidRPr="00BD5232">
        <w:rPr>
          <w:rFonts w:ascii="Times New Roman" w:eastAsia="Times New Roman" w:hAnsi="Times New Roman"/>
          <w:sz w:val="24"/>
          <w:szCs w:val="24"/>
        </w:rPr>
        <w:t>и</w:t>
      </w:r>
      <w:r w:rsidRPr="00BD5232">
        <w:rPr>
          <w:rFonts w:ascii="Times New Roman" w:eastAsia="Times New Roman" w:hAnsi="Times New Roman"/>
          <w:i/>
          <w:iCs/>
          <w:sz w:val="24"/>
          <w:szCs w:val="24"/>
        </w:rPr>
        <w:t xml:space="preserve">  </w:t>
      </w:r>
      <w:r w:rsidRPr="00BD5232">
        <w:rPr>
          <w:rFonts w:ascii="Times New Roman" w:eastAsia="Times New Roman" w:hAnsi="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BD5232" w:rsidRPr="00BD5232" w:rsidRDefault="00BD5232" w:rsidP="00BD5232">
      <w:pPr>
        <w:tabs>
          <w:tab w:val="left" w:pos="1665"/>
        </w:tabs>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1.3.2. Срок (период) выполнения работ: </w:t>
      </w:r>
      <w:r w:rsidR="00131134" w:rsidRPr="00131134">
        <w:rPr>
          <w:rFonts w:ascii="Times New Roman" w:eastAsia="Times New Roman" w:hAnsi="Times New Roman"/>
          <w:bCs/>
          <w:sz w:val="24"/>
          <w:szCs w:val="24"/>
          <w:lang w:eastAsia="ru-RU"/>
        </w:rPr>
        <w:t>с момента подписания договора по 25.08.2014г.</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1.3.3. Место проведения работ: Мурманская область, Ловозерский район, п.Ревда, ул. Умбозерская, д.6 (далее по тексту-Объект).</w:t>
      </w:r>
    </w:p>
    <w:p w:rsidR="00BD5232" w:rsidRPr="00BD5232" w:rsidRDefault="00BD5232" w:rsidP="00BD5232">
      <w:pPr>
        <w:suppressAutoHyphens w:val="0"/>
        <w:spacing w:after="0" w:line="240" w:lineRule="auto"/>
        <w:ind w:left="284" w:firstLine="424"/>
        <w:jc w:val="center"/>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ind w:left="284" w:firstLine="424"/>
        <w:jc w:val="center"/>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 ПРАВА И ОБЯЗАННОСТИ СТОРОН</w:t>
      </w:r>
    </w:p>
    <w:p w:rsidR="00BD5232" w:rsidRPr="00BD5232" w:rsidRDefault="00BD5232" w:rsidP="00BD5232">
      <w:pPr>
        <w:suppressAutoHyphens w:val="0"/>
        <w:spacing w:before="120" w:after="0" w:line="240" w:lineRule="auto"/>
        <w:ind w:left="284" w:firstLine="424"/>
        <w:jc w:val="both"/>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2.1. Подрядчик обязан:</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rPr>
      </w:pPr>
      <w:r w:rsidRPr="00BD5232">
        <w:rPr>
          <w:rFonts w:ascii="Times New Roman" w:eastAsia="Times New Roman" w:hAnsi="Times New Roman"/>
          <w:sz w:val="24"/>
          <w:szCs w:val="24"/>
          <w:lang w:eastAsia="ru-RU"/>
        </w:rPr>
        <w:lastRenderedPageBreak/>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BD5232">
        <w:rPr>
          <w:rFonts w:ascii="Times New Roman" w:eastAsia="Times New Roman" w:hAnsi="Times New Roman"/>
          <w:sz w:val="24"/>
          <w:szCs w:val="24"/>
        </w:rPr>
        <w:t>передать результат работ Заказчику в надлежащем состоянии.</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2.1.3. Исполнять полученные в ходе работ указания Заказчика.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2.1.6. Принять проектную, ремонтную и техническую документацию по Акту приема-передачи.</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2.1.10. Обеспечить устройство всех необходимых временных сооружений для выполнения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2.1.13. Организовать ежедневный сбор строительных отходов на специально выделенную Заказчиком площадку.</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2.1.17. Возместить ущерб, нанесенный имуществу Заказчика в процессе выполнения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2.2. Подрядчик не вправе:</w:t>
      </w:r>
    </w:p>
    <w:p w:rsidR="00BD5232" w:rsidRPr="00BD5232" w:rsidRDefault="00BD5232" w:rsidP="00BD5232">
      <w:pPr>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BD5232" w:rsidRPr="00BD5232" w:rsidRDefault="00BD5232" w:rsidP="00BD5232">
      <w:pPr>
        <w:suppressAutoHyphens w:val="0"/>
        <w:spacing w:after="0" w:line="240" w:lineRule="auto"/>
        <w:jc w:val="both"/>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xml:space="preserve">            2.3. Заказчик обязан:</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2.3.1. Принять выполненные работы по договору в соответствии с разделом 5 настоящего Договора.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2.3.2. Оплатить работы по цене, указанной в п.1.3.1. настоящего Договора в соответствии с разделом 3 настоящего Договора.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BD5232" w:rsidRPr="00BD5232" w:rsidRDefault="00BD5232" w:rsidP="00BD5232">
      <w:pPr>
        <w:suppressAutoHyphens w:val="0"/>
        <w:spacing w:after="0" w:line="240" w:lineRule="auto"/>
        <w:ind w:left="284" w:firstLine="424"/>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xml:space="preserve">2.4. Заказчик вправе: </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2.4.2. Осуществлять проверку фактических объемов, качества и стоимости выполненных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2.4.3. Давать в письменной форме замечания Подрядчику и требовать от него устранения указанных недостатков.</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p>
    <w:p w:rsidR="00BD5232" w:rsidRPr="00BD5232" w:rsidRDefault="00BD5232" w:rsidP="00BD5232">
      <w:pPr>
        <w:suppressAutoHyphens w:val="0"/>
        <w:spacing w:before="120" w:after="120" w:line="240" w:lineRule="auto"/>
        <w:ind w:left="284"/>
        <w:jc w:val="center"/>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3. ПОРЯДОК РАСЧЕТОВ</w:t>
      </w:r>
    </w:p>
    <w:p w:rsidR="00BD5232" w:rsidRPr="00BD5232" w:rsidRDefault="00BD5232" w:rsidP="00BD5232">
      <w:pPr>
        <w:suppressAutoHyphens w:val="0"/>
        <w:spacing w:after="0" w:line="240" w:lineRule="auto"/>
        <w:ind w:left="284" w:firstLine="425"/>
        <w:jc w:val="both"/>
        <w:rPr>
          <w:rFonts w:ascii="Times New Roman" w:eastAsia="Times New Roman" w:hAnsi="Times New Roman"/>
          <w:color w:val="000000"/>
          <w:sz w:val="24"/>
          <w:szCs w:val="24"/>
          <w:lang w:eastAsia="ru-RU"/>
        </w:rPr>
      </w:pPr>
      <w:r w:rsidRPr="00BD5232">
        <w:rPr>
          <w:rFonts w:ascii="Times New Roman" w:eastAsia="Times New Roman" w:hAnsi="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BD5232">
        <w:rPr>
          <w:rFonts w:ascii="Times New Roman" w:eastAsia="Times New Roman" w:hAnsi="Times New Roman"/>
          <w:color w:val="000000"/>
          <w:sz w:val="24"/>
          <w:szCs w:val="24"/>
          <w:lang w:eastAsia="ru-RU"/>
        </w:rPr>
        <w:t>Предоплата осуществляется на основании выставленного Подрядчиком счета.</w:t>
      </w:r>
    </w:p>
    <w:p w:rsidR="00BD5232" w:rsidRPr="00BD5232" w:rsidRDefault="00BD5232" w:rsidP="00BD5232">
      <w:pPr>
        <w:suppressAutoHyphens w:val="0"/>
        <w:spacing w:after="0" w:line="240" w:lineRule="auto"/>
        <w:ind w:left="284" w:firstLine="425"/>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3.2. Настоящий Договор не предусматривает промежуточную оплату выполненных и промежуточных работ, исключая предоплату, указанную в п.3.1. Договора. Окончательный расчет по настоящему Договору производится Заказчиком не позднее ___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BD5232" w:rsidRPr="00BD5232" w:rsidRDefault="00BD5232" w:rsidP="00BD5232">
      <w:pPr>
        <w:suppressAutoHyphens w:val="0"/>
        <w:spacing w:after="0" w:line="240" w:lineRule="auto"/>
        <w:ind w:left="284" w:firstLine="425"/>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BD5232" w:rsidRPr="00BD5232" w:rsidRDefault="00BD5232" w:rsidP="00BD5232">
      <w:pPr>
        <w:suppressAutoHyphens w:val="0"/>
        <w:spacing w:after="0" w:line="240" w:lineRule="auto"/>
        <w:ind w:left="284" w:firstLine="425"/>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BD5232" w:rsidRPr="00BD5232" w:rsidRDefault="00BD5232" w:rsidP="00BD5232">
      <w:pPr>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w:t>
      </w:r>
    </w:p>
    <w:p w:rsidR="00BD5232" w:rsidRPr="00BD5232" w:rsidRDefault="00BD5232" w:rsidP="00BD5232">
      <w:pPr>
        <w:spacing w:after="0" w:line="240" w:lineRule="auto"/>
        <w:ind w:left="284"/>
        <w:jc w:val="center"/>
        <w:rPr>
          <w:rFonts w:ascii="Times New Roman" w:eastAsia="Times New Roman" w:hAnsi="Times New Roman"/>
          <w:sz w:val="24"/>
          <w:szCs w:val="24"/>
        </w:rPr>
      </w:pPr>
      <w:r w:rsidRPr="00BD5232">
        <w:rPr>
          <w:rFonts w:ascii="Times New Roman" w:eastAsia="Times New Roman" w:hAnsi="Times New Roman"/>
          <w:sz w:val="24"/>
          <w:szCs w:val="24"/>
          <w:lang w:eastAsia="ru-RU"/>
        </w:rPr>
        <w:t>4. ПОРЯДОК И УСЛОВИЯ ПРОИЗВОДСТВА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4.2.Подрядчик несет ответственность за утрату, порчу или снижение потребительских свойств  МТР.</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 xml:space="preserve"> 4.6. Устройство лесов и подмостей (включая поставку необходимых для этого материалов) выполняет Подрядчик.</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BD5232" w:rsidRPr="00BD5232" w:rsidRDefault="00BD5232" w:rsidP="00BD5232">
      <w:pPr>
        <w:suppressAutoHyphens w:val="0"/>
        <w:spacing w:before="120" w:after="120" w:line="240" w:lineRule="auto"/>
        <w:jc w:val="center"/>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5. ПОРЯДОК ПРИЕМКИ И СДАЧИ ВЫПОЛНЕННЫХ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BD5232" w:rsidRPr="00BD5232" w:rsidRDefault="00BD5232" w:rsidP="00BD5232">
      <w:pPr>
        <w:suppressAutoHyphens w:val="0"/>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BD5232" w:rsidRPr="00BD5232" w:rsidRDefault="00BD5232" w:rsidP="00BD5232">
      <w:pPr>
        <w:suppressAutoHyphens w:val="0"/>
        <w:spacing w:after="0" w:line="240" w:lineRule="auto"/>
        <w:ind w:left="284" w:firstLine="42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BD5232" w:rsidRPr="00BD5232" w:rsidRDefault="00BD5232" w:rsidP="00BD5232">
      <w:pPr>
        <w:suppressAutoHyphens w:val="0"/>
        <w:spacing w:before="120" w:after="120" w:line="240" w:lineRule="auto"/>
        <w:ind w:left="284" w:firstLine="425"/>
        <w:jc w:val="center"/>
        <w:rPr>
          <w:rFonts w:ascii="Times New Roman" w:eastAsia="Times New Roman" w:hAnsi="Times New Roman"/>
          <w:bCs/>
          <w:sz w:val="24"/>
          <w:szCs w:val="24"/>
          <w:lang w:eastAsia="en-US"/>
        </w:rPr>
      </w:pPr>
      <w:r w:rsidRPr="00BD5232">
        <w:rPr>
          <w:rFonts w:ascii="Times New Roman" w:eastAsia="Times New Roman" w:hAnsi="Times New Roman"/>
          <w:bCs/>
          <w:sz w:val="24"/>
          <w:szCs w:val="24"/>
          <w:lang w:eastAsia="en-US"/>
        </w:rPr>
        <w:t>6. ГАРАНТИИ КАЧЕСТВА ПО СДАННЫМ РАБОТАМ</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BD5232" w:rsidRPr="00697E1A" w:rsidRDefault="00BD5232" w:rsidP="00697E1A">
      <w:pPr>
        <w:spacing w:after="0"/>
        <w:ind w:firstLine="567"/>
        <w:jc w:val="both"/>
        <w:rPr>
          <w:rFonts w:ascii="Times New Roman" w:hAnsi="Times New Roman"/>
          <w:sz w:val="24"/>
          <w:szCs w:val="24"/>
          <w:lang w:eastAsia="ru-RU"/>
        </w:rPr>
      </w:pPr>
      <w:bookmarkStart w:id="201" w:name="_Toc391546673"/>
      <w:r w:rsidRPr="00BD5232">
        <w:rPr>
          <w:lang w:eastAsia="ru-RU"/>
        </w:rPr>
        <w:t>6</w:t>
      </w:r>
      <w:r w:rsidRPr="00697E1A">
        <w:rPr>
          <w:rFonts w:ascii="Times New Roman" w:hAnsi="Times New Roman"/>
          <w:sz w:val="24"/>
          <w:szCs w:val="24"/>
          <w:lang w:eastAsia="ru-RU"/>
        </w:rPr>
        <w:t>.2.  Гарантии качества распространяются на все работы, выполненные Подрядчиком по настоящему Договору, и использованные при их проведении материалы.</w:t>
      </w:r>
      <w:bookmarkEnd w:id="201"/>
      <w:r w:rsidRPr="00697E1A">
        <w:rPr>
          <w:rFonts w:ascii="Times New Roman" w:hAnsi="Times New Roman"/>
          <w:sz w:val="24"/>
          <w:szCs w:val="24"/>
          <w:lang w:eastAsia="ru-RU"/>
        </w:rPr>
        <w:t xml:space="preserve"> </w:t>
      </w:r>
    </w:p>
    <w:p w:rsidR="00BD5232" w:rsidRPr="00697E1A" w:rsidRDefault="00BD5232" w:rsidP="00697E1A">
      <w:pPr>
        <w:spacing w:after="0"/>
        <w:ind w:firstLine="567"/>
        <w:jc w:val="both"/>
        <w:rPr>
          <w:rFonts w:ascii="Times New Roman" w:hAnsi="Times New Roman"/>
          <w:sz w:val="24"/>
          <w:szCs w:val="24"/>
          <w:lang w:eastAsia="ru-RU"/>
        </w:rPr>
      </w:pPr>
      <w:bookmarkStart w:id="202" w:name="_Toc391546674"/>
      <w:r w:rsidRPr="00697E1A">
        <w:rPr>
          <w:rFonts w:ascii="Times New Roman" w:hAnsi="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202"/>
    </w:p>
    <w:p w:rsidR="00BD5232" w:rsidRPr="00697E1A" w:rsidRDefault="00BD5232" w:rsidP="00697E1A">
      <w:pPr>
        <w:spacing w:after="0"/>
        <w:ind w:firstLine="567"/>
        <w:jc w:val="both"/>
        <w:rPr>
          <w:rFonts w:ascii="Times New Roman" w:hAnsi="Times New Roman"/>
          <w:sz w:val="24"/>
          <w:szCs w:val="24"/>
          <w:lang w:eastAsia="ru-RU"/>
        </w:rPr>
      </w:pPr>
      <w:bookmarkStart w:id="203" w:name="_Toc391546675"/>
      <w:r w:rsidRPr="00697E1A">
        <w:rPr>
          <w:rFonts w:ascii="Times New Roman" w:hAnsi="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в место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bookmarkEnd w:id="203"/>
    </w:p>
    <w:p w:rsidR="00BD5232" w:rsidRPr="00697E1A" w:rsidRDefault="00BD5232" w:rsidP="00697E1A">
      <w:pPr>
        <w:spacing w:after="0"/>
        <w:ind w:firstLine="567"/>
        <w:jc w:val="both"/>
        <w:rPr>
          <w:rFonts w:ascii="Times New Roman" w:hAnsi="Times New Roman"/>
          <w:sz w:val="24"/>
          <w:szCs w:val="24"/>
          <w:lang w:eastAsia="ru-RU"/>
        </w:rPr>
      </w:pPr>
      <w:bookmarkStart w:id="204" w:name="_Toc391546676"/>
      <w:r w:rsidRPr="00697E1A">
        <w:rPr>
          <w:rFonts w:ascii="Times New Roman" w:hAnsi="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w:t>
      </w:r>
      <w:bookmarkEnd w:id="204"/>
      <w:r w:rsidRPr="00697E1A">
        <w:rPr>
          <w:rFonts w:ascii="Times New Roman" w:hAnsi="Times New Roman"/>
          <w:sz w:val="24"/>
          <w:szCs w:val="24"/>
          <w:lang w:eastAsia="ru-RU"/>
        </w:rPr>
        <w:t xml:space="preserve">     </w:t>
      </w:r>
    </w:p>
    <w:p w:rsidR="00BD5232" w:rsidRPr="00697E1A" w:rsidRDefault="00BD5232" w:rsidP="00697E1A">
      <w:pPr>
        <w:spacing w:after="0"/>
        <w:ind w:firstLine="567"/>
        <w:jc w:val="both"/>
        <w:rPr>
          <w:rFonts w:ascii="Times New Roman" w:hAnsi="Times New Roman"/>
          <w:sz w:val="24"/>
          <w:szCs w:val="24"/>
          <w:lang w:eastAsia="ru-RU"/>
        </w:rPr>
      </w:pPr>
      <w:bookmarkStart w:id="205" w:name="_Toc391546677"/>
      <w:r w:rsidRPr="00697E1A">
        <w:rPr>
          <w:rFonts w:ascii="Times New Roman" w:hAnsi="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bookmarkEnd w:id="205"/>
      <w:r w:rsidRPr="00697E1A">
        <w:rPr>
          <w:rFonts w:ascii="Times New Roman" w:hAnsi="Times New Roman"/>
          <w:sz w:val="24"/>
          <w:szCs w:val="24"/>
          <w:lang w:eastAsia="ru-RU"/>
        </w:rPr>
        <w:t xml:space="preserve">     </w:t>
      </w:r>
    </w:p>
    <w:p w:rsidR="00BD5232" w:rsidRPr="00BD5232" w:rsidRDefault="00BD5232" w:rsidP="00BD5232">
      <w:pPr>
        <w:widowControl w:val="0"/>
        <w:suppressAutoHyphens w:val="0"/>
        <w:autoSpaceDE w:val="0"/>
        <w:autoSpaceDN w:val="0"/>
        <w:adjustRightInd w:val="0"/>
        <w:spacing w:before="120" w:after="120"/>
        <w:jc w:val="center"/>
        <w:rPr>
          <w:rFonts w:ascii="Times New Roman CYR" w:eastAsia="Times New Roman" w:hAnsi="Times New Roman CYR" w:cs="Times New Roman CYR"/>
          <w:bCs/>
          <w:sz w:val="24"/>
          <w:szCs w:val="24"/>
          <w:lang w:eastAsia="en-US"/>
        </w:rPr>
      </w:pPr>
      <w:r w:rsidRPr="00BD5232">
        <w:rPr>
          <w:rFonts w:ascii="Times New Roman CYR" w:eastAsia="Times New Roman" w:hAnsi="Times New Roman CYR" w:cs="Times New Roman CYR"/>
          <w:bCs/>
          <w:sz w:val="24"/>
          <w:szCs w:val="24"/>
          <w:lang w:eastAsia="en-US"/>
        </w:rPr>
        <w:t>7. ОТВЕТСТВЕННОСТЬ СТОРОН</w:t>
      </w:r>
    </w:p>
    <w:p w:rsidR="00BD5232" w:rsidRPr="00BD5232" w:rsidRDefault="00BD5232" w:rsidP="00BD5232">
      <w:pPr>
        <w:suppressAutoHyphens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BD5232" w:rsidRPr="00697E1A" w:rsidRDefault="00BD5232" w:rsidP="00697E1A">
      <w:pPr>
        <w:spacing w:after="0"/>
        <w:ind w:firstLine="567"/>
        <w:jc w:val="both"/>
        <w:rPr>
          <w:rFonts w:ascii="Times New Roman" w:hAnsi="Times New Roman"/>
          <w:sz w:val="24"/>
          <w:szCs w:val="24"/>
          <w:lang w:eastAsia="ru-RU"/>
        </w:rPr>
      </w:pPr>
      <w:bookmarkStart w:id="206" w:name="_Toc391546678"/>
      <w:r w:rsidRPr="00697E1A">
        <w:rPr>
          <w:rFonts w:ascii="Times New Roman" w:hAnsi="Times New Roman"/>
          <w:sz w:val="24"/>
          <w:szCs w:val="24"/>
          <w:lang w:eastAsia="ru-RU"/>
        </w:rPr>
        <w:t>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bookmarkEnd w:id="206"/>
    </w:p>
    <w:p w:rsidR="00BD5232" w:rsidRPr="00697E1A" w:rsidRDefault="00BD5232" w:rsidP="00697E1A">
      <w:pPr>
        <w:spacing w:after="0"/>
        <w:ind w:firstLine="567"/>
        <w:jc w:val="both"/>
        <w:rPr>
          <w:rFonts w:ascii="Times New Roman" w:hAnsi="Times New Roman"/>
          <w:sz w:val="24"/>
          <w:szCs w:val="24"/>
          <w:lang w:eastAsia="ru-RU"/>
        </w:rPr>
      </w:pPr>
      <w:bookmarkStart w:id="207" w:name="_Toc391546679"/>
      <w:r w:rsidRPr="00697E1A">
        <w:rPr>
          <w:rFonts w:ascii="Times New Roman" w:hAnsi="Times New Roman"/>
          <w:sz w:val="24"/>
          <w:szCs w:val="24"/>
          <w:lang w:eastAsia="ru-RU"/>
        </w:rPr>
        <w:t>7.3. Уплата пени не освобождает Подрядчика от выполнения обязательств по настоящему Договору.</w:t>
      </w:r>
      <w:bookmarkEnd w:id="207"/>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BD5232" w:rsidRPr="00BD5232" w:rsidRDefault="00BD5232" w:rsidP="00BD5232">
      <w:pPr>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BD5232" w:rsidRPr="00BD5232" w:rsidRDefault="00BD5232" w:rsidP="00BD5232">
      <w:pPr>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BD5232" w:rsidRPr="00BD5232" w:rsidRDefault="00BD5232" w:rsidP="00BD5232">
      <w:pPr>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BD5232" w:rsidRPr="00BD5232" w:rsidRDefault="00BD5232" w:rsidP="00BD5232">
      <w:pPr>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7.6.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BD5232" w:rsidRPr="00BD5232" w:rsidRDefault="00BD5232" w:rsidP="00BD5232">
      <w:pPr>
        <w:widowControl w:val="0"/>
        <w:suppressAutoHyphens w:val="0"/>
        <w:autoSpaceDE w:val="0"/>
        <w:autoSpaceDN w:val="0"/>
        <w:adjustRightInd w:val="0"/>
        <w:spacing w:before="120" w:after="120" w:line="240" w:lineRule="auto"/>
        <w:jc w:val="center"/>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8. ФОРС-МАЖОРНЫЕ ОБСТОЯТЕЛЬСТВА</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BD5232" w:rsidRPr="00BD5232" w:rsidRDefault="00BD5232" w:rsidP="00BD5232">
      <w:pPr>
        <w:widowControl w:val="0"/>
        <w:suppressAutoHyphens w:val="0"/>
        <w:autoSpaceDE w:val="0"/>
        <w:autoSpaceDN w:val="0"/>
        <w:adjustRightInd w:val="0"/>
        <w:spacing w:before="120" w:after="120" w:line="240" w:lineRule="auto"/>
        <w:ind w:left="357" w:firstLine="425"/>
        <w:jc w:val="center"/>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bCs/>
          <w:sz w:val="24"/>
          <w:szCs w:val="24"/>
          <w:lang w:eastAsia="en-US"/>
        </w:rPr>
        <w:t>9. ПОРЯДОК РАЗРЕШЕНИЯ СПОРОВ</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BD5232" w:rsidRPr="00BD5232" w:rsidRDefault="00BD5232" w:rsidP="00BD5232">
      <w:pPr>
        <w:suppressAutoHyphens w:val="0"/>
        <w:autoSpaceDE w:val="0"/>
        <w:autoSpaceDN w:val="0"/>
        <w:adjustRightInd w:val="0"/>
        <w:spacing w:before="120" w:after="120" w:line="240" w:lineRule="auto"/>
        <w:jc w:val="center"/>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10. ИЗМЕНЕНИЕ И РАСТОРЖЕНИЕ ДОГОВОРА</w:t>
      </w:r>
    </w:p>
    <w:p w:rsidR="00BD5232" w:rsidRPr="00BD5232" w:rsidRDefault="00BD5232" w:rsidP="00BD5232">
      <w:pPr>
        <w:spacing w:after="0" w:line="240" w:lineRule="auto"/>
        <w:ind w:firstLine="567"/>
        <w:jc w:val="both"/>
        <w:rPr>
          <w:rFonts w:ascii="Times New Roman" w:eastAsia="Times New Roman" w:hAnsi="Times New Roman"/>
          <w:spacing w:val="10"/>
          <w:sz w:val="24"/>
          <w:szCs w:val="24"/>
        </w:rPr>
      </w:pPr>
      <w:r w:rsidRPr="00BD5232">
        <w:rPr>
          <w:rFonts w:ascii="Times New Roman" w:eastAsia="Times New Roman" w:hAnsi="Times New Roman"/>
          <w:sz w:val="24"/>
          <w:szCs w:val="24"/>
          <w:lang w:eastAsia="ru-RU"/>
        </w:rPr>
        <w:t xml:space="preserve">10.1. </w:t>
      </w:r>
      <w:r w:rsidRPr="00BD5232">
        <w:rPr>
          <w:rFonts w:ascii="Times New Roman" w:eastAsia="Times New Roman" w:hAnsi="Times New Roman"/>
          <w:spacing w:val="10"/>
          <w:sz w:val="24"/>
          <w:szCs w:val="24"/>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D5232" w:rsidRPr="00BD5232" w:rsidRDefault="00BD5232" w:rsidP="00BD5232">
      <w:pPr>
        <w:spacing w:after="0" w:line="240" w:lineRule="auto"/>
        <w:ind w:firstLine="567"/>
        <w:jc w:val="both"/>
        <w:rPr>
          <w:rFonts w:ascii="Times New Roman" w:eastAsia="Times New Roman" w:hAnsi="Times New Roman"/>
          <w:spacing w:val="10"/>
          <w:sz w:val="24"/>
          <w:szCs w:val="24"/>
        </w:rPr>
      </w:pPr>
      <w:r w:rsidRPr="00BD5232">
        <w:rPr>
          <w:rFonts w:ascii="Times New Roman" w:eastAsia="Times New Roman" w:hAnsi="Times New Roman"/>
          <w:spacing w:val="10"/>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BD5232" w:rsidRDefault="00BD5232" w:rsidP="00BD5232">
      <w:pPr>
        <w:tabs>
          <w:tab w:val="left" w:pos="709"/>
        </w:tabs>
        <w:spacing w:after="0" w:line="240" w:lineRule="auto"/>
        <w:ind w:left="284"/>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697E1A" w:rsidRPr="00BD5232" w:rsidRDefault="00697E1A" w:rsidP="00BD5232">
      <w:pPr>
        <w:tabs>
          <w:tab w:val="left" w:pos="709"/>
        </w:tabs>
        <w:spacing w:after="0" w:line="240" w:lineRule="auto"/>
        <w:ind w:left="284"/>
        <w:jc w:val="both"/>
        <w:rPr>
          <w:rFonts w:ascii="Times New Roman" w:eastAsia="Times New Roman" w:hAnsi="Times New Roman"/>
          <w:sz w:val="24"/>
          <w:szCs w:val="24"/>
          <w:lang w:eastAsia="ru-RU"/>
        </w:rPr>
      </w:pPr>
    </w:p>
    <w:p w:rsidR="00BD5232" w:rsidRPr="00697E1A" w:rsidRDefault="00BD5232" w:rsidP="00697E1A">
      <w:pPr>
        <w:jc w:val="center"/>
        <w:rPr>
          <w:rFonts w:ascii="Times New Roman" w:hAnsi="Times New Roman"/>
          <w:sz w:val="24"/>
          <w:szCs w:val="24"/>
        </w:rPr>
      </w:pPr>
      <w:bookmarkStart w:id="208" w:name="_Toc391546680"/>
      <w:r w:rsidRPr="00697E1A">
        <w:rPr>
          <w:rFonts w:ascii="Times New Roman" w:hAnsi="Times New Roman"/>
          <w:sz w:val="24"/>
          <w:szCs w:val="24"/>
        </w:rPr>
        <w:t>11. ПРОЧИЕ УСЛОВИЯ</w:t>
      </w:r>
      <w:bookmarkEnd w:id="208"/>
    </w:p>
    <w:p w:rsidR="00BD5232" w:rsidRPr="00697E1A" w:rsidRDefault="00BD5232" w:rsidP="00697E1A">
      <w:pPr>
        <w:spacing w:after="0"/>
        <w:ind w:firstLine="567"/>
        <w:jc w:val="both"/>
        <w:rPr>
          <w:rFonts w:ascii="Times New Roman" w:hAnsi="Times New Roman"/>
          <w:sz w:val="24"/>
          <w:szCs w:val="24"/>
        </w:rPr>
      </w:pPr>
      <w:bookmarkStart w:id="209" w:name="_Toc391546681"/>
      <w:r w:rsidRPr="00697E1A">
        <w:rPr>
          <w:rFonts w:ascii="Times New Roman" w:hAnsi="Times New Roman"/>
          <w:sz w:val="24"/>
          <w:szCs w:val="24"/>
        </w:rPr>
        <w:lastRenderedPageBreak/>
        <w:t>11.1. Любое уведомление по данному Договору оформляется в письменной форме в виде факсимильного сообщения, письма по электронной почте (</w:t>
      </w:r>
      <w:r w:rsidRPr="00697E1A">
        <w:rPr>
          <w:rFonts w:ascii="Times New Roman" w:hAnsi="Times New Roman"/>
          <w:sz w:val="24"/>
          <w:szCs w:val="24"/>
          <w:u w:val="single"/>
        </w:rPr>
        <w:t>указать электронную почту сторон</w:t>
      </w:r>
      <w:r w:rsidRPr="00697E1A">
        <w:rPr>
          <w:rFonts w:ascii="Times New Roman" w:hAnsi="Times New Roman"/>
          <w:sz w:val="24"/>
          <w:szCs w:val="24"/>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bookmarkEnd w:id="209"/>
    </w:p>
    <w:p w:rsidR="00BD5232" w:rsidRPr="00697E1A" w:rsidRDefault="00BD5232" w:rsidP="00697E1A">
      <w:pPr>
        <w:spacing w:after="0"/>
        <w:ind w:firstLine="567"/>
        <w:jc w:val="both"/>
        <w:rPr>
          <w:rFonts w:ascii="Times New Roman" w:hAnsi="Times New Roman"/>
          <w:sz w:val="24"/>
          <w:szCs w:val="24"/>
        </w:rPr>
      </w:pPr>
      <w:bookmarkStart w:id="210" w:name="_Toc391546682"/>
      <w:r w:rsidRPr="00697E1A">
        <w:rPr>
          <w:rFonts w:ascii="Times New Roman" w:hAnsi="Times New Roman"/>
          <w:sz w:val="24"/>
          <w:szCs w:val="24"/>
        </w:rPr>
        <w:t>11.2. При выполнении Договора Стороны руководствуются положениями Договора, нормативными актами и нормами законодательства Российской Федерации.</w:t>
      </w:r>
      <w:bookmarkEnd w:id="210"/>
    </w:p>
    <w:p w:rsidR="00BD5232" w:rsidRPr="00697E1A" w:rsidRDefault="00BD5232" w:rsidP="00697E1A">
      <w:pPr>
        <w:spacing w:after="0"/>
        <w:ind w:firstLine="567"/>
        <w:jc w:val="both"/>
        <w:rPr>
          <w:rFonts w:ascii="Times New Roman" w:hAnsi="Times New Roman"/>
          <w:sz w:val="24"/>
          <w:szCs w:val="24"/>
        </w:rPr>
      </w:pPr>
      <w:r w:rsidRPr="00697E1A">
        <w:rPr>
          <w:rFonts w:ascii="Times New Roman" w:hAnsi="Times New Roman"/>
          <w:sz w:val="24"/>
          <w:szCs w:val="24"/>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BD5232" w:rsidRPr="00697E1A" w:rsidRDefault="00BD5232" w:rsidP="00697E1A">
      <w:pPr>
        <w:spacing w:after="0"/>
        <w:ind w:firstLine="567"/>
        <w:jc w:val="both"/>
        <w:rPr>
          <w:rFonts w:ascii="Times New Roman" w:hAnsi="Times New Roman"/>
          <w:sz w:val="24"/>
          <w:szCs w:val="24"/>
        </w:rPr>
      </w:pPr>
      <w:r w:rsidRPr="00697E1A">
        <w:rPr>
          <w:rFonts w:ascii="Times New Roman" w:hAnsi="Times New Roman"/>
          <w:sz w:val="24"/>
          <w:szCs w:val="24"/>
        </w:rPr>
        <w:t>11.4. Стороны обязуются обеспечить конфиденциальность сведений, относящихся к ходу исполнения договора и полученным результатам.</w:t>
      </w:r>
    </w:p>
    <w:p w:rsidR="00BD5232" w:rsidRPr="00697E1A" w:rsidRDefault="00BD5232" w:rsidP="00697E1A">
      <w:pPr>
        <w:spacing w:after="0"/>
        <w:ind w:firstLine="567"/>
        <w:jc w:val="both"/>
        <w:rPr>
          <w:rFonts w:ascii="Times New Roman" w:hAnsi="Times New Roman"/>
          <w:sz w:val="24"/>
          <w:szCs w:val="24"/>
        </w:rPr>
      </w:pPr>
      <w:bookmarkStart w:id="211" w:name="_Toc391546683"/>
      <w:r w:rsidRPr="00697E1A">
        <w:rPr>
          <w:rFonts w:ascii="Times New Roman" w:hAnsi="Times New Roman"/>
          <w:sz w:val="24"/>
          <w:szCs w:val="24"/>
        </w:rPr>
        <w:t>11.5. Все указанные в Договоре приложения являются его неотъемлемой частью.</w:t>
      </w:r>
      <w:bookmarkEnd w:id="211"/>
    </w:p>
    <w:p w:rsidR="00BD5232" w:rsidRPr="00697E1A" w:rsidRDefault="00BD5232" w:rsidP="00697E1A">
      <w:pPr>
        <w:spacing w:after="0"/>
        <w:ind w:firstLine="567"/>
        <w:jc w:val="both"/>
        <w:rPr>
          <w:rFonts w:ascii="Times New Roman" w:hAnsi="Times New Roman"/>
          <w:sz w:val="24"/>
          <w:szCs w:val="24"/>
        </w:rPr>
      </w:pPr>
      <w:r w:rsidRPr="00697E1A">
        <w:rPr>
          <w:rFonts w:ascii="Times New Roman" w:hAnsi="Times New Roman"/>
          <w:sz w:val="24"/>
          <w:szCs w:val="24"/>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BD5232" w:rsidRPr="00697E1A" w:rsidRDefault="00BD5232" w:rsidP="00697E1A">
      <w:pPr>
        <w:spacing w:after="0"/>
        <w:ind w:firstLine="567"/>
        <w:jc w:val="both"/>
        <w:rPr>
          <w:rFonts w:ascii="Times New Roman" w:hAnsi="Times New Roman"/>
          <w:sz w:val="24"/>
          <w:szCs w:val="24"/>
        </w:rPr>
      </w:pPr>
      <w:bookmarkStart w:id="212" w:name="_Toc391546684"/>
      <w:r w:rsidRPr="00697E1A">
        <w:rPr>
          <w:rFonts w:ascii="Times New Roman" w:hAnsi="Times New Roman"/>
          <w:sz w:val="24"/>
          <w:szCs w:val="24"/>
        </w:rPr>
        <w:t>11.7. Настоящий Договор составлен в двух экземплярах, имеющих одинаковую юридическую силу, по одному для каждой из Сторон.</w:t>
      </w:r>
      <w:bookmarkEnd w:id="212"/>
    </w:p>
    <w:p w:rsidR="00BD5232" w:rsidRPr="00697E1A" w:rsidRDefault="00BD5232" w:rsidP="00697E1A">
      <w:pPr>
        <w:spacing w:after="0"/>
        <w:ind w:firstLine="567"/>
        <w:jc w:val="both"/>
        <w:rPr>
          <w:rFonts w:ascii="Times New Roman" w:hAnsi="Times New Roman"/>
          <w:sz w:val="24"/>
          <w:szCs w:val="24"/>
        </w:rPr>
      </w:pPr>
      <w:bookmarkStart w:id="213" w:name="_Toc391546685"/>
      <w:r w:rsidRPr="00697E1A">
        <w:rPr>
          <w:rFonts w:ascii="Times New Roman" w:hAnsi="Times New Roman"/>
          <w:sz w:val="24"/>
          <w:szCs w:val="24"/>
        </w:rPr>
        <w:t>11.8. Стороны, при подписании настоящего Договора согласовали следующие приложения к нему:</w:t>
      </w:r>
      <w:bookmarkEnd w:id="213"/>
    </w:p>
    <w:p w:rsidR="00BD5232" w:rsidRPr="00697E1A" w:rsidRDefault="00BD5232" w:rsidP="00697E1A">
      <w:pPr>
        <w:spacing w:after="0"/>
        <w:ind w:firstLine="567"/>
        <w:jc w:val="both"/>
        <w:rPr>
          <w:rFonts w:ascii="Times New Roman" w:hAnsi="Times New Roman"/>
          <w:sz w:val="24"/>
          <w:szCs w:val="24"/>
        </w:rPr>
      </w:pPr>
      <w:bookmarkStart w:id="214" w:name="_Toc391546686"/>
      <w:r w:rsidRPr="00697E1A">
        <w:rPr>
          <w:rFonts w:ascii="Times New Roman" w:hAnsi="Times New Roman"/>
          <w:sz w:val="24"/>
          <w:szCs w:val="24"/>
        </w:rPr>
        <w:t>- Приложение №1 «Техническое задание»;</w:t>
      </w:r>
      <w:bookmarkEnd w:id="214"/>
    </w:p>
    <w:p w:rsidR="00BD5232" w:rsidRPr="00697E1A" w:rsidRDefault="00BD5232" w:rsidP="00697E1A">
      <w:pPr>
        <w:spacing w:after="0"/>
        <w:ind w:firstLine="567"/>
        <w:jc w:val="both"/>
        <w:rPr>
          <w:rFonts w:ascii="Times New Roman" w:hAnsi="Times New Roman"/>
          <w:sz w:val="24"/>
          <w:szCs w:val="24"/>
        </w:rPr>
      </w:pPr>
      <w:bookmarkStart w:id="215" w:name="_Toc391546687"/>
      <w:r w:rsidRPr="00697E1A">
        <w:rPr>
          <w:rFonts w:ascii="Times New Roman" w:hAnsi="Times New Roman"/>
          <w:sz w:val="24"/>
          <w:szCs w:val="24"/>
        </w:rPr>
        <w:t>- Приложение №2 «Локальная смета».</w:t>
      </w:r>
      <w:bookmarkEnd w:id="215"/>
    </w:p>
    <w:p w:rsidR="00BD5232" w:rsidRPr="00697E1A" w:rsidRDefault="00BD5232" w:rsidP="00697E1A">
      <w:pPr>
        <w:spacing w:after="0"/>
        <w:ind w:firstLine="567"/>
        <w:jc w:val="both"/>
        <w:rPr>
          <w:rFonts w:ascii="Times New Roman" w:hAnsi="Times New Roman"/>
          <w:sz w:val="24"/>
          <w:szCs w:val="24"/>
        </w:rPr>
      </w:pPr>
      <w:bookmarkStart w:id="216" w:name="_Toc391546688"/>
      <w:r w:rsidRPr="00697E1A">
        <w:rPr>
          <w:rFonts w:ascii="Times New Roman" w:hAnsi="Times New Roman"/>
          <w:sz w:val="24"/>
          <w:szCs w:val="24"/>
        </w:rPr>
        <w:t>- Приложение №3 «План-график работ»;</w:t>
      </w:r>
      <w:bookmarkEnd w:id="216"/>
    </w:p>
    <w:p w:rsidR="00BD5232" w:rsidRPr="00697E1A" w:rsidRDefault="00BD5232" w:rsidP="00697E1A">
      <w:pPr>
        <w:spacing w:after="0"/>
        <w:ind w:firstLine="567"/>
        <w:jc w:val="both"/>
        <w:rPr>
          <w:rFonts w:ascii="Times New Roman" w:hAnsi="Times New Roman"/>
          <w:sz w:val="24"/>
          <w:szCs w:val="24"/>
        </w:rPr>
      </w:pPr>
      <w:bookmarkStart w:id="217" w:name="_Toc391546689"/>
      <w:r w:rsidRPr="00697E1A">
        <w:rPr>
          <w:rFonts w:ascii="Times New Roman" w:hAnsi="Times New Roman"/>
          <w:sz w:val="24"/>
          <w:szCs w:val="24"/>
        </w:rPr>
        <w:t>- Приложение №4 «Акт приемки приемочной комиссии»;</w:t>
      </w:r>
      <w:bookmarkEnd w:id="217"/>
    </w:p>
    <w:p w:rsidR="00BD5232" w:rsidRPr="00697E1A" w:rsidRDefault="00BD5232" w:rsidP="00697E1A">
      <w:pPr>
        <w:spacing w:after="0"/>
        <w:ind w:firstLine="567"/>
        <w:jc w:val="both"/>
        <w:rPr>
          <w:rFonts w:ascii="Times New Roman" w:hAnsi="Times New Roman"/>
          <w:sz w:val="24"/>
          <w:szCs w:val="24"/>
        </w:rPr>
      </w:pPr>
      <w:bookmarkStart w:id="218" w:name="_Toc391546690"/>
      <w:r w:rsidRPr="00697E1A">
        <w:rPr>
          <w:rFonts w:ascii="Times New Roman" w:hAnsi="Times New Roman"/>
          <w:sz w:val="24"/>
          <w:szCs w:val="24"/>
        </w:rPr>
        <w:t>- Приложение №5 «Акт приема-передачи выполненных работ».</w:t>
      </w:r>
      <w:bookmarkEnd w:id="218"/>
    </w:p>
    <w:p w:rsidR="00BD5232" w:rsidRPr="00BD5232" w:rsidRDefault="00BD5232" w:rsidP="00BD5232">
      <w:pPr>
        <w:spacing w:before="120" w:after="0" w:line="240" w:lineRule="auto"/>
        <w:jc w:val="center"/>
        <w:rPr>
          <w:rFonts w:ascii="Times New Roman CYR" w:eastAsia="Times New Roman" w:hAnsi="Times New Roman CYR" w:cs="Times New Roman CYR"/>
          <w:bCs/>
          <w:sz w:val="24"/>
          <w:szCs w:val="24"/>
          <w:lang w:eastAsia="en-US"/>
        </w:rPr>
      </w:pPr>
      <w:r w:rsidRPr="00BD5232">
        <w:rPr>
          <w:rFonts w:ascii="Times New Roman CYR" w:eastAsia="Times New Roman" w:hAnsi="Times New Roman CYR" w:cs="Times New Roman CYR"/>
          <w:bCs/>
          <w:sz w:val="24"/>
          <w:szCs w:val="24"/>
          <w:lang w:eastAsia="en-US"/>
        </w:rPr>
        <w:t>12. 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BD5232" w:rsidRPr="00BD5232" w:rsidTr="00BD5232">
        <w:trPr>
          <w:gridAfter w:val="1"/>
          <w:wAfter w:w="1341" w:type="dxa"/>
          <w:trHeight w:val="2070"/>
        </w:trPr>
        <w:tc>
          <w:tcPr>
            <w:tcW w:w="5313" w:type="dxa"/>
          </w:tcPr>
          <w:p w:rsidR="00BD5232" w:rsidRPr="00BD5232" w:rsidRDefault="00BD5232" w:rsidP="00BD5232">
            <w:pPr>
              <w:suppressAutoHyphens w:val="0"/>
              <w:autoSpaceDE w:val="0"/>
              <w:autoSpaceDN w:val="0"/>
              <w:adjustRightInd w:val="0"/>
              <w:spacing w:after="0" w:line="240" w:lineRule="auto"/>
              <w:ind w:left="1027"/>
              <w:rPr>
                <w:rFonts w:ascii="Times New Roman CYR" w:eastAsia="Times New Roman" w:hAnsi="Times New Roman CYR" w:cs="Times New Roman CYR"/>
                <w:b/>
                <w:bCs/>
                <w:sz w:val="24"/>
                <w:szCs w:val="24"/>
                <w:lang w:eastAsia="en-US"/>
              </w:rPr>
            </w:pPr>
          </w:p>
          <w:p w:rsidR="00BD5232" w:rsidRPr="00BD5232" w:rsidRDefault="00BD5232" w:rsidP="00BD5232">
            <w:pPr>
              <w:suppressAutoHyphens w:val="0"/>
              <w:autoSpaceDE w:val="0"/>
              <w:autoSpaceDN w:val="0"/>
              <w:adjustRightInd w:val="0"/>
              <w:spacing w:after="0" w:line="240" w:lineRule="auto"/>
              <w:ind w:left="1027"/>
              <w:rPr>
                <w:rFonts w:ascii="Times New Roman CYR" w:eastAsia="Times New Roman" w:hAnsi="Times New Roman CYR" w:cs="Times New Roman CYR"/>
                <w:b/>
                <w:bCs/>
                <w:sz w:val="24"/>
                <w:szCs w:val="24"/>
                <w:lang w:eastAsia="en-US"/>
              </w:rPr>
            </w:pPr>
            <w:r w:rsidRPr="00BD5232">
              <w:rPr>
                <w:rFonts w:ascii="Times New Roman CYR" w:eastAsia="Times New Roman" w:hAnsi="Times New Roman CYR" w:cs="Times New Roman CYR"/>
                <w:b/>
                <w:bCs/>
                <w:sz w:val="24"/>
                <w:szCs w:val="24"/>
                <w:lang w:eastAsia="en-US"/>
              </w:rPr>
              <w:t>ЗАКАЗЧИК</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lang w:eastAsia="en-US"/>
              </w:rPr>
            </w:pPr>
            <w:r w:rsidRPr="00BD5232">
              <w:rPr>
                <w:rFonts w:ascii="Times New Roman CYR" w:eastAsia="Times New Roman" w:hAnsi="Times New Roman CYR" w:cs="Times New Roman CYR"/>
                <w:b/>
                <w:bCs/>
                <w:sz w:val="24"/>
                <w:szCs w:val="24"/>
                <w:lang w:eastAsia="en-US"/>
              </w:rPr>
              <w:t>ОАО «Мурманэнергосбыт»</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lang w:eastAsia="en-US"/>
              </w:rPr>
            </w:pP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 xml:space="preserve">Юридический адрес: 183034, </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г. Мурманск, ул. Свердлова, д. 39</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Р/с: 407 028 103 010 600 115 50</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 xml:space="preserve">В Филиале Морского банка (ОАО) </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 xml:space="preserve">в г. Санкт-Петербург </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К/с: 301 018 101 000 000 00 833</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 xml:space="preserve">БИК 044030833 </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ИНН/КПП 5190907139/ 519950001</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 xml:space="preserve">ОКПО 88036460 </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ОГРН 1095190009111</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ОКВЭД 40.30</w:t>
            </w:r>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lang w:eastAsia="en-US"/>
              </w:rPr>
            </w:pPr>
            <w:r w:rsidRPr="00BD5232">
              <w:rPr>
                <w:rFonts w:ascii="Times New Roman CYR" w:eastAsia="Times New Roman" w:hAnsi="Times New Roman CYR" w:cs="Times New Roman CYR"/>
                <w:i/>
                <w:iCs/>
                <w:sz w:val="24"/>
                <w:szCs w:val="24"/>
                <w:u w:val="single"/>
                <w:lang w:eastAsia="en-US"/>
              </w:rPr>
              <w:t xml:space="preserve">Сайт организации: </w:t>
            </w:r>
            <w:hyperlink r:id="rId31" w:history="1">
              <w:r w:rsidRPr="00BD5232">
                <w:rPr>
                  <w:rFonts w:ascii="Times New Roman CYR" w:eastAsia="Times New Roman" w:hAnsi="Times New Roman CYR" w:cs="Times New Roman CYR"/>
                  <w:i/>
                  <w:iCs/>
                  <w:sz w:val="24"/>
                  <w:szCs w:val="24"/>
                  <w:u w:val="single"/>
                  <w:lang w:eastAsia="en-US"/>
                </w:rPr>
                <w:t>www.mures.ru</w:t>
              </w:r>
            </w:hyperlink>
          </w:p>
          <w:p w:rsidR="00BD5232" w:rsidRPr="00BD5232" w:rsidRDefault="00BD5232" w:rsidP="00BD5232">
            <w:pPr>
              <w:widowControl w:val="0"/>
              <w:suppressAutoHyphens w:val="0"/>
              <w:autoSpaceDE w:val="0"/>
              <w:autoSpaceDN w:val="0"/>
              <w:adjustRightInd w:val="0"/>
              <w:spacing w:after="0" w:line="240" w:lineRule="auto"/>
              <w:ind w:left="1027"/>
              <w:jc w:val="both"/>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 xml:space="preserve">Телефон: (8152) 68-63-26, </w:t>
            </w:r>
          </w:p>
          <w:p w:rsidR="00BD5232" w:rsidRPr="00BD5232" w:rsidRDefault="00BD5232" w:rsidP="00BD5232">
            <w:pPr>
              <w:spacing w:after="0" w:line="240" w:lineRule="auto"/>
              <w:ind w:left="1027"/>
              <w:rPr>
                <w:rFonts w:ascii="Times New Roman CYR" w:eastAsia="Times New Roman" w:hAnsi="Times New Roman CYR" w:cs="Times New Roman CYR"/>
                <w:sz w:val="24"/>
                <w:szCs w:val="24"/>
                <w:lang w:eastAsia="en-US"/>
              </w:rPr>
            </w:pPr>
            <w:r w:rsidRPr="00BD5232">
              <w:rPr>
                <w:rFonts w:ascii="Times New Roman CYR" w:eastAsia="Times New Roman" w:hAnsi="Times New Roman CYR" w:cs="Times New Roman CYR"/>
                <w:sz w:val="24"/>
                <w:szCs w:val="24"/>
                <w:lang w:eastAsia="en-US"/>
              </w:rPr>
              <w:t>Факс: (8152) 43-90-13</w:t>
            </w:r>
          </w:p>
          <w:p w:rsidR="00BD5232" w:rsidRPr="00BD5232" w:rsidRDefault="00BD5232" w:rsidP="00BD5232">
            <w:pPr>
              <w:spacing w:after="0" w:line="240" w:lineRule="auto"/>
              <w:ind w:left="1027"/>
              <w:rPr>
                <w:rFonts w:ascii="Times New Roman" w:eastAsia="Times New Roman" w:hAnsi="Times New Roman"/>
                <w:bCs/>
                <w:sz w:val="24"/>
                <w:szCs w:val="24"/>
              </w:rPr>
            </w:pPr>
            <w:r w:rsidRPr="00BD5232">
              <w:rPr>
                <w:rFonts w:ascii="Times New Roman" w:eastAsia="Times New Roman" w:hAnsi="Times New Roman"/>
                <w:bCs/>
                <w:sz w:val="24"/>
                <w:szCs w:val="24"/>
                <w:lang w:val="en-US"/>
              </w:rPr>
              <w:t>e</w:t>
            </w:r>
            <w:r w:rsidRPr="00BD5232">
              <w:rPr>
                <w:rFonts w:ascii="Times New Roman" w:eastAsia="Times New Roman" w:hAnsi="Times New Roman"/>
                <w:bCs/>
                <w:sz w:val="24"/>
                <w:szCs w:val="24"/>
              </w:rPr>
              <w:t>-</w:t>
            </w:r>
            <w:r w:rsidRPr="00BD5232">
              <w:rPr>
                <w:rFonts w:ascii="Times New Roman" w:eastAsia="Times New Roman" w:hAnsi="Times New Roman"/>
                <w:bCs/>
                <w:sz w:val="24"/>
                <w:szCs w:val="24"/>
                <w:lang w:val="en-US"/>
              </w:rPr>
              <w:t>mail</w:t>
            </w:r>
            <w:r w:rsidRPr="00BD5232">
              <w:rPr>
                <w:rFonts w:ascii="Times New Roman" w:eastAsia="Times New Roman" w:hAnsi="Times New Roman"/>
                <w:bCs/>
                <w:sz w:val="24"/>
                <w:szCs w:val="24"/>
              </w:rPr>
              <w:t xml:space="preserve">: </w:t>
            </w:r>
            <w:r w:rsidRPr="00BD5232">
              <w:rPr>
                <w:rFonts w:ascii="Times New Roman" w:eastAsia="Times New Roman" w:hAnsi="Times New Roman"/>
                <w:bCs/>
                <w:sz w:val="24"/>
                <w:szCs w:val="24"/>
                <w:lang w:val="en-US"/>
              </w:rPr>
              <w:t>info</w:t>
            </w:r>
            <w:r w:rsidRPr="00BD5232">
              <w:rPr>
                <w:rFonts w:ascii="Times New Roman" w:eastAsia="Times New Roman" w:hAnsi="Times New Roman"/>
                <w:bCs/>
                <w:sz w:val="24"/>
                <w:szCs w:val="24"/>
              </w:rPr>
              <w:t>@</w:t>
            </w:r>
            <w:r w:rsidRPr="00BD5232">
              <w:rPr>
                <w:rFonts w:ascii="Times New Roman" w:eastAsia="Times New Roman" w:hAnsi="Times New Roman"/>
                <w:bCs/>
                <w:sz w:val="24"/>
                <w:szCs w:val="24"/>
                <w:lang w:val="en-US"/>
              </w:rPr>
              <w:t>mures</w:t>
            </w:r>
            <w:r w:rsidRPr="00BD5232">
              <w:rPr>
                <w:rFonts w:ascii="Times New Roman" w:eastAsia="Times New Roman" w:hAnsi="Times New Roman"/>
                <w:bCs/>
                <w:sz w:val="24"/>
                <w:szCs w:val="24"/>
              </w:rPr>
              <w:t>.</w:t>
            </w:r>
            <w:r w:rsidRPr="00BD5232">
              <w:rPr>
                <w:rFonts w:ascii="Times New Roman" w:eastAsia="Times New Roman" w:hAnsi="Times New Roman"/>
                <w:bCs/>
                <w:sz w:val="24"/>
                <w:szCs w:val="24"/>
                <w:lang w:val="en-US"/>
              </w:rPr>
              <w:t>ru</w:t>
            </w:r>
          </w:p>
        </w:tc>
        <w:tc>
          <w:tcPr>
            <w:tcW w:w="1262" w:type="dxa"/>
            <w:gridSpan w:val="2"/>
          </w:tcPr>
          <w:p w:rsidR="00BD5232" w:rsidRPr="00BD5232" w:rsidRDefault="00BD5232" w:rsidP="00BD5232">
            <w:pPr>
              <w:spacing w:after="0" w:line="240" w:lineRule="auto"/>
              <w:ind w:left="1027"/>
              <w:jc w:val="both"/>
              <w:rPr>
                <w:rFonts w:ascii="Times New Roman" w:eastAsia="Times New Roman" w:hAnsi="Times New Roman"/>
                <w:bCs/>
                <w:sz w:val="24"/>
                <w:szCs w:val="24"/>
              </w:rPr>
            </w:pPr>
          </w:p>
        </w:tc>
        <w:tc>
          <w:tcPr>
            <w:tcW w:w="4754" w:type="dxa"/>
          </w:tcPr>
          <w:p w:rsidR="00BD5232" w:rsidRPr="00BD5232" w:rsidRDefault="00BD5232" w:rsidP="00BD5232">
            <w:pPr>
              <w:widowControl w:val="0"/>
              <w:suppressAutoHyphens w:val="0"/>
              <w:autoSpaceDE w:val="0"/>
              <w:autoSpaceDN w:val="0"/>
              <w:adjustRightInd w:val="0"/>
              <w:spacing w:after="0" w:line="240" w:lineRule="auto"/>
              <w:jc w:val="both"/>
              <w:rPr>
                <w:rFonts w:ascii="Times New Roman" w:eastAsia="Times New Roman" w:hAnsi="Times New Roman"/>
                <w:b/>
                <w:bCs/>
                <w:sz w:val="24"/>
                <w:szCs w:val="24"/>
              </w:rPr>
            </w:pPr>
          </w:p>
          <w:p w:rsidR="00BD5232" w:rsidRPr="00BD5232" w:rsidRDefault="00BD5232" w:rsidP="00BD5232">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 w:val="24"/>
                <w:szCs w:val="24"/>
                <w:lang w:eastAsia="en-US"/>
              </w:rPr>
            </w:pPr>
            <w:r w:rsidRPr="00BD5232">
              <w:rPr>
                <w:rFonts w:ascii="Times New Roman" w:eastAsia="Times New Roman" w:hAnsi="Times New Roman"/>
                <w:b/>
                <w:bCs/>
                <w:sz w:val="24"/>
                <w:szCs w:val="24"/>
              </w:rPr>
              <w:t>ПОДРЯДЧИК</w:t>
            </w:r>
          </w:p>
          <w:p w:rsidR="00BD5232" w:rsidRPr="00BD5232" w:rsidRDefault="00BD5232" w:rsidP="00BD5232">
            <w:pPr>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en-US"/>
              </w:rPr>
            </w:pPr>
          </w:p>
        </w:tc>
      </w:tr>
      <w:tr w:rsidR="00BD5232" w:rsidRPr="00BD5232" w:rsidTr="00BD5232">
        <w:tblPrEx>
          <w:tblCellMar>
            <w:top w:w="113" w:type="dxa"/>
            <w:bottom w:w="113" w:type="dxa"/>
          </w:tblCellMar>
        </w:tblPrEx>
        <w:trPr>
          <w:trHeight w:val="250"/>
        </w:trPr>
        <w:tc>
          <w:tcPr>
            <w:tcW w:w="6509" w:type="dxa"/>
            <w:gridSpan w:val="2"/>
          </w:tcPr>
          <w:p w:rsidR="00BD5232" w:rsidRPr="00BD5232" w:rsidRDefault="00BD5232" w:rsidP="00BD5232">
            <w:pPr>
              <w:suppressAutoHyphens w:val="0"/>
              <w:spacing w:after="0" w:line="240" w:lineRule="auto"/>
              <w:ind w:left="1027" w:firstLine="567"/>
              <w:jc w:val="both"/>
              <w:rPr>
                <w:rFonts w:ascii="Times New Roman" w:eastAsia="Times New Roman" w:hAnsi="Times New Roman"/>
                <w:b/>
                <w:spacing w:val="10"/>
                <w:sz w:val="24"/>
                <w:szCs w:val="24"/>
                <w:lang w:eastAsia="x-none"/>
              </w:rPr>
            </w:pPr>
          </w:p>
        </w:tc>
        <w:tc>
          <w:tcPr>
            <w:tcW w:w="6161" w:type="dxa"/>
            <w:gridSpan w:val="3"/>
          </w:tcPr>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p>
        </w:tc>
      </w:tr>
    </w:tbl>
    <w:p w:rsidR="00BD5232" w:rsidRPr="00BD5232" w:rsidRDefault="00BD5232" w:rsidP="00BD5232">
      <w:pPr>
        <w:spacing w:after="0" w:line="240" w:lineRule="auto"/>
        <w:jc w:val="both"/>
        <w:rPr>
          <w:rFonts w:ascii="Times New Roman" w:eastAsia="Times New Roman" w:hAnsi="Times New Roman"/>
          <w:sz w:val="24"/>
          <w:szCs w:val="24"/>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D5232" w:rsidRPr="00BD5232" w:rsidTr="00BD523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ПОДРЯДЧИК:</w:t>
            </w:r>
          </w:p>
        </w:tc>
      </w:tr>
      <w:tr w:rsidR="00BD5232" w:rsidRPr="00BD5232" w:rsidTr="00B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r w:rsidRPr="00BD5232">
              <w:rPr>
                <w:rFonts w:ascii="Times New Roman" w:eastAsia="Times New Roman" w:hAnsi="Times New Roman"/>
                <w:b/>
                <w:bCs/>
                <w:sz w:val="24"/>
                <w:szCs w:val="24"/>
              </w:rPr>
              <w:t xml:space="preserve">ОАО «Мурманэнергосбыт» </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«_______» ________________ 20__г.</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BD5232">
              <w:rPr>
                <w:rFonts w:ascii="Times New Roman" w:eastAsia="Times New Roman" w:hAnsi="Times New Roman"/>
                <w:b/>
                <w:spacing w:val="10"/>
                <w:sz w:val="24"/>
                <w:szCs w:val="24"/>
                <w:lang w:eastAsia="x-none"/>
              </w:rPr>
              <w:t>М.П.</w:t>
            </w:r>
          </w:p>
        </w:tc>
        <w:tc>
          <w:tcPr>
            <w:tcW w:w="5595" w:type="dxa"/>
            <w:gridSpan w:val="3"/>
          </w:tcPr>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lastRenderedPageBreak/>
              <w:t>___________________________</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 ____________  /</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«_______» ________________ 20__г.</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r w:rsidRPr="00BD5232">
              <w:rPr>
                <w:rFonts w:ascii="Times New Roman" w:eastAsia="Times New Roman" w:hAnsi="Times New Roman"/>
                <w:b/>
                <w:spacing w:val="10"/>
                <w:sz w:val="24"/>
                <w:szCs w:val="24"/>
                <w:lang w:eastAsia="x-none"/>
              </w:rPr>
              <w:t>М.П.</w:t>
            </w:r>
          </w:p>
        </w:tc>
      </w:tr>
    </w:tbl>
    <w:p w:rsidR="00AA53C6" w:rsidRDefault="00AA53C6" w:rsidP="00AA53C6">
      <w:pPr>
        <w:widowControl w:val="0"/>
        <w:suppressAutoHyphens w:val="0"/>
        <w:autoSpaceDE w:val="0"/>
        <w:autoSpaceDN w:val="0"/>
        <w:adjustRightInd w:val="0"/>
        <w:spacing w:after="0" w:line="240" w:lineRule="auto"/>
        <w:rPr>
          <w:rFonts w:ascii="Times New Roman" w:eastAsia="Times New Roman" w:hAnsi="Times New Roman"/>
          <w:sz w:val="24"/>
          <w:szCs w:val="24"/>
          <w:lang w:val="en-US" w:eastAsia="ru-RU"/>
        </w:rPr>
      </w:pPr>
    </w:p>
    <w:p w:rsidR="00AA53C6" w:rsidRPr="00AA53C6" w:rsidRDefault="00AA53C6" w:rsidP="00AA53C6">
      <w:pPr>
        <w:widowControl w:val="0"/>
        <w:suppressAutoHyphens w:val="0"/>
        <w:autoSpaceDE w:val="0"/>
        <w:autoSpaceDN w:val="0"/>
        <w:adjustRightInd w:val="0"/>
        <w:spacing w:after="0" w:line="240" w:lineRule="auto"/>
        <w:rPr>
          <w:rFonts w:ascii="Times New Roman" w:eastAsia="Times New Roman" w:hAnsi="Times New Roman"/>
          <w:sz w:val="24"/>
          <w:szCs w:val="24"/>
          <w:lang w:val="en-US" w:eastAsia="ru-RU"/>
        </w:rPr>
      </w:pPr>
    </w:p>
    <w:p w:rsidR="00E73860" w:rsidRPr="00E73860" w:rsidRDefault="00E73860" w:rsidP="00E73860">
      <w:pPr>
        <w:widowControl w:val="0"/>
        <w:suppressAutoHyphens w:val="0"/>
        <w:spacing w:before="120" w:after="0" w:line="240" w:lineRule="auto"/>
        <w:ind w:left="360"/>
        <w:jc w:val="right"/>
        <w:rPr>
          <w:rFonts w:ascii="Times New Roman" w:eastAsia="Times New Roman" w:hAnsi="Times New Roman"/>
          <w:sz w:val="24"/>
          <w:szCs w:val="24"/>
          <w:lang w:eastAsia="ru-RU"/>
        </w:rPr>
      </w:pPr>
      <w:r w:rsidRPr="00E73860">
        <w:rPr>
          <w:rFonts w:ascii="Times New Roman" w:eastAsia="Times New Roman" w:hAnsi="Times New Roman"/>
          <w:sz w:val="24"/>
          <w:szCs w:val="24"/>
          <w:lang w:eastAsia="ru-RU"/>
        </w:rPr>
        <w:t>Приложение №1</w:t>
      </w:r>
    </w:p>
    <w:p w:rsidR="00E73860" w:rsidRPr="00E73860" w:rsidRDefault="00E73860" w:rsidP="00E73860">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E73860">
        <w:rPr>
          <w:rFonts w:ascii="Times New Roman" w:eastAsia="Times New Roman" w:hAnsi="Times New Roman"/>
          <w:sz w:val="24"/>
          <w:szCs w:val="24"/>
          <w:lang w:eastAsia="ru-RU"/>
        </w:rPr>
        <w:t>к Договору №</w:t>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t>_______</w:t>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t>_ от «</w:t>
      </w:r>
      <w:r w:rsidRPr="00E73860">
        <w:rPr>
          <w:rFonts w:ascii="Times New Roman" w:eastAsia="Times New Roman" w:hAnsi="Times New Roman"/>
          <w:sz w:val="24"/>
          <w:szCs w:val="24"/>
          <w:lang w:eastAsia="ru-RU"/>
        </w:rPr>
        <w:softHyphen/>
      </w:r>
      <w:r w:rsidRPr="00E73860">
        <w:rPr>
          <w:rFonts w:ascii="Times New Roman" w:eastAsia="Times New Roman" w:hAnsi="Times New Roman"/>
          <w:sz w:val="24"/>
          <w:szCs w:val="24"/>
          <w:lang w:eastAsia="ru-RU"/>
        </w:rPr>
        <w:softHyphen/>
        <w:t>___» ___________ 20__ г.</w:t>
      </w:r>
    </w:p>
    <w:p w:rsidR="00E73860" w:rsidRPr="00E73860" w:rsidRDefault="00E73860" w:rsidP="00E73860">
      <w:pPr>
        <w:spacing w:after="0" w:line="240" w:lineRule="auto"/>
        <w:rPr>
          <w:rFonts w:ascii="Times New Roman" w:eastAsia="MS Mincho" w:hAnsi="Times New Roman"/>
          <w:bCs/>
          <w:sz w:val="24"/>
          <w:szCs w:val="24"/>
        </w:rPr>
      </w:pPr>
    </w:p>
    <w:p w:rsidR="00E73860" w:rsidRPr="00E73860" w:rsidRDefault="00E73860" w:rsidP="00E73860">
      <w:pPr>
        <w:spacing w:after="0" w:line="240" w:lineRule="auto"/>
        <w:rPr>
          <w:rFonts w:ascii="Times New Roman" w:eastAsia="MS Mincho" w:hAnsi="Times New Roman"/>
          <w:bCs/>
          <w:sz w:val="24"/>
          <w:szCs w:val="24"/>
        </w:rPr>
      </w:pPr>
    </w:p>
    <w:p w:rsidR="00E73860" w:rsidRPr="00E73860" w:rsidRDefault="00E73860" w:rsidP="00E73860">
      <w:pPr>
        <w:spacing w:after="0" w:line="240" w:lineRule="auto"/>
        <w:rPr>
          <w:rFonts w:ascii="Times New Roman" w:eastAsia="MS Mincho" w:hAnsi="Times New Roman"/>
          <w:bCs/>
          <w:sz w:val="24"/>
          <w:szCs w:val="24"/>
        </w:rPr>
      </w:pPr>
    </w:p>
    <w:p w:rsidR="00E73860" w:rsidRPr="00E73860" w:rsidRDefault="00E73860" w:rsidP="00E73860">
      <w:pPr>
        <w:spacing w:after="0" w:line="240" w:lineRule="auto"/>
        <w:jc w:val="center"/>
        <w:rPr>
          <w:rFonts w:ascii="Times New Roman" w:eastAsia="MS Mincho" w:hAnsi="Times New Roman"/>
          <w:b/>
          <w:bCs/>
          <w:snapToGrid w:val="0"/>
          <w:spacing w:val="20"/>
          <w:sz w:val="24"/>
          <w:szCs w:val="24"/>
        </w:rPr>
      </w:pPr>
      <w:r w:rsidRPr="00E73860">
        <w:rPr>
          <w:rFonts w:ascii="Times New Roman" w:eastAsia="MS Mincho" w:hAnsi="Times New Roman"/>
          <w:b/>
          <w:bCs/>
          <w:snapToGrid w:val="0"/>
          <w:spacing w:val="20"/>
          <w:sz w:val="24"/>
          <w:szCs w:val="24"/>
        </w:rPr>
        <w:t>ТЕХНИЧЕСКОЕ ЗАДАНИЕ</w:t>
      </w:r>
    </w:p>
    <w:p w:rsidR="00E73860" w:rsidRPr="00E73860" w:rsidRDefault="00E73860" w:rsidP="00E73860">
      <w:pPr>
        <w:spacing w:after="0" w:line="240" w:lineRule="auto"/>
        <w:jc w:val="center"/>
        <w:rPr>
          <w:rFonts w:ascii="Times New Roman" w:eastAsia="MS Mincho" w:hAnsi="Times New Roman"/>
          <w:b/>
          <w:bCs/>
          <w:snapToGrid w:val="0"/>
          <w:spacing w:val="20"/>
          <w:sz w:val="24"/>
          <w:szCs w:val="24"/>
        </w:rPr>
      </w:pPr>
    </w:p>
    <w:p w:rsidR="00E73860" w:rsidRPr="00E73860" w:rsidRDefault="00E73860" w:rsidP="00E73860">
      <w:pPr>
        <w:suppressAutoHyphens w:val="0"/>
        <w:spacing w:after="0" w:line="240" w:lineRule="auto"/>
        <w:ind w:firstLine="540"/>
        <w:jc w:val="both"/>
        <w:rPr>
          <w:rFonts w:ascii="EuropeCond" w:hAnsi="EuropeCond"/>
          <w:spacing w:val="10"/>
          <w:sz w:val="20"/>
          <w:szCs w:val="20"/>
          <w:lang w:eastAsia="ru-RU"/>
        </w:rPr>
      </w:pPr>
      <w:r w:rsidRPr="00E73860">
        <w:rPr>
          <w:rFonts w:ascii="Times New Roman" w:hAnsi="Times New Roman"/>
          <w:sz w:val="24"/>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 действующего на основании ________________________, </w:t>
      </w:r>
      <w:r w:rsidRPr="00E73860">
        <w:rPr>
          <w:rFonts w:ascii="EuropeCond" w:hAnsi="EuropeCond"/>
          <w:spacing w:val="10"/>
          <w:sz w:val="20"/>
          <w:szCs w:val="20"/>
          <w:lang w:val="x-none" w:eastAsia="ru-RU"/>
        </w:rPr>
        <w:t xml:space="preserve">                 </w:t>
      </w:r>
      <w:r w:rsidRPr="00E73860">
        <w:rPr>
          <w:rFonts w:ascii="Times New Roman" w:hAnsi="Times New Roman"/>
          <w:sz w:val="24"/>
          <w:szCs w:val="24"/>
          <w:lang w:eastAsia="ru-RU"/>
        </w:rPr>
        <w:t xml:space="preserve">с одной стороны, и  ____________________________ (______________), именуемое в дальнейшем Подрядчик, </w:t>
      </w:r>
      <w:r w:rsidRPr="00E73860">
        <w:rPr>
          <w:rFonts w:ascii="Times New Roman" w:hAnsi="Times New Roman"/>
          <w:sz w:val="24"/>
          <w:szCs w:val="24"/>
          <w:lang w:eastAsia="ru-RU"/>
        </w:rPr>
        <w:fldChar w:fldCharType="begin"/>
      </w:r>
      <w:r w:rsidRPr="00E73860">
        <w:rPr>
          <w:rFonts w:ascii="Times New Roman" w:hAnsi="Times New Roman"/>
          <w:sz w:val="24"/>
          <w:szCs w:val="24"/>
          <w:lang w:eastAsia="ru-RU"/>
        </w:rPr>
        <w:instrText xml:space="preserve"> COMMENTS </w:instrText>
      </w:r>
      <w:r w:rsidRPr="00E73860">
        <w:rPr>
          <w:rFonts w:ascii="Times New Roman" w:hAnsi="Times New Roman"/>
          <w:sz w:val="24"/>
          <w:szCs w:val="24"/>
          <w:lang w:eastAsia="ru-RU"/>
        </w:rPr>
        <w:fldChar w:fldCharType="end"/>
      </w:r>
      <w:r w:rsidRPr="00E73860">
        <w:rPr>
          <w:rFonts w:ascii="Times New Roman" w:hAnsi="Times New Roman"/>
          <w:sz w:val="24"/>
          <w:szCs w:val="24"/>
          <w:lang w:eastAsia="ru-RU"/>
        </w:rPr>
        <w:t xml:space="preserve">в лице ____________________, действующего на основании ________________ </w:t>
      </w:r>
      <w:r w:rsidRPr="00E73860">
        <w:rPr>
          <w:rFonts w:ascii="Times New Roman" w:hAnsi="Times New Roman"/>
          <w:sz w:val="24"/>
          <w:szCs w:val="24"/>
          <w:lang w:eastAsia="ru-RU"/>
        </w:rPr>
        <w:fldChar w:fldCharType="begin"/>
      </w:r>
      <w:r w:rsidRPr="00E73860">
        <w:rPr>
          <w:rFonts w:ascii="Times New Roman" w:hAnsi="Times New Roman"/>
          <w:sz w:val="24"/>
          <w:szCs w:val="24"/>
          <w:lang w:eastAsia="ru-RU"/>
        </w:rPr>
        <w:instrText xml:space="preserve"> COMMENTS </w:instrText>
      </w:r>
      <w:r w:rsidRPr="00E73860">
        <w:rPr>
          <w:rFonts w:ascii="Times New Roman" w:hAnsi="Times New Roman"/>
          <w:sz w:val="24"/>
          <w:szCs w:val="24"/>
          <w:lang w:eastAsia="ru-RU"/>
        </w:rPr>
        <w:fldChar w:fldCharType="end"/>
      </w:r>
      <w:r w:rsidRPr="00E73860">
        <w:rPr>
          <w:rFonts w:ascii="Times New Roman" w:hAnsi="Times New Roman"/>
          <w:sz w:val="24"/>
          <w:szCs w:val="24"/>
          <w:lang w:eastAsia="ru-RU"/>
        </w:rPr>
        <w:t xml:space="preserve">, с другой стороны, вместе </w:t>
      </w:r>
      <w:r w:rsidRPr="00E73860">
        <w:rPr>
          <w:rFonts w:ascii="Times New Roman" w:hAnsi="Times New Roman"/>
          <w:sz w:val="24"/>
          <w:szCs w:val="24"/>
          <w:lang w:val="x-none" w:eastAsia="ru-RU"/>
        </w:rPr>
        <w:t>именуемые Стороны,</w:t>
      </w:r>
      <w:r w:rsidRPr="00E73860">
        <w:rPr>
          <w:rFonts w:ascii="Times New Roman" w:hAnsi="Times New Roman"/>
          <w:sz w:val="24"/>
          <w:szCs w:val="24"/>
          <w:lang w:eastAsia="ru-RU"/>
        </w:rPr>
        <w:t xml:space="preserve"> согласовали следующее Техническое задание:</w:t>
      </w:r>
      <w:r w:rsidRPr="00E73860">
        <w:rPr>
          <w:rFonts w:ascii="EuropeCond" w:hAnsi="EuropeCond"/>
          <w:spacing w:val="10"/>
          <w:sz w:val="28"/>
          <w:szCs w:val="28"/>
          <w:lang w:val="x-none" w:eastAsia="ru-RU"/>
        </w:rPr>
        <w:t xml:space="preserve">              </w:t>
      </w:r>
      <w:r w:rsidRPr="00E73860">
        <w:rPr>
          <w:rFonts w:ascii="EuropeCond" w:hAnsi="EuropeCond"/>
          <w:spacing w:val="10"/>
          <w:sz w:val="20"/>
          <w:szCs w:val="20"/>
          <w:lang w:val="x-none" w:eastAsia="ru-RU"/>
        </w:rPr>
        <w:t xml:space="preserve">                        </w:t>
      </w:r>
    </w:p>
    <w:p w:rsidR="00E73860" w:rsidRPr="00E73860" w:rsidRDefault="00E73860" w:rsidP="00E73860">
      <w:pPr>
        <w:suppressAutoHyphens w:val="0"/>
        <w:spacing w:after="0" w:line="240" w:lineRule="auto"/>
        <w:ind w:firstLine="540"/>
        <w:jc w:val="both"/>
        <w:rPr>
          <w:rFonts w:ascii="EuropeCond" w:hAnsi="EuropeCond"/>
          <w:spacing w:val="10"/>
          <w:sz w:val="20"/>
          <w:szCs w:val="20"/>
          <w:lang w:val="x-none" w:eastAsia="ru-RU"/>
        </w:rPr>
      </w:pPr>
      <w:r w:rsidRPr="00E73860">
        <w:rPr>
          <w:rFonts w:ascii="EuropeCond" w:hAnsi="EuropeCond"/>
          <w:spacing w:val="10"/>
          <w:sz w:val="20"/>
          <w:szCs w:val="20"/>
          <w:lang w:val="x-none" w:eastAsia="ru-RU"/>
        </w:rPr>
        <w:t xml:space="preserve">                  </w:t>
      </w:r>
    </w:p>
    <w:p w:rsidR="00E73860" w:rsidRPr="002F23A0" w:rsidRDefault="00E73860" w:rsidP="002F23A0">
      <w:pPr>
        <w:numPr>
          <w:ilvl w:val="3"/>
          <w:numId w:val="17"/>
        </w:numPr>
        <w:rPr>
          <w:rFonts w:ascii="Times New Roman" w:hAnsi="Times New Roman"/>
          <w:b/>
          <w:sz w:val="24"/>
          <w:szCs w:val="24"/>
          <w:lang w:eastAsia="ru-RU"/>
        </w:rPr>
      </w:pPr>
      <w:bookmarkStart w:id="219" w:name="_Toc348353686"/>
      <w:bookmarkStart w:id="220" w:name="_Toc391546691"/>
      <w:r w:rsidRPr="002F23A0">
        <w:rPr>
          <w:rFonts w:ascii="Times New Roman" w:hAnsi="Times New Roman"/>
          <w:b/>
          <w:sz w:val="24"/>
          <w:szCs w:val="24"/>
          <w:lang w:eastAsia="ru-RU"/>
        </w:rPr>
        <w:t>Общие положения</w:t>
      </w:r>
      <w:bookmarkEnd w:id="219"/>
      <w:bookmarkEnd w:id="220"/>
    </w:p>
    <w:p w:rsidR="00E73860" w:rsidRPr="00E73860" w:rsidRDefault="00E73860" w:rsidP="00E73860">
      <w:pPr>
        <w:tabs>
          <w:tab w:val="left" w:pos="0"/>
        </w:tabs>
        <w:spacing w:after="0" w:line="240" w:lineRule="auto"/>
        <w:jc w:val="both"/>
        <w:rPr>
          <w:rFonts w:ascii="Times New Roman" w:eastAsia="Times New Roman" w:hAnsi="Times New Roman"/>
          <w:sz w:val="24"/>
          <w:szCs w:val="24"/>
        </w:rPr>
      </w:pPr>
      <w:r w:rsidRPr="00E73860">
        <w:rPr>
          <w:rFonts w:ascii="Times New Roman" w:eastAsia="Times New Roman" w:hAnsi="Times New Roman"/>
          <w:sz w:val="24"/>
          <w:szCs w:val="24"/>
        </w:rPr>
        <w:tab/>
        <w:t xml:space="preserve">Основанием для выполнения </w:t>
      </w:r>
      <w:r w:rsidRPr="00E73860">
        <w:rPr>
          <w:rFonts w:ascii="Times New Roman" w:hAnsi="Times New Roman"/>
          <w:lang w:eastAsia="ru-RU"/>
        </w:rPr>
        <w:t>капитального ремонта центрального газохода котла №1,2 до дымовой трубы котельной п. Ревда</w:t>
      </w:r>
      <w:r w:rsidRPr="00E73860">
        <w:rPr>
          <w:rFonts w:ascii="Times New Roman" w:hAnsi="Times New Roman"/>
          <w:lang w:eastAsia="en-US"/>
        </w:rPr>
        <w:t xml:space="preserve"> </w:t>
      </w:r>
      <w:r w:rsidRPr="00E73860">
        <w:rPr>
          <w:rFonts w:ascii="Times New Roman" w:eastAsia="Times New Roman" w:hAnsi="Times New Roman"/>
          <w:sz w:val="24"/>
          <w:szCs w:val="24"/>
        </w:rPr>
        <w:t>является план капитального ремонта зданий и сооружений ОАО «Мурманэнергосбыт» по объектам ГОУТП «ТЭКОС» на 2014 год.</w:t>
      </w:r>
    </w:p>
    <w:p w:rsidR="00E73860" w:rsidRPr="00E73860" w:rsidRDefault="00E73860" w:rsidP="00E73860">
      <w:pPr>
        <w:tabs>
          <w:tab w:val="left" w:pos="0"/>
        </w:tabs>
        <w:spacing w:after="0" w:line="240" w:lineRule="auto"/>
        <w:jc w:val="both"/>
        <w:rPr>
          <w:rFonts w:ascii="Times New Roman" w:eastAsia="Times New Roman" w:hAnsi="Times New Roman"/>
          <w:sz w:val="24"/>
          <w:szCs w:val="24"/>
        </w:rPr>
      </w:pPr>
    </w:p>
    <w:p w:rsidR="00E73860" w:rsidRPr="002F23A0" w:rsidRDefault="00E73860" w:rsidP="002F23A0">
      <w:pPr>
        <w:numPr>
          <w:ilvl w:val="3"/>
          <w:numId w:val="17"/>
        </w:numPr>
        <w:rPr>
          <w:rFonts w:ascii="Times New Roman" w:hAnsi="Times New Roman"/>
          <w:b/>
          <w:sz w:val="24"/>
          <w:szCs w:val="24"/>
          <w:lang w:eastAsia="ru-RU"/>
        </w:rPr>
      </w:pPr>
      <w:bookmarkStart w:id="221" w:name="_Toc348353687"/>
      <w:r w:rsidRPr="002F23A0">
        <w:rPr>
          <w:rFonts w:ascii="Times New Roman" w:hAnsi="Times New Roman"/>
          <w:b/>
          <w:sz w:val="24"/>
          <w:szCs w:val="24"/>
          <w:lang w:eastAsia="ru-RU"/>
        </w:rPr>
        <w:t>И</w:t>
      </w:r>
      <w:r w:rsidRPr="002F23A0">
        <w:rPr>
          <w:rFonts w:ascii="Times New Roman" w:hAnsi="Times New Roman"/>
          <w:b/>
          <w:sz w:val="24"/>
          <w:szCs w:val="24"/>
        </w:rPr>
        <w:t>с</w:t>
      </w:r>
      <w:r w:rsidRPr="002F23A0">
        <w:rPr>
          <w:rFonts w:ascii="Times New Roman" w:hAnsi="Times New Roman"/>
          <w:b/>
          <w:sz w:val="24"/>
          <w:szCs w:val="24"/>
          <w:lang w:eastAsia="ru-RU"/>
        </w:rPr>
        <w:t>ходные данные</w:t>
      </w:r>
      <w:bookmarkEnd w:id="2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E73860" w:rsidRPr="00E73860" w:rsidTr="006505A5">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E73860" w:rsidRPr="00E73860" w:rsidRDefault="00E73860" w:rsidP="00E73860">
            <w:pPr>
              <w:spacing w:after="0" w:line="240" w:lineRule="auto"/>
              <w:rPr>
                <w:rFonts w:ascii="Times New Roman" w:eastAsia="Times New Roman" w:hAnsi="Times New Roman"/>
                <w:color w:val="000000"/>
                <w:sz w:val="24"/>
                <w:szCs w:val="24"/>
              </w:rPr>
            </w:pPr>
            <w:r w:rsidRPr="00E73860">
              <w:rPr>
                <w:rFonts w:ascii="Times New Roman" w:eastAsia="Times New Roman" w:hAnsi="Times New Roman"/>
                <w:color w:val="000000"/>
                <w:sz w:val="24"/>
                <w:szCs w:val="24"/>
              </w:rPr>
              <w:t xml:space="preserve">Заказчик </w:t>
            </w:r>
            <w:r w:rsidRPr="00E73860">
              <w:rPr>
                <w:rFonts w:ascii="Times New Roman" w:eastAsia="Times New Roman" w:hAnsi="Times New Roman"/>
                <w:sz w:val="24"/>
                <w:szCs w:val="24"/>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E73860" w:rsidRPr="00E73860" w:rsidRDefault="00E73860" w:rsidP="00E73860">
            <w:pPr>
              <w:spacing w:after="0" w:line="240" w:lineRule="auto"/>
              <w:rPr>
                <w:rFonts w:ascii="Times New Roman" w:eastAsia="Times New Roman" w:hAnsi="Times New Roman"/>
                <w:color w:val="000000"/>
                <w:sz w:val="24"/>
                <w:szCs w:val="24"/>
              </w:rPr>
            </w:pPr>
            <w:r w:rsidRPr="00E73860">
              <w:rPr>
                <w:rFonts w:ascii="Times New Roman" w:eastAsia="Times New Roman" w:hAnsi="Times New Roman"/>
                <w:color w:val="000000"/>
                <w:sz w:val="24"/>
                <w:szCs w:val="24"/>
              </w:rPr>
              <w:t>Открытое акционерное общество «Мурманэнергосбыт»</w:t>
            </w:r>
          </w:p>
        </w:tc>
      </w:tr>
      <w:tr w:rsidR="00E73860" w:rsidRPr="00E73860" w:rsidTr="006505A5">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E73860" w:rsidRPr="00E73860" w:rsidRDefault="00E73860" w:rsidP="00E73860">
            <w:pPr>
              <w:spacing w:after="0" w:line="240" w:lineRule="auto"/>
              <w:rPr>
                <w:rFonts w:ascii="Times New Roman" w:eastAsia="Times New Roman" w:hAnsi="Times New Roman"/>
                <w:color w:val="000000"/>
                <w:sz w:val="24"/>
                <w:szCs w:val="24"/>
              </w:rPr>
            </w:pPr>
            <w:r w:rsidRPr="00E73860">
              <w:rPr>
                <w:rFonts w:ascii="Times New Roman" w:eastAsia="Times New Roman" w:hAnsi="Times New Roman"/>
                <w:color w:val="000000"/>
                <w:sz w:val="24"/>
                <w:szCs w:val="24"/>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E73860" w:rsidRPr="00E73860" w:rsidRDefault="00E73860" w:rsidP="00E73860">
            <w:pPr>
              <w:spacing w:after="0" w:line="240" w:lineRule="auto"/>
              <w:rPr>
                <w:rFonts w:ascii="Times New Roman" w:eastAsia="Times New Roman" w:hAnsi="Times New Roman"/>
                <w:color w:val="000000"/>
                <w:sz w:val="24"/>
                <w:szCs w:val="24"/>
              </w:rPr>
            </w:pPr>
            <w:r w:rsidRPr="00E73860">
              <w:rPr>
                <w:rFonts w:ascii="Times New Roman" w:eastAsia="Times New Roman" w:hAnsi="Times New Roman"/>
                <w:color w:val="000000"/>
                <w:sz w:val="24"/>
                <w:szCs w:val="24"/>
              </w:rPr>
              <w:t>183034, г. Мурманск, ул. Свердлова, д.39</w:t>
            </w:r>
          </w:p>
        </w:tc>
      </w:tr>
      <w:tr w:rsidR="00E73860" w:rsidRPr="00E73860" w:rsidTr="006505A5">
        <w:tc>
          <w:tcPr>
            <w:tcW w:w="2406" w:type="dxa"/>
            <w:tcBorders>
              <w:top w:val="single" w:sz="4" w:space="0" w:color="auto"/>
              <w:left w:val="single" w:sz="4" w:space="0" w:color="auto"/>
              <w:bottom w:val="single" w:sz="4" w:space="0" w:color="auto"/>
              <w:right w:val="single" w:sz="4" w:space="0" w:color="auto"/>
            </w:tcBorders>
            <w:vAlign w:val="center"/>
          </w:tcPr>
          <w:p w:rsidR="00E73860" w:rsidRPr="00E73860" w:rsidRDefault="00E73860" w:rsidP="00E73860">
            <w:pPr>
              <w:spacing w:after="0" w:line="240" w:lineRule="auto"/>
              <w:rPr>
                <w:rFonts w:ascii="Times New Roman" w:eastAsia="Times New Roman" w:hAnsi="Times New Roman"/>
                <w:color w:val="000000"/>
                <w:sz w:val="24"/>
                <w:szCs w:val="24"/>
              </w:rPr>
            </w:pPr>
            <w:r w:rsidRPr="00E73860">
              <w:rPr>
                <w:rFonts w:ascii="Times New Roman" w:eastAsia="Times New Roman" w:hAnsi="Times New Roman"/>
                <w:color w:val="000000"/>
                <w:sz w:val="24"/>
                <w:szCs w:val="24"/>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E73860" w:rsidRPr="00E73860" w:rsidRDefault="00E73860" w:rsidP="00E73860">
            <w:pPr>
              <w:spacing w:after="0" w:line="240" w:lineRule="auto"/>
              <w:rPr>
                <w:rFonts w:ascii="Times New Roman" w:eastAsia="Times New Roman" w:hAnsi="Times New Roman"/>
                <w:sz w:val="24"/>
                <w:szCs w:val="24"/>
              </w:rPr>
            </w:pPr>
            <w:r w:rsidRPr="00E73860">
              <w:rPr>
                <w:rFonts w:ascii="Times New Roman" w:hAnsi="Times New Roman"/>
                <w:lang w:eastAsia="ru-RU"/>
              </w:rPr>
              <w:t>Мурманская область, Ловозерский район, п.Ревда, ул. Умбозерская, д.6</w:t>
            </w:r>
          </w:p>
        </w:tc>
      </w:tr>
      <w:tr w:rsidR="00E73860" w:rsidRPr="00E73860" w:rsidTr="006505A5">
        <w:tc>
          <w:tcPr>
            <w:tcW w:w="2406" w:type="dxa"/>
            <w:tcBorders>
              <w:top w:val="single" w:sz="4" w:space="0" w:color="auto"/>
              <w:left w:val="single" w:sz="4" w:space="0" w:color="auto"/>
              <w:bottom w:val="single" w:sz="4" w:space="0" w:color="auto"/>
              <w:right w:val="single" w:sz="4" w:space="0" w:color="auto"/>
            </w:tcBorders>
            <w:vAlign w:val="center"/>
          </w:tcPr>
          <w:p w:rsidR="00E73860" w:rsidRPr="00E73860" w:rsidRDefault="00E73860" w:rsidP="00E73860">
            <w:pPr>
              <w:spacing w:after="0" w:line="240" w:lineRule="auto"/>
              <w:rPr>
                <w:rFonts w:ascii="Times New Roman" w:eastAsia="Times New Roman" w:hAnsi="Times New Roman"/>
                <w:color w:val="000000"/>
                <w:sz w:val="24"/>
                <w:szCs w:val="24"/>
              </w:rPr>
            </w:pPr>
            <w:r w:rsidRPr="00E73860">
              <w:rPr>
                <w:rFonts w:ascii="Times New Roman" w:eastAsia="Times New Roman" w:hAnsi="Times New Roman"/>
                <w:color w:val="000000"/>
                <w:sz w:val="24"/>
                <w:szCs w:val="24"/>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E73860" w:rsidRPr="00E73860" w:rsidRDefault="00E73860" w:rsidP="00E73860">
            <w:pPr>
              <w:spacing w:after="0" w:line="240" w:lineRule="auto"/>
              <w:rPr>
                <w:rFonts w:ascii="Times New Roman" w:eastAsia="Times New Roman" w:hAnsi="Times New Roman"/>
                <w:sz w:val="24"/>
                <w:szCs w:val="24"/>
              </w:rPr>
            </w:pPr>
            <w:r w:rsidRPr="00E73860">
              <w:rPr>
                <w:rFonts w:ascii="Times New Roman" w:eastAsia="Times New Roman" w:hAnsi="Times New Roman"/>
                <w:sz w:val="24"/>
                <w:szCs w:val="24"/>
              </w:rPr>
              <w:t xml:space="preserve">С момента подписания договора по 25 августа 2014 года </w:t>
            </w:r>
          </w:p>
          <w:p w:rsidR="00E73860" w:rsidRPr="00E73860" w:rsidRDefault="00E73860" w:rsidP="00E73860">
            <w:pPr>
              <w:spacing w:after="0" w:line="240" w:lineRule="auto"/>
              <w:rPr>
                <w:rFonts w:ascii="Times New Roman" w:eastAsia="Times New Roman" w:hAnsi="Times New Roman"/>
                <w:sz w:val="24"/>
                <w:szCs w:val="24"/>
              </w:rPr>
            </w:pPr>
          </w:p>
        </w:tc>
      </w:tr>
    </w:tbl>
    <w:p w:rsidR="00E73860" w:rsidRPr="006857DE" w:rsidRDefault="00E73860" w:rsidP="006857DE">
      <w:pPr>
        <w:numPr>
          <w:ilvl w:val="3"/>
          <w:numId w:val="17"/>
        </w:numPr>
        <w:rPr>
          <w:rFonts w:ascii="Times New Roman" w:hAnsi="Times New Roman"/>
          <w:b/>
          <w:sz w:val="24"/>
          <w:szCs w:val="24"/>
          <w:lang w:eastAsia="ru-RU"/>
        </w:rPr>
      </w:pPr>
      <w:bookmarkStart w:id="222" w:name="_Toc391546692"/>
      <w:r w:rsidRPr="006857DE">
        <w:rPr>
          <w:rFonts w:ascii="Times New Roman" w:hAnsi="Times New Roman"/>
          <w:b/>
          <w:color w:val="000000"/>
          <w:sz w:val="24"/>
          <w:szCs w:val="24"/>
          <w:lang w:eastAsia="ru-RU"/>
        </w:rPr>
        <w:t xml:space="preserve">Цель </w:t>
      </w:r>
      <w:r w:rsidRPr="006857DE">
        <w:rPr>
          <w:rFonts w:ascii="Times New Roman" w:hAnsi="Times New Roman"/>
          <w:b/>
          <w:sz w:val="24"/>
          <w:szCs w:val="24"/>
          <w:lang w:eastAsia="ru-RU"/>
        </w:rPr>
        <w:t>выполнения работ</w:t>
      </w:r>
      <w:bookmarkEnd w:id="222"/>
    </w:p>
    <w:p w:rsidR="00E73860" w:rsidRDefault="00E73860" w:rsidP="00E73860">
      <w:pPr>
        <w:spacing w:after="0" w:line="240" w:lineRule="auto"/>
        <w:ind w:firstLine="567"/>
        <w:jc w:val="both"/>
        <w:rPr>
          <w:rFonts w:ascii="Times New Roman" w:eastAsia="Times New Roman" w:hAnsi="Times New Roman"/>
          <w:sz w:val="24"/>
          <w:szCs w:val="24"/>
        </w:rPr>
      </w:pPr>
      <w:r w:rsidRPr="00E73860">
        <w:rPr>
          <w:rFonts w:ascii="Times New Roman" w:eastAsia="Times New Roman" w:hAnsi="Times New Roman"/>
          <w:color w:val="000000"/>
          <w:sz w:val="24"/>
          <w:szCs w:val="24"/>
        </w:rPr>
        <w:t xml:space="preserve">Выполнение </w:t>
      </w:r>
      <w:r w:rsidRPr="00E73860">
        <w:rPr>
          <w:rFonts w:ascii="Times New Roman" w:hAnsi="Times New Roman"/>
          <w:lang w:eastAsia="ru-RU"/>
        </w:rPr>
        <w:t>капитального ремонта центрального газохода котла №1,2 до дымовой трубы котельной п. Ревда</w:t>
      </w:r>
      <w:r w:rsidRPr="00E73860">
        <w:rPr>
          <w:rFonts w:ascii="Times New Roman" w:hAnsi="Times New Roman"/>
          <w:lang w:eastAsia="en-US"/>
        </w:rPr>
        <w:t xml:space="preserve"> </w:t>
      </w:r>
      <w:r w:rsidRPr="00E73860">
        <w:rPr>
          <w:rFonts w:ascii="Times New Roman" w:eastAsia="Times New Roman" w:hAnsi="Times New Roman"/>
          <w:sz w:val="24"/>
          <w:szCs w:val="24"/>
        </w:rPr>
        <w:t>в целях приведения строительной конструкции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6857DE" w:rsidRPr="00E73860" w:rsidRDefault="006857DE" w:rsidP="00E73860">
      <w:pPr>
        <w:spacing w:after="0" w:line="240" w:lineRule="auto"/>
        <w:ind w:firstLine="567"/>
        <w:jc w:val="both"/>
        <w:rPr>
          <w:rFonts w:ascii="Times New Roman" w:eastAsia="Times New Roman" w:hAnsi="Times New Roman"/>
          <w:sz w:val="24"/>
          <w:szCs w:val="24"/>
        </w:rPr>
      </w:pPr>
    </w:p>
    <w:p w:rsidR="00E73860" w:rsidRPr="006857DE" w:rsidRDefault="00E73860" w:rsidP="006857DE">
      <w:pPr>
        <w:numPr>
          <w:ilvl w:val="0"/>
          <w:numId w:val="17"/>
        </w:numPr>
        <w:ind w:firstLine="2192"/>
        <w:jc w:val="both"/>
        <w:rPr>
          <w:rFonts w:ascii="Times New Roman" w:hAnsi="Times New Roman"/>
          <w:b/>
          <w:sz w:val="24"/>
          <w:szCs w:val="24"/>
          <w:lang w:eastAsia="ru-RU"/>
        </w:rPr>
      </w:pPr>
      <w:bookmarkStart w:id="223" w:name="_Toc391546693"/>
      <w:r w:rsidRPr="006857DE">
        <w:rPr>
          <w:rFonts w:ascii="Times New Roman" w:hAnsi="Times New Roman"/>
          <w:b/>
          <w:sz w:val="24"/>
          <w:szCs w:val="24"/>
          <w:lang w:eastAsia="ru-RU"/>
        </w:rPr>
        <w:t>С</w:t>
      </w:r>
      <w:r w:rsidRPr="006857DE">
        <w:rPr>
          <w:rFonts w:ascii="Times New Roman" w:hAnsi="Times New Roman"/>
          <w:b/>
          <w:sz w:val="24"/>
          <w:szCs w:val="24"/>
        </w:rPr>
        <w:t>о</w:t>
      </w:r>
      <w:r w:rsidRPr="006857DE">
        <w:rPr>
          <w:rFonts w:ascii="Times New Roman" w:hAnsi="Times New Roman"/>
          <w:b/>
          <w:sz w:val="24"/>
          <w:szCs w:val="24"/>
          <w:lang w:eastAsia="ru-RU"/>
        </w:rPr>
        <w:t>став и объем работ</w:t>
      </w:r>
      <w:bookmarkEnd w:id="223"/>
    </w:p>
    <w:p w:rsidR="00E73860" w:rsidRPr="00E73860" w:rsidRDefault="00E73860" w:rsidP="006857DE">
      <w:pPr>
        <w:suppressAutoHyphens w:val="0"/>
        <w:spacing w:after="0" w:line="240" w:lineRule="auto"/>
        <w:jc w:val="both"/>
        <w:rPr>
          <w:rFonts w:ascii="Times New Roman" w:eastAsia="Times New Roman" w:hAnsi="Times New Roman"/>
          <w:sz w:val="24"/>
          <w:szCs w:val="24"/>
        </w:rPr>
      </w:pPr>
      <w:r w:rsidRPr="00E73860">
        <w:rPr>
          <w:rFonts w:ascii="Times New Roman" w:eastAsia="Times New Roman" w:hAnsi="Times New Roman"/>
          <w:color w:val="000000"/>
          <w:sz w:val="24"/>
          <w:szCs w:val="24"/>
        </w:rPr>
        <w:t>Работы необходимо выполнить, обеспечив их надлежащее качество, в установленные сроки и в полном объеме:</w:t>
      </w:r>
    </w:p>
    <w:p w:rsidR="00E73860" w:rsidRPr="00E73860" w:rsidRDefault="00E73860" w:rsidP="00E73860">
      <w:pPr>
        <w:tabs>
          <w:tab w:val="left" w:pos="993"/>
        </w:tabs>
        <w:suppressAutoHyphens w:val="0"/>
        <w:spacing w:after="0" w:line="240" w:lineRule="auto"/>
        <w:jc w:val="both"/>
        <w:rPr>
          <w:rFonts w:ascii="Times New Roman" w:eastAsia="Times New Roman" w:hAnsi="Times New Roman"/>
          <w:color w:val="000000"/>
          <w:sz w:val="24"/>
          <w:szCs w:val="24"/>
        </w:rPr>
      </w:pPr>
    </w:p>
    <w:tbl>
      <w:tblPr>
        <w:tblStyle w:val="3f"/>
        <w:tblW w:w="0" w:type="auto"/>
        <w:tblLayout w:type="fixed"/>
        <w:tblLook w:val="04A0" w:firstRow="1" w:lastRow="0" w:firstColumn="1" w:lastColumn="0" w:noHBand="0" w:noVBand="1"/>
      </w:tblPr>
      <w:tblGrid>
        <w:gridCol w:w="665"/>
        <w:gridCol w:w="6956"/>
        <w:gridCol w:w="992"/>
        <w:gridCol w:w="958"/>
      </w:tblGrid>
      <w:tr w:rsidR="00E73860" w:rsidRPr="00E73860" w:rsidTr="006505A5">
        <w:trPr>
          <w:trHeight w:val="663"/>
        </w:trPr>
        <w:tc>
          <w:tcPr>
            <w:tcW w:w="665" w:type="dxa"/>
            <w:hideMark/>
          </w:tcPr>
          <w:p w:rsidR="00E73860" w:rsidRPr="00E73860" w:rsidRDefault="00E73860" w:rsidP="00E73860">
            <w:pPr>
              <w:suppressAutoHyphens w:val="0"/>
              <w:spacing w:after="0" w:line="240" w:lineRule="auto"/>
              <w:jc w:val="center"/>
              <w:rPr>
                <w:rFonts w:ascii="Times New Roman" w:eastAsia="Times New Roman" w:hAnsi="Times New Roman"/>
                <w:b/>
                <w:color w:val="000000"/>
                <w:sz w:val="20"/>
                <w:szCs w:val="20"/>
                <w:lang w:eastAsia="ru-RU"/>
              </w:rPr>
            </w:pPr>
            <w:r w:rsidRPr="00E73860">
              <w:rPr>
                <w:rFonts w:ascii="Times New Roman" w:eastAsia="Times New Roman" w:hAnsi="Times New Roman"/>
                <w:b/>
                <w:color w:val="000000"/>
                <w:sz w:val="20"/>
                <w:szCs w:val="20"/>
                <w:lang w:eastAsia="ru-RU"/>
              </w:rPr>
              <w:t>№</w:t>
            </w:r>
            <w:r w:rsidRPr="00E73860">
              <w:rPr>
                <w:rFonts w:ascii="Times New Roman" w:eastAsia="Times New Roman" w:hAnsi="Times New Roman"/>
                <w:b/>
                <w:color w:val="000000"/>
                <w:sz w:val="20"/>
                <w:szCs w:val="20"/>
                <w:lang w:eastAsia="ru-RU"/>
              </w:rPr>
              <w:br/>
              <w:t>п/п</w:t>
            </w:r>
          </w:p>
        </w:tc>
        <w:tc>
          <w:tcPr>
            <w:tcW w:w="6956" w:type="dxa"/>
            <w:hideMark/>
          </w:tcPr>
          <w:p w:rsidR="00E73860" w:rsidRPr="00E73860" w:rsidRDefault="00E73860" w:rsidP="00E73860">
            <w:pPr>
              <w:suppressAutoHyphens w:val="0"/>
              <w:spacing w:after="0" w:line="240" w:lineRule="auto"/>
              <w:jc w:val="center"/>
              <w:rPr>
                <w:rFonts w:ascii="Times New Roman" w:eastAsia="Times New Roman" w:hAnsi="Times New Roman"/>
                <w:b/>
                <w:color w:val="000000"/>
                <w:sz w:val="20"/>
                <w:szCs w:val="20"/>
                <w:lang w:eastAsia="ru-RU"/>
              </w:rPr>
            </w:pPr>
            <w:r w:rsidRPr="00E73860">
              <w:rPr>
                <w:rFonts w:ascii="Times New Roman" w:eastAsia="Times New Roman" w:hAnsi="Times New Roman"/>
                <w:b/>
                <w:color w:val="000000"/>
                <w:sz w:val="20"/>
                <w:szCs w:val="20"/>
                <w:lang w:eastAsia="ru-RU"/>
              </w:rPr>
              <w:t>Наименование работ и затрат</w:t>
            </w:r>
          </w:p>
        </w:tc>
        <w:tc>
          <w:tcPr>
            <w:tcW w:w="992" w:type="dxa"/>
            <w:hideMark/>
          </w:tcPr>
          <w:p w:rsidR="00E73860" w:rsidRPr="00E73860" w:rsidRDefault="00E73860" w:rsidP="00E73860">
            <w:pPr>
              <w:suppressAutoHyphens w:val="0"/>
              <w:spacing w:after="0" w:line="240" w:lineRule="auto"/>
              <w:jc w:val="center"/>
              <w:rPr>
                <w:rFonts w:ascii="Times New Roman" w:eastAsia="Times New Roman" w:hAnsi="Times New Roman"/>
                <w:b/>
                <w:color w:val="000000"/>
                <w:sz w:val="20"/>
                <w:szCs w:val="20"/>
                <w:lang w:eastAsia="ru-RU"/>
              </w:rPr>
            </w:pPr>
            <w:r w:rsidRPr="00E73860">
              <w:rPr>
                <w:rFonts w:ascii="Times New Roman" w:eastAsia="Times New Roman" w:hAnsi="Times New Roman"/>
                <w:b/>
                <w:color w:val="000000"/>
                <w:sz w:val="20"/>
                <w:szCs w:val="20"/>
                <w:lang w:eastAsia="ru-RU"/>
              </w:rPr>
              <w:t>Единица измерения</w:t>
            </w:r>
          </w:p>
        </w:tc>
        <w:tc>
          <w:tcPr>
            <w:tcW w:w="958" w:type="dxa"/>
            <w:hideMark/>
          </w:tcPr>
          <w:p w:rsidR="00E73860" w:rsidRPr="00E73860" w:rsidRDefault="00E73860" w:rsidP="00E73860">
            <w:pPr>
              <w:suppressAutoHyphens w:val="0"/>
              <w:spacing w:after="0" w:line="240" w:lineRule="auto"/>
              <w:jc w:val="center"/>
              <w:rPr>
                <w:rFonts w:ascii="Times New Roman" w:eastAsia="Times New Roman" w:hAnsi="Times New Roman"/>
                <w:b/>
                <w:color w:val="000000"/>
                <w:sz w:val="20"/>
                <w:szCs w:val="20"/>
                <w:lang w:eastAsia="ru-RU"/>
              </w:rPr>
            </w:pPr>
            <w:r w:rsidRPr="00E73860">
              <w:rPr>
                <w:rFonts w:ascii="Times New Roman" w:eastAsia="Times New Roman" w:hAnsi="Times New Roman"/>
                <w:b/>
                <w:color w:val="000000"/>
                <w:sz w:val="20"/>
                <w:szCs w:val="20"/>
                <w:lang w:eastAsia="ru-RU"/>
              </w:rPr>
              <w:t>Количество</w:t>
            </w:r>
          </w:p>
        </w:tc>
      </w:tr>
      <w:tr w:rsidR="00E73860" w:rsidRPr="00E73860" w:rsidTr="006505A5">
        <w:trPr>
          <w:trHeight w:val="591"/>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lastRenderedPageBreak/>
              <w:t>1</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РАЗБОРКА ПОКРЫТИЙ КРОВЕЛЬ ИЗ РУЛОННЫХ МАТЕРИАЛОВ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ПОКРЫТИЯ</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42</w:t>
            </w:r>
          </w:p>
        </w:tc>
      </w:tr>
      <w:tr w:rsidR="00E73860" w:rsidRPr="00E73860" w:rsidTr="006505A5">
        <w:trPr>
          <w:trHeight w:val="501"/>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2</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РАЗБОРКА  ВЫРАВНИВАЮЩИХ СТЯЖЕК ЦЕМЕНТНО-ПЕСЧАНЫХ ТОЛЩИНОЙ 30 ММ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СТЯЖКИ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42</w:t>
            </w:r>
          </w:p>
        </w:tc>
      </w:tr>
      <w:tr w:rsidR="00E73860" w:rsidRPr="00E73860" w:rsidTr="006505A5">
        <w:trPr>
          <w:trHeight w:val="64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3</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РАЗБОРКА МОНОЛИТНЫХ ПЕРЕКРЫТИЙ ЖЕЛЕЗОБЕТОННЫХ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М3</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6,3</w:t>
            </w:r>
          </w:p>
        </w:tc>
      </w:tr>
      <w:tr w:rsidR="00E73860" w:rsidRPr="00E73860" w:rsidTr="006505A5">
        <w:trPr>
          <w:trHeight w:val="43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РАЗБОРКА КИРПИЧНЫХ СТЕН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М3</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21</w:t>
            </w:r>
          </w:p>
        </w:tc>
      </w:tr>
      <w:tr w:rsidR="00E73860" w:rsidRPr="00E73860" w:rsidTr="006505A5">
        <w:trPr>
          <w:trHeight w:val="473"/>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5</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ОЧИСТКА И УБОРКА ЗОЛЬНЫХ ОТЛОЖЕНИЙ В ГАЗОХОДЕ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Т МУСОРА</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10</w:t>
            </w:r>
          </w:p>
        </w:tc>
      </w:tr>
      <w:tr w:rsidR="00E73860" w:rsidRPr="00E73860" w:rsidTr="006505A5">
        <w:trPr>
          <w:trHeight w:val="567"/>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6</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КЛАДКА ОТДЕЛЬНЫХ УЧАСТКОВ КИРПИЧНЫХ СТЕН  И ЗАДЕЛКА ПРОЕМОВ В КИРПИЧНЫХ СТЕНАХ ПРИ ОБЪЕМЕ КЛАДКИ В ОДНОМ МЕСТЕ ДО 15 М3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М3</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21</w:t>
            </w:r>
          </w:p>
        </w:tc>
      </w:tr>
      <w:tr w:rsidR="00E73860" w:rsidRPr="00E73860" w:rsidTr="006505A5">
        <w:trPr>
          <w:trHeight w:val="848"/>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7</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ФУТЕРОВКА ШТУЧНЫМИ КИСЛОТОУПОРНЫМИ МАТЕРИАЛАМИ НА СИЛИКАТНОЙ КИСЛОТОУПОРНОЙ ЗАМАЗКЕ КИРПИЧОМ КИСЛОТОУПОРНЫМ ПРЯМЫМ ПЛАШМЯ - боковых поверхностей газоходов</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ПЛОЩАДИ ФУТЕРОВКИ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77,6</w:t>
            </w:r>
          </w:p>
        </w:tc>
      </w:tr>
      <w:tr w:rsidR="00E73860" w:rsidRPr="00E73860" w:rsidTr="006505A5">
        <w:trPr>
          <w:trHeight w:val="76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8</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ШПАТЛЕВКА ПОВЕРХНОСТЕЙ СИЛИКАТНОЙ КИСЛОТОУПОРНОЙ ШПАТЛЕВКОЙ, ТОЛЩИНА СЛОЯ 6 ММ- внутренней поверхности газохода - стены и потолок</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ШПАТЛЮЕМОЙ ПОВЕРХН</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102,96</w:t>
            </w:r>
          </w:p>
        </w:tc>
      </w:tr>
      <w:tr w:rsidR="00E73860" w:rsidRPr="00E73860" w:rsidTr="006505A5">
        <w:trPr>
          <w:trHeight w:val="63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9</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УСТРОЙСТВО ПОКРЫТИЙ ПОЛИМЕРЦЕМЕНТНЫХ ДВУХСЛОЙНЫХ НАЛИВНЫХ ТОЛЩИНОЙ 50 ММ-полы в газоходе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ПОКРЫТИЯ</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25,36</w:t>
            </w:r>
          </w:p>
        </w:tc>
      </w:tr>
      <w:tr w:rsidR="00E73860" w:rsidRPr="00E73860" w:rsidTr="006505A5">
        <w:trPr>
          <w:trHeight w:val="696"/>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10</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МОНТАЖ МЕЛКИХ МЕТАЛЛОКОНСТРУКЦИЙ МАССОЙ ДО 10 КГ- люк для очистки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Т МЕТАЛЛОКОНСТРУКЦИЙ</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0,0379</w:t>
            </w:r>
          </w:p>
        </w:tc>
      </w:tr>
      <w:tr w:rsidR="00E73860" w:rsidRPr="00E73860" w:rsidTr="006505A5">
        <w:trPr>
          <w:trHeight w:val="64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11</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ИЗГОТОВЛЕНИЕ ПРЕДОХРАНИТЕЛЬНЫХ ВЗРЫВНЫХ КЛАПАНОВ ( труба ду 600-108,62*1,6=173,79кг, арматура ду8мм-1,9кг, фланец ду600мм 39,4*4=157,6кг, всего 333,29кг)</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Т КОНСТРУКЦИЙ</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0,3329</w:t>
            </w:r>
          </w:p>
        </w:tc>
      </w:tr>
      <w:tr w:rsidR="00E73860" w:rsidRPr="00E73860" w:rsidTr="006505A5">
        <w:trPr>
          <w:trHeight w:val="703"/>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12</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УСТРОЙСТВО ПЕРЕКРЫТИЙ БЕЗБАЛОЧНЫХ ТОЛЩИНОЙ БОЛЕЕ 200 ММ НА ВЫСОТЕ ОТ ОПОРНОЙ ПЛОЩАДИ ДО 6 М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М3 В ДЕЛЕ</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6,3</w:t>
            </w:r>
          </w:p>
        </w:tc>
      </w:tr>
      <w:tr w:rsidR="00E73860" w:rsidRPr="00E73860" w:rsidTr="006505A5">
        <w:trPr>
          <w:trHeight w:val="64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13</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ИЗОЛЯЦИЯ ПОКРЫТИЙ И ПЕРЕКРЫТИЙ ИЗДЕЛИЯМИ ИЗ ВОЛОКНИСТЫХ И ЗЕРНИСТЫХ МАТЕРИАЛОВ НАСУХО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М3 ИЗОЛЯЦИИ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4,2</w:t>
            </w:r>
          </w:p>
        </w:tc>
      </w:tr>
      <w:tr w:rsidR="00E73860" w:rsidRPr="00E73860" w:rsidTr="006505A5">
        <w:trPr>
          <w:trHeight w:val="481"/>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14</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УСТРОЙСТВО ВЫРАВНИВАЮЩИХ  СТЯЖЕК  ЦЕМЕНТНО - ПЕСЧАНЫХ  ТОЛЩИНОЙ  </w:t>
            </w: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30 ММ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СТЯЖКИ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42</w:t>
            </w:r>
          </w:p>
        </w:tc>
      </w:tr>
      <w:tr w:rsidR="00E73860" w:rsidRPr="00E73860" w:rsidTr="006505A5">
        <w:trPr>
          <w:trHeight w:val="631"/>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15</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ТОРКРЕТИРОВАНИЕ ОГНЕУПОРНЫМ РАСТВОРОМ  ЩИТОВ И ПАНЕЛЕЙ- плиты перекрытия толщиной 30мм ( 42*0,03=1,26м3)</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М3 ОБМУРОВКИ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1,26</w:t>
            </w:r>
          </w:p>
        </w:tc>
      </w:tr>
      <w:tr w:rsidR="00E73860" w:rsidRPr="00E73860" w:rsidTr="006505A5">
        <w:trPr>
          <w:trHeight w:val="697"/>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16</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ОГРУНТОВКА ОСНОВАНИЙ ИЗ БЕТОНА ИЛИ РАСТВОРА ПОД  ВОДОИЗОЛЯЦИОННЫЙ КРОВЕЛЬНЫЙ КОВЕР БИТУМНОЙ ГРУНТОВКОЙ С ЕЕ ПРИГОТОВЛЕНИЕМ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КРОВЛИ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42</w:t>
            </w:r>
          </w:p>
        </w:tc>
      </w:tr>
      <w:tr w:rsidR="00E73860" w:rsidRPr="00E73860" w:rsidTr="006505A5">
        <w:trPr>
          <w:trHeight w:val="64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17</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УСТРОЙСТВО КРОВЕЛЬ ПЛОСКИХ ИЗ НАПЛАВЛЯЕМЫХ МАТЕРИАЛОВ В ДВА СЛОЯ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КРОВЛИ</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42</w:t>
            </w:r>
          </w:p>
        </w:tc>
      </w:tr>
      <w:tr w:rsidR="00E73860" w:rsidRPr="00E73860" w:rsidTr="006505A5">
        <w:trPr>
          <w:trHeight w:val="840"/>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18</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 xml:space="preserve">УСТРОЙСТВО МЕЛКИХ ПОКРЫТИЙ (БРАНДМАУЭРЫ, ПАРАПЕТЫ, СВЕСЫ И Т.П.) ИЗ ЛИСТОВОЙ ОЦИНКОВАННОЙ СТАЛИ </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М2 ПОКРЫТИЯ</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20</w:t>
            </w:r>
          </w:p>
        </w:tc>
      </w:tr>
      <w:tr w:rsidR="00E73860" w:rsidRPr="00E73860" w:rsidTr="006505A5">
        <w:trPr>
          <w:trHeight w:val="240"/>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19</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МУСОР СТРОИТЕЛЬНЫЙ - ПОГРУЗКА ВРУЧНУЮ</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Т</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61,278</w:t>
            </w:r>
          </w:p>
        </w:tc>
      </w:tr>
      <w:tr w:rsidR="00E73860" w:rsidRPr="00E73860" w:rsidTr="006505A5">
        <w:trPr>
          <w:trHeight w:val="435"/>
        </w:trPr>
        <w:tc>
          <w:tcPr>
            <w:tcW w:w="665"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20</w:t>
            </w:r>
          </w:p>
        </w:tc>
        <w:tc>
          <w:tcPr>
            <w:tcW w:w="6956" w:type="dxa"/>
            <w:hideMark/>
          </w:tcPr>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p>
          <w:p w:rsidR="00E73860" w:rsidRPr="00E73860" w:rsidRDefault="00E73860" w:rsidP="00E73860">
            <w:pPr>
              <w:suppressAutoHyphens w:val="0"/>
              <w:spacing w:after="0" w:line="240" w:lineRule="auto"/>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ПЕРЕВОЗКА ДО 10 КМ ГРУЗОВ АВТОМОБИЛЯМИ-САМОСВАЛАМИ (РАБОТАЮЩИМИ ВНЕ КАРЬЕРОВ) - ГРУЗ 1 КЛАССА</w:t>
            </w:r>
          </w:p>
        </w:tc>
        <w:tc>
          <w:tcPr>
            <w:tcW w:w="992"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Т</w:t>
            </w:r>
          </w:p>
        </w:tc>
        <w:tc>
          <w:tcPr>
            <w:tcW w:w="958" w:type="dxa"/>
            <w:hideMark/>
          </w:tcPr>
          <w:p w:rsidR="00E73860" w:rsidRPr="00E73860" w:rsidRDefault="00E73860" w:rsidP="00E73860">
            <w:pPr>
              <w:suppressAutoHyphens w:val="0"/>
              <w:spacing w:after="0" w:line="240" w:lineRule="auto"/>
              <w:jc w:val="right"/>
              <w:rPr>
                <w:rFonts w:ascii="Times New Roman" w:eastAsia="Times New Roman" w:hAnsi="Times New Roman"/>
                <w:color w:val="000000"/>
                <w:sz w:val="16"/>
                <w:szCs w:val="16"/>
                <w:lang w:eastAsia="ru-RU"/>
              </w:rPr>
            </w:pPr>
            <w:r w:rsidRPr="00E73860">
              <w:rPr>
                <w:rFonts w:ascii="Times New Roman" w:eastAsia="Times New Roman" w:hAnsi="Times New Roman"/>
                <w:color w:val="000000"/>
                <w:sz w:val="16"/>
                <w:szCs w:val="16"/>
                <w:lang w:eastAsia="ru-RU"/>
              </w:rPr>
              <w:t>61,278</w:t>
            </w:r>
          </w:p>
        </w:tc>
      </w:tr>
    </w:tbl>
    <w:p w:rsidR="00E73860" w:rsidRPr="00E73860" w:rsidRDefault="00E73860" w:rsidP="00E73860">
      <w:pPr>
        <w:tabs>
          <w:tab w:val="left" w:pos="993"/>
        </w:tabs>
        <w:suppressAutoHyphens w:val="0"/>
        <w:spacing w:after="0" w:line="240" w:lineRule="auto"/>
        <w:jc w:val="both"/>
        <w:rPr>
          <w:rFonts w:ascii="Times New Roman" w:eastAsia="Times New Roman" w:hAnsi="Times New Roman"/>
          <w:color w:val="000000"/>
          <w:sz w:val="24"/>
          <w:szCs w:val="24"/>
        </w:rPr>
      </w:pPr>
    </w:p>
    <w:p w:rsidR="00E73860" w:rsidRPr="006857DE" w:rsidRDefault="00E73860" w:rsidP="006857DE">
      <w:pPr>
        <w:numPr>
          <w:ilvl w:val="0"/>
          <w:numId w:val="17"/>
        </w:numPr>
        <w:jc w:val="center"/>
        <w:rPr>
          <w:rFonts w:ascii="Times New Roman" w:hAnsi="Times New Roman"/>
          <w:b/>
          <w:sz w:val="24"/>
          <w:szCs w:val="24"/>
          <w:lang w:eastAsia="ru-RU"/>
        </w:rPr>
      </w:pPr>
      <w:bookmarkStart w:id="224" w:name="_Toc391546694"/>
      <w:r w:rsidRPr="006857DE">
        <w:rPr>
          <w:rFonts w:ascii="Times New Roman" w:hAnsi="Times New Roman"/>
          <w:b/>
          <w:sz w:val="24"/>
          <w:szCs w:val="24"/>
          <w:lang w:eastAsia="ru-RU"/>
        </w:rPr>
        <w:t>Требования к организации и выполнению работ</w:t>
      </w:r>
      <w:bookmarkEnd w:id="224"/>
    </w:p>
    <w:p w:rsidR="00E73860" w:rsidRPr="00E73860" w:rsidRDefault="00E73860" w:rsidP="006857DE">
      <w:pPr>
        <w:numPr>
          <w:ilvl w:val="1"/>
          <w:numId w:val="17"/>
        </w:numPr>
        <w:tabs>
          <w:tab w:val="clear" w:pos="1440"/>
          <w:tab w:val="num" w:pos="567"/>
          <w:tab w:val="left" w:pos="993"/>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sz w:val="24"/>
          <w:szCs w:val="24"/>
          <w:lang w:eastAsia="en-US"/>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E73860" w:rsidRPr="00E73860" w:rsidRDefault="00E73860" w:rsidP="006857DE">
      <w:pPr>
        <w:numPr>
          <w:ilvl w:val="1"/>
          <w:numId w:val="17"/>
        </w:numPr>
        <w:tabs>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lastRenderedPageBreak/>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E73860" w:rsidRPr="00E73860" w:rsidRDefault="00E73860" w:rsidP="006857DE">
      <w:pPr>
        <w:numPr>
          <w:ilvl w:val="1"/>
          <w:numId w:val="17"/>
        </w:numPr>
        <w:tabs>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E73860" w:rsidRPr="00E73860" w:rsidRDefault="00E73860" w:rsidP="006857DE">
      <w:pPr>
        <w:numPr>
          <w:ilvl w:val="1"/>
          <w:numId w:val="17"/>
        </w:numPr>
        <w:tabs>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E73860" w:rsidRPr="00E73860" w:rsidRDefault="00E73860" w:rsidP="006857DE">
      <w:pPr>
        <w:numPr>
          <w:ilvl w:val="1"/>
          <w:numId w:val="17"/>
        </w:numPr>
        <w:tabs>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E73860" w:rsidRPr="00E73860" w:rsidRDefault="00E73860" w:rsidP="006857DE">
      <w:pPr>
        <w:numPr>
          <w:ilvl w:val="1"/>
          <w:numId w:val="17"/>
        </w:numPr>
        <w:tabs>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 xml:space="preserve"> 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E73860" w:rsidRPr="00E73860" w:rsidRDefault="00E73860" w:rsidP="006857DE">
      <w:pPr>
        <w:numPr>
          <w:ilvl w:val="1"/>
          <w:numId w:val="17"/>
        </w:numPr>
        <w:tabs>
          <w:tab w:val="left" w:pos="567"/>
          <w:tab w:val="num" w:pos="720"/>
          <w:tab w:val="left" w:pos="1134"/>
        </w:tabs>
        <w:suppressAutoHyphens w:val="0"/>
        <w:overflowPunct w:val="0"/>
        <w:autoSpaceDE w:val="0"/>
        <w:autoSpaceDN w:val="0"/>
        <w:adjustRightInd w:val="0"/>
        <w:spacing w:after="0" w:line="240" w:lineRule="auto"/>
        <w:ind w:left="0" w:firstLine="0"/>
        <w:jc w:val="both"/>
        <w:rPr>
          <w:rFonts w:ascii="Times New Roman" w:eastAsia="Times New Roman" w:hAnsi="Times New Roman"/>
          <w:sz w:val="24"/>
          <w:szCs w:val="24"/>
        </w:rPr>
      </w:pPr>
      <w:r w:rsidRPr="00E73860">
        <w:rPr>
          <w:rFonts w:ascii="Times New Roman" w:eastAsia="Times New Roman" w:hAnsi="Times New Roman"/>
          <w:sz w:val="24"/>
          <w:szCs w:val="24"/>
        </w:rPr>
        <w:t xml:space="preserve">Работы проводятся вблизи действующих установок. </w:t>
      </w:r>
    </w:p>
    <w:p w:rsidR="00E73860" w:rsidRPr="00E73860" w:rsidRDefault="00E73860" w:rsidP="006857DE">
      <w:pPr>
        <w:numPr>
          <w:ilvl w:val="1"/>
          <w:numId w:val="17"/>
        </w:numPr>
        <w:tabs>
          <w:tab w:val="left" w:pos="0"/>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Работы проводятся в соответствии с Планом-графиком.</w:t>
      </w:r>
    </w:p>
    <w:p w:rsidR="00E73860" w:rsidRPr="00E73860" w:rsidRDefault="00E73860" w:rsidP="006857DE">
      <w:pPr>
        <w:numPr>
          <w:ilvl w:val="1"/>
          <w:numId w:val="17"/>
        </w:numPr>
        <w:tabs>
          <w:tab w:val="left" w:pos="0"/>
          <w:tab w:val="left" w:pos="567"/>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Работы проводить в период остановки котлоагрегатов с момента заключения договора по 25 августа 2014 года.</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eastAsia="Times New Roman" w:hAnsi="Times New Roman"/>
          <w:sz w:val="24"/>
          <w:szCs w:val="24"/>
        </w:rPr>
      </w:pPr>
      <w:r w:rsidRPr="00E73860">
        <w:rPr>
          <w:rFonts w:ascii="Times New Roman" w:eastAsia="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73860" w:rsidRPr="00E73860" w:rsidRDefault="00E73860" w:rsidP="006857DE">
      <w:pPr>
        <w:numPr>
          <w:ilvl w:val="1"/>
          <w:numId w:val="17"/>
        </w:numPr>
        <w:tabs>
          <w:tab w:val="left" w:pos="0"/>
          <w:tab w:val="left" w:pos="567"/>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Заказчик предоставляет площадку для хранения материалов и инструментов.</w:t>
      </w:r>
    </w:p>
    <w:p w:rsidR="00E73860" w:rsidRPr="00E73860" w:rsidRDefault="00E73860" w:rsidP="006857DE">
      <w:pPr>
        <w:numPr>
          <w:ilvl w:val="1"/>
          <w:numId w:val="17"/>
        </w:numPr>
        <w:tabs>
          <w:tab w:val="left" w:pos="0"/>
          <w:tab w:val="left" w:pos="567"/>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E73860" w:rsidRPr="00E73860" w:rsidRDefault="00E73860" w:rsidP="006857DE">
      <w:pPr>
        <w:numPr>
          <w:ilvl w:val="1"/>
          <w:numId w:val="17"/>
        </w:numPr>
        <w:tabs>
          <w:tab w:val="left" w:pos="567"/>
          <w:tab w:val="left" w:pos="1134"/>
          <w:tab w:val="left" w:pos="1276"/>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допускает представителя(-ей)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E73860" w:rsidRPr="00E73860" w:rsidRDefault="00E73860" w:rsidP="006857DE">
      <w:pPr>
        <w:numPr>
          <w:ilvl w:val="1"/>
          <w:numId w:val="17"/>
        </w:numPr>
        <w:tabs>
          <w:tab w:val="left" w:pos="567"/>
          <w:tab w:val="num" w:pos="72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73860" w:rsidRPr="00E73860" w:rsidRDefault="00E73860" w:rsidP="006857DE">
      <w:pPr>
        <w:numPr>
          <w:ilvl w:val="1"/>
          <w:numId w:val="17"/>
        </w:numPr>
        <w:tabs>
          <w:tab w:val="left" w:pos="567"/>
          <w:tab w:val="num" w:pos="72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E73860" w:rsidRPr="006857DE" w:rsidRDefault="00E73860" w:rsidP="006857DE">
      <w:pPr>
        <w:numPr>
          <w:ilvl w:val="1"/>
          <w:numId w:val="17"/>
        </w:numPr>
        <w:tabs>
          <w:tab w:val="left" w:pos="567"/>
          <w:tab w:val="num" w:pos="720"/>
          <w:tab w:val="left" w:pos="1134"/>
          <w:tab w:val="left" w:pos="1276"/>
        </w:tabs>
        <w:suppressAutoHyphens w:val="0"/>
        <w:spacing w:after="0" w:line="240" w:lineRule="auto"/>
        <w:ind w:left="0" w:firstLine="0"/>
        <w:jc w:val="both"/>
        <w:rPr>
          <w:rFonts w:ascii="Times New Roman" w:eastAsia="Times New Roman" w:hAnsi="Times New Roman"/>
          <w:sz w:val="24"/>
          <w:szCs w:val="24"/>
          <w:lang w:eastAsia="ru-RU"/>
        </w:rPr>
      </w:pPr>
      <w:r w:rsidRPr="00E73860">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E73860">
        <w:rPr>
          <w:rFonts w:ascii="Times New Roman" w:eastAsia="Times New Roman" w:hAnsi="Times New Roman"/>
          <w:sz w:val="20"/>
          <w:szCs w:val="20"/>
          <w:lang w:eastAsia="ru-RU"/>
        </w:rPr>
        <w:t xml:space="preserve"> </w:t>
      </w:r>
    </w:p>
    <w:p w:rsidR="006857DE" w:rsidRPr="00E73860" w:rsidRDefault="006857DE" w:rsidP="006857DE">
      <w:pPr>
        <w:tabs>
          <w:tab w:val="left" w:pos="567"/>
          <w:tab w:val="left" w:pos="1134"/>
          <w:tab w:val="left" w:pos="1276"/>
        </w:tabs>
        <w:suppressAutoHyphens w:val="0"/>
        <w:spacing w:after="0" w:line="240" w:lineRule="auto"/>
        <w:jc w:val="both"/>
        <w:rPr>
          <w:rFonts w:ascii="Times New Roman" w:eastAsia="Times New Roman" w:hAnsi="Times New Roman"/>
          <w:sz w:val="24"/>
          <w:szCs w:val="24"/>
          <w:lang w:eastAsia="ru-RU"/>
        </w:rPr>
      </w:pPr>
    </w:p>
    <w:p w:rsidR="00E73860" w:rsidRPr="006857DE" w:rsidRDefault="00E73860" w:rsidP="006857DE">
      <w:pPr>
        <w:numPr>
          <w:ilvl w:val="0"/>
          <w:numId w:val="17"/>
        </w:numPr>
        <w:jc w:val="center"/>
        <w:rPr>
          <w:rFonts w:ascii="Times New Roman" w:hAnsi="Times New Roman"/>
          <w:b/>
          <w:sz w:val="24"/>
          <w:szCs w:val="24"/>
        </w:rPr>
      </w:pPr>
      <w:bookmarkStart w:id="225" w:name="_Toc391546695"/>
      <w:r w:rsidRPr="006857DE">
        <w:rPr>
          <w:rFonts w:ascii="Times New Roman" w:hAnsi="Times New Roman"/>
          <w:b/>
          <w:sz w:val="24"/>
          <w:szCs w:val="24"/>
        </w:rPr>
        <w:t>Требования к составу документации</w:t>
      </w:r>
      <w:bookmarkEnd w:id="225"/>
    </w:p>
    <w:p w:rsidR="00E73860" w:rsidRPr="00E73860" w:rsidRDefault="00E73860" w:rsidP="006857DE">
      <w:pPr>
        <w:numPr>
          <w:ilvl w:val="1"/>
          <w:numId w:val="17"/>
        </w:numPr>
        <w:tabs>
          <w:tab w:val="left" w:pos="567"/>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73860" w:rsidRPr="00E73860" w:rsidRDefault="00E73860" w:rsidP="006857DE">
      <w:pPr>
        <w:numPr>
          <w:ilvl w:val="1"/>
          <w:numId w:val="17"/>
        </w:numPr>
        <w:tabs>
          <w:tab w:val="left" w:pos="0"/>
          <w:tab w:val="left" w:pos="567"/>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Исполнительная документация на выполненные работы должна включать:</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lastRenderedPageBreak/>
        <w:t>проект производства работ;</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исполнительные схемы и чертежи;</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паспорта и сертификаты на применяемые материалы, изделия;</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акты на скрытые работы;</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акты-допуски;</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наряды на выполнение работ;</w:t>
      </w:r>
    </w:p>
    <w:p w:rsidR="00E73860" w:rsidRP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E73860" w:rsidRDefault="00E73860" w:rsidP="006857DE">
      <w:pPr>
        <w:numPr>
          <w:ilvl w:val="0"/>
          <w:numId w:val="42"/>
        </w:numPr>
        <w:tabs>
          <w:tab w:val="left" w:pos="0"/>
          <w:tab w:val="left" w:pos="567"/>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пропуска на проход персонала и проезд техники для производства работ на котельную п.Ревда, выданные ОАО «Мурманэнергосбыт».</w:t>
      </w:r>
    </w:p>
    <w:p w:rsidR="006857DE" w:rsidRPr="00E73860" w:rsidRDefault="006857DE" w:rsidP="006857DE">
      <w:pPr>
        <w:tabs>
          <w:tab w:val="left" w:pos="0"/>
          <w:tab w:val="left" w:pos="567"/>
          <w:tab w:val="num" w:pos="900"/>
          <w:tab w:val="left" w:pos="1134"/>
          <w:tab w:val="left" w:pos="1276"/>
        </w:tabs>
        <w:suppressAutoHyphens w:val="0"/>
        <w:spacing w:after="0" w:line="240" w:lineRule="auto"/>
        <w:jc w:val="both"/>
        <w:rPr>
          <w:rFonts w:ascii="Times New Roman" w:hAnsi="Times New Roman"/>
          <w:sz w:val="24"/>
          <w:szCs w:val="24"/>
          <w:lang w:eastAsia="en-US"/>
        </w:rPr>
      </w:pPr>
    </w:p>
    <w:p w:rsidR="00E73860" w:rsidRPr="006857DE" w:rsidRDefault="00E73860" w:rsidP="006857DE">
      <w:pPr>
        <w:numPr>
          <w:ilvl w:val="0"/>
          <w:numId w:val="17"/>
        </w:numPr>
        <w:jc w:val="center"/>
        <w:rPr>
          <w:rFonts w:ascii="Times New Roman" w:hAnsi="Times New Roman"/>
          <w:b/>
          <w:color w:val="000000"/>
          <w:sz w:val="24"/>
          <w:szCs w:val="24"/>
        </w:rPr>
      </w:pPr>
      <w:bookmarkStart w:id="226" w:name="_Toc391546696"/>
      <w:r w:rsidRPr="006857DE">
        <w:rPr>
          <w:rFonts w:ascii="Times New Roman" w:hAnsi="Times New Roman"/>
          <w:b/>
          <w:sz w:val="24"/>
          <w:szCs w:val="24"/>
        </w:rPr>
        <w:t>Основные технические требования</w:t>
      </w:r>
      <w:bookmarkEnd w:id="226"/>
    </w:p>
    <w:p w:rsidR="00E73860" w:rsidRPr="00E73860" w:rsidRDefault="00E73860" w:rsidP="006857DE">
      <w:pPr>
        <w:tabs>
          <w:tab w:val="left" w:pos="1276"/>
        </w:tabs>
        <w:spacing w:after="0" w:line="240" w:lineRule="auto"/>
        <w:jc w:val="both"/>
        <w:rPr>
          <w:rFonts w:ascii="Times New Roman" w:hAnsi="Times New Roman"/>
          <w:sz w:val="24"/>
          <w:szCs w:val="24"/>
          <w:lang w:eastAsia="en-US"/>
        </w:rPr>
      </w:pPr>
      <w:r w:rsidRPr="00E73860">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73860" w:rsidRPr="00E73860" w:rsidRDefault="00E73860" w:rsidP="006857DE">
      <w:pPr>
        <w:numPr>
          <w:ilvl w:val="0"/>
          <w:numId w:val="42"/>
        </w:numPr>
        <w:tabs>
          <w:tab w:val="left" w:pos="0"/>
          <w:tab w:val="num" w:pos="900"/>
          <w:tab w:val="left" w:pos="1134"/>
          <w:tab w:val="left" w:pos="1276"/>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 xml:space="preserve">ПБ 03-445-02 «Правила безопасности при эксплуатации дымовых и вентиляционных промышленных труб»; </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РД 153-34.1-21.523-99 «Инструкция по эксплуатации железобетонных и кирпичных дымовых труб и газоходов на тепловых электростанциях»;</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СО 34.04.181-2003 «Правила организации технического обслуживания и ремонта оборудования, зданий и сооружений электростанций и сетей»;</w:t>
      </w:r>
    </w:p>
    <w:p w:rsidR="00E73860" w:rsidRPr="00E73860" w:rsidRDefault="005B7548"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sz w:val="24"/>
          <w:szCs w:val="24"/>
          <w:lang w:eastAsia="en-US"/>
        </w:rPr>
      </w:pPr>
      <w:hyperlink r:id="rId32" w:tooltip="Промышленные печи и кирпичные трубы" w:history="1">
        <w:r w:rsidR="00E73860" w:rsidRPr="00E73860">
          <w:rPr>
            <w:rFonts w:ascii="Times New Roman" w:hAnsi="Times New Roman"/>
            <w:color w:val="000000"/>
            <w:sz w:val="24"/>
            <w:szCs w:val="24"/>
            <w:lang w:eastAsia="en-US"/>
          </w:rPr>
          <w:t>СНиП III-24-75</w:t>
        </w:r>
      </w:hyperlink>
      <w:r w:rsidR="00E73860" w:rsidRPr="00E73860">
        <w:rPr>
          <w:rFonts w:ascii="Times New Roman" w:hAnsi="Times New Roman"/>
          <w:sz w:val="24"/>
          <w:szCs w:val="24"/>
          <w:lang w:eastAsia="en-US"/>
        </w:rPr>
        <w:t> «Промышленные печи и кирпичные дымовые трубы»;</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СП 48.13330.2011 «Организация строительства»;</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СНиП 3.04.01-87 «Изоляционные и отделочные покрытия»;</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СНиП 3.04.04-85 «Защита строительных конструкций и сооружений от коррозии»;</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СНиП III-4-80* «Техника безопасности в строительстве»;</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СНиП 12-03-2001, 12-4-2002 «Безопасность труда в строительстве»;</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color w:val="000000"/>
          <w:sz w:val="24"/>
          <w:szCs w:val="24"/>
          <w:lang w:eastAsia="en-US"/>
        </w:rPr>
      </w:pPr>
      <w:r w:rsidRPr="00E73860">
        <w:rPr>
          <w:rFonts w:ascii="Times New Roman" w:hAnsi="Times New Roman"/>
          <w:color w:val="000000"/>
          <w:sz w:val="24"/>
          <w:szCs w:val="24"/>
          <w:lang w:eastAsia="en-US"/>
        </w:rPr>
        <w:t>СП 13-101-99 «Правила надзора, обследования, технического обслуживания и ремонта промышленных дымовых и вентиляционных труб»;</w:t>
      </w:r>
    </w:p>
    <w:p w:rsidR="00E73860" w:rsidRP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E73860" w:rsidRDefault="00E73860" w:rsidP="006857DE">
      <w:pPr>
        <w:numPr>
          <w:ilvl w:val="0"/>
          <w:numId w:val="42"/>
        </w:numPr>
        <w:tabs>
          <w:tab w:val="left" w:pos="0"/>
          <w:tab w:val="num" w:pos="900"/>
          <w:tab w:val="left" w:pos="1134"/>
        </w:tabs>
        <w:suppressAutoHyphens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другой нормативно-технический документации (ГОСТ, ОСТ, СНиП,  СТО, РД).</w:t>
      </w:r>
    </w:p>
    <w:p w:rsidR="006857DE" w:rsidRPr="00E73860" w:rsidRDefault="006857DE" w:rsidP="006857DE">
      <w:pPr>
        <w:tabs>
          <w:tab w:val="left" w:pos="0"/>
          <w:tab w:val="num" w:pos="900"/>
          <w:tab w:val="left" w:pos="1134"/>
        </w:tabs>
        <w:suppressAutoHyphens w:val="0"/>
        <w:spacing w:after="0" w:line="240" w:lineRule="auto"/>
        <w:jc w:val="both"/>
        <w:rPr>
          <w:rFonts w:ascii="Times New Roman" w:hAnsi="Times New Roman"/>
          <w:sz w:val="24"/>
          <w:szCs w:val="24"/>
          <w:lang w:eastAsia="en-US"/>
        </w:rPr>
      </w:pPr>
    </w:p>
    <w:p w:rsidR="00E73860" w:rsidRPr="006857DE" w:rsidRDefault="00E73860" w:rsidP="006857DE">
      <w:pPr>
        <w:numPr>
          <w:ilvl w:val="0"/>
          <w:numId w:val="17"/>
        </w:numPr>
        <w:jc w:val="center"/>
        <w:rPr>
          <w:rFonts w:ascii="Times New Roman" w:hAnsi="Times New Roman"/>
          <w:b/>
          <w:sz w:val="24"/>
          <w:szCs w:val="24"/>
        </w:rPr>
      </w:pPr>
      <w:bookmarkStart w:id="227" w:name="_Toc391546697"/>
      <w:r w:rsidRPr="006857DE">
        <w:rPr>
          <w:rFonts w:ascii="Times New Roman" w:hAnsi="Times New Roman"/>
          <w:b/>
          <w:sz w:val="24"/>
          <w:szCs w:val="24"/>
        </w:rPr>
        <w:t>Требования к Подрядчику</w:t>
      </w:r>
      <w:bookmarkEnd w:id="227"/>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Наличие действующего свидетельства СРО (с приложениями) о допуске к определенному виду или видам работ в объеме Технического задания.</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eastAsia="Times New Roman" w:hAnsi="Times New Roman"/>
          <w:b/>
          <w:sz w:val="24"/>
          <w:szCs w:val="24"/>
        </w:rPr>
      </w:pPr>
      <w:r w:rsidRPr="00E73860">
        <w:rPr>
          <w:rFonts w:ascii="Times New Roman" w:hAnsi="Times New Roman"/>
          <w:sz w:val="24"/>
          <w:szCs w:val="24"/>
          <w:lang w:eastAsia="en-US"/>
        </w:rPr>
        <w:t>Наличие полиса страхования ответственности при осуществлении деятельности в качестве Подрядчика на весь срок (период) выполнения работ.</w:t>
      </w:r>
    </w:p>
    <w:p w:rsidR="00E73860" w:rsidRPr="00E73860" w:rsidRDefault="0091361A"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color w:val="FF0000"/>
          <w:sz w:val="24"/>
          <w:szCs w:val="24"/>
          <w:lang w:eastAsia="en-US"/>
        </w:rPr>
      </w:pPr>
      <w:r>
        <w:rPr>
          <w:rFonts w:ascii="Times New Roman" w:hAnsi="Times New Roman"/>
          <w:sz w:val="24"/>
          <w:szCs w:val="24"/>
          <w:lang w:eastAsia="en-US"/>
        </w:rPr>
        <w:t>Наличие</w:t>
      </w:r>
      <w:r w:rsidR="00E73860" w:rsidRPr="00E73860">
        <w:rPr>
          <w:rFonts w:ascii="Times New Roman" w:hAnsi="Times New Roman"/>
          <w:sz w:val="24"/>
          <w:szCs w:val="24"/>
          <w:lang w:eastAsia="en-US"/>
        </w:rPr>
        <w:t xml:space="preserve"> собственных квалифицированных специалистов рабочих специальностей, ответственных руководителей работ,</w:t>
      </w:r>
      <w:r w:rsidR="00E73860" w:rsidRPr="00E73860">
        <w:rPr>
          <w:rFonts w:ascii="Times New Roman" w:hAnsi="Times New Roman"/>
          <w:color w:val="FF0000"/>
          <w:sz w:val="24"/>
          <w:szCs w:val="24"/>
          <w:lang w:eastAsia="en-US"/>
        </w:rPr>
        <w:t xml:space="preserve"> </w:t>
      </w:r>
      <w:r w:rsidR="00E73860" w:rsidRPr="00E73860">
        <w:rPr>
          <w:rFonts w:ascii="Times New Roman" w:hAnsi="Times New Roman"/>
          <w:sz w:val="24"/>
          <w:szCs w:val="24"/>
          <w:lang w:eastAsia="en-US"/>
        </w:rPr>
        <w:t xml:space="preserve">имеющих </w:t>
      </w:r>
      <w:r w:rsidR="00E73860" w:rsidRPr="00E73860">
        <w:rPr>
          <w:rFonts w:ascii="Times New Roman" w:eastAsia="Times New Roman" w:hAnsi="Times New Roman"/>
          <w:bCs/>
          <w:sz w:val="24"/>
          <w:szCs w:val="24"/>
          <w:lang w:eastAsia="x-none"/>
        </w:rPr>
        <w:t xml:space="preserve">специальную подготовку, </w:t>
      </w:r>
      <w:r w:rsidR="00E73860" w:rsidRPr="00E73860">
        <w:rPr>
          <w:rFonts w:ascii="Times New Roman" w:hAnsi="Times New Roman"/>
          <w:sz w:val="24"/>
          <w:szCs w:val="24"/>
          <w:lang w:eastAsia="en-US"/>
        </w:rPr>
        <w:t>соответствующие удостоверения</w:t>
      </w:r>
      <w:r w:rsidR="00E73860" w:rsidRPr="00E73860">
        <w:rPr>
          <w:rFonts w:ascii="Times New Roman" w:eastAsia="Times New Roman" w:hAnsi="Times New Roman"/>
          <w:sz w:val="24"/>
          <w:szCs w:val="24"/>
          <w:lang w:eastAsia="ru-RU"/>
        </w:rPr>
        <w:t xml:space="preserve">, годные по состоянию здоровья к работе на высоте и </w:t>
      </w:r>
      <w:r w:rsidR="00E73860" w:rsidRPr="00E73860">
        <w:rPr>
          <w:rFonts w:ascii="Times New Roman" w:eastAsia="Times New Roman" w:hAnsi="Times New Roman"/>
          <w:sz w:val="24"/>
          <w:szCs w:val="24"/>
        </w:rPr>
        <w:t>верхолазным работам</w:t>
      </w:r>
      <w:r w:rsidR="00E73860" w:rsidRPr="00E73860">
        <w:rPr>
          <w:rFonts w:ascii="Times New Roman" w:eastAsia="Times New Roman" w:hAnsi="Times New Roman"/>
          <w:sz w:val="24"/>
          <w:szCs w:val="24"/>
          <w:lang w:eastAsia="ru-RU"/>
        </w:rPr>
        <w:t xml:space="preserve">. </w:t>
      </w:r>
      <w:r w:rsidR="00E73860" w:rsidRPr="00E73860">
        <w:rPr>
          <w:rFonts w:ascii="Times New Roman" w:hAnsi="Times New Roman"/>
          <w:sz w:val="24"/>
          <w:szCs w:val="24"/>
          <w:lang w:eastAsia="en-US"/>
        </w:rPr>
        <w:t xml:space="preserve">Квалификация руководителей, специалистов и ремонтного персонала должна </w:t>
      </w:r>
      <w:r w:rsidR="00E73860" w:rsidRPr="00E73860">
        <w:rPr>
          <w:rFonts w:ascii="Times New Roman" w:hAnsi="Times New Roman"/>
          <w:bCs/>
          <w:sz w:val="24"/>
          <w:szCs w:val="24"/>
          <w:lang w:eastAsia="en-US"/>
        </w:rPr>
        <w:t xml:space="preserve">соответствовать виду выполняемых работ. </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bCs/>
          <w:sz w:val="24"/>
          <w:szCs w:val="24"/>
          <w:lang w:eastAsia="en-US"/>
        </w:rPr>
      </w:pPr>
      <w:r w:rsidRPr="00E73860">
        <w:rPr>
          <w:rFonts w:ascii="Times New Roman" w:hAnsi="Times New Roman"/>
          <w:sz w:val="24"/>
          <w:szCs w:val="24"/>
          <w:lang w:eastAsia="en-US"/>
        </w:rPr>
        <w:lastRenderedPageBreak/>
        <w:t xml:space="preserve">Наличие </w:t>
      </w:r>
      <w:r w:rsidRPr="00E73860">
        <w:rPr>
          <w:rFonts w:ascii="Times New Roman" w:hAnsi="Times New Roman"/>
          <w:bCs/>
          <w:sz w:val="24"/>
          <w:szCs w:val="24"/>
          <w:lang w:eastAsia="en-US"/>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bCs/>
          <w:sz w:val="24"/>
          <w:szCs w:val="24"/>
          <w:lang w:eastAsia="en-US"/>
        </w:rPr>
      </w:pPr>
      <w:r w:rsidRPr="00E73860">
        <w:rPr>
          <w:rFonts w:ascii="Times New Roman" w:hAnsi="Times New Roman"/>
          <w:bCs/>
          <w:sz w:val="24"/>
          <w:szCs w:val="24"/>
          <w:lang w:eastAsia="en-US"/>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bCs/>
          <w:sz w:val="24"/>
          <w:szCs w:val="24"/>
          <w:lang w:eastAsia="en-US"/>
        </w:rPr>
        <w:t>Наличие нормативно-технической документации на ремонт и контроль качества, необходимой для производства работ.</w:t>
      </w:r>
    </w:p>
    <w:p w:rsidR="00E73860" w:rsidRPr="00E73860" w:rsidRDefault="00E73860" w:rsidP="006857DE">
      <w:pPr>
        <w:numPr>
          <w:ilvl w:val="1"/>
          <w:numId w:val="17"/>
        </w:numPr>
        <w:tabs>
          <w:tab w:val="left" w:pos="567"/>
          <w:tab w:val="left" w:pos="1134"/>
        </w:tabs>
        <w:suppressAutoHyphens w:val="0"/>
        <w:overflowPunct w:val="0"/>
        <w:autoSpaceDE w:val="0"/>
        <w:autoSpaceDN w:val="0"/>
        <w:adjustRightInd w:val="0"/>
        <w:spacing w:after="0" w:line="240" w:lineRule="auto"/>
        <w:ind w:left="0" w:firstLine="0"/>
        <w:jc w:val="both"/>
        <w:rPr>
          <w:rFonts w:ascii="Times New Roman" w:hAnsi="Times New Roman"/>
          <w:bCs/>
          <w:sz w:val="24"/>
          <w:szCs w:val="24"/>
          <w:lang w:eastAsia="en-US"/>
        </w:rPr>
      </w:pPr>
      <w:r w:rsidRPr="00E73860">
        <w:rPr>
          <w:rFonts w:ascii="Times New Roman" w:hAnsi="Times New Roman"/>
          <w:bCs/>
          <w:sz w:val="24"/>
          <w:szCs w:val="24"/>
          <w:lang w:eastAsia="en-US"/>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E73860" w:rsidRPr="00E73860" w:rsidRDefault="00E73860" w:rsidP="006857DE">
      <w:pPr>
        <w:numPr>
          <w:ilvl w:val="1"/>
          <w:numId w:val="17"/>
        </w:numPr>
        <w:tabs>
          <w:tab w:val="left" w:pos="567"/>
          <w:tab w:val="num" w:pos="720"/>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E73860" w:rsidRPr="00E73860" w:rsidRDefault="00E73860" w:rsidP="006857DE">
      <w:pPr>
        <w:numPr>
          <w:ilvl w:val="1"/>
          <w:numId w:val="17"/>
        </w:numPr>
        <w:tabs>
          <w:tab w:val="left" w:pos="567"/>
          <w:tab w:val="num" w:pos="720"/>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E73860" w:rsidRPr="00E73860" w:rsidRDefault="00E73860" w:rsidP="006857DE">
      <w:pPr>
        <w:numPr>
          <w:ilvl w:val="1"/>
          <w:numId w:val="17"/>
        </w:numPr>
        <w:tabs>
          <w:tab w:val="left" w:pos="567"/>
          <w:tab w:val="num" w:pos="720"/>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E73860" w:rsidRPr="00E73860" w:rsidRDefault="00E73860" w:rsidP="006857DE">
      <w:pPr>
        <w:numPr>
          <w:ilvl w:val="1"/>
          <w:numId w:val="17"/>
        </w:numPr>
        <w:tabs>
          <w:tab w:val="left" w:pos="567"/>
          <w:tab w:val="num" w:pos="720"/>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обеспечивает содержание и уборку закрепленной территории.</w:t>
      </w:r>
    </w:p>
    <w:p w:rsidR="00E73860" w:rsidRPr="00E73860" w:rsidRDefault="00E73860" w:rsidP="006857DE">
      <w:pPr>
        <w:numPr>
          <w:ilvl w:val="1"/>
          <w:numId w:val="17"/>
        </w:numPr>
        <w:tabs>
          <w:tab w:val="left" w:pos="567"/>
          <w:tab w:val="num" w:pos="720"/>
          <w:tab w:val="left" w:pos="1134"/>
        </w:tabs>
        <w:suppressAutoHyphens w:val="0"/>
        <w:overflowPunct w:val="0"/>
        <w:autoSpaceDE w:val="0"/>
        <w:autoSpaceDN w:val="0"/>
        <w:adjustRightInd w:val="0"/>
        <w:spacing w:after="0" w:line="240" w:lineRule="auto"/>
        <w:ind w:left="0" w:firstLine="0"/>
        <w:jc w:val="both"/>
        <w:rPr>
          <w:rFonts w:ascii="Times New Roman" w:hAnsi="Times New Roman"/>
          <w:sz w:val="24"/>
          <w:szCs w:val="24"/>
          <w:lang w:eastAsia="en-US"/>
        </w:rPr>
      </w:pPr>
      <w:r w:rsidRPr="00E73860">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046A14" w:rsidRPr="00B02520" w:rsidRDefault="00046A14" w:rsidP="00046A14">
      <w:pPr>
        <w:numPr>
          <w:ilvl w:val="0"/>
          <w:numId w:val="17"/>
        </w:numPr>
        <w:tabs>
          <w:tab w:val="left" w:pos="0"/>
        </w:tabs>
        <w:suppressAutoHyphens w:val="0"/>
        <w:overflowPunct w:val="0"/>
        <w:autoSpaceDE w:val="0"/>
        <w:autoSpaceDN w:val="0"/>
        <w:adjustRightInd w:val="0"/>
        <w:spacing w:after="0" w:line="240" w:lineRule="auto"/>
        <w:ind w:right="282"/>
        <w:contextualSpacing/>
        <w:jc w:val="center"/>
        <w:rPr>
          <w:rFonts w:ascii="Times New Roman" w:eastAsia="Times New Roman" w:hAnsi="Times New Roman"/>
          <w:b/>
          <w:sz w:val="24"/>
          <w:szCs w:val="24"/>
        </w:rPr>
      </w:pPr>
      <w:r w:rsidRPr="00B02520">
        <w:rPr>
          <w:rFonts w:ascii="Times New Roman" w:eastAsia="Times New Roman" w:hAnsi="Times New Roman"/>
          <w:b/>
          <w:sz w:val="24"/>
          <w:szCs w:val="24"/>
        </w:rPr>
        <w:t>Гарантийный срок</w:t>
      </w:r>
    </w:p>
    <w:p w:rsidR="00046A14" w:rsidRPr="00B02520" w:rsidRDefault="00046A14" w:rsidP="00046A14">
      <w:pPr>
        <w:tabs>
          <w:tab w:val="left" w:pos="2355"/>
        </w:tabs>
        <w:suppressAutoHyphens w:val="0"/>
        <w:overflowPunct w:val="0"/>
        <w:autoSpaceDE w:val="0"/>
        <w:autoSpaceDN w:val="0"/>
        <w:adjustRightInd w:val="0"/>
        <w:spacing w:after="0" w:line="240" w:lineRule="auto"/>
        <w:ind w:right="282"/>
        <w:contextualSpacing/>
        <w:jc w:val="center"/>
        <w:rPr>
          <w:rFonts w:ascii="Times New Roman" w:eastAsia="Times New Roman" w:hAnsi="Times New Roman"/>
          <w:b/>
          <w:sz w:val="24"/>
          <w:szCs w:val="24"/>
        </w:rPr>
      </w:pPr>
    </w:p>
    <w:p w:rsidR="00E73860" w:rsidRPr="00E73860" w:rsidRDefault="00046A14" w:rsidP="00046A14">
      <w:pPr>
        <w:tabs>
          <w:tab w:val="left" w:pos="1134"/>
        </w:tabs>
        <w:suppressAutoHyphens w:val="0"/>
        <w:overflowPunct w:val="0"/>
        <w:autoSpaceDE w:val="0"/>
        <w:autoSpaceDN w:val="0"/>
        <w:adjustRightInd w:val="0"/>
        <w:spacing w:after="0" w:line="240" w:lineRule="auto"/>
        <w:jc w:val="both"/>
        <w:rPr>
          <w:rFonts w:ascii="Times New Roman" w:eastAsia="Times New Roman" w:hAnsi="Times New Roman"/>
          <w:sz w:val="24"/>
          <w:szCs w:val="24"/>
        </w:rPr>
      </w:pPr>
      <w:r w:rsidRPr="00B02520">
        <w:rPr>
          <w:rFonts w:ascii="Times New Roman" w:eastAsia="Times New Roman" w:hAnsi="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На применяемые материалы - не менее срока, установленного производителем материалов.</w:t>
      </w:r>
    </w:p>
    <w:p w:rsidR="00E73860" w:rsidRPr="00E73860" w:rsidRDefault="00E73860" w:rsidP="00E73860">
      <w:pPr>
        <w:widowControl w:val="0"/>
        <w:suppressAutoHyphens w:val="0"/>
        <w:autoSpaceDE w:val="0"/>
        <w:autoSpaceDN w:val="0"/>
        <w:adjustRightInd w:val="0"/>
        <w:spacing w:after="0" w:line="240" w:lineRule="auto"/>
        <w:ind w:left="-709" w:firstLine="709"/>
        <w:jc w:val="right"/>
        <w:rPr>
          <w:rFonts w:ascii="Times New Roman" w:eastAsia="Times New Roman" w:hAnsi="Times New Roman"/>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E73860" w:rsidRPr="00E73860" w:rsidTr="006505A5">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E73860" w:rsidRPr="00E73860" w:rsidRDefault="00E73860" w:rsidP="00E73860">
            <w:pPr>
              <w:suppressAutoHyphens w:val="0"/>
              <w:autoSpaceDE w:val="0"/>
              <w:autoSpaceDN w:val="0"/>
              <w:adjustRightInd w:val="0"/>
              <w:spacing w:after="0" w:line="240" w:lineRule="auto"/>
              <w:ind w:left="-709" w:firstLine="709"/>
              <w:jc w:val="center"/>
              <w:rPr>
                <w:rFonts w:ascii="Times New Roman" w:eastAsia="Times New Roman" w:hAnsi="Times New Roman"/>
                <w:b/>
                <w:sz w:val="24"/>
                <w:szCs w:val="24"/>
                <w:lang w:eastAsia="ru-RU"/>
              </w:rPr>
            </w:pPr>
            <w:r w:rsidRPr="00E73860">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E73860" w:rsidRPr="00E73860" w:rsidRDefault="00E73860" w:rsidP="00E73860">
            <w:pPr>
              <w:suppressAutoHyphens w:val="0"/>
              <w:autoSpaceDE w:val="0"/>
              <w:autoSpaceDN w:val="0"/>
              <w:adjustRightInd w:val="0"/>
              <w:spacing w:after="0" w:line="240" w:lineRule="auto"/>
              <w:ind w:left="-709" w:firstLine="709"/>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E73860" w:rsidRPr="00E73860" w:rsidRDefault="00E73860" w:rsidP="00E73860">
            <w:pPr>
              <w:suppressAutoHyphens w:val="0"/>
              <w:autoSpaceDE w:val="0"/>
              <w:autoSpaceDN w:val="0"/>
              <w:adjustRightInd w:val="0"/>
              <w:spacing w:after="0" w:line="240" w:lineRule="auto"/>
              <w:ind w:left="-709" w:firstLine="709"/>
              <w:rPr>
                <w:rFonts w:ascii="Times New Roman" w:eastAsia="Times New Roman" w:hAnsi="Times New Roman"/>
                <w:b/>
                <w:sz w:val="24"/>
                <w:szCs w:val="24"/>
                <w:lang w:eastAsia="ru-RU"/>
              </w:rPr>
            </w:pPr>
            <w:r w:rsidRPr="00E73860">
              <w:rPr>
                <w:rFonts w:ascii="Times New Roman" w:eastAsia="Times New Roman" w:hAnsi="Times New Roman"/>
                <w:b/>
                <w:sz w:val="24"/>
                <w:szCs w:val="24"/>
                <w:lang w:eastAsia="ru-RU"/>
              </w:rPr>
              <w:t>ПОДРЯДЧИК:</w:t>
            </w:r>
          </w:p>
        </w:tc>
      </w:tr>
      <w:tr w:rsidR="00E73860" w:rsidRPr="00E73860" w:rsidTr="006505A5">
        <w:trPr>
          <w:trHeight w:val="250"/>
        </w:trPr>
        <w:tc>
          <w:tcPr>
            <w:tcW w:w="6509" w:type="dxa"/>
            <w:gridSpan w:val="3"/>
            <w:tcBorders>
              <w:top w:val="nil"/>
              <w:left w:val="nil"/>
              <w:bottom w:val="nil"/>
              <w:right w:val="nil"/>
            </w:tcBorders>
            <w:tcMar>
              <w:top w:w="113" w:type="dxa"/>
              <w:left w:w="108" w:type="dxa"/>
              <w:bottom w:w="113" w:type="dxa"/>
              <w:right w:w="108" w:type="dxa"/>
            </w:tcMar>
          </w:tcPr>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r w:rsidRPr="00E73860">
              <w:rPr>
                <w:rFonts w:ascii="Times New Roman" w:eastAsia="Times New Roman" w:hAnsi="Times New Roman"/>
                <w:b/>
                <w:bCs/>
                <w:sz w:val="24"/>
                <w:szCs w:val="24"/>
              </w:rPr>
              <w:t xml:space="preserve">ОАО «Мурманэнергосбыт» </w:t>
            </w: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r w:rsidRPr="00E73860">
              <w:rPr>
                <w:rFonts w:ascii="Times New Roman" w:eastAsia="Times New Roman" w:hAnsi="Times New Roman"/>
                <w:b/>
                <w:bCs/>
                <w:sz w:val="24"/>
                <w:szCs w:val="24"/>
              </w:rPr>
              <w:t>_______________/____________/</w:t>
            </w: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p>
          <w:p w:rsidR="00E73860" w:rsidRPr="00E73860" w:rsidRDefault="00E73860" w:rsidP="00E73860">
            <w:pPr>
              <w:suppressAutoHyphens w:val="0"/>
              <w:overflowPunct w:val="0"/>
              <w:autoSpaceDE w:val="0"/>
              <w:autoSpaceDN w:val="0"/>
              <w:adjustRightInd w:val="0"/>
              <w:spacing w:after="0" w:line="240" w:lineRule="auto"/>
              <w:ind w:left="-709" w:right="104" w:firstLine="709"/>
              <w:jc w:val="both"/>
              <w:rPr>
                <w:rFonts w:ascii="Times New Roman" w:eastAsia="Times New Roman" w:hAnsi="Times New Roman"/>
                <w:sz w:val="24"/>
                <w:szCs w:val="24"/>
                <w:lang w:eastAsia="ru-RU"/>
              </w:rPr>
            </w:pPr>
            <w:r w:rsidRPr="00E73860">
              <w:rPr>
                <w:rFonts w:ascii="Times New Roman" w:eastAsia="Times New Roman" w:hAnsi="Times New Roman"/>
                <w:sz w:val="24"/>
                <w:szCs w:val="24"/>
                <w:lang w:eastAsia="ru-RU"/>
              </w:rPr>
              <w:t xml:space="preserve"> «_______» ________________ 20__г.</w:t>
            </w: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p>
          <w:p w:rsidR="00E73860" w:rsidRPr="00E73860" w:rsidRDefault="00E73860" w:rsidP="00E73860">
            <w:pPr>
              <w:suppressAutoHyphens w:val="0"/>
              <w:spacing w:after="0" w:line="240" w:lineRule="auto"/>
              <w:ind w:left="-709" w:firstLine="709"/>
              <w:jc w:val="both"/>
              <w:rPr>
                <w:rFonts w:ascii="Times New Roman" w:eastAsia="Times New Roman" w:hAnsi="Times New Roman"/>
                <w:b/>
                <w:spacing w:val="10"/>
                <w:sz w:val="24"/>
                <w:szCs w:val="24"/>
                <w:lang w:eastAsia="x-none"/>
              </w:rPr>
            </w:pPr>
            <w:r w:rsidRPr="00E73860">
              <w:rPr>
                <w:rFonts w:ascii="Times New Roman" w:eastAsia="Times New Roman" w:hAnsi="Times New Roman"/>
                <w:b/>
                <w:spacing w:val="10"/>
                <w:sz w:val="24"/>
                <w:szCs w:val="24"/>
                <w:lang w:eastAsia="x-none"/>
              </w:rPr>
              <w:t>М.П.</w:t>
            </w:r>
          </w:p>
        </w:tc>
        <w:tc>
          <w:tcPr>
            <w:tcW w:w="5595" w:type="dxa"/>
            <w:gridSpan w:val="3"/>
            <w:tcBorders>
              <w:top w:val="nil"/>
              <w:left w:val="nil"/>
              <w:bottom w:val="nil"/>
              <w:right w:val="nil"/>
            </w:tcBorders>
            <w:tcMar>
              <w:top w:w="113" w:type="dxa"/>
              <w:left w:w="108" w:type="dxa"/>
              <w:bottom w:w="113" w:type="dxa"/>
              <w:right w:w="108" w:type="dxa"/>
            </w:tcMar>
          </w:tcPr>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r w:rsidRPr="00E73860">
              <w:rPr>
                <w:rFonts w:ascii="Times New Roman" w:eastAsia="Times New Roman" w:hAnsi="Times New Roman"/>
                <w:b/>
                <w:bCs/>
                <w:sz w:val="24"/>
                <w:szCs w:val="24"/>
              </w:rPr>
              <w:t>___________________________</w:t>
            </w: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r w:rsidRPr="00E73860">
              <w:rPr>
                <w:rFonts w:ascii="Times New Roman" w:eastAsia="Times New Roman" w:hAnsi="Times New Roman"/>
                <w:b/>
                <w:bCs/>
                <w:sz w:val="24"/>
                <w:szCs w:val="24"/>
              </w:rPr>
              <w:t>______________/ ____________  /</w:t>
            </w: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p>
          <w:p w:rsidR="00E73860" w:rsidRPr="00E73860" w:rsidRDefault="00E73860" w:rsidP="00E73860">
            <w:pPr>
              <w:suppressAutoHyphens w:val="0"/>
              <w:overflowPunct w:val="0"/>
              <w:autoSpaceDE w:val="0"/>
              <w:autoSpaceDN w:val="0"/>
              <w:adjustRightInd w:val="0"/>
              <w:spacing w:after="0" w:line="240" w:lineRule="auto"/>
              <w:ind w:left="-709" w:firstLine="709"/>
              <w:jc w:val="both"/>
              <w:rPr>
                <w:rFonts w:ascii="Times New Roman" w:eastAsia="Times New Roman" w:hAnsi="Times New Roman"/>
                <w:sz w:val="24"/>
                <w:szCs w:val="24"/>
                <w:lang w:eastAsia="ru-RU"/>
              </w:rPr>
            </w:pPr>
            <w:r w:rsidRPr="00E73860">
              <w:rPr>
                <w:rFonts w:ascii="Times New Roman" w:eastAsia="Times New Roman" w:hAnsi="Times New Roman"/>
                <w:sz w:val="24"/>
                <w:szCs w:val="24"/>
                <w:lang w:eastAsia="ru-RU"/>
              </w:rPr>
              <w:t>«_______» ________________ 20__г.</w:t>
            </w:r>
          </w:p>
          <w:p w:rsidR="00E73860" w:rsidRPr="00E73860" w:rsidRDefault="00E73860" w:rsidP="00E73860">
            <w:pPr>
              <w:shd w:val="clear" w:color="auto" w:fill="FFFFFF"/>
              <w:spacing w:after="0" w:line="240" w:lineRule="auto"/>
              <w:ind w:left="-709" w:firstLine="709"/>
              <w:rPr>
                <w:rFonts w:ascii="Times New Roman" w:eastAsia="Times New Roman" w:hAnsi="Times New Roman"/>
                <w:b/>
                <w:bCs/>
                <w:sz w:val="24"/>
                <w:szCs w:val="24"/>
              </w:rPr>
            </w:pPr>
          </w:p>
          <w:p w:rsidR="00E73860" w:rsidRPr="00E73860" w:rsidRDefault="00E73860" w:rsidP="00E73860">
            <w:pPr>
              <w:suppressAutoHyphens w:val="0"/>
              <w:spacing w:after="0" w:line="240" w:lineRule="auto"/>
              <w:ind w:left="-709" w:firstLine="709"/>
              <w:jc w:val="both"/>
              <w:rPr>
                <w:rFonts w:ascii="Times New Roman" w:eastAsia="Times New Roman" w:hAnsi="Times New Roman"/>
                <w:b/>
                <w:spacing w:val="10"/>
                <w:sz w:val="24"/>
                <w:szCs w:val="24"/>
                <w:lang w:eastAsia="x-none"/>
              </w:rPr>
            </w:pPr>
            <w:r w:rsidRPr="00E73860">
              <w:rPr>
                <w:rFonts w:ascii="Times New Roman" w:eastAsia="Times New Roman" w:hAnsi="Times New Roman"/>
                <w:b/>
                <w:spacing w:val="10"/>
                <w:sz w:val="24"/>
                <w:szCs w:val="24"/>
                <w:lang w:eastAsia="x-none"/>
              </w:rPr>
              <w:t>М.П.</w:t>
            </w:r>
          </w:p>
          <w:p w:rsidR="00E73860" w:rsidRPr="00E73860" w:rsidRDefault="00E73860" w:rsidP="00E73860">
            <w:pPr>
              <w:suppressAutoHyphens w:val="0"/>
              <w:spacing w:after="0" w:line="240" w:lineRule="auto"/>
              <w:ind w:left="-709" w:firstLine="709"/>
              <w:jc w:val="both"/>
              <w:rPr>
                <w:rFonts w:ascii="Times New Roman" w:eastAsia="Times New Roman" w:hAnsi="Times New Roman"/>
                <w:b/>
                <w:spacing w:val="10"/>
                <w:sz w:val="24"/>
                <w:szCs w:val="24"/>
                <w:lang w:eastAsia="x-none"/>
              </w:rPr>
            </w:pPr>
          </w:p>
          <w:p w:rsidR="00E73860" w:rsidRPr="00E73860" w:rsidRDefault="00E73860" w:rsidP="00E73860">
            <w:pPr>
              <w:suppressAutoHyphens w:val="0"/>
              <w:spacing w:after="0" w:line="240" w:lineRule="auto"/>
              <w:ind w:left="-709" w:firstLine="709"/>
              <w:jc w:val="both"/>
              <w:rPr>
                <w:rFonts w:ascii="Times New Roman" w:eastAsia="Times New Roman" w:hAnsi="Times New Roman"/>
                <w:b/>
                <w:spacing w:val="10"/>
                <w:sz w:val="24"/>
                <w:szCs w:val="24"/>
                <w:lang w:eastAsia="x-none"/>
              </w:rPr>
            </w:pPr>
          </w:p>
        </w:tc>
      </w:tr>
    </w:tbl>
    <w:p w:rsidR="00E73860" w:rsidRPr="00E73860" w:rsidRDefault="00E73860" w:rsidP="00E7386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Pr="00E73860" w:rsidRDefault="00E73860" w:rsidP="00E7386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Pr="00E73860" w:rsidRDefault="00E73860" w:rsidP="00E7386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val="en-US" w:eastAsia="ru-RU"/>
        </w:rPr>
      </w:pPr>
    </w:p>
    <w:p w:rsidR="00E73860" w:rsidRPr="00E73860" w:rsidRDefault="00E73860" w:rsidP="00E7386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val="en-US" w:eastAsia="ru-RU"/>
        </w:rPr>
      </w:pPr>
    </w:p>
    <w:p w:rsidR="00E73860" w:rsidRPr="00E73860" w:rsidRDefault="00E73860" w:rsidP="00E73860">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val="en-US" w:eastAsia="ru-RU"/>
        </w:rPr>
      </w:pPr>
    </w:p>
    <w:p w:rsidR="00BD5232" w:rsidRDefault="00BD5232"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F52F68" w:rsidRDefault="00F52F68"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F52F68" w:rsidRDefault="00F52F68"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E73860" w:rsidRDefault="00E73860"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BD5232" w:rsidRPr="00BD5232" w:rsidRDefault="00BD5232" w:rsidP="00BD5232">
      <w:pPr>
        <w:widowControl w:val="0"/>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Приложение №2</w:t>
      </w: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к Договору подряда №__ от «__» ___________ 20__ г.</w:t>
      </w:r>
    </w:p>
    <w:p w:rsidR="00BD5232" w:rsidRPr="00BD5232" w:rsidRDefault="00BD5232" w:rsidP="00BD5232">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ab/>
      </w:r>
    </w:p>
    <w:p w:rsidR="00BD5232" w:rsidRPr="00BD5232" w:rsidRDefault="00BD5232" w:rsidP="00155D52">
      <w:pPr>
        <w:suppressAutoHyphens w:val="0"/>
        <w:autoSpaceDE w:val="0"/>
        <w:autoSpaceDN w:val="0"/>
        <w:adjustRightInd w:val="0"/>
        <w:spacing w:after="0" w:line="240" w:lineRule="auto"/>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BD5232">
        <w:rPr>
          <w:rFonts w:ascii="Times New Roman" w:eastAsia="Times New Roman" w:hAnsi="Times New Roman"/>
          <w:b/>
          <w:sz w:val="24"/>
          <w:szCs w:val="24"/>
          <w:lang w:eastAsia="ru-RU"/>
        </w:rPr>
        <w:t>ЛОКАЛЬНАЯ СМЕТА</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г. Мурманск                                                                                 «_____»___________ 2014 г.</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b/>
          <w:bCs/>
          <w:sz w:val="24"/>
          <w:szCs w:val="24"/>
        </w:rPr>
        <w:t xml:space="preserve">Открытое акционерное общество «Мурманэнергосбыт»                                           (ОАО «Мурманэнергосбыт»), </w:t>
      </w:r>
      <w:r w:rsidRPr="00BD5232">
        <w:rPr>
          <w:rFonts w:ascii="Times New Roman" w:eastAsia="Times New Roman" w:hAnsi="Times New Roman"/>
          <w:sz w:val="24"/>
          <w:szCs w:val="24"/>
        </w:rPr>
        <w:t xml:space="preserve">именуемое в дальнейшем Заказчик, в лице _____________________________________, действующего на основании __________________, с одной стороны, и </w:t>
      </w:r>
      <w:r w:rsidRPr="00BD5232">
        <w:rPr>
          <w:rFonts w:ascii="Times New Roman" w:eastAsia="Times New Roman" w:hAnsi="Times New Roman"/>
          <w:b/>
          <w:bCs/>
          <w:sz w:val="24"/>
          <w:szCs w:val="24"/>
        </w:rPr>
        <w:t xml:space="preserve"> ___________________ </w:t>
      </w:r>
      <w:r w:rsidRPr="00BD5232">
        <w:rPr>
          <w:rFonts w:ascii="Times New Roman" w:eastAsia="Times New Roman" w:hAnsi="Times New Roman"/>
          <w:bCs/>
          <w:sz w:val="24"/>
          <w:szCs w:val="24"/>
        </w:rPr>
        <w:t>(_________),</w:t>
      </w:r>
      <w:r w:rsidRPr="00BD5232">
        <w:rPr>
          <w:rFonts w:ascii="Times New Roman" w:eastAsia="Times New Roman" w:hAnsi="Times New Roman"/>
          <w:sz w:val="24"/>
          <w:szCs w:val="24"/>
        </w:rPr>
        <w:t xml:space="preserve"> именуемое в дальнейшем Подрядчик,</w:t>
      </w:r>
      <w:r w:rsidRPr="00BD5232">
        <w:rPr>
          <w:rFonts w:ascii="Times New Roman" w:eastAsia="Times New Roman" w:hAnsi="Times New Roman"/>
          <w:b/>
          <w:bCs/>
          <w:sz w:val="24"/>
          <w:szCs w:val="24"/>
        </w:rPr>
        <w:t xml:space="preserve"> </w:t>
      </w:r>
      <w:r w:rsidRPr="00BD5232">
        <w:rPr>
          <w:rFonts w:ascii="Times New Roman" w:eastAsia="Times New Roman" w:hAnsi="Times New Roman"/>
          <w:sz w:val="24"/>
          <w:szCs w:val="24"/>
        </w:rPr>
        <w:fldChar w:fldCharType="begin"/>
      </w:r>
      <w:r w:rsidRPr="00BD5232">
        <w:rPr>
          <w:rFonts w:ascii="Times New Roman" w:eastAsia="Times New Roman" w:hAnsi="Times New Roman"/>
          <w:sz w:val="24"/>
          <w:szCs w:val="24"/>
        </w:rPr>
        <w:instrText xml:space="preserve"> COMMENTS </w:instrText>
      </w:r>
      <w:r w:rsidRPr="00BD5232">
        <w:rPr>
          <w:rFonts w:ascii="Times New Roman" w:eastAsia="Times New Roman" w:hAnsi="Times New Roman"/>
          <w:sz w:val="24"/>
          <w:szCs w:val="24"/>
        </w:rPr>
        <w:fldChar w:fldCharType="end"/>
      </w:r>
      <w:r w:rsidRPr="00BD5232">
        <w:rPr>
          <w:rFonts w:ascii="Times New Roman" w:eastAsia="Times New Roman" w:hAnsi="Times New Roman"/>
          <w:sz w:val="24"/>
          <w:szCs w:val="24"/>
        </w:rPr>
        <w:t xml:space="preserve"> в лице ____________________, действующего на основании ________________</w:t>
      </w:r>
      <w:r w:rsidRPr="00BD5232">
        <w:rPr>
          <w:rFonts w:ascii="Times New Roman" w:eastAsia="Times New Roman" w:hAnsi="Times New Roman"/>
          <w:b/>
          <w:bCs/>
          <w:sz w:val="24"/>
          <w:szCs w:val="24"/>
        </w:rPr>
        <w:t xml:space="preserve"> </w:t>
      </w:r>
      <w:r w:rsidRPr="00BD5232">
        <w:rPr>
          <w:rFonts w:ascii="Times New Roman" w:eastAsia="Times New Roman" w:hAnsi="Times New Roman"/>
          <w:sz w:val="24"/>
          <w:szCs w:val="24"/>
        </w:rPr>
        <w:fldChar w:fldCharType="begin"/>
      </w:r>
      <w:r w:rsidRPr="00BD5232">
        <w:rPr>
          <w:rFonts w:ascii="Times New Roman" w:eastAsia="Times New Roman" w:hAnsi="Times New Roman"/>
          <w:sz w:val="24"/>
          <w:szCs w:val="24"/>
        </w:rPr>
        <w:instrText xml:space="preserve"> COMMENTS </w:instrText>
      </w:r>
      <w:r w:rsidRPr="00BD5232">
        <w:rPr>
          <w:rFonts w:ascii="Times New Roman" w:eastAsia="Times New Roman" w:hAnsi="Times New Roman"/>
          <w:sz w:val="24"/>
          <w:szCs w:val="24"/>
        </w:rPr>
        <w:fldChar w:fldCharType="end"/>
      </w:r>
      <w:r w:rsidRPr="00BD5232">
        <w:rPr>
          <w:rFonts w:ascii="Times New Roman" w:eastAsia="Times New Roman" w:hAnsi="Times New Roman"/>
          <w:sz w:val="24"/>
          <w:szCs w:val="24"/>
        </w:rPr>
        <w:t xml:space="preserve">, с другой стороны, вместе именуемые Стороны, </w:t>
      </w:r>
      <w:r w:rsidRPr="00BD5232">
        <w:rPr>
          <w:rFonts w:ascii="Times New Roman" w:eastAsia="Times New Roman" w:hAnsi="Times New Roman"/>
          <w:sz w:val="24"/>
          <w:szCs w:val="24"/>
          <w:lang w:eastAsia="ru-RU"/>
        </w:rPr>
        <w:t>согласовали следующую локальную смету:</w:t>
      </w: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D5232" w:rsidRPr="00BD5232" w:rsidTr="00BD523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ПОДРЯДЧИК:</w:t>
            </w:r>
          </w:p>
        </w:tc>
      </w:tr>
      <w:tr w:rsidR="00BD5232" w:rsidRPr="00BD5232" w:rsidTr="00B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r w:rsidRPr="00BD5232">
              <w:rPr>
                <w:rFonts w:ascii="Times New Roman" w:eastAsia="Times New Roman" w:hAnsi="Times New Roman"/>
                <w:b/>
                <w:bCs/>
                <w:sz w:val="24"/>
                <w:szCs w:val="24"/>
              </w:rPr>
              <w:t xml:space="preserve">ОАО «Мурманэнергосбыт» </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«_______» ________________ 20__г.</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BD5232">
              <w:rPr>
                <w:rFonts w:ascii="Times New Roman" w:eastAsia="Times New Roman" w:hAnsi="Times New Roman"/>
                <w:b/>
                <w:spacing w:val="10"/>
                <w:sz w:val="24"/>
                <w:szCs w:val="24"/>
                <w:lang w:eastAsia="x-none"/>
              </w:rPr>
              <w:t>М.П.</w:t>
            </w:r>
          </w:p>
        </w:tc>
        <w:tc>
          <w:tcPr>
            <w:tcW w:w="5595" w:type="dxa"/>
            <w:gridSpan w:val="3"/>
          </w:tcPr>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___________________________</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 ____________  /</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«_______» ________________ 20__г.</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r w:rsidRPr="00BD5232">
              <w:rPr>
                <w:rFonts w:ascii="Times New Roman" w:eastAsia="Times New Roman" w:hAnsi="Times New Roman"/>
                <w:b/>
                <w:spacing w:val="10"/>
                <w:sz w:val="24"/>
                <w:szCs w:val="24"/>
                <w:lang w:eastAsia="x-none"/>
              </w:rPr>
              <w:t>М.П.</w:t>
            </w:r>
          </w:p>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p>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p>
        </w:tc>
      </w:tr>
    </w:tbl>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BD5232" w:rsidRPr="00BD5232" w:rsidTr="00BD5232">
        <w:tc>
          <w:tcPr>
            <w:tcW w:w="3240"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spacing w:after="0" w:line="240" w:lineRule="auto"/>
              <w:rPr>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bl>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b/>
          <w:sz w:val="24"/>
          <w:szCs w:val="24"/>
          <w:lang w:eastAsia="ru-RU"/>
        </w:rPr>
      </w:pPr>
    </w:p>
    <w:p w:rsid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val="en-US"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val="en-US"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val="en-US"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Приложение №3</w:t>
      </w: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к Договору подряда №_____ от «_____» ___________ 20__ г.</w:t>
      </w: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ПЛАН-ГРАФИК РАБОТ</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г. Мурманск                                                                                     «____»___________ _____ г.</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b/>
          <w:bCs/>
          <w:sz w:val="24"/>
          <w:szCs w:val="24"/>
        </w:rPr>
        <w:t xml:space="preserve">Открытое акционерное общество «Мурманэнергосбыт»                                           (ОАО «Мурманэнергосбыт»), </w:t>
      </w:r>
      <w:r w:rsidRPr="00BD5232">
        <w:rPr>
          <w:rFonts w:ascii="Times New Roman" w:eastAsia="Times New Roman" w:hAnsi="Times New Roman"/>
          <w:sz w:val="24"/>
          <w:szCs w:val="24"/>
        </w:rPr>
        <w:t xml:space="preserve">именуемое в дальнейшем Заказчик, в лице _____________________________________, действующего на основании __________________, с одной стороны, и </w:t>
      </w:r>
      <w:r w:rsidRPr="00BD5232">
        <w:rPr>
          <w:rFonts w:ascii="Times New Roman" w:eastAsia="Times New Roman" w:hAnsi="Times New Roman"/>
          <w:b/>
          <w:bCs/>
          <w:sz w:val="24"/>
          <w:szCs w:val="24"/>
        </w:rPr>
        <w:t xml:space="preserve"> ___________________ </w:t>
      </w:r>
      <w:r w:rsidRPr="00BD5232">
        <w:rPr>
          <w:rFonts w:ascii="Times New Roman" w:eastAsia="Times New Roman" w:hAnsi="Times New Roman"/>
          <w:bCs/>
          <w:sz w:val="24"/>
          <w:szCs w:val="24"/>
        </w:rPr>
        <w:t>(_________),</w:t>
      </w:r>
      <w:r w:rsidRPr="00BD5232">
        <w:rPr>
          <w:rFonts w:ascii="Times New Roman" w:eastAsia="Times New Roman" w:hAnsi="Times New Roman"/>
          <w:sz w:val="24"/>
          <w:szCs w:val="24"/>
        </w:rPr>
        <w:t xml:space="preserve"> именуемое в дальнейшем Подрядчик,</w:t>
      </w:r>
      <w:r w:rsidRPr="00BD5232">
        <w:rPr>
          <w:rFonts w:ascii="Times New Roman" w:eastAsia="Times New Roman" w:hAnsi="Times New Roman"/>
          <w:b/>
          <w:bCs/>
          <w:sz w:val="24"/>
          <w:szCs w:val="24"/>
        </w:rPr>
        <w:t xml:space="preserve"> </w:t>
      </w:r>
      <w:r w:rsidRPr="00BD5232">
        <w:rPr>
          <w:rFonts w:ascii="Times New Roman" w:eastAsia="Times New Roman" w:hAnsi="Times New Roman"/>
          <w:sz w:val="24"/>
          <w:szCs w:val="24"/>
        </w:rPr>
        <w:fldChar w:fldCharType="begin"/>
      </w:r>
      <w:r w:rsidRPr="00BD5232">
        <w:rPr>
          <w:rFonts w:ascii="Times New Roman" w:eastAsia="Times New Roman" w:hAnsi="Times New Roman"/>
          <w:sz w:val="24"/>
          <w:szCs w:val="24"/>
        </w:rPr>
        <w:instrText xml:space="preserve"> COMMENTS </w:instrText>
      </w:r>
      <w:r w:rsidRPr="00BD5232">
        <w:rPr>
          <w:rFonts w:ascii="Times New Roman" w:eastAsia="Times New Roman" w:hAnsi="Times New Roman"/>
          <w:sz w:val="24"/>
          <w:szCs w:val="24"/>
        </w:rPr>
        <w:fldChar w:fldCharType="end"/>
      </w:r>
      <w:r w:rsidRPr="00BD5232">
        <w:rPr>
          <w:rFonts w:ascii="Times New Roman" w:eastAsia="Times New Roman" w:hAnsi="Times New Roman"/>
          <w:sz w:val="24"/>
          <w:szCs w:val="24"/>
        </w:rPr>
        <w:t xml:space="preserve"> в лице ____________________, действующего на основании ________________</w:t>
      </w:r>
      <w:r w:rsidRPr="00BD5232">
        <w:rPr>
          <w:rFonts w:ascii="Times New Roman" w:eastAsia="Times New Roman" w:hAnsi="Times New Roman"/>
          <w:b/>
          <w:bCs/>
          <w:sz w:val="24"/>
          <w:szCs w:val="24"/>
        </w:rPr>
        <w:t xml:space="preserve"> </w:t>
      </w:r>
      <w:r w:rsidRPr="00BD5232">
        <w:rPr>
          <w:rFonts w:ascii="Times New Roman" w:eastAsia="Times New Roman" w:hAnsi="Times New Roman"/>
          <w:sz w:val="24"/>
          <w:szCs w:val="24"/>
        </w:rPr>
        <w:fldChar w:fldCharType="begin"/>
      </w:r>
      <w:r w:rsidRPr="00BD5232">
        <w:rPr>
          <w:rFonts w:ascii="Times New Roman" w:eastAsia="Times New Roman" w:hAnsi="Times New Roman"/>
          <w:sz w:val="24"/>
          <w:szCs w:val="24"/>
        </w:rPr>
        <w:instrText xml:space="preserve"> COMMENTS </w:instrText>
      </w:r>
      <w:r w:rsidRPr="00BD5232">
        <w:rPr>
          <w:rFonts w:ascii="Times New Roman" w:eastAsia="Times New Roman" w:hAnsi="Times New Roman"/>
          <w:sz w:val="24"/>
          <w:szCs w:val="24"/>
        </w:rPr>
        <w:fldChar w:fldCharType="end"/>
      </w:r>
      <w:r w:rsidRPr="00BD5232">
        <w:rPr>
          <w:rFonts w:ascii="Times New Roman" w:eastAsia="Times New Roman" w:hAnsi="Times New Roman"/>
          <w:sz w:val="24"/>
          <w:szCs w:val="24"/>
        </w:rPr>
        <w:t xml:space="preserve">, с другой стороны, вместе именуемые Стороны, </w:t>
      </w:r>
      <w:r w:rsidRPr="00BD5232">
        <w:rPr>
          <w:rFonts w:ascii="Times New Roman" w:eastAsia="Times New Roman" w:hAnsi="Times New Roman"/>
          <w:sz w:val="24"/>
          <w:szCs w:val="24"/>
          <w:lang w:eastAsia="ru-RU"/>
        </w:rPr>
        <w:t xml:space="preserve">договорились согласовать следующий план-график работ: </w:t>
      </w: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Срок (период) выполнения работ</w:t>
            </w: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1,2,3,4,5.</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ДЕМОНТАЖНЫЕ РАБОТЫ, ОЧИСТКА И УБОРКА ЗОЛЬНЫХ ОТЛОЖЕНИЙ В ГАЗОХОДЕ</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6,7,8.</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КЛАДКА КИРПИЧНЫХ СТЕН , ФУТЕРОВКА И ШПАТЛЕВКА ПОВЕРХНОСТЕЙ</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9.</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УСТРОЙСТВО ПОЛА ГАЗОХОДА ДВУХСЛОЙНОГО НАЛИВНОГО</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10,11.</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ИЗГОТОВЛЕНИЕ ПРЕДОХРАНИТЕЛЬНЫХ ВЗРЫВНЫХ КЛАПАНОВ, МОНТАЖ ЛЮКА ДЛЯ ОЧИСТКИ</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12, 13.</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УСТРОЙСТВО ПЕРЕКРЫТИЙ, ИЗОЛЯЦИЯ ПОКРЫТИЙ И ПЕРЕКРЫТИЙ</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6.</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14,15.</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 xml:space="preserve">УСТРОЙСТВО ВЫРАВНИВАЮЩИХ  СТЯЖЕК,  ТОРКРЕТИРОВАНИЕ ОГНЕУПОРНЫМ РАСТВОРОМ ПЛИТЫ ПЕРЕКРЫТИЯ </w:t>
            </w:r>
          </w:p>
          <w:p w:rsidR="00BD5232" w:rsidRPr="00BD5232" w:rsidRDefault="00BD5232" w:rsidP="00BD5232">
            <w:pPr>
              <w:spacing w:after="0" w:line="240" w:lineRule="auto"/>
              <w:rPr>
                <w:rFonts w:ascii="Times New Roman" w:eastAsia="Times New Roman" w:hAnsi="Times New Roman"/>
                <w:color w:val="000000"/>
                <w:sz w:val="16"/>
                <w:szCs w:val="16"/>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7.</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16,17.</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ОГРУНТОВКА ОСНОВАНИЙ  И УСТРОЙСТВО КРОВЕЛЬ ПЛОСКИХ ИЗ НАПЛАВЛЯЕМЫХ МАТЕРИАЛОВ В ДВА СЛОЯ</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8.</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18.</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 xml:space="preserve">УСТРОЙСТВО МЕЛКИХ ПОКРЫТИЙ (БРАНДМАУЭРЫ, ПАРАПЕТЫ, СВЕСЫ И Т.П.) ИЗ ЛИСТОВОЙ ОЦИНКОВАННОЙ СТАЛИ </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9.</w:t>
            </w:r>
          </w:p>
        </w:tc>
        <w:tc>
          <w:tcPr>
            <w:tcW w:w="219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19,20.</w:t>
            </w:r>
          </w:p>
        </w:tc>
        <w:tc>
          <w:tcPr>
            <w:tcW w:w="414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pacing w:after="0" w:line="240" w:lineRule="auto"/>
              <w:rPr>
                <w:rFonts w:ascii="Times New Roman" w:eastAsia="Times New Roman" w:hAnsi="Times New Roman"/>
                <w:color w:val="000000"/>
                <w:sz w:val="16"/>
                <w:szCs w:val="16"/>
                <w:lang w:eastAsia="ru-RU"/>
              </w:rPr>
            </w:pPr>
          </w:p>
          <w:p w:rsidR="00BD5232" w:rsidRPr="00BD5232" w:rsidRDefault="00BD5232" w:rsidP="00BD5232">
            <w:pPr>
              <w:spacing w:after="0" w:line="240" w:lineRule="auto"/>
              <w:rPr>
                <w:rFonts w:ascii="Times New Roman" w:eastAsia="Times New Roman" w:hAnsi="Times New Roman"/>
                <w:color w:val="000000"/>
                <w:sz w:val="16"/>
                <w:szCs w:val="16"/>
                <w:lang w:eastAsia="ru-RU"/>
              </w:rPr>
            </w:pPr>
            <w:r w:rsidRPr="00BD5232">
              <w:rPr>
                <w:rFonts w:ascii="Times New Roman" w:eastAsia="Times New Roman" w:hAnsi="Times New Roman"/>
                <w:color w:val="000000"/>
                <w:sz w:val="16"/>
                <w:szCs w:val="16"/>
                <w:lang w:eastAsia="ru-RU"/>
              </w:rPr>
              <w:t>ПОГРУЗКА ВРУЧНУЮ И ПЕРЕВОЗКА МУСОРА СТРОИТЕЛЬНОГО</w:t>
            </w:r>
          </w:p>
        </w:tc>
        <w:tc>
          <w:tcPr>
            <w:tcW w:w="288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spacing w:after="0" w:line="240" w:lineRule="auto"/>
              <w:rPr>
                <w:sz w:val="24"/>
                <w:szCs w:val="24"/>
                <w:lang w:eastAsia="ru-RU"/>
              </w:rPr>
            </w:pPr>
          </w:p>
        </w:tc>
      </w:tr>
    </w:tbl>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b/>
          <w:sz w:val="24"/>
          <w:szCs w:val="24"/>
          <w:lang w:eastAsia="ru-RU"/>
        </w:rPr>
      </w:pPr>
    </w:p>
    <w:tbl>
      <w:tblPr>
        <w:tblW w:w="12775"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3"/>
        <w:gridCol w:w="446"/>
        <w:gridCol w:w="446"/>
        <w:gridCol w:w="216"/>
        <w:gridCol w:w="222"/>
        <w:gridCol w:w="222"/>
      </w:tblGrid>
      <w:tr w:rsidR="00BD5232" w:rsidRPr="00BD5232" w:rsidTr="00BD5232">
        <w:trPr>
          <w:gridAfter w:val="3"/>
          <w:wAfter w:w="660" w:type="dxa"/>
        </w:trPr>
        <w:tc>
          <w:tcPr>
            <w:tcW w:w="11223"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spacing w:after="0" w:line="240" w:lineRule="auto"/>
              <w:rPr>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BD5232" w:rsidRPr="00BD5232" w:rsidTr="00BD5232">
        <w:tc>
          <w:tcPr>
            <w:tcW w:w="12331" w:type="dxa"/>
            <w:gridSpan w:val="4"/>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BD5232" w:rsidRPr="00BD5232" w:rsidTr="00BD5232">
        <w:tc>
          <w:tcPr>
            <w:tcW w:w="12331" w:type="dxa"/>
            <w:gridSpan w:val="4"/>
            <w:tcBorders>
              <w:top w:val="single" w:sz="4" w:space="0" w:color="FFFFFF"/>
              <w:left w:val="single" w:sz="4" w:space="0" w:color="FFFFFF"/>
              <w:bottom w:val="single" w:sz="4" w:space="0" w:color="FFFFFF"/>
              <w:right w:val="single" w:sz="4" w:space="0" w:color="FFFFFF"/>
            </w:tcBorders>
          </w:tcPr>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BD5232" w:rsidRPr="00BD5232" w:rsidTr="00BD523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ПОДРЯДЧИК:</w:t>
                  </w:r>
                </w:p>
              </w:tc>
            </w:tr>
            <w:tr w:rsidR="00BD5232" w:rsidRPr="00BD5232" w:rsidTr="00B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r w:rsidRPr="00BD5232">
                    <w:rPr>
                      <w:rFonts w:ascii="Times New Roman" w:eastAsia="Times New Roman" w:hAnsi="Times New Roman"/>
                      <w:b/>
                      <w:bCs/>
                      <w:sz w:val="24"/>
                      <w:szCs w:val="24"/>
                    </w:rPr>
                    <w:t xml:space="preserve">ОАО «Мурманэнергосбыт» </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ind w:left="1027" w:right="104"/>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«_______» ________________ 20__г.</w:t>
                  </w:r>
                </w:p>
                <w:p w:rsidR="00BD5232" w:rsidRPr="00BD5232" w:rsidRDefault="00BD5232" w:rsidP="00BD5232">
                  <w:pPr>
                    <w:suppressAutoHyphens w:val="0"/>
                    <w:spacing w:after="0" w:line="240" w:lineRule="auto"/>
                    <w:ind w:left="1027" w:firstLine="567"/>
                    <w:jc w:val="both"/>
                    <w:rPr>
                      <w:rFonts w:ascii="Times New Roman" w:eastAsia="Times New Roman" w:hAnsi="Times New Roman"/>
                      <w:b/>
                      <w:spacing w:val="10"/>
                      <w:sz w:val="24"/>
                      <w:szCs w:val="24"/>
                      <w:lang w:eastAsia="x-none"/>
                    </w:rPr>
                  </w:pPr>
                  <w:r w:rsidRPr="00BD5232">
                    <w:rPr>
                      <w:rFonts w:ascii="Times New Roman" w:eastAsia="Times New Roman" w:hAnsi="Times New Roman"/>
                      <w:b/>
                      <w:spacing w:val="10"/>
                      <w:sz w:val="24"/>
                      <w:szCs w:val="24"/>
                      <w:lang w:eastAsia="x-none"/>
                    </w:rPr>
                    <w:t>М.П.</w:t>
                  </w:r>
                </w:p>
              </w:tc>
              <w:tc>
                <w:tcPr>
                  <w:tcW w:w="5595" w:type="dxa"/>
                  <w:gridSpan w:val="3"/>
                </w:tcPr>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___________________________</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 ____________  /</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«_______» ________________ 20__г.</w:t>
                  </w:r>
                </w:p>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r w:rsidRPr="00BD5232">
                    <w:rPr>
                      <w:rFonts w:ascii="Times New Roman" w:eastAsia="Times New Roman" w:hAnsi="Times New Roman"/>
                      <w:b/>
                      <w:spacing w:val="10"/>
                      <w:sz w:val="24"/>
                      <w:szCs w:val="24"/>
                      <w:lang w:eastAsia="x-none"/>
                    </w:rPr>
                    <w:t>М.П.</w:t>
                  </w:r>
                </w:p>
              </w:tc>
            </w:tr>
          </w:tbl>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r>
    </w:tbl>
    <w:p w:rsidR="00E73860" w:rsidRDefault="00E73860" w:rsidP="00BD5232">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 xml:space="preserve">Приложение №4 </w:t>
      </w: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к Договору подряда №_</w:t>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t>__</w:t>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t>_ от «_</w:t>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t>___» ___________ 20__ г.</w:t>
      </w: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xml:space="preserve">АКТ </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ПРИЕМКИ ПРИЕМОЧНОЙ КОМИССИИ</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г. Мурманск                                                                                       «____»___________ ____ г.</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spacing w:after="0" w:line="240" w:lineRule="auto"/>
        <w:ind w:left="36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Во исполнение Раздела 5 Договора подряда №_</w:t>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r>
      <w:r w:rsidRPr="00BD5232">
        <w:rPr>
          <w:rFonts w:ascii="Times New Roman" w:eastAsia="Times New Roman" w:hAnsi="Times New Roman"/>
          <w:sz w:val="24"/>
          <w:szCs w:val="24"/>
          <w:lang w:eastAsia="ru-RU"/>
        </w:rPr>
        <w:softHyphen/>
        <w:t>___ от «_____» ___________ 20__ г. приемочная комиссия в составе:</w:t>
      </w:r>
    </w:p>
    <w:p w:rsidR="00BD5232" w:rsidRPr="00BD5232" w:rsidRDefault="00BD5232" w:rsidP="00BD5232">
      <w:pPr>
        <w:suppressAutoHyphens w:val="0"/>
        <w:spacing w:after="0" w:line="240" w:lineRule="auto"/>
        <w:ind w:left="360"/>
        <w:jc w:val="both"/>
        <w:rPr>
          <w:rFonts w:ascii="Times New Roman" w:eastAsia="Times New Roman" w:hAnsi="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BD5232" w:rsidRPr="00BD5232" w:rsidTr="00BD5232">
        <w:tc>
          <w:tcPr>
            <w:tcW w:w="4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п.п.</w:t>
            </w:r>
          </w:p>
        </w:tc>
        <w:tc>
          <w:tcPr>
            <w:tcW w:w="450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Место работы</w:t>
            </w:r>
          </w:p>
        </w:tc>
      </w:tr>
      <w:tr w:rsidR="00BD5232" w:rsidRPr="00BD5232" w:rsidTr="00BD5232">
        <w:tc>
          <w:tcPr>
            <w:tcW w:w="4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4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4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4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bl>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ind w:left="360"/>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приняла следующую работу:</w:t>
      </w:r>
    </w:p>
    <w:p w:rsidR="00BD5232" w:rsidRPr="00BD5232" w:rsidRDefault="00BD5232" w:rsidP="00BD5232">
      <w:pPr>
        <w:suppressAutoHyphens w:val="0"/>
        <w:spacing w:after="0" w:line="240" w:lineRule="auto"/>
        <w:ind w:left="360"/>
        <w:jc w:val="both"/>
        <w:rPr>
          <w:rFonts w:ascii="Times New Roman" w:eastAsia="Times New Roman" w:hAnsi="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BD5232" w:rsidRPr="00BD5232" w:rsidTr="00BD5232">
        <w:tc>
          <w:tcPr>
            <w:tcW w:w="648"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Сроки устранения выявленных дефектов, недостатков и т.п.</w:t>
            </w:r>
          </w:p>
        </w:tc>
      </w:tr>
      <w:tr w:rsidR="00BD5232" w:rsidRPr="00BD5232" w:rsidTr="00BD5232">
        <w:tc>
          <w:tcPr>
            <w:tcW w:w="64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64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bl>
    <w:p w:rsidR="00BD5232" w:rsidRPr="00BD5232" w:rsidRDefault="00BD5232" w:rsidP="00BD5232">
      <w:pPr>
        <w:suppressAutoHyphens w:val="0"/>
        <w:autoSpaceDE w:val="0"/>
        <w:autoSpaceDN w:val="0"/>
        <w:spacing w:after="0" w:line="240" w:lineRule="auto"/>
        <w:jc w:val="both"/>
        <w:rPr>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b/>
          <w:sz w:val="24"/>
          <w:szCs w:val="24"/>
          <w:lang w:val="x-none"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Подписи членов приемочной комиссии:</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BD5232" w:rsidRPr="00BD5232" w:rsidTr="00BD5232">
        <w:tc>
          <w:tcPr>
            <w:tcW w:w="61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п.п.</w:t>
            </w:r>
          </w:p>
        </w:tc>
        <w:tc>
          <w:tcPr>
            <w:tcW w:w="6587"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Подпись</w:t>
            </w: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61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bl>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lastRenderedPageBreak/>
        <w:t xml:space="preserve">Приложение №5 </w:t>
      </w:r>
    </w:p>
    <w:p w:rsidR="00BD5232" w:rsidRPr="00BD5232" w:rsidRDefault="00BD5232" w:rsidP="00BD5232">
      <w:pPr>
        <w:suppressAutoHyphens w:val="0"/>
        <w:autoSpaceDE w:val="0"/>
        <w:autoSpaceDN w:val="0"/>
        <w:adjustRightInd w:val="0"/>
        <w:spacing w:after="0" w:line="240" w:lineRule="auto"/>
        <w:ind w:firstLine="540"/>
        <w:jc w:val="right"/>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к Договору подряда №__ от «__» ___________ 20__ г.</w:t>
      </w:r>
    </w:p>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xml:space="preserve">АКТ ПРИЕМА-ПЕРЕДАЧИ </w:t>
      </w:r>
    </w:p>
    <w:p w:rsidR="00BD5232" w:rsidRPr="00BD5232" w:rsidRDefault="00BD5232" w:rsidP="00BD5232">
      <w:pPr>
        <w:suppressAutoHyphens w:val="0"/>
        <w:autoSpaceDE w:val="0"/>
        <w:autoSpaceDN w:val="0"/>
        <w:adjustRightInd w:val="0"/>
        <w:spacing w:after="0" w:line="240" w:lineRule="auto"/>
        <w:ind w:firstLine="540"/>
        <w:jc w:val="center"/>
        <w:rPr>
          <w:rFonts w:ascii="Times New Roman" w:eastAsia="Times New Roman" w:hAnsi="Times New Roman"/>
          <w:sz w:val="24"/>
          <w:szCs w:val="24"/>
          <w:lang w:eastAsia="ru-RU"/>
        </w:rPr>
      </w:pPr>
      <w:r w:rsidRPr="00BD5232">
        <w:rPr>
          <w:rFonts w:ascii="Times New Roman" w:eastAsia="Times New Roman" w:hAnsi="Times New Roman"/>
          <w:b/>
          <w:sz w:val="24"/>
          <w:szCs w:val="24"/>
          <w:lang w:eastAsia="ru-RU"/>
        </w:rPr>
        <w:t>ВЫПОЛНЕННЫХ РАБОТ</w:t>
      </w:r>
    </w:p>
    <w:p w:rsidR="00BD5232" w:rsidRPr="00BD5232" w:rsidRDefault="00BD5232" w:rsidP="00BD5232">
      <w:pPr>
        <w:suppressAutoHyphens w:val="0"/>
        <w:autoSpaceDE w:val="0"/>
        <w:autoSpaceDN w:val="0"/>
        <w:adjustRightInd w:val="0"/>
        <w:spacing w:after="0" w:line="240" w:lineRule="auto"/>
        <w:ind w:firstLine="540"/>
        <w:rPr>
          <w:rFonts w:ascii="Times New Roman" w:eastAsia="Times New Roman" w:hAnsi="Times New Roman"/>
          <w:sz w:val="24"/>
          <w:szCs w:val="24"/>
          <w:lang w:eastAsia="ru-RU"/>
        </w:rPr>
      </w:pPr>
    </w:p>
    <w:p w:rsidR="00BD5232" w:rsidRPr="00BD5232" w:rsidRDefault="00BD5232" w:rsidP="00BD5232">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г. Мурманск                                                                                       «__»___________ ____ г.</w:t>
      </w:r>
    </w:p>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p w:rsidR="00BD5232" w:rsidRPr="00BD5232" w:rsidRDefault="00BD5232" w:rsidP="00BD5232">
      <w:pPr>
        <w:suppressAutoHyphens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D5232">
        <w:rPr>
          <w:rFonts w:ascii="Times New Roman" w:eastAsia="Times New Roman" w:hAnsi="Times New Roman"/>
          <w:b/>
          <w:bCs/>
          <w:sz w:val="24"/>
          <w:szCs w:val="24"/>
        </w:rPr>
        <w:t xml:space="preserve">Открытое акционерное общество «Мурманэнергосбыт»                                           (ОАО «Мурманэнергосбыт»), </w:t>
      </w:r>
      <w:r w:rsidRPr="00BD5232">
        <w:rPr>
          <w:rFonts w:ascii="Times New Roman" w:eastAsia="Times New Roman" w:hAnsi="Times New Roman"/>
          <w:sz w:val="24"/>
          <w:szCs w:val="24"/>
        </w:rPr>
        <w:t xml:space="preserve">именуемое в дальнейшем Заказчик, в лице _____________________________________, действующего на основании __________________, с одной стороны, и </w:t>
      </w:r>
      <w:r w:rsidRPr="00BD5232">
        <w:rPr>
          <w:rFonts w:ascii="Times New Roman" w:eastAsia="Times New Roman" w:hAnsi="Times New Roman"/>
          <w:b/>
          <w:bCs/>
          <w:sz w:val="24"/>
          <w:szCs w:val="24"/>
        </w:rPr>
        <w:t xml:space="preserve"> ___________________ </w:t>
      </w:r>
      <w:r w:rsidRPr="00BD5232">
        <w:rPr>
          <w:rFonts w:ascii="Times New Roman" w:eastAsia="Times New Roman" w:hAnsi="Times New Roman"/>
          <w:bCs/>
          <w:sz w:val="24"/>
          <w:szCs w:val="24"/>
        </w:rPr>
        <w:t>(_________),</w:t>
      </w:r>
      <w:r w:rsidRPr="00BD5232">
        <w:rPr>
          <w:rFonts w:ascii="Times New Roman" w:eastAsia="Times New Roman" w:hAnsi="Times New Roman"/>
          <w:sz w:val="24"/>
          <w:szCs w:val="24"/>
        </w:rPr>
        <w:t xml:space="preserve"> именуемое в дальнейшем Подрядчик,</w:t>
      </w:r>
      <w:r w:rsidRPr="00BD5232">
        <w:rPr>
          <w:rFonts w:ascii="Times New Roman" w:eastAsia="Times New Roman" w:hAnsi="Times New Roman"/>
          <w:b/>
          <w:bCs/>
          <w:sz w:val="24"/>
          <w:szCs w:val="24"/>
        </w:rPr>
        <w:t xml:space="preserve"> </w:t>
      </w:r>
      <w:r w:rsidRPr="00BD5232">
        <w:rPr>
          <w:rFonts w:ascii="Times New Roman" w:eastAsia="Times New Roman" w:hAnsi="Times New Roman"/>
          <w:sz w:val="24"/>
          <w:szCs w:val="24"/>
        </w:rPr>
        <w:fldChar w:fldCharType="begin"/>
      </w:r>
      <w:r w:rsidRPr="00BD5232">
        <w:rPr>
          <w:rFonts w:ascii="Times New Roman" w:eastAsia="Times New Roman" w:hAnsi="Times New Roman"/>
          <w:sz w:val="24"/>
          <w:szCs w:val="24"/>
        </w:rPr>
        <w:instrText xml:space="preserve"> COMMENTS </w:instrText>
      </w:r>
      <w:r w:rsidRPr="00BD5232">
        <w:rPr>
          <w:rFonts w:ascii="Times New Roman" w:eastAsia="Times New Roman" w:hAnsi="Times New Roman"/>
          <w:sz w:val="24"/>
          <w:szCs w:val="24"/>
        </w:rPr>
        <w:fldChar w:fldCharType="end"/>
      </w:r>
      <w:r w:rsidRPr="00BD5232">
        <w:rPr>
          <w:rFonts w:ascii="Times New Roman" w:eastAsia="Times New Roman" w:hAnsi="Times New Roman"/>
          <w:sz w:val="24"/>
          <w:szCs w:val="24"/>
        </w:rPr>
        <w:t xml:space="preserve"> в лице ____________________, действующего на основании ________________</w:t>
      </w:r>
      <w:r w:rsidRPr="00BD5232">
        <w:rPr>
          <w:rFonts w:ascii="Times New Roman" w:eastAsia="Times New Roman" w:hAnsi="Times New Roman"/>
          <w:b/>
          <w:bCs/>
          <w:sz w:val="24"/>
          <w:szCs w:val="24"/>
        </w:rPr>
        <w:t xml:space="preserve"> </w:t>
      </w:r>
      <w:r w:rsidRPr="00BD5232">
        <w:rPr>
          <w:rFonts w:ascii="Times New Roman" w:eastAsia="Times New Roman" w:hAnsi="Times New Roman"/>
          <w:sz w:val="24"/>
          <w:szCs w:val="24"/>
        </w:rPr>
        <w:fldChar w:fldCharType="begin"/>
      </w:r>
      <w:r w:rsidRPr="00BD5232">
        <w:rPr>
          <w:rFonts w:ascii="Times New Roman" w:eastAsia="Times New Roman" w:hAnsi="Times New Roman"/>
          <w:sz w:val="24"/>
          <w:szCs w:val="24"/>
        </w:rPr>
        <w:instrText xml:space="preserve"> COMMENTS </w:instrText>
      </w:r>
      <w:r w:rsidRPr="00BD5232">
        <w:rPr>
          <w:rFonts w:ascii="Times New Roman" w:eastAsia="Times New Roman" w:hAnsi="Times New Roman"/>
          <w:sz w:val="24"/>
          <w:szCs w:val="24"/>
        </w:rPr>
        <w:fldChar w:fldCharType="end"/>
      </w:r>
      <w:r w:rsidRPr="00BD5232">
        <w:rPr>
          <w:rFonts w:ascii="Times New Roman" w:eastAsia="Times New Roman" w:hAnsi="Times New Roman"/>
          <w:sz w:val="24"/>
          <w:szCs w:val="24"/>
        </w:rPr>
        <w:t xml:space="preserve">, с другой стороны, вместе именуемые Стороны, </w:t>
      </w:r>
      <w:r w:rsidRPr="00BD5232">
        <w:rPr>
          <w:rFonts w:ascii="Times New Roman" w:eastAsia="Times New Roman" w:hAnsi="Times New Roman"/>
          <w:sz w:val="24"/>
          <w:szCs w:val="24"/>
          <w:lang w:eastAsia="ru-RU"/>
        </w:rPr>
        <w:t>составили настоящий акт о нижеследующем:</w:t>
      </w: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1. Подрядчик выполнил и сдал, а приемочная комиссия в составе:</w:t>
      </w: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BD5232" w:rsidRPr="00BD5232" w:rsidTr="00BD5232">
        <w:tc>
          <w:tcPr>
            <w:tcW w:w="2392"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Место работы</w:t>
            </w:r>
          </w:p>
        </w:tc>
      </w:tr>
      <w:tr w:rsidR="00BD5232" w:rsidRPr="00BD5232" w:rsidTr="00BD5232">
        <w:tc>
          <w:tcPr>
            <w:tcW w:w="2392"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2392"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2392"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r w:rsidR="00BD5232" w:rsidRPr="00BD5232" w:rsidTr="00BD5232">
        <w:tc>
          <w:tcPr>
            <w:tcW w:w="2392"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bl>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приняла следующую работу:</w:t>
      </w: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D5232" w:rsidRPr="00BD5232" w:rsidTr="00BD5232">
        <w:tc>
          <w:tcPr>
            <w:tcW w:w="4785"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 xml:space="preserve">Стоимость произведенной работы, руб., в том числе НДС </w:t>
            </w:r>
            <w:r w:rsidRPr="00BD5232">
              <w:rPr>
                <w:rFonts w:ascii="Times New Roman" w:eastAsia="Times New Roman" w:hAnsi="Times New Roman"/>
                <w:i/>
                <w:iCs/>
                <w:sz w:val="24"/>
                <w:szCs w:val="24"/>
              </w:rPr>
              <w:t>(в случае, если организация не является плательщиком НДС, указывается - НДС не облагается)</w:t>
            </w:r>
          </w:p>
        </w:tc>
      </w:tr>
      <w:tr w:rsidR="00BD5232" w:rsidRPr="00BD5232" w:rsidTr="00BD5232">
        <w:tc>
          <w:tcPr>
            <w:tcW w:w="4785"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BD5232" w:rsidRPr="00BD5232" w:rsidRDefault="00BD5232" w:rsidP="00BD5232">
            <w:pPr>
              <w:suppressAutoHyphens w:val="0"/>
              <w:spacing w:after="0" w:line="240" w:lineRule="auto"/>
              <w:jc w:val="both"/>
              <w:rPr>
                <w:rFonts w:ascii="Times New Roman" w:eastAsia="Times New Roman" w:hAnsi="Times New Roman"/>
                <w:sz w:val="24"/>
                <w:szCs w:val="24"/>
                <w:lang w:eastAsia="ru-RU"/>
              </w:rPr>
            </w:pPr>
          </w:p>
        </w:tc>
      </w:tr>
    </w:tbl>
    <w:p w:rsidR="00BD5232" w:rsidRPr="00BD5232" w:rsidRDefault="00BD5232" w:rsidP="00BD5232">
      <w:pPr>
        <w:suppressAutoHyphens w:val="0"/>
        <w:autoSpaceDE w:val="0"/>
        <w:autoSpaceDN w:val="0"/>
        <w:spacing w:after="0" w:line="240" w:lineRule="auto"/>
        <w:jc w:val="both"/>
        <w:rPr>
          <w:sz w:val="24"/>
          <w:szCs w:val="24"/>
          <w:lang w:eastAsia="ru-RU"/>
        </w:rPr>
      </w:pPr>
    </w:p>
    <w:p w:rsidR="00BD5232" w:rsidRPr="00173342" w:rsidRDefault="00BD5232" w:rsidP="00173342">
      <w:pPr>
        <w:jc w:val="both"/>
        <w:rPr>
          <w:rFonts w:ascii="Times New Roman" w:hAnsi="Times New Roman"/>
          <w:sz w:val="24"/>
          <w:szCs w:val="24"/>
          <w:lang w:eastAsia="ru-RU"/>
        </w:rPr>
      </w:pPr>
      <w:bookmarkStart w:id="228" w:name="_Toc391546698"/>
      <w:r w:rsidRPr="00173342">
        <w:rPr>
          <w:rFonts w:ascii="Times New Roman" w:hAnsi="Times New Roman"/>
          <w:sz w:val="24"/>
          <w:szCs w:val="24"/>
          <w:lang w:eastAsia="ru-RU"/>
        </w:rPr>
        <w:t xml:space="preserve">2. Общая стоимость произведенных работ согласно положениям Договора подряда №_____________ от «____» ___________ 20___ г. составляет _____________(_______________________________) руб. ___коп., в том числе НДС </w:t>
      </w:r>
      <w:r w:rsidRPr="00173342">
        <w:rPr>
          <w:rFonts w:ascii="Times New Roman" w:hAnsi="Times New Roman"/>
          <w:i/>
          <w:iCs/>
          <w:sz w:val="24"/>
          <w:szCs w:val="24"/>
        </w:rPr>
        <w:t>(в случае, если организация не является плательщиком НДС, указывается - НДС не облагается).</w:t>
      </w:r>
      <w:bookmarkEnd w:id="228"/>
      <w:r w:rsidRPr="00173342">
        <w:rPr>
          <w:rFonts w:ascii="Times New Roman" w:hAnsi="Times New Roman"/>
          <w:sz w:val="24"/>
          <w:szCs w:val="24"/>
          <w:lang w:eastAsia="ru-RU"/>
        </w:rPr>
        <w:t xml:space="preserve"> </w:t>
      </w:r>
    </w:p>
    <w:p w:rsidR="00BD5232" w:rsidRPr="00173342" w:rsidRDefault="00BD5232" w:rsidP="00173342">
      <w:pPr>
        <w:jc w:val="both"/>
        <w:rPr>
          <w:rFonts w:ascii="Times New Roman" w:hAnsi="Times New Roman"/>
          <w:b/>
          <w:sz w:val="24"/>
          <w:szCs w:val="24"/>
          <w:lang w:eastAsia="ru-RU"/>
        </w:rPr>
      </w:pPr>
      <w:bookmarkStart w:id="229" w:name="_Toc391546699"/>
      <w:r w:rsidRPr="00173342">
        <w:rPr>
          <w:rFonts w:ascii="Times New Roman" w:hAnsi="Times New Roman"/>
          <w:sz w:val="24"/>
          <w:szCs w:val="24"/>
          <w:lang w:eastAsia="ru-RU"/>
        </w:rPr>
        <w:t xml:space="preserve">3.  Вышеуказанные работы Подрядчик выполнил полностью и в срок. </w:t>
      </w:r>
      <w:r w:rsidRPr="00173342">
        <w:rPr>
          <w:rFonts w:ascii="Times New Roman" w:hAnsi="Times New Roman"/>
          <w:spacing w:val="-5"/>
          <w:sz w:val="24"/>
          <w:szCs w:val="24"/>
          <w:lang w:eastAsia="ru-RU"/>
        </w:rPr>
        <w:t>Заказчик претензий по объему, качеству и срокам выполнения работ не имеет.</w:t>
      </w:r>
      <w:bookmarkEnd w:id="229"/>
    </w:p>
    <w:tbl>
      <w:tblPr>
        <w:tblW w:w="11768"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176"/>
        <w:gridCol w:w="3064"/>
        <w:gridCol w:w="1685"/>
        <w:gridCol w:w="699"/>
        <w:gridCol w:w="784"/>
        <w:gridCol w:w="1511"/>
        <w:gridCol w:w="236"/>
        <w:gridCol w:w="1857"/>
        <w:gridCol w:w="109"/>
        <w:gridCol w:w="1098"/>
      </w:tblGrid>
      <w:tr w:rsidR="00BD5232" w:rsidRPr="00BD5232" w:rsidTr="00BD5232">
        <w:trPr>
          <w:gridAfter w:val="2"/>
          <w:wAfter w:w="1207" w:type="dxa"/>
        </w:trPr>
        <w:tc>
          <w:tcPr>
            <w:tcW w:w="8468" w:type="dxa"/>
            <w:gridSpan w:val="7"/>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spacing w:after="0" w:line="240" w:lineRule="auto"/>
              <w:rPr>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BD5232" w:rsidRPr="00BD5232" w:rsidTr="00BD5232">
        <w:trPr>
          <w:gridAfter w:val="2"/>
          <w:wAfter w:w="1207" w:type="dxa"/>
        </w:trPr>
        <w:tc>
          <w:tcPr>
            <w:tcW w:w="8468" w:type="dxa"/>
            <w:gridSpan w:val="7"/>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spacing w:after="0" w:line="240" w:lineRule="auto"/>
              <w:rPr>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p>
        </w:tc>
      </w:tr>
      <w:tr w:rsidR="00BD5232" w:rsidRPr="00BD5232" w:rsidTr="00B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549" w:type="dxa"/>
          <w:trHeight w:val="250"/>
        </w:trPr>
        <w:tc>
          <w:tcPr>
            <w:tcW w:w="4925" w:type="dxa"/>
            <w:gridSpan w:val="3"/>
          </w:tcPr>
          <w:p w:rsidR="00BD5232" w:rsidRPr="00BD5232" w:rsidRDefault="00BD5232" w:rsidP="00BD5232">
            <w:pPr>
              <w:suppressAutoHyphens w:val="0"/>
              <w:spacing w:after="0" w:line="240" w:lineRule="auto"/>
              <w:ind w:left="1027" w:firstLine="567"/>
              <w:jc w:val="both"/>
              <w:rPr>
                <w:rFonts w:ascii="Times New Roman" w:eastAsia="Times New Roman" w:hAnsi="Times New Roman"/>
                <w:b/>
                <w:spacing w:val="10"/>
                <w:sz w:val="24"/>
                <w:szCs w:val="24"/>
                <w:lang w:eastAsia="x-none"/>
              </w:rPr>
            </w:pPr>
          </w:p>
        </w:tc>
        <w:tc>
          <w:tcPr>
            <w:tcW w:w="6294" w:type="dxa"/>
            <w:gridSpan w:val="7"/>
          </w:tcPr>
          <w:p w:rsidR="00BD5232" w:rsidRPr="00BD5232" w:rsidRDefault="00BD5232" w:rsidP="00BD5232">
            <w:pPr>
              <w:suppressAutoHyphens w:val="0"/>
              <w:spacing w:after="0" w:line="240" w:lineRule="auto"/>
              <w:ind w:firstLine="567"/>
              <w:jc w:val="both"/>
              <w:rPr>
                <w:rFonts w:ascii="Times New Roman" w:eastAsia="Times New Roman" w:hAnsi="Times New Roman"/>
                <w:b/>
                <w:spacing w:val="10"/>
                <w:sz w:val="24"/>
                <w:szCs w:val="24"/>
                <w:lang w:eastAsia="x-none"/>
              </w:rPr>
            </w:pPr>
          </w:p>
        </w:tc>
      </w:tr>
      <w:tr w:rsidR="00BD5232" w:rsidRPr="00BD5232" w:rsidTr="00BD5232">
        <w:trPr>
          <w:gridBefore w:val="1"/>
          <w:gridAfter w:val="1"/>
          <w:wBefore w:w="549" w:type="dxa"/>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jc w:val="center"/>
              <w:rPr>
                <w:rFonts w:ascii="Times New Roman" w:eastAsia="Times New Roman" w:hAnsi="Times New Roman"/>
                <w:b/>
                <w:sz w:val="24"/>
                <w:szCs w:val="24"/>
                <w:lang w:eastAsia="ru-RU"/>
              </w:rPr>
            </w:pPr>
          </w:p>
        </w:tc>
        <w:tc>
          <w:tcPr>
            <w:tcW w:w="3713" w:type="dxa"/>
            <w:gridSpan w:val="4"/>
            <w:tcBorders>
              <w:top w:val="single" w:sz="4" w:space="0" w:color="FFFFFF"/>
              <w:left w:val="single" w:sz="4" w:space="0" w:color="FFFFFF"/>
              <w:bottom w:val="single" w:sz="4" w:space="0" w:color="FFFFFF"/>
              <w:right w:val="single" w:sz="4" w:space="0" w:color="FFFFFF"/>
            </w:tcBorders>
          </w:tcPr>
          <w:p w:rsidR="00BD5232" w:rsidRPr="00BD5232" w:rsidRDefault="00BD5232" w:rsidP="00BD5232">
            <w:pPr>
              <w:suppressAutoHyphens w:val="0"/>
              <w:autoSpaceDE w:val="0"/>
              <w:autoSpaceDN w:val="0"/>
              <w:adjustRightInd w:val="0"/>
              <w:spacing w:after="0" w:line="240" w:lineRule="auto"/>
              <w:rPr>
                <w:rFonts w:ascii="Times New Roman" w:eastAsia="Times New Roman" w:hAnsi="Times New Roman"/>
                <w:b/>
                <w:sz w:val="24"/>
                <w:szCs w:val="24"/>
                <w:lang w:eastAsia="ru-RU"/>
              </w:rPr>
            </w:pPr>
            <w:r w:rsidRPr="00BD5232">
              <w:rPr>
                <w:rFonts w:ascii="Times New Roman" w:eastAsia="Times New Roman" w:hAnsi="Times New Roman"/>
                <w:b/>
                <w:sz w:val="24"/>
                <w:szCs w:val="24"/>
                <w:lang w:eastAsia="ru-RU"/>
              </w:rPr>
              <w:t>ПОДРЯДЧИК:</w:t>
            </w:r>
          </w:p>
        </w:tc>
      </w:tr>
      <w:tr w:rsidR="00BD5232" w:rsidRPr="00BD5232" w:rsidTr="00B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wBefore w:w="725" w:type="dxa"/>
          <w:trHeight w:val="250"/>
        </w:trPr>
        <w:tc>
          <w:tcPr>
            <w:tcW w:w="5448" w:type="dxa"/>
            <w:gridSpan w:val="3"/>
          </w:tcPr>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 xml:space="preserve">ОАО «Мурманэнергосбыт» </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w:t>
            </w:r>
          </w:p>
          <w:p w:rsidR="00BD5232" w:rsidRPr="00BD5232" w:rsidRDefault="00BD5232" w:rsidP="00BD5232">
            <w:pPr>
              <w:shd w:val="clear" w:color="auto" w:fill="FFFFFF"/>
              <w:spacing w:after="0" w:line="240" w:lineRule="auto"/>
              <w:ind w:left="1027"/>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ind w:right="104"/>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 xml:space="preserve"> «_______» ________________ 20__г.</w:t>
            </w:r>
          </w:p>
          <w:p w:rsidR="00BD5232" w:rsidRPr="00BD5232" w:rsidRDefault="00BD5232" w:rsidP="00BD5232">
            <w:pPr>
              <w:suppressAutoHyphens w:val="0"/>
              <w:spacing w:after="0" w:line="240" w:lineRule="auto"/>
              <w:jc w:val="both"/>
              <w:rPr>
                <w:rFonts w:ascii="Times New Roman" w:eastAsia="Times New Roman" w:hAnsi="Times New Roman"/>
                <w:b/>
                <w:bCs/>
                <w:sz w:val="24"/>
                <w:szCs w:val="24"/>
              </w:rPr>
            </w:pPr>
            <w:r w:rsidRPr="00BD5232">
              <w:rPr>
                <w:rFonts w:ascii="Times New Roman" w:eastAsia="Times New Roman" w:hAnsi="Times New Roman"/>
                <w:b/>
                <w:bCs/>
                <w:sz w:val="24"/>
                <w:szCs w:val="24"/>
              </w:rPr>
              <w:t xml:space="preserve">      </w:t>
            </w:r>
          </w:p>
          <w:p w:rsidR="00BD5232" w:rsidRPr="00BD5232" w:rsidRDefault="00BD5232" w:rsidP="00BD5232">
            <w:pPr>
              <w:suppressAutoHyphens w:val="0"/>
              <w:spacing w:after="0" w:line="240" w:lineRule="auto"/>
              <w:jc w:val="both"/>
              <w:rPr>
                <w:rFonts w:ascii="Times New Roman" w:eastAsia="Times New Roman" w:hAnsi="Times New Roman"/>
                <w:b/>
                <w:spacing w:val="10"/>
                <w:sz w:val="24"/>
                <w:szCs w:val="24"/>
                <w:lang w:eastAsia="x-none"/>
              </w:rPr>
            </w:pPr>
            <w:r w:rsidRPr="00BD5232">
              <w:rPr>
                <w:rFonts w:ascii="Times New Roman" w:eastAsia="Times New Roman" w:hAnsi="Times New Roman"/>
                <w:b/>
                <w:bCs/>
                <w:sz w:val="24"/>
                <w:szCs w:val="24"/>
              </w:rPr>
              <w:t xml:space="preserve">   </w:t>
            </w:r>
            <w:r w:rsidRPr="00BD5232">
              <w:rPr>
                <w:rFonts w:ascii="Times New Roman" w:eastAsia="Times New Roman" w:hAnsi="Times New Roman"/>
                <w:b/>
                <w:spacing w:val="10"/>
                <w:sz w:val="24"/>
                <w:szCs w:val="24"/>
                <w:lang w:eastAsia="x-none"/>
              </w:rPr>
              <w:t>М.П.</w:t>
            </w:r>
          </w:p>
        </w:tc>
        <w:tc>
          <w:tcPr>
            <w:tcW w:w="5595" w:type="dxa"/>
            <w:gridSpan w:val="6"/>
          </w:tcPr>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___________________________</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r w:rsidRPr="00BD5232">
              <w:rPr>
                <w:rFonts w:ascii="Times New Roman" w:eastAsia="Times New Roman" w:hAnsi="Times New Roman"/>
                <w:b/>
                <w:bCs/>
                <w:sz w:val="24"/>
                <w:szCs w:val="24"/>
              </w:rPr>
              <w:t>______________/ ____________  /</w:t>
            </w:r>
          </w:p>
          <w:p w:rsidR="00BD5232" w:rsidRPr="00BD5232" w:rsidRDefault="00BD5232" w:rsidP="00BD5232">
            <w:pPr>
              <w:shd w:val="clear" w:color="auto" w:fill="FFFFFF"/>
              <w:spacing w:after="0" w:line="240" w:lineRule="auto"/>
              <w:rPr>
                <w:rFonts w:ascii="Times New Roman" w:eastAsia="Times New Roman" w:hAnsi="Times New Roman"/>
                <w:b/>
                <w:bCs/>
                <w:sz w:val="24"/>
                <w:szCs w:val="24"/>
              </w:rPr>
            </w:pPr>
          </w:p>
          <w:p w:rsidR="00BD5232" w:rsidRPr="00BD5232" w:rsidRDefault="00BD5232" w:rsidP="00BD5232">
            <w:p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BD5232">
              <w:rPr>
                <w:rFonts w:ascii="Times New Roman" w:eastAsia="Times New Roman" w:hAnsi="Times New Roman"/>
                <w:sz w:val="24"/>
                <w:szCs w:val="24"/>
                <w:lang w:eastAsia="ru-RU"/>
              </w:rPr>
              <w:t>«_______» ________________ 20__г.</w:t>
            </w:r>
          </w:p>
          <w:p w:rsidR="00BD5232" w:rsidRPr="00BD5232" w:rsidRDefault="00BD5232" w:rsidP="00BD5232">
            <w:pPr>
              <w:suppressAutoHyphens w:val="0"/>
              <w:spacing w:after="0" w:line="240" w:lineRule="auto"/>
              <w:jc w:val="both"/>
              <w:rPr>
                <w:rFonts w:ascii="Times New Roman" w:eastAsia="Times New Roman" w:hAnsi="Times New Roman"/>
                <w:b/>
                <w:bCs/>
                <w:sz w:val="24"/>
                <w:szCs w:val="24"/>
              </w:rPr>
            </w:pPr>
            <w:r w:rsidRPr="00BD5232">
              <w:rPr>
                <w:rFonts w:ascii="Times New Roman" w:eastAsia="Times New Roman" w:hAnsi="Times New Roman"/>
                <w:b/>
                <w:bCs/>
                <w:sz w:val="24"/>
                <w:szCs w:val="24"/>
              </w:rPr>
              <w:t xml:space="preserve">        </w:t>
            </w:r>
          </w:p>
          <w:p w:rsidR="00BD5232" w:rsidRPr="00BD5232" w:rsidRDefault="00BD5232" w:rsidP="00BD5232">
            <w:pPr>
              <w:suppressAutoHyphens w:val="0"/>
              <w:spacing w:after="0" w:line="240" w:lineRule="auto"/>
              <w:jc w:val="both"/>
              <w:rPr>
                <w:rFonts w:ascii="Times New Roman" w:eastAsia="Times New Roman" w:hAnsi="Times New Roman"/>
                <w:b/>
                <w:spacing w:val="10"/>
                <w:sz w:val="24"/>
                <w:szCs w:val="24"/>
                <w:lang w:eastAsia="x-none"/>
              </w:rPr>
            </w:pPr>
            <w:r w:rsidRPr="00BD5232">
              <w:rPr>
                <w:rFonts w:ascii="Times New Roman" w:eastAsia="Times New Roman" w:hAnsi="Times New Roman"/>
                <w:b/>
                <w:bCs/>
                <w:sz w:val="24"/>
                <w:szCs w:val="24"/>
              </w:rPr>
              <w:t xml:space="preserve"> </w:t>
            </w:r>
            <w:r w:rsidRPr="00BD5232">
              <w:rPr>
                <w:rFonts w:ascii="Times New Roman" w:eastAsia="Times New Roman" w:hAnsi="Times New Roman"/>
                <w:b/>
                <w:spacing w:val="10"/>
                <w:sz w:val="24"/>
                <w:szCs w:val="24"/>
                <w:lang w:eastAsia="x-none"/>
              </w:rPr>
              <w:t>М.П.</w:t>
            </w:r>
          </w:p>
        </w:tc>
      </w:tr>
    </w:tbl>
    <w:p w:rsidR="00CA70C0" w:rsidRPr="00E73860"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230" w:name="_Toc391546700"/>
      <w:bookmarkStart w:id="231" w:name="_Toc391649849"/>
      <w:r w:rsidRPr="00E73860">
        <w:rPr>
          <w:rFonts w:ascii="Times New Roman" w:eastAsia="Times New Roman" w:hAnsi="Times New Roman"/>
          <w:b/>
          <w:iCs/>
          <w:sz w:val="24"/>
          <w:szCs w:val="24"/>
          <w:lang w:val="x-none"/>
        </w:rPr>
        <w:lastRenderedPageBreak/>
        <w:t xml:space="preserve">Приложение № </w:t>
      </w:r>
      <w:r w:rsidRPr="00E73860">
        <w:rPr>
          <w:rFonts w:ascii="Times New Roman" w:eastAsia="Times New Roman" w:hAnsi="Times New Roman"/>
          <w:b/>
          <w:iCs/>
          <w:sz w:val="24"/>
          <w:szCs w:val="24"/>
        </w:rPr>
        <w:t>5</w:t>
      </w:r>
      <w:bookmarkEnd w:id="230"/>
      <w:bookmarkEnd w:id="231"/>
      <w:r w:rsidRPr="00E73860">
        <w:rPr>
          <w:rFonts w:ascii="Times New Roman" w:eastAsia="Times New Roman" w:hAnsi="Times New Roman"/>
          <w:b/>
          <w:iCs/>
          <w:sz w:val="24"/>
          <w:szCs w:val="24"/>
        </w:rPr>
        <w:t xml:space="preserve"> </w:t>
      </w:r>
    </w:p>
    <w:p w:rsidR="008204E5" w:rsidRPr="008204E5" w:rsidRDefault="008204E5" w:rsidP="008204E5">
      <w:pPr>
        <w:spacing w:after="0" w:line="240" w:lineRule="auto"/>
        <w:ind w:left="5387"/>
        <w:jc w:val="both"/>
        <w:rPr>
          <w:rFonts w:ascii="Times New Roman" w:eastAsia="Times New Roman" w:hAnsi="Times New Roman"/>
          <w:b/>
          <w:sz w:val="24"/>
          <w:szCs w:val="24"/>
        </w:rPr>
      </w:pPr>
      <w:r w:rsidRPr="00684B4C">
        <w:rPr>
          <w:rFonts w:ascii="Times New Roman" w:hAnsi="Times New Roman"/>
          <w:b/>
          <w:sz w:val="24"/>
          <w:szCs w:val="24"/>
        </w:rPr>
        <w:t xml:space="preserve">к Документации о проведении открытого одноэтапного </w:t>
      </w:r>
      <w:r w:rsidRPr="00684B4C">
        <w:rPr>
          <w:rFonts w:ascii="Times New Roman" w:eastAsia="Times New Roman" w:hAnsi="Times New Roman"/>
          <w:b/>
          <w:sz w:val="24"/>
          <w:szCs w:val="24"/>
        </w:rPr>
        <w:t>запроса предложений</w:t>
      </w:r>
      <w:r>
        <w:rPr>
          <w:rFonts w:ascii="Times New Roman" w:eastAsia="Times New Roman" w:hAnsi="Times New Roman"/>
          <w:b/>
          <w:sz w:val="24"/>
          <w:szCs w:val="24"/>
        </w:rPr>
        <w:t xml:space="preserve"> </w:t>
      </w:r>
      <w:r w:rsidRPr="00684B4C">
        <w:rPr>
          <w:rFonts w:ascii="Times New Roman" w:eastAsia="Times New Roman" w:hAnsi="Times New Roman"/>
          <w:b/>
          <w:sz w:val="24"/>
          <w:szCs w:val="24"/>
        </w:rPr>
        <w:t xml:space="preserve">на право заключения договора </w:t>
      </w:r>
      <w:r w:rsidRPr="008204E5">
        <w:rPr>
          <w:rFonts w:ascii="Times New Roman" w:hAnsi="Times New Roman"/>
          <w:b/>
          <w:bCs/>
          <w:sz w:val="24"/>
          <w:szCs w:val="24"/>
        </w:rPr>
        <w:t>на выполнение работ по капитальному ремонту центрального газохода котла №1,2 до дымовой трубы котельной п. Ревда</w:t>
      </w:r>
      <w:r>
        <w:rPr>
          <w:rFonts w:ascii="Times New Roman" w:hAnsi="Times New Roman"/>
          <w:b/>
          <w:bCs/>
          <w:sz w:val="24"/>
          <w:szCs w:val="24"/>
        </w:rPr>
        <w:t>.</w:t>
      </w:r>
    </w:p>
    <w:p w:rsidR="00F17CDC" w:rsidRPr="00C31C79" w:rsidRDefault="00F17CDC" w:rsidP="00770074">
      <w:pPr>
        <w:jc w:val="right"/>
        <w:rPr>
          <w:rFonts w:ascii="Times New Roman" w:eastAsia="Times New Roman" w:hAnsi="Times New Roman"/>
          <w:b/>
          <w:bCs/>
          <w:spacing w:val="10"/>
          <w:sz w:val="24"/>
          <w:szCs w:val="24"/>
        </w:rPr>
      </w:pPr>
    </w:p>
    <w:p w:rsidR="00F17CDC" w:rsidRDefault="00F17CDC" w:rsidP="007700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ОПИСЬ ДОКУМЕНТОВ,</w:t>
      </w:r>
    </w:p>
    <w:p w:rsidR="00F17CDC" w:rsidRDefault="00F17CDC" w:rsidP="0077007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ВХОДЯЩИХ В СОСТАВ ЗАЯВКИ НА УЧАСТИЕ В ЗАПРОСЕ ПРЕДЛОЖЕНИЙ</w:t>
      </w:r>
    </w:p>
    <w:p w:rsidR="00F17CDC" w:rsidRDefault="00F17CDC" w:rsidP="00770074">
      <w:pPr>
        <w:spacing w:after="0"/>
        <w:rPr>
          <w:rFonts w:ascii="Times New Roman" w:eastAsia="Times New Roman" w:hAnsi="Times New Roman"/>
          <w:sz w:val="24"/>
          <w:szCs w:val="24"/>
        </w:rPr>
      </w:pPr>
    </w:p>
    <w:p w:rsidR="00FA7B7E" w:rsidRDefault="00FA7B7E" w:rsidP="00FA7B7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6F72D5" w:rsidRDefault="006F72D5" w:rsidP="00FA7B7E">
      <w:pPr>
        <w:spacing w:after="0"/>
        <w:rPr>
          <w:rFonts w:ascii="Times New Roman" w:eastAsia="Times New Roman" w:hAnsi="Times New Roman"/>
          <w:iCs/>
          <w:sz w:val="24"/>
          <w:szCs w:val="24"/>
        </w:rPr>
      </w:pPr>
    </w:p>
    <w:tbl>
      <w:tblPr>
        <w:tblW w:w="0" w:type="auto"/>
        <w:tblInd w:w="-5" w:type="dxa"/>
        <w:tblLayout w:type="fixed"/>
        <w:tblLook w:val="0000" w:firstRow="0" w:lastRow="0" w:firstColumn="0" w:lastColumn="0" w:noHBand="0" w:noVBand="0"/>
      </w:tblPr>
      <w:tblGrid>
        <w:gridCol w:w="675"/>
        <w:gridCol w:w="1418"/>
        <w:gridCol w:w="3407"/>
        <w:gridCol w:w="2410"/>
        <w:gridCol w:w="992"/>
        <w:gridCol w:w="1144"/>
        <w:gridCol w:w="132"/>
      </w:tblGrid>
      <w:tr w:rsidR="00E73860" w:rsidTr="006505A5">
        <w:tc>
          <w:tcPr>
            <w:tcW w:w="2093" w:type="dxa"/>
            <w:gridSpan w:val="2"/>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Наименование  закупки </w:t>
            </w:r>
          </w:p>
          <w:p w:rsidR="00E73860" w:rsidRDefault="00E73860" w:rsidP="006505A5">
            <w:pPr>
              <w:spacing w:after="0" w:line="240" w:lineRule="auto"/>
              <w:rPr>
                <w:rFonts w:ascii="Times New Roman" w:eastAsia="Times New Roman" w:hAnsi="Times New Roman"/>
                <w:sz w:val="24"/>
                <w:szCs w:val="24"/>
              </w:rPr>
            </w:pPr>
          </w:p>
        </w:tc>
        <w:tc>
          <w:tcPr>
            <w:tcW w:w="8085" w:type="dxa"/>
            <w:gridSpan w:val="5"/>
            <w:shd w:val="clear" w:color="auto" w:fill="auto"/>
          </w:tcPr>
          <w:p w:rsidR="00E73860" w:rsidRPr="00B162FF" w:rsidRDefault="00E73860" w:rsidP="006505A5">
            <w:pPr>
              <w:spacing w:after="0" w:line="240" w:lineRule="auto"/>
              <w:rPr>
                <w:u w:val="single"/>
              </w:rPr>
            </w:pPr>
            <w:r w:rsidRPr="00E73860">
              <w:rPr>
                <w:rFonts w:ascii="Times New Roman" w:eastAsia="Times New Roman" w:hAnsi="Times New Roman"/>
                <w:sz w:val="24"/>
                <w:szCs w:val="24"/>
                <w:u w:val="single"/>
              </w:rPr>
              <w:t>выполнение работ по капитальному ремонту центрального газохода котла №1,2 до дымовой трубы котельной п. Ревда.</w:t>
            </w: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п/п</w:t>
            </w:r>
          </w:p>
        </w:tc>
        <w:tc>
          <w:tcPr>
            <w:tcW w:w="4825" w:type="dxa"/>
            <w:gridSpan w:val="2"/>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pPr>
            <w:r>
              <w:rPr>
                <w:rFonts w:ascii="Times New Roman" w:eastAsia="Times New Roman" w:hAnsi="Times New Roman"/>
                <w:sz w:val="24"/>
                <w:szCs w:val="24"/>
              </w:rPr>
              <w:t>Номер листа</w:t>
            </w:r>
          </w:p>
        </w:tc>
      </w:tr>
      <w:tr w:rsidR="00E73860" w:rsidTr="006505A5">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pacing w:val="5"/>
                <w:sz w:val="24"/>
                <w:szCs w:val="24"/>
              </w:rPr>
            </w:pPr>
            <w:r>
              <w:rPr>
                <w:rFonts w:ascii="Times New Roman" w:eastAsia="Times New Roman" w:hAnsi="Times New Roman"/>
                <w:spacing w:val="-3"/>
                <w:sz w:val="24"/>
                <w:szCs w:val="24"/>
              </w:rPr>
              <w:t xml:space="preserve">  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pacing w:val="5"/>
                <w:sz w:val="24"/>
                <w:szCs w:val="24"/>
              </w:rPr>
            </w:pPr>
            <w:r>
              <w:rPr>
                <w:rFonts w:ascii="Times New Roman" w:eastAsia="Times New Roman" w:hAnsi="Times New Roman"/>
                <w:spacing w:val="-3"/>
                <w:sz w:val="24"/>
                <w:szCs w:val="24"/>
              </w:rPr>
              <w:t xml:space="preserve">  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Справка о перечне и 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B162FF" w:rsidRDefault="00E73860" w:rsidP="006505A5">
            <w:pPr>
              <w:spacing w:after="0" w:line="240" w:lineRule="auto"/>
              <w:rPr>
                <w:rFonts w:ascii="Times New Roman" w:eastAsia="Times New Roman" w:hAnsi="Times New Roman"/>
                <w:sz w:val="24"/>
                <w:szCs w:val="24"/>
              </w:rPr>
            </w:pPr>
            <w:r w:rsidRPr="00B162FF">
              <w:rPr>
                <w:rFonts w:ascii="Times New Roman" w:eastAsia="Times New Roman" w:hAnsi="Times New Roman"/>
                <w:bCs/>
                <w:color w:val="000000"/>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hAnsi="Times New Roman"/>
                <w:sz w:val="24"/>
                <w:szCs w:val="24"/>
              </w:rPr>
            </w:pPr>
            <w:r>
              <w:rPr>
                <w:rFonts w:ascii="Times New Roman" w:eastAsia="Times New Roman" w:hAnsi="Times New Roman"/>
                <w:sz w:val="24"/>
                <w:szCs w:val="24"/>
              </w:rPr>
              <w:t>12.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hAnsi="Times New Roman"/>
                <w:sz w:val="24"/>
                <w:szCs w:val="24"/>
              </w:rPr>
            </w:pPr>
            <w:r>
              <w:rPr>
                <w:rFonts w:ascii="Times New Roman" w:eastAsia="Times New Roman" w:hAnsi="Times New Roman"/>
                <w:sz w:val="24"/>
                <w:szCs w:val="24"/>
              </w:rPr>
              <w:t>13.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hAnsi="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hAnsi="Times New Roman"/>
                <w:sz w:val="24"/>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Копия свидетельства о государственной регистрации, </w:t>
            </w:r>
            <w:r>
              <w:rPr>
                <w:rFonts w:ascii="Times New Roman" w:hAnsi="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Копия свидетельства о внесении записи в </w:t>
            </w:r>
            <w:r>
              <w:rPr>
                <w:rFonts w:ascii="Times New Roman" w:eastAsia="Times New Roman" w:hAnsi="Times New Roman"/>
                <w:sz w:val="24"/>
                <w:szCs w:val="24"/>
              </w:rPr>
              <w:lastRenderedPageBreak/>
              <w:t>ЕГРЮЛ</w:t>
            </w:r>
            <w:r>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Участника об одобрении крупной сделки, оригинал (или копия,</w:t>
            </w:r>
            <w:r>
              <w:rPr>
                <w:rFonts w:ascii="Times New Roman" w:hAnsi="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bCs/>
                <w:sz w:val="24"/>
                <w:szCs w:val="24"/>
              </w:rPr>
            </w:pPr>
            <w:r>
              <w:rPr>
                <w:rFonts w:ascii="Times New Roman" w:eastAsia="Times New Roman" w:hAnsi="Times New Roman"/>
                <w:sz w:val="24"/>
                <w:szCs w:val="24"/>
              </w:rPr>
              <w:t>18.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бухгалтерской отчетности за 2013 год</w:t>
            </w:r>
            <w:r>
              <w:rPr>
                <w:rFonts w:ascii="Times New Roman" w:eastAsia="Times New Roman" w:hAnsi="Times New Roman"/>
                <w:bCs/>
                <w:sz w:val="24"/>
              </w:rPr>
              <w:t xml:space="preserve"> </w:t>
            </w:r>
            <w:r>
              <w:rPr>
                <w:rFonts w:ascii="Times New Roman" w:eastAsia="Times New Roman" w:hAnsi="Times New Roman"/>
                <w:bCs/>
                <w:sz w:val="24"/>
                <w:szCs w:val="24"/>
              </w:rPr>
              <w:t>с отметкой налоговой инспекции</w:t>
            </w:r>
            <w:r>
              <w:rPr>
                <w:rFonts w:ascii="Times New Roman" w:eastAsia="Times New Roman" w:hAnsi="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19.</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74438D" w:rsidRDefault="00E73860" w:rsidP="006505A5">
            <w:pPr>
              <w:spacing w:after="0" w:line="240" w:lineRule="auto"/>
              <w:rPr>
                <w:rFonts w:ascii="Times New Roman" w:eastAsia="Times New Roman" w:hAnsi="Times New Roman"/>
                <w:sz w:val="24"/>
                <w:szCs w:val="24"/>
                <w:highlight w:val="yellow"/>
              </w:rPr>
            </w:pPr>
            <w:r w:rsidRPr="00BB6280">
              <w:rPr>
                <w:rFonts w:ascii="Times New Roman" w:eastAsia="Times New Roman" w:hAnsi="Times New Roman"/>
                <w:bCs/>
                <w:sz w:val="24"/>
                <w:szCs w:val="24"/>
              </w:rPr>
              <w:t>Копия свидетельства о членстве в саморегулируемой организации,</w:t>
            </w:r>
            <w:r w:rsidRPr="00BB6280">
              <w:rPr>
                <w:rFonts w:ascii="Times New Roman" w:hAnsi="Times New Roman"/>
                <w:sz w:val="24"/>
                <w:szCs w:val="24"/>
              </w:rPr>
              <w:t xml:space="preserve"> заверена </w:t>
            </w:r>
            <w:r w:rsidRPr="00BB6280">
              <w:rPr>
                <w:rFonts w:ascii="Times New Roman" w:hAnsi="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sidRPr="00B378C1">
              <w:rPr>
                <w:rFonts w:ascii="Times New Roman" w:eastAsia="Times New Roman" w:hAnsi="Times New Roman"/>
                <w:sz w:val="24"/>
                <w:szCs w:val="24"/>
              </w:rPr>
              <w:t>20.</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74438D" w:rsidRDefault="00E73860" w:rsidP="006505A5">
            <w:pPr>
              <w:spacing w:after="0" w:line="240" w:lineRule="auto"/>
              <w:rPr>
                <w:rFonts w:ascii="Times New Roman" w:eastAsia="Times New Roman" w:hAnsi="Times New Roman"/>
                <w:bCs/>
                <w:sz w:val="24"/>
                <w:szCs w:val="24"/>
                <w:highlight w:val="yellow"/>
              </w:rPr>
            </w:pPr>
            <w:r w:rsidRPr="00BB6280">
              <w:rPr>
                <w:rFonts w:ascii="Times New Roman" w:hAnsi="Times New Roman"/>
                <w:bCs/>
                <w:sz w:val="24"/>
                <w:szCs w:val="24"/>
              </w:rPr>
              <w:t xml:space="preserve">Копия полиса страхования ответственности при осуществлении деятельности в качестве Подрядчика, </w:t>
            </w:r>
            <w:r w:rsidRPr="00BB6280">
              <w:rPr>
                <w:rFonts w:ascii="Times New Roman" w:hAnsi="Times New Roman"/>
                <w:sz w:val="24"/>
                <w:szCs w:val="24"/>
              </w:rPr>
              <w:t xml:space="preserve">заверены </w:t>
            </w:r>
            <w:r w:rsidRPr="00BB6280">
              <w:rPr>
                <w:rFonts w:ascii="Times New Roman" w:hAnsi="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B378C1"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21.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74438D" w:rsidRDefault="00E73860" w:rsidP="006505A5">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rPr>
              <w:t>К</w:t>
            </w:r>
            <w:r w:rsidRPr="007F3FA9">
              <w:rPr>
                <w:rFonts w:ascii="Times New Roman" w:eastAsia="Times New Roman" w:hAnsi="Times New Roman"/>
                <w:sz w:val="24"/>
                <w:szCs w:val="24"/>
              </w:rPr>
              <w:t>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 удостоверений</w:t>
            </w:r>
            <w:r>
              <w:rPr>
                <w:rFonts w:ascii="Times New Roman" w:eastAsia="Times New Roman" w:hAnsi="Times New Roman"/>
                <w:sz w:val="24"/>
                <w:szCs w:val="24"/>
              </w:rPr>
              <w:t xml:space="preserve"> </w:t>
            </w:r>
            <w:r w:rsidRPr="00F27D3A">
              <w:rPr>
                <w:rFonts w:ascii="Times New Roman" w:eastAsia="Times New Roman" w:hAnsi="Times New Roman"/>
                <w:sz w:val="24"/>
                <w:szCs w:val="24"/>
              </w:rPr>
              <w:t>или иных документов, подтверждающих их квалификацию, образование и опыт</w:t>
            </w:r>
            <w:r>
              <w:rPr>
                <w:rFonts w:ascii="Times New Roman" w:eastAsia="Times New Roman" w:hAnsi="Times New Roman"/>
                <w:sz w:val="24"/>
                <w:szCs w:val="24"/>
              </w:rPr>
              <w:t>,</w:t>
            </w:r>
            <w:r w:rsidRPr="00F27D3A">
              <w:rPr>
                <w:rFonts w:ascii="Times New Roman" w:eastAsia="Times New Roman" w:hAnsi="Times New Roman"/>
                <w:sz w:val="24"/>
                <w:szCs w:val="24"/>
              </w:rPr>
              <w:t xml:space="preserve"> </w:t>
            </w:r>
            <w:r>
              <w:rPr>
                <w:rFonts w:ascii="Times New Roman" w:eastAsia="Times New Roman" w:hAnsi="Times New Roman"/>
                <w:sz w:val="24"/>
                <w:szCs w:val="24"/>
              </w:rPr>
              <w:t xml:space="preserve">копии </w:t>
            </w:r>
            <w:r w:rsidRPr="00F27D3A">
              <w:rPr>
                <w:rFonts w:ascii="Times New Roman" w:eastAsia="Times New Roman" w:hAnsi="Times New Roman"/>
                <w:sz w:val="24"/>
                <w:szCs w:val="24"/>
              </w:rPr>
              <w:t>трудовых книжек сотрудников</w:t>
            </w:r>
            <w:r w:rsidRPr="007F3FA9">
              <w:rPr>
                <w:rFonts w:ascii="Times New Roman" w:eastAsia="Times New Roman" w:hAnsi="Times New Roman"/>
                <w:sz w:val="24"/>
                <w:szCs w:val="24"/>
              </w:rPr>
              <w:t xml:space="preserve">), </w:t>
            </w:r>
            <w:r w:rsidRPr="00BB6280">
              <w:rPr>
                <w:rFonts w:ascii="Times New Roman" w:eastAsia="Times New Roman" w:hAnsi="Times New Roman"/>
                <w:sz w:val="24"/>
                <w:szCs w:val="24"/>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B378C1"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22.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74438D" w:rsidRDefault="00E73860" w:rsidP="006505A5">
            <w:pPr>
              <w:spacing w:after="0" w:line="240" w:lineRule="auto"/>
              <w:jc w:val="both"/>
              <w:rPr>
                <w:rFonts w:ascii="Times New Roman" w:hAnsi="Times New Roman"/>
                <w:bCs/>
                <w:sz w:val="24"/>
                <w:szCs w:val="24"/>
                <w:highlight w:val="yellow"/>
              </w:rPr>
            </w:pPr>
            <w:r w:rsidRPr="00BB6280">
              <w:rPr>
                <w:rFonts w:ascii="Times New Roman" w:hAnsi="Times New Roman"/>
                <w:sz w:val="24"/>
                <w:szCs w:val="24"/>
                <w:lang w:eastAsia="ru-RU"/>
              </w:rPr>
              <w:t>Копии указанных в справке (форма 4 Приложения № 1 Документации) аналогичных договоров</w:t>
            </w:r>
            <w:r>
              <w:rPr>
                <w:rFonts w:ascii="Times New Roman" w:hAnsi="Times New Roman"/>
                <w:sz w:val="24"/>
                <w:szCs w:val="24"/>
                <w:lang w:eastAsia="ru-RU"/>
              </w:rPr>
              <w:t xml:space="preserve"> </w:t>
            </w:r>
            <w:r w:rsidRPr="00451636">
              <w:rPr>
                <w:rFonts w:ascii="Times New Roman" w:hAnsi="Times New Roman"/>
                <w:sz w:val="24"/>
                <w:szCs w:val="24"/>
                <w:lang w:eastAsia="ru-RU"/>
              </w:rPr>
              <w:t>(на усмотрение Участника)</w:t>
            </w:r>
            <w:r w:rsidRPr="00BB6280">
              <w:rPr>
                <w:rFonts w:ascii="Times New Roman" w:hAnsi="Times New Roman"/>
                <w:sz w:val="24"/>
                <w:szCs w:val="24"/>
                <w:lang w:eastAsia="ru-RU"/>
              </w:rPr>
              <w:t>, заверен</w:t>
            </w:r>
            <w:r>
              <w:rPr>
                <w:rFonts w:ascii="Times New Roman" w:hAnsi="Times New Roman"/>
                <w:sz w:val="24"/>
                <w:szCs w:val="24"/>
                <w:lang w:eastAsia="ru-RU"/>
              </w:rPr>
              <w:t>н</w:t>
            </w:r>
            <w:r w:rsidRPr="00BB6280">
              <w:rPr>
                <w:rFonts w:ascii="Times New Roman" w:hAnsi="Times New Roman"/>
                <w:sz w:val="24"/>
                <w:szCs w:val="24"/>
                <w:lang w:eastAsia="ru-RU"/>
              </w:rPr>
              <w:t>ы</w:t>
            </w:r>
            <w:r>
              <w:rPr>
                <w:rFonts w:ascii="Times New Roman" w:hAnsi="Times New Roman"/>
                <w:sz w:val="24"/>
                <w:szCs w:val="24"/>
                <w:lang w:eastAsia="ru-RU"/>
              </w:rPr>
              <w:t>е</w:t>
            </w:r>
            <w:r w:rsidRPr="00BB6280">
              <w:rPr>
                <w:rFonts w:ascii="Times New Roman" w:hAnsi="Times New Roman"/>
                <w:sz w:val="24"/>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23.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74438D" w:rsidRDefault="00E73860" w:rsidP="006505A5">
            <w:pPr>
              <w:spacing w:after="0" w:line="240" w:lineRule="auto"/>
              <w:rPr>
                <w:rFonts w:ascii="Times New Roman" w:hAnsi="Times New Roman"/>
                <w:sz w:val="24"/>
                <w:szCs w:val="24"/>
                <w:highlight w:val="yellow"/>
                <w:lang w:eastAsia="ru-RU"/>
              </w:rPr>
            </w:pPr>
            <w:r>
              <w:rPr>
                <w:rFonts w:ascii="Times New Roman" w:hAnsi="Times New Roman"/>
                <w:sz w:val="24"/>
                <w:szCs w:val="24"/>
                <w:lang w:eastAsia="ru-RU"/>
              </w:rPr>
              <w:t>Р</w:t>
            </w:r>
            <w:r w:rsidRPr="000E671C">
              <w:rPr>
                <w:rFonts w:ascii="Times New Roman" w:hAnsi="Times New Roman"/>
                <w:sz w:val="24"/>
                <w:szCs w:val="24"/>
                <w:lang w:eastAsia="ru-RU"/>
              </w:rPr>
              <w:t>екомендательны</w:t>
            </w:r>
            <w:r>
              <w:rPr>
                <w:rFonts w:ascii="Times New Roman" w:hAnsi="Times New Roman"/>
                <w:sz w:val="24"/>
                <w:szCs w:val="24"/>
                <w:lang w:eastAsia="ru-RU"/>
              </w:rPr>
              <w:t>е</w:t>
            </w:r>
            <w:r w:rsidRPr="000E671C">
              <w:rPr>
                <w:rFonts w:ascii="Times New Roman" w:hAnsi="Times New Roman"/>
                <w:sz w:val="24"/>
                <w:szCs w:val="24"/>
                <w:lang w:eastAsia="ru-RU"/>
              </w:rPr>
              <w:t xml:space="preserve"> пис</w:t>
            </w:r>
            <w:r>
              <w:rPr>
                <w:rFonts w:ascii="Times New Roman" w:hAnsi="Times New Roman"/>
                <w:sz w:val="24"/>
                <w:szCs w:val="24"/>
                <w:lang w:eastAsia="ru-RU"/>
              </w:rPr>
              <w:t>ь</w:t>
            </w:r>
            <w:r w:rsidRPr="000E671C">
              <w:rPr>
                <w:rFonts w:ascii="Times New Roman" w:hAnsi="Times New Roman"/>
                <w:sz w:val="24"/>
                <w:szCs w:val="24"/>
                <w:lang w:eastAsia="ru-RU"/>
              </w:rPr>
              <w:t>м</w:t>
            </w:r>
            <w:r>
              <w:rPr>
                <w:rFonts w:ascii="Times New Roman" w:hAnsi="Times New Roman"/>
                <w:sz w:val="24"/>
                <w:szCs w:val="24"/>
                <w:lang w:eastAsia="ru-RU"/>
              </w:rPr>
              <w:t>а</w:t>
            </w:r>
            <w:r w:rsidRPr="000E671C">
              <w:rPr>
                <w:rFonts w:ascii="Times New Roman" w:hAnsi="Times New Roman"/>
                <w:sz w:val="24"/>
                <w:szCs w:val="24"/>
                <w:lang w:eastAsia="ru-RU"/>
              </w:rPr>
              <w:t xml:space="preserve"> и отзыв</w:t>
            </w:r>
            <w:r>
              <w:rPr>
                <w:rFonts w:ascii="Times New Roman" w:hAnsi="Times New Roman"/>
                <w:sz w:val="24"/>
                <w:szCs w:val="24"/>
                <w:lang w:eastAsia="ru-RU"/>
              </w:rPr>
              <w:t>ы</w:t>
            </w:r>
            <w:r w:rsidRPr="000E671C">
              <w:rPr>
                <w:rFonts w:ascii="Times New Roman" w:hAnsi="Times New Roman"/>
                <w:sz w:val="24"/>
                <w:szCs w:val="24"/>
                <w:lang w:eastAsia="ru-RU"/>
              </w:rPr>
              <w:t xml:space="preserve"> о выполнении аналогичных работ</w:t>
            </w:r>
            <w:r>
              <w:rPr>
                <w:rFonts w:ascii="Times New Roman" w:hAnsi="Times New Roman"/>
                <w:sz w:val="24"/>
                <w:szCs w:val="24"/>
                <w:lang w:eastAsia="ru-RU"/>
              </w:rPr>
              <w:t xml:space="preserve"> </w:t>
            </w:r>
            <w:r w:rsidRPr="00451636">
              <w:rPr>
                <w:rFonts w:ascii="Times New Roman" w:hAnsi="Times New Roman"/>
                <w:sz w:val="24"/>
                <w:szCs w:val="24"/>
                <w:lang w:eastAsia="ru-RU"/>
              </w:rPr>
              <w:t>(на усмотрение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24.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BB6280" w:rsidRDefault="00E73860" w:rsidP="006505A5">
            <w:pPr>
              <w:spacing w:after="0" w:line="240" w:lineRule="auto"/>
              <w:rPr>
                <w:rFonts w:ascii="Times New Roman" w:hAnsi="Times New Roman"/>
                <w:sz w:val="24"/>
                <w:szCs w:val="24"/>
                <w:lang w:eastAsia="ru-RU"/>
              </w:rPr>
            </w:pPr>
            <w:r>
              <w:rPr>
                <w:rFonts w:ascii="Times New Roman" w:eastAsia="Times New Roman" w:hAnsi="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r w:rsidR="00E73860"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4825" w:type="dxa"/>
            <w:gridSpan w:val="2"/>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Default="00E73860" w:rsidP="006505A5">
            <w:pPr>
              <w:spacing w:after="0" w:line="240" w:lineRule="auto"/>
              <w:rPr>
                <w:rFonts w:ascii="Times New Roman" w:eastAsia="Times New Roman" w:hAnsi="Times New Roman"/>
                <w:sz w:val="24"/>
                <w:szCs w:val="24"/>
              </w:rPr>
            </w:pPr>
          </w:p>
        </w:tc>
      </w:tr>
    </w:tbl>
    <w:p w:rsidR="00E73860" w:rsidRPr="00AA53C6" w:rsidRDefault="00E73860" w:rsidP="00E73860">
      <w:pPr>
        <w:rPr>
          <w:rFonts w:ascii="Times New Roman" w:eastAsia="Times New Roman" w:hAnsi="Times New Roman"/>
          <w:sz w:val="24"/>
          <w:szCs w:val="24"/>
          <w:lang w:val="en-US"/>
        </w:rPr>
      </w:pPr>
    </w:p>
    <w:p w:rsidR="00E73860" w:rsidRDefault="00E73860" w:rsidP="00E73860">
      <w:pPr>
        <w:rPr>
          <w:rFonts w:ascii="Times New Roman" w:eastAsia="Times New Roman" w:hAnsi="Times New Roman"/>
          <w:sz w:val="24"/>
          <w:szCs w:val="24"/>
        </w:rPr>
      </w:pPr>
      <w:r>
        <w:rPr>
          <w:rFonts w:ascii="Times New Roman" w:eastAsia="Times New Roman" w:hAnsi="Times New Roman"/>
          <w:sz w:val="24"/>
          <w:szCs w:val="24"/>
        </w:rPr>
        <w:t>Дата «_____»______________20__г.</w:t>
      </w:r>
    </w:p>
    <w:p w:rsidR="00E73860" w:rsidRPr="00AA53C6" w:rsidRDefault="00E73860" w:rsidP="00E73860">
      <w:pPr>
        <w:rPr>
          <w:rFonts w:ascii="Times New Roman" w:eastAsia="Times New Roman" w:hAnsi="Times New Roman"/>
          <w:sz w:val="18"/>
          <w:szCs w:val="18"/>
        </w:rPr>
      </w:pPr>
      <w:r w:rsidRPr="00AA53C6">
        <w:rPr>
          <w:rFonts w:ascii="Times New Roman" w:eastAsia="Times New Roman" w:hAnsi="Times New Roman"/>
          <w:sz w:val="18"/>
          <w:szCs w:val="18"/>
        </w:rPr>
        <w:t xml:space="preserve">Примечание: </w:t>
      </w:r>
    </w:p>
    <w:p w:rsidR="00AA53C6" w:rsidRPr="000C1C9A" w:rsidRDefault="00E73860" w:rsidP="00E73860">
      <w:pPr>
        <w:spacing w:line="240" w:lineRule="auto"/>
        <w:rPr>
          <w:rFonts w:ascii="Times New Roman" w:eastAsia="Times New Roman" w:hAnsi="Times New Roman"/>
          <w:sz w:val="18"/>
          <w:szCs w:val="18"/>
        </w:rPr>
      </w:pPr>
      <w:r w:rsidRPr="00AA53C6">
        <w:rPr>
          <w:rFonts w:ascii="Times New Roman" w:eastAsia="Times New Roman" w:hAnsi="Times New Roman"/>
          <w:sz w:val="18"/>
          <w:szCs w:val="18"/>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w:t>
      </w:r>
      <w:r w:rsidR="00AA53C6" w:rsidRPr="00AA53C6">
        <w:rPr>
          <w:rFonts w:ascii="Times New Roman" w:eastAsia="Times New Roman" w:hAnsi="Times New Roman"/>
          <w:sz w:val="18"/>
          <w:szCs w:val="18"/>
        </w:rPr>
        <w:t>й п.3.2 настоящей Документации.</w:t>
      </w:r>
    </w:p>
    <w:p w:rsidR="00E73860" w:rsidRPr="00AA53C6" w:rsidRDefault="00E73860" w:rsidP="00E73860">
      <w:pPr>
        <w:spacing w:line="240" w:lineRule="auto"/>
        <w:rPr>
          <w:rFonts w:ascii="Times New Roman" w:eastAsia="Times New Roman" w:hAnsi="Times New Roman"/>
          <w:sz w:val="18"/>
          <w:szCs w:val="18"/>
        </w:rPr>
      </w:pPr>
      <w:r w:rsidRPr="00AA53C6">
        <w:rPr>
          <w:rFonts w:ascii="Times New Roman" w:eastAsia="Times New Roman" w:hAnsi="Times New Roman"/>
          <w:sz w:val="18"/>
          <w:szCs w:val="18"/>
        </w:rPr>
        <w:t xml:space="preserve"> 2) Организации, зарегистрированные после 1 января 2014 года, указывают в п.16 описи сведения с учетом требований п. 3.2. настоящей Документации.</w:t>
      </w:r>
    </w:p>
    <w:p w:rsidR="00E73860" w:rsidRPr="00AA53C6" w:rsidRDefault="00E73860" w:rsidP="00E73860">
      <w:pPr>
        <w:spacing w:line="240" w:lineRule="auto"/>
        <w:jc w:val="both"/>
        <w:rPr>
          <w:sz w:val="18"/>
          <w:szCs w:val="18"/>
        </w:rPr>
      </w:pPr>
      <w:r w:rsidRPr="00AA53C6">
        <w:rPr>
          <w:rFonts w:ascii="Times New Roman" w:eastAsia="Times New Roman" w:hAnsi="Times New Roman"/>
          <w:sz w:val="18"/>
          <w:szCs w:val="18"/>
        </w:rPr>
        <w:t xml:space="preserve">3) Документы должны быть подшиты в один том (требование п.4.4.7. Документации, пронумерованы согласно нумерации описи). </w:t>
      </w:r>
    </w:p>
    <w:p w:rsidR="00F17CDC" w:rsidRDefault="00F17CDC" w:rsidP="00E73860">
      <w:pPr>
        <w:spacing w:after="0"/>
      </w:pPr>
    </w:p>
    <w:sectPr w:rsidR="00F17CDC" w:rsidSect="00AD3061">
      <w:footerReference w:type="default" r:id="rId33"/>
      <w:pgSz w:w="11906" w:h="16838"/>
      <w:pgMar w:top="709"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A31" w:rsidRDefault="00D46A31">
      <w:pPr>
        <w:spacing w:after="0" w:line="240" w:lineRule="auto"/>
      </w:pPr>
      <w:r>
        <w:separator/>
      </w:r>
    </w:p>
  </w:endnote>
  <w:endnote w:type="continuationSeparator" w:id="0">
    <w:p w:rsidR="00D46A31" w:rsidRDefault="00D46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A31" w:rsidRDefault="00D46A31">
    <w:pPr>
      <w:pStyle w:val="affc"/>
      <w:jc w:val="right"/>
    </w:pPr>
    <w:r>
      <w:fldChar w:fldCharType="begin"/>
    </w:r>
    <w:r>
      <w:instrText xml:space="preserve"> PAGE </w:instrText>
    </w:r>
    <w:r>
      <w:fldChar w:fldCharType="separate"/>
    </w:r>
    <w:r w:rsidR="005B7548">
      <w:rPr>
        <w:noProof/>
      </w:rPr>
      <w:t>18</w:t>
    </w:r>
    <w:r>
      <w:fldChar w:fldCharType="end"/>
    </w:r>
  </w:p>
  <w:p w:rsidR="00D46A31" w:rsidRDefault="00D46A31">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A31" w:rsidRDefault="00D46A31">
      <w:pPr>
        <w:spacing w:after="0" w:line="240" w:lineRule="auto"/>
      </w:pPr>
      <w:r>
        <w:separator/>
      </w:r>
    </w:p>
  </w:footnote>
  <w:footnote w:type="continuationSeparator" w:id="0">
    <w:p w:rsidR="00D46A31" w:rsidRDefault="00D46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12A81714"/>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9880DC16"/>
    <w:name w:val="WW8Num2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440"/>
        </w:tabs>
        <w:ind w:left="1440" w:hanging="360"/>
      </w:pPr>
      <w:rPr>
        <w:rFonts w:ascii="Times New Roman" w:eastAsia="Calibri" w:hAnsi="Times New Roman" w:cs="Times New Roman"/>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C5A4B9B0"/>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697E73D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1C4C34C4"/>
    <w:multiLevelType w:val="multilevel"/>
    <w:tmpl w:val="ED0CA632"/>
    <w:lvl w:ilvl="0">
      <w:start w:val="5"/>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nsid w:val="30310A18"/>
    <w:multiLevelType w:val="multilevel"/>
    <w:tmpl w:val="B9D84B60"/>
    <w:lvl w:ilvl="0">
      <w:start w:val="5"/>
      <w:numFmt w:val="decimal"/>
      <w:lvlText w:val="%1"/>
      <w:lvlJc w:val="left"/>
      <w:pPr>
        <w:ind w:left="360" w:hanging="360"/>
      </w:pPr>
      <w:rPr>
        <w:rFonts w:hint="default"/>
      </w:rPr>
    </w:lvl>
    <w:lvl w:ilvl="1">
      <w:start w:val="2"/>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5">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2"/>
  </w:num>
  <w:num w:numId="38">
    <w:abstractNumId w:val="47"/>
  </w:num>
  <w:num w:numId="39">
    <w:abstractNumId w:val="48"/>
  </w:num>
  <w:num w:numId="40">
    <w:abstractNumId w:val="49"/>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lvlOverride w:ilvl="1">
      <w:startOverride w:val="1"/>
    </w:lvlOverride>
    <w:lvlOverride w:ilvl="2"/>
    <w:lvlOverride w:ilvl="3"/>
    <w:lvlOverride w:ilvl="4"/>
    <w:lvlOverride w:ilvl="5"/>
    <w:lvlOverride w:ilvl="6"/>
    <w:lvlOverride w:ilvl="7"/>
    <w:lvlOverride w:ilvl="8"/>
  </w:num>
  <w:num w:numId="43">
    <w:abstractNumId w:val="45"/>
  </w:num>
  <w:num w:numId="44">
    <w:abstractNumId w:val="44"/>
  </w:num>
  <w:num w:numId="4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008B"/>
    <w:rsid w:val="000011DB"/>
    <w:rsid w:val="00001DAE"/>
    <w:rsid w:val="00002ED2"/>
    <w:rsid w:val="00003827"/>
    <w:rsid w:val="00013EFD"/>
    <w:rsid w:val="000276A4"/>
    <w:rsid w:val="000307AF"/>
    <w:rsid w:val="00034AC0"/>
    <w:rsid w:val="000412F4"/>
    <w:rsid w:val="00042503"/>
    <w:rsid w:val="00046A14"/>
    <w:rsid w:val="00056ECC"/>
    <w:rsid w:val="00057567"/>
    <w:rsid w:val="00061857"/>
    <w:rsid w:val="00061F68"/>
    <w:rsid w:val="00061FC4"/>
    <w:rsid w:val="000650FB"/>
    <w:rsid w:val="000656B3"/>
    <w:rsid w:val="00065988"/>
    <w:rsid w:val="00067BB4"/>
    <w:rsid w:val="000740E2"/>
    <w:rsid w:val="00082AE0"/>
    <w:rsid w:val="0009755A"/>
    <w:rsid w:val="000A6DAF"/>
    <w:rsid w:val="000B1719"/>
    <w:rsid w:val="000B4F83"/>
    <w:rsid w:val="000B6866"/>
    <w:rsid w:val="000C1C9A"/>
    <w:rsid w:val="000C2C93"/>
    <w:rsid w:val="000C4184"/>
    <w:rsid w:val="000C71EB"/>
    <w:rsid w:val="000D471A"/>
    <w:rsid w:val="000E2B8C"/>
    <w:rsid w:val="000E5C57"/>
    <w:rsid w:val="000F21F7"/>
    <w:rsid w:val="000F31A4"/>
    <w:rsid w:val="000F6DC9"/>
    <w:rsid w:val="0010038F"/>
    <w:rsid w:val="00101CF3"/>
    <w:rsid w:val="00101FCA"/>
    <w:rsid w:val="00116D35"/>
    <w:rsid w:val="00125346"/>
    <w:rsid w:val="00131134"/>
    <w:rsid w:val="001320FC"/>
    <w:rsid w:val="00132B9C"/>
    <w:rsid w:val="00135BD3"/>
    <w:rsid w:val="00147CBF"/>
    <w:rsid w:val="001515E6"/>
    <w:rsid w:val="00151EEF"/>
    <w:rsid w:val="00155D52"/>
    <w:rsid w:val="00166EFC"/>
    <w:rsid w:val="00173342"/>
    <w:rsid w:val="00174381"/>
    <w:rsid w:val="00175F14"/>
    <w:rsid w:val="00191513"/>
    <w:rsid w:val="00192B1A"/>
    <w:rsid w:val="001A37C1"/>
    <w:rsid w:val="001A5F07"/>
    <w:rsid w:val="001B1ACD"/>
    <w:rsid w:val="001B55D3"/>
    <w:rsid w:val="001C2D95"/>
    <w:rsid w:val="001C56AA"/>
    <w:rsid w:val="001C59FE"/>
    <w:rsid w:val="001D507F"/>
    <w:rsid w:val="001D6574"/>
    <w:rsid w:val="001D6CD8"/>
    <w:rsid w:val="001E16F3"/>
    <w:rsid w:val="001E1A5C"/>
    <w:rsid w:val="001E2345"/>
    <w:rsid w:val="001E3924"/>
    <w:rsid w:val="001E3AAC"/>
    <w:rsid w:val="001E3ABE"/>
    <w:rsid w:val="001E5B00"/>
    <w:rsid w:val="00210E44"/>
    <w:rsid w:val="002177B8"/>
    <w:rsid w:val="00227721"/>
    <w:rsid w:val="00234643"/>
    <w:rsid w:val="00250D38"/>
    <w:rsid w:val="002531EF"/>
    <w:rsid w:val="00257F4B"/>
    <w:rsid w:val="00263C20"/>
    <w:rsid w:val="0026568E"/>
    <w:rsid w:val="00267904"/>
    <w:rsid w:val="002737EB"/>
    <w:rsid w:val="00276370"/>
    <w:rsid w:val="00280AAE"/>
    <w:rsid w:val="00281712"/>
    <w:rsid w:val="00282F7F"/>
    <w:rsid w:val="002845DB"/>
    <w:rsid w:val="0029012B"/>
    <w:rsid w:val="00290475"/>
    <w:rsid w:val="0029630C"/>
    <w:rsid w:val="002979C0"/>
    <w:rsid w:val="002A2A10"/>
    <w:rsid w:val="002A7081"/>
    <w:rsid w:val="002B017D"/>
    <w:rsid w:val="002B11E6"/>
    <w:rsid w:val="002B35F0"/>
    <w:rsid w:val="002B5314"/>
    <w:rsid w:val="002B55F9"/>
    <w:rsid w:val="002C0637"/>
    <w:rsid w:val="002C0C96"/>
    <w:rsid w:val="002C1F57"/>
    <w:rsid w:val="002C4857"/>
    <w:rsid w:val="002C4A9D"/>
    <w:rsid w:val="002D0FA9"/>
    <w:rsid w:val="002E15B0"/>
    <w:rsid w:val="002F23A0"/>
    <w:rsid w:val="002F5998"/>
    <w:rsid w:val="003058D8"/>
    <w:rsid w:val="00307CA4"/>
    <w:rsid w:val="00310CF9"/>
    <w:rsid w:val="00312880"/>
    <w:rsid w:val="00314402"/>
    <w:rsid w:val="00323F95"/>
    <w:rsid w:val="00333217"/>
    <w:rsid w:val="00340949"/>
    <w:rsid w:val="00347977"/>
    <w:rsid w:val="00351C3B"/>
    <w:rsid w:val="0035505D"/>
    <w:rsid w:val="00357F86"/>
    <w:rsid w:val="00367FA8"/>
    <w:rsid w:val="00370AA4"/>
    <w:rsid w:val="00371050"/>
    <w:rsid w:val="00373AAA"/>
    <w:rsid w:val="00392146"/>
    <w:rsid w:val="003A67D8"/>
    <w:rsid w:val="003C04AB"/>
    <w:rsid w:val="003C1BF2"/>
    <w:rsid w:val="003C3A4B"/>
    <w:rsid w:val="003C6123"/>
    <w:rsid w:val="003E43D8"/>
    <w:rsid w:val="003F16EA"/>
    <w:rsid w:val="003F2761"/>
    <w:rsid w:val="003F3CDE"/>
    <w:rsid w:val="004009FB"/>
    <w:rsid w:val="0040199F"/>
    <w:rsid w:val="00404517"/>
    <w:rsid w:val="00411DC5"/>
    <w:rsid w:val="004167EB"/>
    <w:rsid w:val="00422CBE"/>
    <w:rsid w:val="00426FD7"/>
    <w:rsid w:val="00440C61"/>
    <w:rsid w:val="00446F1E"/>
    <w:rsid w:val="00451B66"/>
    <w:rsid w:val="00453831"/>
    <w:rsid w:val="0045455C"/>
    <w:rsid w:val="00455241"/>
    <w:rsid w:val="00463037"/>
    <w:rsid w:val="00470107"/>
    <w:rsid w:val="00476513"/>
    <w:rsid w:val="00476D53"/>
    <w:rsid w:val="00484E27"/>
    <w:rsid w:val="00490241"/>
    <w:rsid w:val="00491BDB"/>
    <w:rsid w:val="00492068"/>
    <w:rsid w:val="00493DAA"/>
    <w:rsid w:val="00494522"/>
    <w:rsid w:val="004960FC"/>
    <w:rsid w:val="00496C7E"/>
    <w:rsid w:val="004A03FE"/>
    <w:rsid w:val="004A3381"/>
    <w:rsid w:val="004A78A5"/>
    <w:rsid w:val="004A7F75"/>
    <w:rsid w:val="004B3B60"/>
    <w:rsid w:val="004B5FFE"/>
    <w:rsid w:val="004B7510"/>
    <w:rsid w:val="004B79B9"/>
    <w:rsid w:val="004C2A2B"/>
    <w:rsid w:val="004C6757"/>
    <w:rsid w:val="004C6DAF"/>
    <w:rsid w:val="004C7CF1"/>
    <w:rsid w:val="004D0F00"/>
    <w:rsid w:val="004D3037"/>
    <w:rsid w:val="0050716E"/>
    <w:rsid w:val="00511823"/>
    <w:rsid w:val="005130B3"/>
    <w:rsid w:val="00513346"/>
    <w:rsid w:val="0052669C"/>
    <w:rsid w:val="005333B1"/>
    <w:rsid w:val="00541197"/>
    <w:rsid w:val="00545491"/>
    <w:rsid w:val="00555A8B"/>
    <w:rsid w:val="00557BFE"/>
    <w:rsid w:val="00564477"/>
    <w:rsid w:val="00570B5E"/>
    <w:rsid w:val="00582B36"/>
    <w:rsid w:val="0058416A"/>
    <w:rsid w:val="00591F4F"/>
    <w:rsid w:val="00594DDD"/>
    <w:rsid w:val="0059723A"/>
    <w:rsid w:val="005A19A1"/>
    <w:rsid w:val="005A2EE2"/>
    <w:rsid w:val="005B7548"/>
    <w:rsid w:val="005B7BBE"/>
    <w:rsid w:val="005C6BF8"/>
    <w:rsid w:val="005D53D5"/>
    <w:rsid w:val="005E3B11"/>
    <w:rsid w:val="005E4FBA"/>
    <w:rsid w:val="005E76D8"/>
    <w:rsid w:val="005F5B48"/>
    <w:rsid w:val="0060013B"/>
    <w:rsid w:val="0060273F"/>
    <w:rsid w:val="00616F7C"/>
    <w:rsid w:val="006208DD"/>
    <w:rsid w:val="0062246D"/>
    <w:rsid w:val="006234DC"/>
    <w:rsid w:val="00626C1A"/>
    <w:rsid w:val="006322E0"/>
    <w:rsid w:val="00633D53"/>
    <w:rsid w:val="00635F6E"/>
    <w:rsid w:val="00637CF4"/>
    <w:rsid w:val="00640CD5"/>
    <w:rsid w:val="006475BD"/>
    <w:rsid w:val="006505A5"/>
    <w:rsid w:val="00651D79"/>
    <w:rsid w:val="00652EF9"/>
    <w:rsid w:val="006556F2"/>
    <w:rsid w:val="006835D1"/>
    <w:rsid w:val="00684B4C"/>
    <w:rsid w:val="00684BEA"/>
    <w:rsid w:val="006857DE"/>
    <w:rsid w:val="006916EB"/>
    <w:rsid w:val="0069519D"/>
    <w:rsid w:val="00697E1A"/>
    <w:rsid w:val="006A1C2C"/>
    <w:rsid w:val="006A289D"/>
    <w:rsid w:val="006A4991"/>
    <w:rsid w:val="006A4E66"/>
    <w:rsid w:val="006A4EFA"/>
    <w:rsid w:val="006B5D85"/>
    <w:rsid w:val="006C03B0"/>
    <w:rsid w:val="006D00CF"/>
    <w:rsid w:val="006D296D"/>
    <w:rsid w:val="006F33A3"/>
    <w:rsid w:val="006F3F4C"/>
    <w:rsid w:val="006F402D"/>
    <w:rsid w:val="006F58EC"/>
    <w:rsid w:val="006F72D5"/>
    <w:rsid w:val="006F7995"/>
    <w:rsid w:val="00701288"/>
    <w:rsid w:val="007014BA"/>
    <w:rsid w:val="007043CE"/>
    <w:rsid w:val="00711FA4"/>
    <w:rsid w:val="00712957"/>
    <w:rsid w:val="007162F6"/>
    <w:rsid w:val="00723F6A"/>
    <w:rsid w:val="0074438D"/>
    <w:rsid w:val="00745545"/>
    <w:rsid w:val="00747B0A"/>
    <w:rsid w:val="00750373"/>
    <w:rsid w:val="007603BC"/>
    <w:rsid w:val="00762E51"/>
    <w:rsid w:val="00766DDC"/>
    <w:rsid w:val="00766F7D"/>
    <w:rsid w:val="00770074"/>
    <w:rsid w:val="0077200A"/>
    <w:rsid w:val="007800E8"/>
    <w:rsid w:val="00784C4E"/>
    <w:rsid w:val="00784FEF"/>
    <w:rsid w:val="00797B9D"/>
    <w:rsid w:val="007A351A"/>
    <w:rsid w:val="007A5906"/>
    <w:rsid w:val="007A695B"/>
    <w:rsid w:val="007B4720"/>
    <w:rsid w:val="007C0E72"/>
    <w:rsid w:val="007C3DDF"/>
    <w:rsid w:val="007C6F04"/>
    <w:rsid w:val="007C7727"/>
    <w:rsid w:val="007D0F0B"/>
    <w:rsid w:val="007D32A0"/>
    <w:rsid w:val="007E1B6F"/>
    <w:rsid w:val="007E4546"/>
    <w:rsid w:val="007F1D0F"/>
    <w:rsid w:val="00802975"/>
    <w:rsid w:val="00810D37"/>
    <w:rsid w:val="00813180"/>
    <w:rsid w:val="00814336"/>
    <w:rsid w:val="008200E1"/>
    <w:rsid w:val="008204E5"/>
    <w:rsid w:val="00823879"/>
    <w:rsid w:val="008275E9"/>
    <w:rsid w:val="0082771E"/>
    <w:rsid w:val="00832168"/>
    <w:rsid w:val="00835A02"/>
    <w:rsid w:val="00846060"/>
    <w:rsid w:val="00850BF8"/>
    <w:rsid w:val="00855406"/>
    <w:rsid w:val="00856AAF"/>
    <w:rsid w:val="008578BF"/>
    <w:rsid w:val="0086622E"/>
    <w:rsid w:val="00867DBD"/>
    <w:rsid w:val="00880AA1"/>
    <w:rsid w:val="00881058"/>
    <w:rsid w:val="00884BD2"/>
    <w:rsid w:val="00892575"/>
    <w:rsid w:val="0089530D"/>
    <w:rsid w:val="008971AA"/>
    <w:rsid w:val="008A0148"/>
    <w:rsid w:val="008A050A"/>
    <w:rsid w:val="008A062E"/>
    <w:rsid w:val="008A1E65"/>
    <w:rsid w:val="008A3558"/>
    <w:rsid w:val="008A645A"/>
    <w:rsid w:val="008B49DA"/>
    <w:rsid w:val="008B7AAD"/>
    <w:rsid w:val="008E0082"/>
    <w:rsid w:val="008F11B7"/>
    <w:rsid w:val="008F1352"/>
    <w:rsid w:val="008F1E48"/>
    <w:rsid w:val="0091361A"/>
    <w:rsid w:val="00921F2B"/>
    <w:rsid w:val="00925768"/>
    <w:rsid w:val="00930C7B"/>
    <w:rsid w:val="009319FC"/>
    <w:rsid w:val="0093410E"/>
    <w:rsid w:val="0094571F"/>
    <w:rsid w:val="00946ADB"/>
    <w:rsid w:val="00947DA3"/>
    <w:rsid w:val="0095599E"/>
    <w:rsid w:val="00961AFA"/>
    <w:rsid w:val="00963659"/>
    <w:rsid w:val="00965D4F"/>
    <w:rsid w:val="00966335"/>
    <w:rsid w:val="00966B6A"/>
    <w:rsid w:val="009806B1"/>
    <w:rsid w:val="009B4E97"/>
    <w:rsid w:val="009C589B"/>
    <w:rsid w:val="009D3FC9"/>
    <w:rsid w:val="009D6EAD"/>
    <w:rsid w:val="009F12EE"/>
    <w:rsid w:val="009F15C9"/>
    <w:rsid w:val="009F1995"/>
    <w:rsid w:val="009F52D6"/>
    <w:rsid w:val="00A0451F"/>
    <w:rsid w:val="00A1682C"/>
    <w:rsid w:val="00A1713F"/>
    <w:rsid w:val="00A20084"/>
    <w:rsid w:val="00A26183"/>
    <w:rsid w:val="00A3012F"/>
    <w:rsid w:val="00A4125C"/>
    <w:rsid w:val="00A43033"/>
    <w:rsid w:val="00A463A3"/>
    <w:rsid w:val="00A530D1"/>
    <w:rsid w:val="00A534D7"/>
    <w:rsid w:val="00A54910"/>
    <w:rsid w:val="00A650D1"/>
    <w:rsid w:val="00A67679"/>
    <w:rsid w:val="00A72DB1"/>
    <w:rsid w:val="00A86916"/>
    <w:rsid w:val="00A873B3"/>
    <w:rsid w:val="00A97B3E"/>
    <w:rsid w:val="00AA090B"/>
    <w:rsid w:val="00AA27C1"/>
    <w:rsid w:val="00AA53C6"/>
    <w:rsid w:val="00AB5344"/>
    <w:rsid w:val="00AB67F7"/>
    <w:rsid w:val="00AB697E"/>
    <w:rsid w:val="00AC1417"/>
    <w:rsid w:val="00AC7930"/>
    <w:rsid w:val="00AC7975"/>
    <w:rsid w:val="00AD3061"/>
    <w:rsid w:val="00AE17C3"/>
    <w:rsid w:val="00AE19D3"/>
    <w:rsid w:val="00AE43FC"/>
    <w:rsid w:val="00AE46C5"/>
    <w:rsid w:val="00AF18D4"/>
    <w:rsid w:val="00B04F1D"/>
    <w:rsid w:val="00B051D7"/>
    <w:rsid w:val="00B067A0"/>
    <w:rsid w:val="00B0752A"/>
    <w:rsid w:val="00B162FF"/>
    <w:rsid w:val="00B250AD"/>
    <w:rsid w:val="00B30E06"/>
    <w:rsid w:val="00B378C1"/>
    <w:rsid w:val="00B37E2C"/>
    <w:rsid w:val="00B40CDB"/>
    <w:rsid w:val="00B42E29"/>
    <w:rsid w:val="00B64630"/>
    <w:rsid w:val="00B65416"/>
    <w:rsid w:val="00B73899"/>
    <w:rsid w:val="00B8709B"/>
    <w:rsid w:val="00B903A3"/>
    <w:rsid w:val="00BA6F85"/>
    <w:rsid w:val="00BB2DB1"/>
    <w:rsid w:val="00BB6280"/>
    <w:rsid w:val="00BB7DA1"/>
    <w:rsid w:val="00BC2423"/>
    <w:rsid w:val="00BD26F3"/>
    <w:rsid w:val="00BD5232"/>
    <w:rsid w:val="00BD52C4"/>
    <w:rsid w:val="00BD684D"/>
    <w:rsid w:val="00BD6E9A"/>
    <w:rsid w:val="00C0126D"/>
    <w:rsid w:val="00C020A0"/>
    <w:rsid w:val="00C02453"/>
    <w:rsid w:val="00C05824"/>
    <w:rsid w:val="00C1443F"/>
    <w:rsid w:val="00C15015"/>
    <w:rsid w:val="00C16FC2"/>
    <w:rsid w:val="00C2768B"/>
    <w:rsid w:val="00C31C79"/>
    <w:rsid w:val="00C32DE4"/>
    <w:rsid w:val="00C32F22"/>
    <w:rsid w:val="00C368A9"/>
    <w:rsid w:val="00C36A5D"/>
    <w:rsid w:val="00C435E2"/>
    <w:rsid w:val="00C44453"/>
    <w:rsid w:val="00C46A2A"/>
    <w:rsid w:val="00C5041B"/>
    <w:rsid w:val="00C77A98"/>
    <w:rsid w:val="00CA362D"/>
    <w:rsid w:val="00CA5C80"/>
    <w:rsid w:val="00CA70C0"/>
    <w:rsid w:val="00CB63FA"/>
    <w:rsid w:val="00CB7D77"/>
    <w:rsid w:val="00CC380B"/>
    <w:rsid w:val="00CC3894"/>
    <w:rsid w:val="00CC47DF"/>
    <w:rsid w:val="00CC4D19"/>
    <w:rsid w:val="00CC4E4C"/>
    <w:rsid w:val="00CC70F9"/>
    <w:rsid w:val="00CD4AE5"/>
    <w:rsid w:val="00CD57BD"/>
    <w:rsid w:val="00CD5BB7"/>
    <w:rsid w:val="00CD6240"/>
    <w:rsid w:val="00CE141F"/>
    <w:rsid w:val="00CE493F"/>
    <w:rsid w:val="00CE6DD7"/>
    <w:rsid w:val="00CF65F7"/>
    <w:rsid w:val="00D05267"/>
    <w:rsid w:val="00D10F03"/>
    <w:rsid w:val="00D12C93"/>
    <w:rsid w:val="00D131B8"/>
    <w:rsid w:val="00D35490"/>
    <w:rsid w:val="00D41089"/>
    <w:rsid w:val="00D46A31"/>
    <w:rsid w:val="00D46A89"/>
    <w:rsid w:val="00D7593E"/>
    <w:rsid w:val="00D77F09"/>
    <w:rsid w:val="00D857BB"/>
    <w:rsid w:val="00D93147"/>
    <w:rsid w:val="00DA0D85"/>
    <w:rsid w:val="00DA3E67"/>
    <w:rsid w:val="00DB489A"/>
    <w:rsid w:val="00DC169E"/>
    <w:rsid w:val="00DC6839"/>
    <w:rsid w:val="00DC72F3"/>
    <w:rsid w:val="00DC7974"/>
    <w:rsid w:val="00DD3E23"/>
    <w:rsid w:val="00DD5020"/>
    <w:rsid w:val="00DE08A7"/>
    <w:rsid w:val="00DE2E10"/>
    <w:rsid w:val="00DF0958"/>
    <w:rsid w:val="00DF504F"/>
    <w:rsid w:val="00DF7DA1"/>
    <w:rsid w:val="00E04C46"/>
    <w:rsid w:val="00E13012"/>
    <w:rsid w:val="00E152D7"/>
    <w:rsid w:val="00E213C8"/>
    <w:rsid w:val="00E2387C"/>
    <w:rsid w:val="00E24578"/>
    <w:rsid w:val="00E26684"/>
    <w:rsid w:val="00E2739D"/>
    <w:rsid w:val="00E3299E"/>
    <w:rsid w:val="00E3381E"/>
    <w:rsid w:val="00E36B2B"/>
    <w:rsid w:val="00E36B47"/>
    <w:rsid w:val="00E44B8C"/>
    <w:rsid w:val="00E47D2C"/>
    <w:rsid w:val="00E54184"/>
    <w:rsid w:val="00E659C6"/>
    <w:rsid w:val="00E73860"/>
    <w:rsid w:val="00E77AC4"/>
    <w:rsid w:val="00E82A09"/>
    <w:rsid w:val="00E85A5A"/>
    <w:rsid w:val="00E87ECB"/>
    <w:rsid w:val="00E92F3D"/>
    <w:rsid w:val="00E96FB5"/>
    <w:rsid w:val="00EA0188"/>
    <w:rsid w:val="00EA1CA1"/>
    <w:rsid w:val="00EA4A38"/>
    <w:rsid w:val="00EA6059"/>
    <w:rsid w:val="00EB7237"/>
    <w:rsid w:val="00EB768D"/>
    <w:rsid w:val="00EC42E8"/>
    <w:rsid w:val="00EE01E6"/>
    <w:rsid w:val="00EE1BD0"/>
    <w:rsid w:val="00EF2299"/>
    <w:rsid w:val="00F01B9C"/>
    <w:rsid w:val="00F033BC"/>
    <w:rsid w:val="00F07802"/>
    <w:rsid w:val="00F14BD2"/>
    <w:rsid w:val="00F15D9B"/>
    <w:rsid w:val="00F17CDC"/>
    <w:rsid w:val="00F20E2A"/>
    <w:rsid w:val="00F2195F"/>
    <w:rsid w:val="00F2616B"/>
    <w:rsid w:val="00F30306"/>
    <w:rsid w:val="00F3308A"/>
    <w:rsid w:val="00F363DD"/>
    <w:rsid w:val="00F40595"/>
    <w:rsid w:val="00F40BC4"/>
    <w:rsid w:val="00F52F68"/>
    <w:rsid w:val="00F53F0E"/>
    <w:rsid w:val="00F54182"/>
    <w:rsid w:val="00F54634"/>
    <w:rsid w:val="00F56E6D"/>
    <w:rsid w:val="00F623CA"/>
    <w:rsid w:val="00F623DD"/>
    <w:rsid w:val="00F6745A"/>
    <w:rsid w:val="00F71BE6"/>
    <w:rsid w:val="00F71F43"/>
    <w:rsid w:val="00F72B35"/>
    <w:rsid w:val="00F75684"/>
    <w:rsid w:val="00F75B88"/>
    <w:rsid w:val="00F76E22"/>
    <w:rsid w:val="00F774C6"/>
    <w:rsid w:val="00F80954"/>
    <w:rsid w:val="00F80FC8"/>
    <w:rsid w:val="00F92E60"/>
    <w:rsid w:val="00F94A79"/>
    <w:rsid w:val="00FA21DE"/>
    <w:rsid w:val="00FA62F4"/>
    <w:rsid w:val="00FA79C8"/>
    <w:rsid w:val="00FA7B7E"/>
    <w:rsid w:val="00FB49D5"/>
    <w:rsid w:val="00FB5C82"/>
    <w:rsid w:val="00FC0A9A"/>
    <w:rsid w:val="00FC60AB"/>
    <w:rsid w:val="00FC6182"/>
    <w:rsid w:val="00FC6356"/>
    <w:rsid w:val="00FD4DC2"/>
    <w:rsid w:val="00FE1ECC"/>
    <w:rsid w:val="00FE242A"/>
    <w:rsid w:val="00FE6E5A"/>
    <w:rsid w:val="00FE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CA70C0"/>
    <w:pPr>
      <w:suppressAutoHyphens/>
      <w:spacing w:after="200" w:line="276" w:lineRule="auto"/>
    </w:pPr>
    <w:rPr>
      <w:rFonts w:ascii="Calibri" w:eastAsia="Calibri" w:hAnsi="Calibri"/>
      <w:sz w:val="22"/>
      <w:szCs w:val="22"/>
      <w:lang w:eastAsia="ar-SA"/>
    </w:rPr>
  </w:style>
  <w:style w:type="paragraph" w:styleId="1">
    <w:name w:val="heading 1"/>
    <w:basedOn w:val="a4"/>
    <w:next w:val="a4"/>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ascii="Times New Roman" w:eastAsia="Times New Roman" w:hAnsi="Times New Roman"/>
      <w:sz w:val="24"/>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2">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6">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7">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9">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a">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c">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c"/>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6"/>
    <w:next w:val="afffffc"/>
    <w:uiPriority w:val="59"/>
    <w:rsid w:val="005E4F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c"/>
    <w:uiPriority w:val="59"/>
    <w:rsid w:val="00E7386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188958406">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698238285">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078554878">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snak@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20rusnak@mures.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stroyplan.ru/docs.php?showitem=20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mures.ru" TargetMode="External"/><Relationship Id="rId24" Type="http://schemas.openxmlformats.org/officeDocument/2006/relationships/hyperlink" Target="http://zakupki.gov.ru/223/" TargetMode="External"/><Relationship Id="rId32" Type="http://schemas.openxmlformats.org/officeDocument/2006/relationships/hyperlink" Target="http://www.stroyplan.ru/docs.php?showitem=2021" TargetMode="Externa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4" Type="http://schemas.microsoft.com/office/2007/relationships/stylesWithEffects" Target="stylesWithEffects.xml"/><Relationship Id="rId9" Type="http://schemas.openxmlformats.org/officeDocument/2006/relationships/hyperlink" Target="mailto:santalova@mures.ru" TargetMode="External"/><Relationship Id="rId14" Type="http://schemas.openxmlformats.org/officeDocument/2006/relationships/hyperlink" Target="http://zakupki.gov.ru/223" TargetMode="External"/><Relationship Id="rId22" Type="http://schemas.openxmlformats.org/officeDocument/2006/relationships/hyperlink" Target="mailto:rusnak@mures.ru" TargetMode="External"/><Relationship Id="rId27" Type="http://schemas.openxmlformats.org/officeDocument/2006/relationships/hyperlink" Target="http://zakupki.gov.ru/223" TargetMode="External"/><Relationship Id="rId30" Type="http://schemas.openxmlformats.org/officeDocument/2006/relationships/hyperlink" Target="http://www.mures.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934C6-163D-4DCD-84E9-DEC67249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2367</TotalTime>
  <Pages>55</Pages>
  <Words>19202</Words>
  <Characters>109453</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128399</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Urist1</cp:lastModifiedBy>
  <cp:revision>245</cp:revision>
  <cp:lastPrinted>2014-06-16T05:18:00Z</cp:lastPrinted>
  <dcterms:created xsi:type="dcterms:W3CDTF">2013-06-19T08:08:00Z</dcterms:created>
  <dcterms:modified xsi:type="dcterms:W3CDTF">2014-06-27T13:55:00Z</dcterms:modified>
</cp:coreProperties>
</file>